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0DB7" w:rsidRPr="005D5727" w:rsidRDefault="005C0DB7" w:rsidP="005D5727">
      <w:pPr>
        <w:contextualSpacing/>
        <w:jc w:val="center"/>
        <w:rPr>
          <w:rFonts w:asciiTheme="majorHAnsi" w:eastAsia="SimSun" w:hAnsiTheme="majorHAnsi" w:cs="Tahoma"/>
          <w:b/>
          <w:bCs/>
          <w:sz w:val="22"/>
          <w:szCs w:val="22"/>
          <w:u w:val="single"/>
        </w:rPr>
      </w:pPr>
      <w:r w:rsidRPr="005D5727">
        <w:rPr>
          <w:rFonts w:asciiTheme="majorHAnsi" w:eastAsia="SimSun" w:hAnsiTheme="majorHAnsi" w:cs="Tahoma"/>
          <w:b/>
          <w:bCs/>
          <w:sz w:val="22"/>
          <w:szCs w:val="22"/>
          <w:u w:val="single"/>
        </w:rPr>
        <w:t xml:space="preserve">                                                    </w:t>
      </w:r>
    </w:p>
    <w:p w:rsidR="005C0DB7" w:rsidRPr="005D5727" w:rsidRDefault="005C0DB7" w:rsidP="005D5727">
      <w:pPr>
        <w:contextualSpacing/>
        <w:jc w:val="both"/>
        <w:rPr>
          <w:rFonts w:asciiTheme="majorHAnsi" w:hAnsiTheme="majorHAnsi" w:cs="Tahoma"/>
          <w:sz w:val="22"/>
          <w:szCs w:val="22"/>
        </w:rPr>
      </w:pPr>
    </w:p>
    <w:p w:rsidR="005C0DB7" w:rsidRPr="0083638F" w:rsidRDefault="001A722B"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Cambria" w:hAnsi="Cambria" w:cs="Tahoma"/>
          <w:b/>
          <w:sz w:val="36"/>
          <w:szCs w:val="36"/>
        </w:rPr>
      </w:pPr>
      <w:r w:rsidRPr="0083638F">
        <w:rPr>
          <w:rFonts w:ascii="Cambria" w:hAnsi="Cambria" w:cs="Tahoma"/>
          <w:b/>
          <w:sz w:val="36"/>
          <w:szCs w:val="36"/>
        </w:rPr>
        <w:t>ID</w:t>
      </w:r>
      <w:proofErr w:type="spellStart"/>
      <w:r w:rsidR="007D2DCA" w:rsidRPr="0083638F">
        <w:rPr>
          <w:rFonts w:ascii="Cambria" w:hAnsi="Cambria" w:cs="Tahoma"/>
          <w:b/>
          <w:sz w:val="36"/>
          <w:szCs w:val="36"/>
        </w:rPr>
        <w:t>.</w:t>
      </w:r>
      <w:r w:rsidR="00AB4D71">
        <w:rPr>
          <w:rFonts w:ascii="Cambria" w:hAnsi="Cambria" w:cs="Tahoma"/>
          <w:b/>
          <w:sz w:val="36"/>
          <w:szCs w:val="36"/>
        </w:rPr>
        <w:t>16REA</w:t>
      </w:r>
      <w:proofErr w:type="spellEnd"/>
      <w:r w:rsidR="00AB4D71">
        <w:rPr>
          <w:rFonts w:ascii="Cambria" w:hAnsi="Cambria" w:cs="Tahoma"/>
          <w:b/>
          <w:sz w:val="36"/>
          <w:szCs w:val="36"/>
        </w:rPr>
        <w:t>002</w:t>
      </w:r>
    </w:p>
    <w:p w:rsidR="0070745D" w:rsidRPr="0083638F" w:rsidRDefault="005C0DB7"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Cambria" w:hAnsi="Cambria" w:cs="Tahoma"/>
          <w:b/>
          <w:sz w:val="36"/>
          <w:szCs w:val="36"/>
        </w:rPr>
      </w:pPr>
      <w:r w:rsidRPr="0083638F">
        <w:rPr>
          <w:rFonts w:ascii="Cambria" w:hAnsi="Cambria" w:cs="Tahoma"/>
          <w:b/>
          <w:sz w:val="36"/>
          <w:szCs w:val="36"/>
        </w:rPr>
        <w:t xml:space="preserve"> </w:t>
      </w:r>
      <w:r w:rsidR="0070745D" w:rsidRPr="0083638F">
        <w:rPr>
          <w:rFonts w:ascii="Cambria" w:hAnsi="Cambria" w:cs="Tahoma"/>
          <w:b/>
          <w:sz w:val="36"/>
          <w:szCs w:val="36"/>
        </w:rPr>
        <w:t xml:space="preserve">DISCIPLINARE </w:t>
      </w:r>
      <w:proofErr w:type="spellStart"/>
      <w:r w:rsidR="0070745D" w:rsidRPr="0083638F">
        <w:rPr>
          <w:rFonts w:ascii="Cambria" w:hAnsi="Cambria" w:cs="Tahoma"/>
          <w:b/>
          <w:sz w:val="36"/>
          <w:szCs w:val="36"/>
        </w:rPr>
        <w:t>DI</w:t>
      </w:r>
      <w:proofErr w:type="spellEnd"/>
      <w:r w:rsidR="0070745D" w:rsidRPr="0083638F">
        <w:rPr>
          <w:rFonts w:ascii="Cambria" w:hAnsi="Cambria" w:cs="Tahoma"/>
          <w:b/>
          <w:sz w:val="36"/>
          <w:szCs w:val="36"/>
        </w:rPr>
        <w:t xml:space="preserve"> GARA</w:t>
      </w:r>
    </w:p>
    <w:p w:rsidR="005C0DB7" w:rsidRPr="00F54733" w:rsidRDefault="005C0DB7"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Cambria" w:hAnsi="Cambria" w:cs="Tahoma"/>
          <w:sz w:val="36"/>
          <w:szCs w:val="36"/>
        </w:rPr>
      </w:pPr>
      <w:r w:rsidRPr="0083638F">
        <w:rPr>
          <w:rFonts w:ascii="Cambria" w:hAnsi="Cambria" w:cs="Tahoma"/>
          <w:b/>
          <w:sz w:val="36"/>
          <w:szCs w:val="36"/>
        </w:rPr>
        <w:t xml:space="preserve"> </w:t>
      </w:r>
      <w:r w:rsidRPr="00F54733">
        <w:rPr>
          <w:rFonts w:ascii="Cambria" w:hAnsi="Cambria" w:cs="Tahoma"/>
          <w:sz w:val="36"/>
          <w:szCs w:val="36"/>
        </w:rPr>
        <w:t>GARA A PROCEDURA APERTA AI SENSI DELL’ART 60</w:t>
      </w:r>
      <w:r w:rsidR="00FB3FA1" w:rsidRPr="00F54733">
        <w:rPr>
          <w:rFonts w:ascii="Cambria" w:hAnsi="Cambria" w:cs="Tahoma"/>
          <w:sz w:val="36"/>
          <w:szCs w:val="36"/>
        </w:rPr>
        <w:t xml:space="preserve"> </w:t>
      </w:r>
      <w:r w:rsidR="005838E9" w:rsidRPr="00F54733">
        <w:rPr>
          <w:rFonts w:ascii="Cambria" w:hAnsi="Cambria" w:cs="Tahoma"/>
          <w:sz w:val="36"/>
          <w:szCs w:val="36"/>
        </w:rPr>
        <w:t xml:space="preserve">DEL D. </w:t>
      </w:r>
      <w:r w:rsidRPr="00F54733">
        <w:rPr>
          <w:rFonts w:ascii="Cambria" w:hAnsi="Cambria" w:cs="Tahoma"/>
          <w:sz w:val="36"/>
          <w:szCs w:val="36"/>
        </w:rPr>
        <w:t xml:space="preserve">LGS. N. 50/2016 </w:t>
      </w:r>
      <w:r w:rsidR="005838E9" w:rsidRPr="00F54733">
        <w:rPr>
          <w:rFonts w:ascii="Cambria" w:hAnsi="Cambria" w:cs="Tahoma"/>
          <w:sz w:val="36"/>
          <w:szCs w:val="36"/>
        </w:rPr>
        <w:t xml:space="preserve">PER LA STIPULA </w:t>
      </w:r>
      <w:proofErr w:type="spellStart"/>
      <w:r w:rsidR="005838E9" w:rsidRPr="00F54733">
        <w:rPr>
          <w:rFonts w:ascii="Cambria" w:hAnsi="Cambria" w:cs="Tahoma"/>
          <w:sz w:val="36"/>
          <w:szCs w:val="36"/>
        </w:rPr>
        <w:t>DI</w:t>
      </w:r>
      <w:proofErr w:type="spellEnd"/>
      <w:r w:rsidR="005838E9" w:rsidRPr="00F54733">
        <w:rPr>
          <w:rFonts w:ascii="Cambria" w:hAnsi="Cambria" w:cs="Tahoma"/>
          <w:sz w:val="36"/>
          <w:szCs w:val="36"/>
        </w:rPr>
        <w:t xml:space="preserve"> UNA CONVENZIONE PER </w:t>
      </w:r>
      <w:r w:rsidRPr="00F54733">
        <w:rPr>
          <w:rFonts w:ascii="Cambria" w:hAnsi="Cambria" w:cs="Tahoma"/>
          <w:sz w:val="36"/>
          <w:szCs w:val="36"/>
        </w:rPr>
        <w:t xml:space="preserve">L’AFFIDAMENTO </w:t>
      </w:r>
      <w:r w:rsidR="001A722B" w:rsidRPr="00F54733">
        <w:rPr>
          <w:rFonts w:ascii="Cambria" w:hAnsi="Cambria" w:cs="Tahoma"/>
          <w:sz w:val="36"/>
          <w:szCs w:val="36"/>
        </w:rPr>
        <w:t xml:space="preserve">DELLA </w:t>
      </w:r>
      <w:r w:rsidR="000B1E90" w:rsidRPr="00F54733">
        <w:rPr>
          <w:rFonts w:ascii="Cambria" w:hAnsi="Cambria" w:cs="Tahoma"/>
          <w:sz w:val="36"/>
          <w:szCs w:val="36"/>
        </w:rPr>
        <w:t xml:space="preserve">FORNITURA </w:t>
      </w:r>
      <w:r w:rsidR="00F54733" w:rsidRPr="00F54733">
        <w:rPr>
          <w:rFonts w:ascii="Cambria" w:hAnsi="Cambria" w:cs="Tahoma"/>
          <w:bCs/>
          <w:sz w:val="36"/>
          <w:szCs w:val="36"/>
        </w:rPr>
        <w:t xml:space="preserve">IN FULL SERVICE </w:t>
      </w:r>
      <w:proofErr w:type="spellStart"/>
      <w:r w:rsidR="00F54733" w:rsidRPr="00F54733">
        <w:rPr>
          <w:rFonts w:ascii="Cambria" w:hAnsi="Cambria" w:cs="Tahoma"/>
          <w:bCs/>
          <w:sz w:val="36"/>
          <w:szCs w:val="36"/>
        </w:rPr>
        <w:t>DI</w:t>
      </w:r>
      <w:proofErr w:type="spellEnd"/>
      <w:r w:rsidR="00F54733" w:rsidRPr="00F54733">
        <w:rPr>
          <w:rFonts w:ascii="Cambria" w:hAnsi="Cambria" w:cs="Tahoma"/>
          <w:bCs/>
          <w:sz w:val="36"/>
          <w:szCs w:val="36"/>
        </w:rPr>
        <w:t xml:space="preserve"> </w:t>
      </w:r>
      <w:r w:rsidR="00AB4D71" w:rsidRPr="00AB4D71">
        <w:rPr>
          <w:rFonts w:ascii="Cambria" w:hAnsi="Cambria" w:cs="Tahoma"/>
          <w:bCs/>
          <w:sz w:val="36"/>
          <w:szCs w:val="36"/>
        </w:rPr>
        <w:t xml:space="preserve">STRUMENTAZIONE, REAGENTI E MATERIALI </w:t>
      </w:r>
      <w:proofErr w:type="spellStart"/>
      <w:r w:rsidR="00AB4D71" w:rsidRPr="00AB4D71">
        <w:rPr>
          <w:rFonts w:ascii="Cambria" w:hAnsi="Cambria" w:cs="Tahoma"/>
          <w:bCs/>
          <w:sz w:val="36"/>
          <w:szCs w:val="36"/>
        </w:rPr>
        <w:t>DI</w:t>
      </w:r>
      <w:proofErr w:type="spellEnd"/>
      <w:r w:rsidR="00AB4D71" w:rsidRPr="00AB4D71">
        <w:rPr>
          <w:rFonts w:ascii="Cambria" w:hAnsi="Cambria" w:cs="Tahoma"/>
          <w:bCs/>
          <w:sz w:val="36"/>
          <w:szCs w:val="36"/>
        </w:rPr>
        <w:t xml:space="preserve"> CONSUMO PER CITOFLUORIMETRIA</w:t>
      </w:r>
      <w:r w:rsidR="00F20630">
        <w:rPr>
          <w:rFonts w:ascii="Cambria" w:hAnsi="Cambria" w:cs="Tahoma"/>
          <w:bCs/>
          <w:sz w:val="36"/>
          <w:szCs w:val="36"/>
        </w:rPr>
        <w:t xml:space="preserve"> </w:t>
      </w:r>
      <w:r w:rsidR="00F54733" w:rsidRPr="00F54733">
        <w:rPr>
          <w:rFonts w:ascii="Cambria" w:hAnsi="Cambria" w:cs="Tahoma"/>
          <w:sz w:val="36"/>
          <w:szCs w:val="36"/>
        </w:rPr>
        <w:t xml:space="preserve">PER UN PERIODO </w:t>
      </w:r>
      <w:proofErr w:type="spellStart"/>
      <w:r w:rsidR="00F54733" w:rsidRPr="00F54733">
        <w:rPr>
          <w:rFonts w:ascii="Cambria" w:hAnsi="Cambria" w:cs="Tahoma"/>
          <w:sz w:val="36"/>
          <w:szCs w:val="36"/>
        </w:rPr>
        <w:t>DI</w:t>
      </w:r>
      <w:proofErr w:type="spellEnd"/>
      <w:r w:rsidR="00F54733" w:rsidRPr="00F54733">
        <w:rPr>
          <w:rFonts w:ascii="Cambria" w:hAnsi="Cambria" w:cs="Tahoma"/>
          <w:sz w:val="36"/>
          <w:szCs w:val="36"/>
        </w:rPr>
        <w:t xml:space="preserve"> 36 MESI</w:t>
      </w:r>
    </w:p>
    <w:p w:rsidR="005C0DB7" w:rsidRPr="005D5727" w:rsidRDefault="005C0DB7" w:rsidP="005D5727">
      <w:pPr>
        <w:contextualSpacing/>
        <w:jc w:val="center"/>
        <w:rPr>
          <w:rFonts w:asciiTheme="majorHAnsi" w:hAnsiTheme="majorHAnsi" w:cs="Tahoma"/>
          <w:sz w:val="22"/>
          <w:szCs w:val="22"/>
          <w:highlight w:val="yellow"/>
        </w:rPr>
      </w:pPr>
    </w:p>
    <w:p w:rsidR="005C0DB7" w:rsidRPr="005D5727" w:rsidRDefault="005C0DB7" w:rsidP="005D5727">
      <w:pPr>
        <w:contextualSpacing/>
        <w:jc w:val="center"/>
        <w:rPr>
          <w:rFonts w:asciiTheme="majorHAnsi" w:hAnsiTheme="majorHAnsi" w:cs="Tahoma"/>
          <w:sz w:val="22"/>
          <w:szCs w:val="22"/>
          <w:highlight w:val="yellow"/>
        </w:rPr>
      </w:pPr>
    </w:p>
    <w:p w:rsidR="005C0DB7" w:rsidRPr="005D5727" w:rsidRDefault="005C0DB7" w:rsidP="005D5727">
      <w:pPr>
        <w:contextualSpacing/>
        <w:jc w:val="center"/>
        <w:rPr>
          <w:rFonts w:asciiTheme="majorHAnsi" w:hAnsiTheme="majorHAnsi"/>
          <w:sz w:val="22"/>
          <w:szCs w:val="22"/>
        </w:rPr>
      </w:pP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art.  1 Modalità di gara</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2 Procedure di trasmissione dell’offerta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3 Documenti di partecipazione </w:t>
      </w:r>
    </w:p>
    <w:p w:rsidR="004C7B6A"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4 </w:t>
      </w:r>
      <w:r w:rsidR="004C7B6A" w:rsidRPr="005D5727">
        <w:rPr>
          <w:rFonts w:asciiTheme="majorHAnsi" w:hAnsiTheme="majorHAnsi" w:cs="Tahoma"/>
          <w:sz w:val="22"/>
          <w:szCs w:val="22"/>
        </w:rPr>
        <w:t>Soccorso istruttorio</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5 </w:t>
      </w:r>
      <w:r w:rsidR="005C0DB7" w:rsidRPr="005D5727">
        <w:rPr>
          <w:rFonts w:asciiTheme="majorHAnsi" w:hAnsiTheme="majorHAnsi" w:cs="Tahoma"/>
          <w:sz w:val="22"/>
          <w:szCs w:val="22"/>
        </w:rPr>
        <w:t>Caratteristiche dell’offerta economica</w:t>
      </w:r>
    </w:p>
    <w:p w:rsidR="005C0DB7" w:rsidRPr="005D5727" w:rsidRDefault="004C7B6A" w:rsidP="005D5727">
      <w:pPr>
        <w:contextualSpacing/>
        <w:jc w:val="both"/>
        <w:rPr>
          <w:rFonts w:asciiTheme="majorHAnsi" w:hAnsiTheme="majorHAnsi" w:cs="Tahoma"/>
          <w:i/>
          <w:sz w:val="22"/>
          <w:szCs w:val="22"/>
        </w:rPr>
      </w:pPr>
      <w:r w:rsidRPr="005D5727">
        <w:rPr>
          <w:rFonts w:asciiTheme="majorHAnsi" w:hAnsiTheme="majorHAnsi" w:cs="Tahoma"/>
          <w:sz w:val="22"/>
          <w:szCs w:val="22"/>
        </w:rPr>
        <w:t>art.  6</w:t>
      </w:r>
      <w:r w:rsidR="005C0DB7" w:rsidRPr="005D5727">
        <w:rPr>
          <w:rFonts w:asciiTheme="majorHAnsi" w:hAnsiTheme="majorHAnsi" w:cs="Tahoma"/>
          <w:sz w:val="22"/>
          <w:szCs w:val="22"/>
        </w:rPr>
        <w:t xml:space="preserve"> Procedura di individuazione della migliore offerta</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7</w:t>
      </w:r>
      <w:r w:rsidR="005C0DB7" w:rsidRPr="005D5727">
        <w:rPr>
          <w:rFonts w:asciiTheme="majorHAnsi" w:hAnsiTheme="majorHAnsi" w:cs="Tahoma"/>
          <w:sz w:val="22"/>
          <w:szCs w:val="22"/>
        </w:rPr>
        <w:t xml:space="preserve"> Requisiti tecnici </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8</w:t>
      </w:r>
      <w:r w:rsidR="005C0DB7" w:rsidRPr="005D5727">
        <w:rPr>
          <w:rFonts w:asciiTheme="majorHAnsi" w:hAnsiTheme="majorHAnsi" w:cs="Tahoma"/>
          <w:sz w:val="22"/>
          <w:szCs w:val="22"/>
        </w:rPr>
        <w:t xml:space="preserve"> Criteri e parametri per la valutazione delle offerte</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9</w:t>
      </w:r>
      <w:r w:rsidR="005C0DB7" w:rsidRPr="005D5727">
        <w:rPr>
          <w:rFonts w:asciiTheme="majorHAnsi" w:hAnsiTheme="majorHAnsi" w:cs="Tahoma"/>
          <w:sz w:val="22"/>
          <w:szCs w:val="22"/>
        </w:rPr>
        <w:t xml:space="preserve"> Richiesta informazioni</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10</w:t>
      </w:r>
      <w:r w:rsidR="006C33E2">
        <w:rPr>
          <w:rFonts w:asciiTheme="majorHAnsi" w:hAnsiTheme="majorHAnsi" w:cs="Tahoma"/>
          <w:sz w:val="22"/>
          <w:szCs w:val="22"/>
        </w:rPr>
        <w:t xml:space="preserve"> Rinvio allo Schema di Convenzione</w:t>
      </w:r>
    </w:p>
    <w:p w:rsidR="005C0DB7" w:rsidRPr="005D5727" w:rsidRDefault="004C7B6A" w:rsidP="005D5727">
      <w:pPr>
        <w:contextualSpacing/>
        <w:rPr>
          <w:rFonts w:asciiTheme="majorHAnsi" w:hAnsiTheme="majorHAnsi" w:cs="Tahoma"/>
          <w:sz w:val="22"/>
          <w:szCs w:val="22"/>
        </w:rPr>
      </w:pPr>
      <w:r w:rsidRPr="005D5727">
        <w:rPr>
          <w:rFonts w:asciiTheme="majorHAnsi" w:hAnsiTheme="majorHAnsi" w:cs="Tahoma"/>
          <w:sz w:val="22"/>
          <w:szCs w:val="22"/>
        </w:rPr>
        <w:t xml:space="preserve">art. 11 </w:t>
      </w:r>
      <w:r w:rsidR="005C0DB7" w:rsidRPr="005D5727">
        <w:rPr>
          <w:rFonts w:asciiTheme="majorHAnsi" w:hAnsiTheme="majorHAnsi" w:cs="Tahoma"/>
          <w:sz w:val="22"/>
          <w:szCs w:val="22"/>
        </w:rPr>
        <w:t xml:space="preserve">Informativa sul trattamento dei dati </w:t>
      </w:r>
    </w:p>
    <w:p w:rsidR="005C0DB7" w:rsidRPr="005D5727" w:rsidRDefault="005C0DB7" w:rsidP="005D5727">
      <w:pPr>
        <w:contextualSpacing/>
        <w:rPr>
          <w:rFonts w:asciiTheme="majorHAnsi" w:hAnsiTheme="majorHAnsi" w:cs="Tahoma"/>
          <w:sz w:val="22"/>
          <w:szCs w:val="22"/>
        </w:rPr>
      </w:pPr>
      <w:r w:rsidRPr="005D5727">
        <w:rPr>
          <w:rFonts w:asciiTheme="majorHAnsi" w:hAnsiTheme="majorHAnsi" w:cs="Tahoma"/>
          <w:sz w:val="22"/>
          <w:szCs w:val="22"/>
        </w:rPr>
        <w:t>art. 1</w:t>
      </w:r>
      <w:r w:rsidR="004C7B6A" w:rsidRPr="005D5727">
        <w:rPr>
          <w:rFonts w:asciiTheme="majorHAnsi" w:hAnsiTheme="majorHAnsi" w:cs="Tahoma"/>
          <w:sz w:val="22"/>
          <w:szCs w:val="22"/>
        </w:rPr>
        <w:t>2 Accesso agli atti</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sz w:val="22"/>
          <w:szCs w:val="22"/>
        </w:rPr>
        <w:br w:type="page"/>
      </w:r>
      <w:r w:rsidRPr="005D5727">
        <w:rPr>
          <w:rFonts w:asciiTheme="majorHAnsi" w:hAnsiTheme="majorHAnsi" w:cs="Tahoma"/>
          <w:sz w:val="22"/>
          <w:szCs w:val="22"/>
        </w:rPr>
        <w:lastRenderedPageBreak/>
        <w:t>Art. 1</w:t>
      </w:r>
    </w:p>
    <w:p w:rsidR="005C0DB7" w:rsidRPr="005D5727" w:rsidRDefault="005C0DB7"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(Modalità di gara)</w:t>
      </w:r>
    </w:p>
    <w:p w:rsidR="005C0DB7" w:rsidRDefault="005C0DB7" w:rsidP="005D5727">
      <w:pPr>
        <w:ind w:right="-1"/>
        <w:contextualSpacing/>
        <w:jc w:val="both"/>
        <w:rPr>
          <w:rFonts w:asciiTheme="majorHAnsi" w:hAnsiTheme="majorHAnsi" w:cs="Tahoma"/>
          <w:sz w:val="22"/>
          <w:szCs w:val="22"/>
        </w:rPr>
      </w:pPr>
    </w:p>
    <w:p w:rsidR="003C2122" w:rsidRPr="00F54733" w:rsidRDefault="003C2122" w:rsidP="003C2122">
      <w:pPr>
        <w:pStyle w:val="Corpodeltesto2"/>
        <w:spacing w:after="0" w:line="240" w:lineRule="auto"/>
        <w:jc w:val="both"/>
        <w:rPr>
          <w:rFonts w:ascii="Cambria" w:hAnsi="Cambria" w:cs="Tahoma"/>
          <w:sz w:val="22"/>
          <w:szCs w:val="22"/>
        </w:rPr>
      </w:pPr>
      <w:r w:rsidRPr="00F54733">
        <w:rPr>
          <w:rFonts w:ascii="Cambria" w:hAnsi="Cambria" w:cs="Tahoma"/>
          <w:sz w:val="22"/>
          <w:szCs w:val="22"/>
        </w:rPr>
        <w:t xml:space="preserve">L’Ente per la gestione accentrata dei servizi condivisi, di seguito denominato EGAS, ha indetto gara a procedura aperta, </w:t>
      </w:r>
      <w:r w:rsidR="005838E9" w:rsidRPr="00F54733">
        <w:rPr>
          <w:rFonts w:asciiTheme="majorHAnsi" w:hAnsiTheme="majorHAnsi" w:cs="Tahoma"/>
          <w:sz w:val="22"/>
          <w:szCs w:val="22"/>
        </w:rPr>
        <w:t xml:space="preserve">(art. 60 del D. </w:t>
      </w:r>
      <w:proofErr w:type="spellStart"/>
      <w:r w:rsidR="005838E9" w:rsidRPr="00F54733">
        <w:rPr>
          <w:rFonts w:asciiTheme="majorHAnsi" w:hAnsiTheme="majorHAnsi" w:cs="Tahoma"/>
          <w:sz w:val="22"/>
          <w:szCs w:val="22"/>
        </w:rPr>
        <w:t>Lgs</w:t>
      </w:r>
      <w:proofErr w:type="spellEnd"/>
      <w:r w:rsidR="005838E9" w:rsidRPr="00F54733">
        <w:rPr>
          <w:rFonts w:asciiTheme="majorHAnsi" w:hAnsiTheme="majorHAnsi" w:cs="Tahoma"/>
          <w:sz w:val="22"/>
          <w:szCs w:val="22"/>
        </w:rPr>
        <w:t xml:space="preserve">. n. 50/2016), </w:t>
      </w:r>
      <w:r w:rsidRPr="00F54733">
        <w:rPr>
          <w:rFonts w:ascii="Cambria" w:hAnsi="Cambria" w:cs="Tahoma"/>
          <w:sz w:val="22"/>
          <w:szCs w:val="22"/>
        </w:rPr>
        <w:t xml:space="preserve">per la stipula di una </w:t>
      </w:r>
      <w:r w:rsidRPr="00F54733">
        <w:rPr>
          <w:rFonts w:ascii="Cambria" w:hAnsi="Cambria" w:cs="Tahoma"/>
          <w:b/>
          <w:sz w:val="22"/>
          <w:szCs w:val="22"/>
          <w:u w:val="single"/>
        </w:rPr>
        <w:t>Convenzione</w:t>
      </w:r>
      <w:r w:rsidRPr="00F54733">
        <w:rPr>
          <w:rFonts w:ascii="Cambria" w:hAnsi="Cambria" w:cs="Tahoma"/>
          <w:sz w:val="22"/>
          <w:szCs w:val="22"/>
        </w:rPr>
        <w:t xml:space="preserve"> per l’affidamento della </w:t>
      </w:r>
      <w:r w:rsidR="0083638F" w:rsidRPr="00F54733">
        <w:rPr>
          <w:rFonts w:ascii="Cambria" w:hAnsi="Cambria" w:cs="Tahoma"/>
          <w:sz w:val="22"/>
          <w:szCs w:val="22"/>
        </w:rPr>
        <w:t xml:space="preserve">“FORNITURA </w:t>
      </w:r>
      <w:r w:rsidR="00F54733" w:rsidRPr="00F54733">
        <w:rPr>
          <w:rFonts w:ascii="Cambria" w:hAnsi="Cambria" w:cs="Tahoma"/>
          <w:bCs/>
          <w:sz w:val="22"/>
          <w:szCs w:val="22"/>
        </w:rPr>
        <w:t xml:space="preserve">IN FULL SERVICE </w:t>
      </w:r>
      <w:proofErr w:type="spellStart"/>
      <w:r w:rsidR="00F54733" w:rsidRPr="00F54733">
        <w:rPr>
          <w:rFonts w:ascii="Cambria" w:hAnsi="Cambria" w:cs="Tahoma"/>
          <w:bCs/>
          <w:sz w:val="22"/>
          <w:szCs w:val="22"/>
        </w:rPr>
        <w:t>DI</w:t>
      </w:r>
      <w:proofErr w:type="spellEnd"/>
      <w:r w:rsidR="00F54733" w:rsidRPr="00F54733">
        <w:rPr>
          <w:rFonts w:ascii="Cambria" w:hAnsi="Cambria" w:cs="Tahoma"/>
          <w:bCs/>
          <w:sz w:val="22"/>
          <w:szCs w:val="22"/>
        </w:rPr>
        <w:t xml:space="preserve"> </w:t>
      </w:r>
      <w:r w:rsidR="00AB4D71" w:rsidRPr="00AB4D71">
        <w:rPr>
          <w:rFonts w:ascii="Cambria" w:hAnsi="Cambria" w:cs="Tahoma"/>
          <w:bCs/>
          <w:sz w:val="22"/>
          <w:szCs w:val="22"/>
        </w:rPr>
        <w:t xml:space="preserve">STRUMENTAZIONE, REAGENTI E MATERIALI </w:t>
      </w:r>
      <w:proofErr w:type="spellStart"/>
      <w:r w:rsidR="00AB4D71" w:rsidRPr="00AB4D71">
        <w:rPr>
          <w:rFonts w:ascii="Cambria" w:hAnsi="Cambria" w:cs="Tahoma"/>
          <w:bCs/>
          <w:sz w:val="22"/>
          <w:szCs w:val="22"/>
        </w:rPr>
        <w:t>DI</w:t>
      </w:r>
      <w:proofErr w:type="spellEnd"/>
      <w:r w:rsidR="00AB4D71" w:rsidRPr="00AB4D71">
        <w:rPr>
          <w:rFonts w:ascii="Cambria" w:hAnsi="Cambria" w:cs="Tahoma"/>
          <w:bCs/>
          <w:sz w:val="22"/>
          <w:szCs w:val="22"/>
        </w:rPr>
        <w:t xml:space="preserve"> CONSUMO PER CITOFLUORIMETRIA</w:t>
      </w:r>
      <w:r w:rsidR="00F54733" w:rsidRPr="00F54733">
        <w:rPr>
          <w:rFonts w:ascii="Cambria" w:hAnsi="Cambria" w:cs="Tahoma"/>
          <w:sz w:val="22"/>
          <w:szCs w:val="22"/>
        </w:rPr>
        <w:t xml:space="preserve"> PER UN PERIODO </w:t>
      </w:r>
      <w:proofErr w:type="spellStart"/>
      <w:r w:rsidR="00F54733" w:rsidRPr="00F54733">
        <w:rPr>
          <w:rFonts w:ascii="Cambria" w:hAnsi="Cambria" w:cs="Tahoma"/>
          <w:sz w:val="22"/>
          <w:szCs w:val="22"/>
        </w:rPr>
        <w:t>DI</w:t>
      </w:r>
      <w:proofErr w:type="spellEnd"/>
      <w:r w:rsidR="00F54733" w:rsidRPr="00F54733">
        <w:rPr>
          <w:rFonts w:ascii="Cambria" w:hAnsi="Cambria" w:cs="Tahoma"/>
          <w:sz w:val="22"/>
          <w:szCs w:val="22"/>
        </w:rPr>
        <w:t xml:space="preserve"> 36 MESI</w:t>
      </w:r>
      <w:r w:rsidR="009653EF" w:rsidRPr="00F54733">
        <w:rPr>
          <w:rFonts w:ascii="Cambria" w:hAnsi="Cambria" w:cs="Tahoma"/>
          <w:sz w:val="22"/>
          <w:szCs w:val="22"/>
        </w:rPr>
        <w:t xml:space="preserve"> - </w:t>
      </w:r>
      <w:r w:rsidR="00F01F05" w:rsidRPr="00F54733">
        <w:rPr>
          <w:rFonts w:ascii="Cambria" w:hAnsi="Cambria" w:cs="Tahoma"/>
          <w:sz w:val="22"/>
          <w:szCs w:val="22"/>
        </w:rPr>
        <w:t>ID</w:t>
      </w:r>
      <w:proofErr w:type="spellStart"/>
      <w:r w:rsidR="00F01F05" w:rsidRPr="00F54733">
        <w:rPr>
          <w:rFonts w:ascii="Cambria" w:hAnsi="Cambria" w:cs="Tahoma"/>
          <w:sz w:val="22"/>
          <w:szCs w:val="22"/>
        </w:rPr>
        <w:t>.</w:t>
      </w:r>
      <w:r w:rsidR="00AB4D71">
        <w:rPr>
          <w:rFonts w:ascii="Cambria" w:hAnsi="Cambria" w:cs="Tahoma"/>
          <w:sz w:val="22"/>
          <w:szCs w:val="22"/>
        </w:rPr>
        <w:t>16REA</w:t>
      </w:r>
      <w:proofErr w:type="spellEnd"/>
      <w:r w:rsidR="00AB4D71">
        <w:rPr>
          <w:rFonts w:ascii="Cambria" w:hAnsi="Cambria" w:cs="Tahoma"/>
          <w:sz w:val="22"/>
          <w:szCs w:val="22"/>
        </w:rPr>
        <w:t>002</w:t>
      </w:r>
      <w:r w:rsidR="0083638F" w:rsidRPr="00F54733">
        <w:rPr>
          <w:rFonts w:ascii="Cambria" w:hAnsi="Cambria" w:cs="Tahoma"/>
          <w:sz w:val="22"/>
          <w:szCs w:val="22"/>
        </w:rPr>
        <w:t>”</w:t>
      </w:r>
      <w:r w:rsidRPr="00F54733">
        <w:rPr>
          <w:rFonts w:ascii="Cambria" w:hAnsi="Cambria" w:cs="Tahoma"/>
          <w:sz w:val="22"/>
          <w:szCs w:val="22"/>
        </w:rPr>
        <w:t xml:space="preserve">, con l’osservanza delle presenti norme, nonché delle disposizioni contenute nel Bando Integrale di Gara, nello Schema di Convenzione e nel Capitolato Speciale. Tutti gli Enti del </w:t>
      </w:r>
      <w:proofErr w:type="spellStart"/>
      <w:r w:rsidRPr="00F54733">
        <w:rPr>
          <w:rFonts w:ascii="Cambria" w:hAnsi="Cambria" w:cs="Tahoma"/>
          <w:sz w:val="22"/>
          <w:szCs w:val="22"/>
        </w:rPr>
        <w:t>S.S.R.</w:t>
      </w:r>
      <w:proofErr w:type="spellEnd"/>
      <w:r w:rsidRPr="00F54733">
        <w:rPr>
          <w:rFonts w:ascii="Cambria" w:hAnsi="Cambria" w:cs="Tahoma"/>
          <w:sz w:val="22"/>
          <w:szCs w:val="22"/>
        </w:rPr>
        <w:t xml:space="preserve"> interessati potranno aderire alla Convenzione. </w:t>
      </w:r>
    </w:p>
    <w:p w:rsidR="003C2122" w:rsidRPr="0083638F" w:rsidRDefault="003C2122" w:rsidP="003C2122">
      <w:pPr>
        <w:ind w:right="-1"/>
        <w:contextualSpacing/>
        <w:jc w:val="both"/>
        <w:rPr>
          <w:rFonts w:asciiTheme="majorHAnsi" w:hAnsiTheme="majorHAnsi" w:cs="Tahoma"/>
          <w:sz w:val="22"/>
          <w:szCs w:val="22"/>
        </w:rPr>
      </w:pPr>
      <w:r w:rsidRPr="0083638F">
        <w:rPr>
          <w:rFonts w:ascii="Cambria" w:hAnsi="Cambria" w:cs="Tahoma"/>
          <w:sz w:val="22"/>
          <w:szCs w:val="22"/>
        </w:rPr>
        <w:t>L’EGAS è titolare e legittimato in relazione allo svolgimento delle fasi di gara fino all’individuazione del miglior offerente e alla stipula della Convenzione. I singoli contratti di fornitura vengono conclusi a tutti gli effetti tra i singoli Enti del SSR interessati ed il Fornitore attraverso la stipula di “Contratti derivati”.</w:t>
      </w:r>
    </w:p>
    <w:p w:rsidR="005C0DB7" w:rsidRPr="0083638F" w:rsidRDefault="005C0DB7" w:rsidP="005D5727">
      <w:pPr>
        <w:contextualSpacing/>
        <w:jc w:val="both"/>
        <w:rPr>
          <w:rFonts w:asciiTheme="majorHAnsi" w:hAnsiTheme="majorHAnsi" w:cs="Tahoma"/>
          <w:sz w:val="22"/>
          <w:szCs w:val="22"/>
        </w:rPr>
      </w:pPr>
      <w:r w:rsidRPr="0083638F">
        <w:rPr>
          <w:rFonts w:asciiTheme="majorHAnsi" w:hAnsiTheme="majorHAnsi" w:cs="Tahoma"/>
          <w:sz w:val="22"/>
          <w:szCs w:val="22"/>
        </w:rPr>
        <w:t>L’EGAS si riserva</w:t>
      </w:r>
      <w:r w:rsidR="00192727" w:rsidRPr="0083638F">
        <w:rPr>
          <w:rFonts w:asciiTheme="majorHAnsi" w:hAnsiTheme="majorHAnsi" w:cs="Tahoma"/>
          <w:sz w:val="22"/>
          <w:szCs w:val="22"/>
        </w:rPr>
        <w:t>:</w:t>
      </w:r>
      <w:r w:rsidRPr="0083638F">
        <w:rPr>
          <w:rFonts w:asciiTheme="majorHAnsi" w:hAnsiTheme="majorHAnsi" w:cs="Tahoma"/>
          <w:sz w:val="22"/>
          <w:szCs w:val="22"/>
        </w:rPr>
        <w:t xml:space="preserve"> </w:t>
      </w:r>
    </w:p>
    <w:p w:rsidR="005C0DB7" w:rsidRPr="005D5727" w:rsidRDefault="005C0DB7" w:rsidP="005D5727">
      <w:pPr>
        <w:pStyle w:val="Paragrafoelenco"/>
        <w:numPr>
          <w:ilvl w:val="0"/>
          <w:numId w:val="10"/>
        </w:numPr>
        <w:contextualSpacing/>
        <w:jc w:val="both"/>
        <w:rPr>
          <w:rFonts w:asciiTheme="majorHAnsi" w:hAnsiTheme="majorHAnsi" w:cs="Tahoma"/>
          <w:sz w:val="22"/>
          <w:szCs w:val="22"/>
        </w:rPr>
      </w:pPr>
      <w:r w:rsidRPr="00AC3EAD">
        <w:rPr>
          <w:rFonts w:asciiTheme="majorHAnsi" w:hAnsiTheme="majorHAnsi" w:cs="Tahoma"/>
          <w:b/>
          <w:sz w:val="22"/>
          <w:szCs w:val="22"/>
          <w:u w:val="single"/>
        </w:rPr>
        <w:t>di non procedere ad aggiudicazione se nessuna offerta risulti conveniente</w:t>
      </w:r>
      <w:r w:rsidRPr="005D5727">
        <w:rPr>
          <w:rFonts w:asciiTheme="majorHAnsi" w:hAnsiTheme="majorHAnsi" w:cs="Tahoma"/>
          <w:sz w:val="22"/>
          <w:szCs w:val="22"/>
        </w:rPr>
        <w:t xml:space="preserve"> o idonea in relazione all’oggetto del contratto</w:t>
      </w:r>
      <w:r w:rsidR="005F2C3A" w:rsidRPr="005D5727">
        <w:rPr>
          <w:rFonts w:asciiTheme="majorHAnsi" w:hAnsiTheme="majorHAnsi" w:cs="Tahoma"/>
          <w:sz w:val="22"/>
          <w:szCs w:val="22"/>
        </w:rPr>
        <w:t xml:space="preserve"> ai sensi dell’art.95, comma 12 del d.lgs. 50/2016</w:t>
      </w:r>
      <w:r w:rsidRPr="005D5727">
        <w:rPr>
          <w:rFonts w:asciiTheme="majorHAnsi" w:hAnsiTheme="majorHAnsi" w:cs="Tahoma"/>
          <w:sz w:val="22"/>
          <w:szCs w:val="22"/>
        </w:rPr>
        <w:t>;</w:t>
      </w:r>
    </w:p>
    <w:p w:rsidR="005C0DB7" w:rsidRDefault="005C0DB7" w:rsidP="005D5727">
      <w:pPr>
        <w:pStyle w:val="Paragrafoelenco"/>
        <w:numPr>
          <w:ilvl w:val="0"/>
          <w:numId w:val="10"/>
        </w:numPr>
        <w:contextualSpacing/>
        <w:jc w:val="both"/>
        <w:rPr>
          <w:rFonts w:asciiTheme="majorHAnsi" w:hAnsiTheme="majorHAnsi" w:cs="Tahoma"/>
          <w:sz w:val="22"/>
          <w:szCs w:val="22"/>
        </w:rPr>
      </w:pPr>
      <w:r w:rsidRPr="005D5727">
        <w:rPr>
          <w:rFonts w:asciiTheme="majorHAnsi" w:hAnsiTheme="majorHAnsi" w:cs="Tahoma"/>
          <w:sz w:val="22"/>
          <w:szCs w:val="22"/>
        </w:rPr>
        <w:t>di non procedere ad aggiudicazione ovvero di revocare l’aggiudicazione definitiva -  con la conseguente mancata stipula del contratto/convenzione – qualora, anteriormente alla stipula del medesimo</w:t>
      </w:r>
      <w:r w:rsidR="005F2C3A" w:rsidRPr="005D5727">
        <w:rPr>
          <w:rFonts w:asciiTheme="majorHAnsi" w:hAnsiTheme="majorHAnsi" w:cs="Tahoma"/>
          <w:sz w:val="22"/>
          <w:szCs w:val="22"/>
        </w:rPr>
        <w:t>/a</w:t>
      </w:r>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Consip</w:t>
      </w:r>
      <w:proofErr w:type="spellEnd"/>
      <w:r w:rsidRPr="005D5727">
        <w:rPr>
          <w:rFonts w:asciiTheme="majorHAnsi" w:hAnsiTheme="majorHAnsi" w:cs="Tahoma"/>
          <w:sz w:val="22"/>
          <w:szCs w:val="22"/>
        </w:rPr>
        <w:t xml:space="preserve"> S.p.A. renda disponibili convenzioni di servizi</w:t>
      </w:r>
      <w:r w:rsidR="005F2C3A" w:rsidRPr="005D5727">
        <w:rPr>
          <w:rFonts w:asciiTheme="majorHAnsi" w:hAnsiTheme="majorHAnsi" w:cs="Tahoma"/>
          <w:sz w:val="22"/>
          <w:szCs w:val="22"/>
        </w:rPr>
        <w:t>/forniture</w:t>
      </w:r>
      <w:r w:rsidRPr="005D5727">
        <w:rPr>
          <w:rFonts w:asciiTheme="majorHAnsi" w:hAnsiTheme="majorHAnsi" w:cs="Tahoma"/>
          <w:sz w:val="22"/>
          <w:szCs w:val="22"/>
        </w:rPr>
        <w:t xml:space="preserve"> equivalenti a quelli dell’offerta del concorrente primo in graduatoria, a condizioni migliorative in termini di parametri </w:t>
      </w:r>
      <w:proofErr w:type="spellStart"/>
      <w:r w:rsidRPr="005D5727">
        <w:rPr>
          <w:rFonts w:asciiTheme="majorHAnsi" w:hAnsiTheme="majorHAnsi" w:cs="Tahoma"/>
          <w:sz w:val="22"/>
          <w:szCs w:val="22"/>
        </w:rPr>
        <w:t>quali-quantitativi</w:t>
      </w:r>
      <w:proofErr w:type="spellEnd"/>
      <w:r w:rsidRPr="005D5727">
        <w:rPr>
          <w:rFonts w:asciiTheme="majorHAnsi" w:hAnsiTheme="majorHAnsi" w:cs="Tahoma"/>
          <w:sz w:val="22"/>
          <w:szCs w:val="22"/>
        </w:rPr>
        <w:t xml:space="preserve"> ovvero in tutte le ipotesi di cui al Decreto n. 95/2012 (</w:t>
      </w:r>
      <w:proofErr w:type="spellStart"/>
      <w:r w:rsidRPr="005D5727">
        <w:rPr>
          <w:rFonts w:asciiTheme="majorHAnsi" w:hAnsiTheme="majorHAnsi" w:cs="Tahoma"/>
          <w:sz w:val="22"/>
          <w:szCs w:val="22"/>
        </w:rPr>
        <w:t>Spending</w:t>
      </w:r>
      <w:proofErr w:type="spellEnd"/>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Review</w:t>
      </w:r>
      <w:proofErr w:type="spellEnd"/>
      <w:r w:rsidRPr="005D5727">
        <w:rPr>
          <w:rFonts w:asciiTheme="majorHAnsi" w:hAnsiTheme="majorHAnsi" w:cs="Tahoma"/>
          <w:sz w:val="22"/>
          <w:szCs w:val="22"/>
        </w:rPr>
        <w:t>) e lo stesso concorrente non acconsenta ad una modifica delle condizioni economiche tali da rispettare il limite di cui all</w:t>
      </w:r>
      <w:r w:rsidR="00313879">
        <w:rPr>
          <w:rFonts w:asciiTheme="majorHAnsi" w:hAnsiTheme="majorHAnsi" w:cs="Tahoma"/>
          <w:sz w:val="22"/>
          <w:szCs w:val="22"/>
        </w:rPr>
        <w:t>’art. 26 c.3 della legge 488/99;</w:t>
      </w:r>
    </w:p>
    <w:p w:rsidR="00057155" w:rsidRDefault="00990D5E" w:rsidP="005D5727">
      <w:pPr>
        <w:pStyle w:val="Paragrafoelenco"/>
        <w:numPr>
          <w:ilvl w:val="0"/>
          <w:numId w:val="10"/>
        </w:numPr>
        <w:contextualSpacing/>
        <w:jc w:val="both"/>
        <w:rPr>
          <w:rFonts w:asciiTheme="majorHAnsi" w:hAnsiTheme="majorHAnsi" w:cs="Tahoma"/>
          <w:sz w:val="22"/>
          <w:szCs w:val="22"/>
        </w:rPr>
      </w:pPr>
      <w:r w:rsidRPr="004F103D">
        <w:rPr>
          <w:rFonts w:ascii="Cambria" w:hAnsi="Cambria"/>
          <w:color w:val="000000"/>
          <w:sz w:val="22"/>
          <w:szCs w:val="22"/>
        </w:rPr>
        <w:t>di non procedere all’aggiudicazione qualora nel corso dello svolgimento della gara dovesse intervenire il parere negativo da parte del competente Nucleo di Valutazione degli Investimenti Sanitari e Sociali (NVISS).</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la suddetta previsione è stata inserita sulla base di quanto disposto dall’art. 15 </w:t>
      </w:r>
      <w:proofErr w:type="spellStart"/>
      <w:r w:rsidRPr="005D5727">
        <w:rPr>
          <w:rFonts w:asciiTheme="majorHAnsi" w:hAnsiTheme="majorHAnsi" w:cs="Tahoma"/>
          <w:sz w:val="22"/>
          <w:szCs w:val="22"/>
        </w:rPr>
        <w:t>co</w:t>
      </w:r>
      <w:proofErr w:type="spellEnd"/>
      <w:r w:rsidRPr="005D5727">
        <w:rPr>
          <w:rFonts w:asciiTheme="majorHAnsi" w:hAnsiTheme="majorHAnsi" w:cs="Tahoma"/>
          <w:sz w:val="22"/>
          <w:szCs w:val="22"/>
        </w:rPr>
        <w:t xml:space="preserve"> 13 </w:t>
      </w:r>
      <w:proofErr w:type="spellStart"/>
      <w:r w:rsidRPr="005D5727">
        <w:rPr>
          <w:rFonts w:asciiTheme="majorHAnsi" w:hAnsiTheme="majorHAnsi" w:cs="Tahoma"/>
          <w:sz w:val="22"/>
          <w:szCs w:val="22"/>
        </w:rPr>
        <w:t>lett.b</w:t>
      </w:r>
      <w:proofErr w:type="spellEnd"/>
      <w:r w:rsidRPr="005D5727">
        <w:rPr>
          <w:rFonts w:asciiTheme="majorHAnsi" w:hAnsiTheme="majorHAnsi" w:cs="Tahoma"/>
          <w:sz w:val="22"/>
          <w:szCs w:val="22"/>
        </w:rPr>
        <w:t>) del D.L. n. 95/2012 come convertito nella L. n. 135/2012, posto che, per gli Enti del SSN, va esclusa una diretta applicazione dell’art. 1 della norma sopra citata. Pertanto, la relativa clausola di recesso potrà essere esercitata dall’Amministrazione in ricorrenza delle condizioni specificatame</w:t>
      </w:r>
      <w:r w:rsidR="003C2122">
        <w:rPr>
          <w:rFonts w:asciiTheme="majorHAnsi" w:hAnsiTheme="majorHAnsi" w:cs="Tahoma"/>
          <w:sz w:val="22"/>
          <w:szCs w:val="22"/>
        </w:rPr>
        <w:t>nte riportate da tale normativa</w:t>
      </w:r>
      <w:r w:rsidRPr="005D5727">
        <w:rPr>
          <w:rFonts w:asciiTheme="majorHAnsi" w:hAnsiTheme="majorHAnsi" w:cs="Tahoma"/>
          <w:sz w:val="22"/>
          <w:szCs w:val="22"/>
        </w:rPr>
        <w:t>.</w:t>
      </w:r>
    </w:p>
    <w:p w:rsidR="00C01511" w:rsidRPr="005D5727" w:rsidRDefault="00C01511" w:rsidP="005D5727">
      <w:pPr>
        <w:contextualSpacing/>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(Procedure di trasmissione dell’offerta)</w:t>
      </w:r>
    </w:p>
    <w:p w:rsidR="005C0DB7" w:rsidRPr="005D5727" w:rsidRDefault="005C0DB7" w:rsidP="005D5727">
      <w:pPr>
        <w:contextualSpacing/>
        <w:jc w:val="both"/>
        <w:rPr>
          <w:rFonts w:asciiTheme="majorHAnsi" w:hAnsiTheme="majorHAnsi" w:cs="Tahoma"/>
          <w:sz w:val="22"/>
          <w:szCs w:val="22"/>
        </w:rPr>
      </w:pPr>
    </w:p>
    <w:p w:rsidR="005C0DB7" w:rsidRPr="00AB4D71" w:rsidRDefault="005C0DB7" w:rsidP="005D5727">
      <w:pPr>
        <w:contextualSpacing/>
        <w:jc w:val="both"/>
        <w:rPr>
          <w:rFonts w:asciiTheme="majorHAnsi" w:hAnsiTheme="majorHAnsi" w:cs="Tahoma"/>
          <w:sz w:val="22"/>
          <w:szCs w:val="22"/>
        </w:rPr>
      </w:pPr>
      <w:r w:rsidRPr="00AB4D71">
        <w:rPr>
          <w:rFonts w:asciiTheme="majorHAnsi" w:hAnsiTheme="majorHAnsi" w:cs="Tahoma"/>
          <w:sz w:val="22"/>
          <w:szCs w:val="22"/>
        </w:rPr>
        <w:t>Il plico contenente l’offerta e la documentazione, a pena di esclusione, dovrà essere sigillato e recare sul frontespizio</w:t>
      </w:r>
      <w:r w:rsidR="002C793E" w:rsidRPr="00AB4D71">
        <w:rPr>
          <w:rFonts w:asciiTheme="majorHAnsi" w:hAnsiTheme="majorHAnsi" w:cs="Tahoma"/>
          <w:sz w:val="22"/>
          <w:szCs w:val="22"/>
        </w:rPr>
        <w:t>:</w:t>
      </w:r>
    </w:p>
    <w:p w:rsidR="005C0DB7" w:rsidRDefault="005C0DB7" w:rsidP="005D5727">
      <w:pPr>
        <w:pStyle w:val="Paragrafoelenco"/>
        <w:numPr>
          <w:ilvl w:val="0"/>
          <w:numId w:val="8"/>
        </w:numPr>
        <w:contextualSpacing/>
        <w:jc w:val="both"/>
        <w:rPr>
          <w:rFonts w:asciiTheme="majorHAnsi" w:hAnsiTheme="majorHAnsi" w:cs="Tahoma"/>
          <w:sz w:val="22"/>
          <w:szCs w:val="22"/>
        </w:rPr>
      </w:pPr>
      <w:r w:rsidRPr="00AB4D71">
        <w:rPr>
          <w:rFonts w:asciiTheme="majorHAnsi" w:hAnsiTheme="majorHAnsi" w:cs="Tahoma"/>
          <w:sz w:val="22"/>
          <w:szCs w:val="22"/>
        </w:rPr>
        <w:t>il nominativo e recapiti del mittente</w:t>
      </w:r>
      <w:r w:rsidR="00192727" w:rsidRPr="00AB4D71">
        <w:rPr>
          <w:rFonts w:asciiTheme="majorHAnsi" w:hAnsiTheme="majorHAnsi" w:cs="Tahoma"/>
          <w:sz w:val="22"/>
          <w:szCs w:val="22"/>
        </w:rPr>
        <w:t>;</w:t>
      </w:r>
      <w:r w:rsidRPr="00AB4D71">
        <w:rPr>
          <w:rFonts w:asciiTheme="majorHAnsi" w:hAnsiTheme="majorHAnsi" w:cs="Tahoma"/>
          <w:sz w:val="22"/>
          <w:szCs w:val="22"/>
        </w:rPr>
        <w:t xml:space="preserve"> </w:t>
      </w:r>
    </w:p>
    <w:p w:rsidR="005C0DB7" w:rsidRPr="00BD02C5" w:rsidRDefault="005C0DB7" w:rsidP="00BD02C5">
      <w:pPr>
        <w:pStyle w:val="Paragrafoelenco"/>
        <w:numPr>
          <w:ilvl w:val="0"/>
          <w:numId w:val="8"/>
        </w:numPr>
        <w:contextualSpacing/>
        <w:jc w:val="both"/>
        <w:rPr>
          <w:rFonts w:asciiTheme="majorHAnsi" w:hAnsiTheme="majorHAnsi" w:cs="Tahoma"/>
          <w:sz w:val="22"/>
          <w:szCs w:val="22"/>
        </w:rPr>
      </w:pPr>
      <w:r w:rsidRPr="00BD02C5">
        <w:rPr>
          <w:rFonts w:asciiTheme="majorHAnsi" w:hAnsiTheme="majorHAnsi"/>
          <w:sz w:val="22"/>
          <w:szCs w:val="22"/>
        </w:rPr>
        <w:t>l’oggetto della gara</w:t>
      </w:r>
      <w:r w:rsidR="00192727" w:rsidRPr="00BD02C5">
        <w:rPr>
          <w:rFonts w:asciiTheme="majorHAnsi" w:hAnsiTheme="majorHAnsi"/>
          <w:sz w:val="22"/>
          <w:szCs w:val="22"/>
        </w:rPr>
        <w:t>:</w:t>
      </w:r>
      <w:r w:rsidRPr="00BD02C5">
        <w:rPr>
          <w:rFonts w:asciiTheme="majorHAnsi" w:hAnsiTheme="majorHAnsi"/>
          <w:sz w:val="22"/>
          <w:szCs w:val="22"/>
        </w:rPr>
        <w:t xml:space="preserve"> “</w:t>
      </w:r>
      <w:r w:rsidR="00C537E1" w:rsidRPr="00BD02C5">
        <w:rPr>
          <w:rFonts w:asciiTheme="majorHAnsi" w:hAnsiTheme="majorHAnsi"/>
          <w:sz w:val="22"/>
          <w:szCs w:val="22"/>
        </w:rPr>
        <w:t xml:space="preserve">GARA A PROCEDURA APERTA AI SENSI DELL’ART 60 DEL D. LGS. N. 50/2016 PER </w:t>
      </w:r>
      <w:r w:rsidR="00192727" w:rsidRPr="00BD02C5">
        <w:rPr>
          <w:rFonts w:asciiTheme="majorHAnsi" w:hAnsiTheme="majorHAnsi"/>
          <w:sz w:val="22"/>
          <w:szCs w:val="22"/>
        </w:rPr>
        <w:t xml:space="preserve">LA STIPULA </w:t>
      </w:r>
      <w:proofErr w:type="spellStart"/>
      <w:r w:rsidR="00192727" w:rsidRPr="00BD02C5">
        <w:rPr>
          <w:rFonts w:asciiTheme="majorHAnsi" w:hAnsiTheme="majorHAnsi"/>
          <w:sz w:val="22"/>
          <w:szCs w:val="22"/>
        </w:rPr>
        <w:t>DI</w:t>
      </w:r>
      <w:proofErr w:type="spellEnd"/>
      <w:r w:rsidR="00192727" w:rsidRPr="00BD02C5">
        <w:rPr>
          <w:rFonts w:asciiTheme="majorHAnsi" w:hAnsiTheme="majorHAnsi"/>
          <w:sz w:val="22"/>
          <w:szCs w:val="22"/>
        </w:rPr>
        <w:t xml:space="preserve"> UNA CONVENZIONE PER </w:t>
      </w:r>
      <w:r w:rsidR="00C537E1" w:rsidRPr="00BD02C5">
        <w:rPr>
          <w:rFonts w:asciiTheme="majorHAnsi" w:hAnsiTheme="majorHAnsi"/>
          <w:sz w:val="22"/>
          <w:szCs w:val="22"/>
        </w:rPr>
        <w:t xml:space="preserve">L’AFFIDAMENTO DELLA </w:t>
      </w:r>
      <w:r w:rsidR="002C793E" w:rsidRPr="00BD02C5">
        <w:rPr>
          <w:rFonts w:asciiTheme="majorHAnsi" w:hAnsiTheme="majorHAnsi"/>
          <w:sz w:val="22"/>
          <w:szCs w:val="22"/>
        </w:rPr>
        <w:t xml:space="preserve">“FORNITURA </w:t>
      </w:r>
      <w:r w:rsidR="00F54733" w:rsidRPr="00BD02C5">
        <w:rPr>
          <w:rFonts w:asciiTheme="majorHAnsi" w:hAnsiTheme="majorHAnsi"/>
          <w:bCs/>
          <w:sz w:val="22"/>
          <w:szCs w:val="22"/>
        </w:rPr>
        <w:t xml:space="preserve">IN FULL SERVICE </w:t>
      </w:r>
      <w:proofErr w:type="spellStart"/>
      <w:r w:rsidR="00F54733" w:rsidRPr="00BD02C5">
        <w:rPr>
          <w:rFonts w:asciiTheme="majorHAnsi" w:hAnsiTheme="majorHAnsi"/>
          <w:bCs/>
          <w:sz w:val="22"/>
          <w:szCs w:val="22"/>
        </w:rPr>
        <w:t>DI</w:t>
      </w:r>
      <w:proofErr w:type="spellEnd"/>
      <w:r w:rsidR="00F54733" w:rsidRPr="00BD02C5">
        <w:rPr>
          <w:rFonts w:asciiTheme="majorHAnsi" w:hAnsiTheme="majorHAnsi"/>
          <w:bCs/>
          <w:sz w:val="22"/>
          <w:szCs w:val="22"/>
        </w:rPr>
        <w:t xml:space="preserve"> </w:t>
      </w:r>
      <w:r w:rsidR="00AB4D71" w:rsidRPr="00BD02C5">
        <w:rPr>
          <w:rFonts w:asciiTheme="majorHAnsi" w:hAnsiTheme="majorHAnsi" w:cs="Tahoma"/>
          <w:bCs/>
          <w:sz w:val="22"/>
          <w:szCs w:val="22"/>
        </w:rPr>
        <w:t xml:space="preserve">STRUMENTAZIONE, REAGENTI E MATERIALI </w:t>
      </w:r>
      <w:proofErr w:type="spellStart"/>
      <w:r w:rsidR="00AB4D71" w:rsidRPr="00BD02C5">
        <w:rPr>
          <w:rFonts w:asciiTheme="majorHAnsi" w:hAnsiTheme="majorHAnsi" w:cs="Tahoma"/>
          <w:bCs/>
          <w:sz w:val="22"/>
          <w:szCs w:val="22"/>
        </w:rPr>
        <w:t>DI</w:t>
      </w:r>
      <w:proofErr w:type="spellEnd"/>
      <w:r w:rsidR="00AB4D71" w:rsidRPr="00BD02C5">
        <w:rPr>
          <w:rFonts w:asciiTheme="majorHAnsi" w:hAnsiTheme="majorHAnsi" w:cs="Tahoma"/>
          <w:bCs/>
          <w:sz w:val="22"/>
          <w:szCs w:val="22"/>
        </w:rPr>
        <w:t xml:space="preserve"> CONSUMO PER CITOFLUORIMETRIA</w:t>
      </w:r>
      <w:r w:rsidR="00A34197" w:rsidRPr="00BD02C5">
        <w:rPr>
          <w:rFonts w:asciiTheme="majorHAnsi" w:hAnsiTheme="majorHAnsi"/>
          <w:sz w:val="22"/>
          <w:szCs w:val="22"/>
        </w:rPr>
        <w:t xml:space="preserve"> </w:t>
      </w:r>
      <w:r w:rsidR="00F54733" w:rsidRPr="00BD02C5">
        <w:rPr>
          <w:rFonts w:asciiTheme="majorHAnsi" w:hAnsiTheme="majorHAnsi"/>
          <w:sz w:val="22"/>
          <w:szCs w:val="22"/>
        </w:rPr>
        <w:t xml:space="preserve">PER UN PERIODO </w:t>
      </w:r>
      <w:proofErr w:type="spellStart"/>
      <w:r w:rsidR="00F54733" w:rsidRPr="00BD02C5">
        <w:rPr>
          <w:rFonts w:asciiTheme="majorHAnsi" w:hAnsiTheme="majorHAnsi"/>
          <w:sz w:val="22"/>
          <w:szCs w:val="22"/>
        </w:rPr>
        <w:t>DI</w:t>
      </w:r>
      <w:proofErr w:type="spellEnd"/>
      <w:r w:rsidR="00F54733" w:rsidRPr="00BD02C5">
        <w:rPr>
          <w:rFonts w:asciiTheme="majorHAnsi" w:hAnsiTheme="majorHAnsi"/>
          <w:sz w:val="22"/>
          <w:szCs w:val="22"/>
        </w:rPr>
        <w:t xml:space="preserve"> 36 MESI - ID</w:t>
      </w:r>
      <w:proofErr w:type="spellStart"/>
      <w:r w:rsidR="00F54733" w:rsidRPr="00BD02C5">
        <w:rPr>
          <w:rFonts w:asciiTheme="majorHAnsi" w:hAnsiTheme="majorHAnsi"/>
          <w:sz w:val="22"/>
          <w:szCs w:val="22"/>
        </w:rPr>
        <w:t>.</w:t>
      </w:r>
      <w:r w:rsidR="00AB4D71" w:rsidRPr="00BD02C5">
        <w:rPr>
          <w:rFonts w:asciiTheme="majorHAnsi" w:hAnsiTheme="majorHAnsi"/>
          <w:sz w:val="22"/>
          <w:szCs w:val="22"/>
        </w:rPr>
        <w:t>16REA</w:t>
      </w:r>
      <w:proofErr w:type="spellEnd"/>
      <w:r w:rsidR="00AB4D71" w:rsidRPr="00BD02C5">
        <w:rPr>
          <w:rFonts w:asciiTheme="majorHAnsi" w:hAnsiTheme="majorHAnsi"/>
          <w:sz w:val="22"/>
          <w:szCs w:val="22"/>
        </w:rPr>
        <w:t>002</w:t>
      </w:r>
      <w:r w:rsidRPr="00BD02C5">
        <w:rPr>
          <w:rFonts w:asciiTheme="majorHAnsi" w:hAnsiTheme="majorHAnsi"/>
          <w:sz w:val="22"/>
          <w:szCs w:val="22"/>
        </w:rPr>
        <w:t>”.</w:t>
      </w:r>
    </w:p>
    <w:p w:rsidR="005C0DB7" w:rsidRPr="00AB4D71" w:rsidRDefault="005C0DB7" w:rsidP="005D5727">
      <w:pPr>
        <w:contextualSpacing/>
        <w:jc w:val="both"/>
        <w:rPr>
          <w:rFonts w:asciiTheme="majorHAnsi" w:hAnsiTheme="majorHAnsi" w:cs="Tahoma"/>
          <w:sz w:val="22"/>
          <w:szCs w:val="22"/>
        </w:rPr>
      </w:pPr>
      <w:r w:rsidRPr="00AB4D71">
        <w:rPr>
          <w:rFonts w:asciiTheme="majorHAnsi" w:hAnsiTheme="majorHAnsi" w:cs="Tahoma"/>
          <w:sz w:val="22"/>
          <w:szCs w:val="22"/>
        </w:rPr>
        <w:t xml:space="preserve">Il plico dovrà contenere all’interno n. </w:t>
      </w:r>
      <w:r w:rsidR="00192727" w:rsidRPr="00AB4D71">
        <w:rPr>
          <w:rFonts w:asciiTheme="majorHAnsi" w:hAnsiTheme="majorHAnsi" w:cs="Tahoma"/>
          <w:sz w:val="22"/>
          <w:szCs w:val="22"/>
        </w:rPr>
        <w:t>3</w:t>
      </w:r>
      <w:r w:rsidRPr="00AB4D71">
        <w:rPr>
          <w:rFonts w:asciiTheme="majorHAnsi" w:hAnsiTheme="majorHAnsi" w:cs="Tahoma"/>
          <w:sz w:val="22"/>
          <w:szCs w:val="22"/>
        </w:rPr>
        <w:t xml:space="preserve"> buste separate, di cui la n. </w:t>
      </w:r>
      <w:r w:rsidR="00192727" w:rsidRPr="00AB4D71">
        <w:rPr>
          <w:rFonts w:asciiTheme="majorHAnsi" w:hAnsiTheme="majorHAnsi" w:cs="Tahoma"/>
          <w:sz w:val="22"/>
          <w:szCs w:val="22"/>
        </w:rPr>
        <w:t>3</w:t>
      </w:r>
      <w:r w:rsidRPr="00AB4D71">
        <w:rPr>
          <w:rFonts w:asciiTheme="majorHAnsi" w:hAnsiTheme="majorHAnsi" w:cs="Tahoma"/>
          <w:sz w:val="22"/>
          <w:szCs w:val="22"/>
        </w:rPr>
        <w:t xml:space="preserve"> dovrà essere regolarmente sigillata e controfirmata sui lembi di chiusura, mentre per la n. 1</w:t>
      </w:r>
      <w:r w:rsidR="00192727" w:rsidRPr="00AB4D71">
        <w:rPr>
          <w:rFonts w:asciiTheme="majorHAnsi" w:hAnsiTheme="majorHAnsi" w:cs="Tahoma"/>
          <w:sz w:val="22"/>
          <w:szCs w:val="22"/>
        </w:rPr>
        <w:t xml:space="preserve"> e la n. 2</w:t>
      </w:r>
      <w:r w:rsidRPr="00AB4D71">
        <w:rPr>
          <w:rFonts w:asciiTheme="majorHAnsi" w:hAnsiTheme="majorHAnsi" w:cs="Tahoma"/>
          <w:sz w:val="22"/>
          <w:szCs w:val="22"/>
        </w:rPr>
        <w:t xml:space="preserve"> sarà suffici</w:t>
      </w:r>
      <w:r w:rsidR="00C537E1" w:rsidRPr="00AB4D71">
        <w:rPr>
          <w:rFonts w:asciiTheme="majorHAnsi" w:hAnsiTheme="majorHAnsi" w:cs="Tahoma"/>
          <w:sz w:val="22"/>
          <w:szCs w:val="22"/>
        </w:rPr>
        <w:t>ente una chiusura normale.</w:t>
      </w:r>
    </w:p>
    <w:p w:rsidR="00192727" w:rsidRPr="00AB4D71" w:rsidRDefault="00192727" w:rsidP="003A4447">
      <w:pPr>
        <w:numPr>
          <w:ilvl w:val="0"/>
          <w:numId w:val="29"/>
        </w:numPr>
        <w:jc w:val="both"/>
        <w:rPr>
          <w:rFonts w:asciiTheme="majorHAnsi" w:hAnsiTheme="majorHAnsi" w:cs="Tahoma"/>
          <w:sz w:val="22"/>
          <w:szCs w:val="22"/>
        </w:rPr>
      </w:pPr>
      <w:r w:rsidRPr="00AB4D71">
        <w:rPr>
          <w:rFonts w:asciiTheme="majorHAnsi" w:hAnsiTheme="majorHAnsi" w:cs="Tahoma"/>
          <w:sz w:val="22"/>
          <w:szCs w:val="22"/>
        </w:rPr>
        <w:t xml:space="preserve">Busta n. 1 recante l’indicazione “DOCUMENTI </w:t>
      </w:r>
      <w:proofErr w:type="spellStart"/>
      <w:r w:rsidRPr="00AB4D71">
        <w:rPr>
          <w:rFonts w:asciiTheme="majorHAnsi" w:hAnsiTheme="majorHAnsi" w:cs="Tahoma"/>
          <w:sz w:val="22"/>
          <w:szCs w:val="22"/>
        </w:rPr>
        <w:t>DI</w:t>
      </w:r>
      <w:proofErr w:type="spellEnd"/>
      <w:r w:rsidRPr="00AB4D71">
        <w:rPr>
          <w:rFonts w:asciiTheme="majorHAnsi" w:hAnsiTheme="majorHAnsi" w:cs="Tahoma"/>
          <w:sz w:val="22"/>
          <w:szCs w:val="22"/>
        </w:rPr>
        <w:t xml:space="preserve"> PARTECIPAZIONE” (vedere art. 3 del presente Disciplinare di gara);</w:t>
      </w:r>
    </w:p>
    <w:p w:rsidR="005C0DB7" w:rsidRPr="00AB4D71" w:rsidRDefault="00192727" w:rsidP="003A4447">
      <w:pPr>
        <w:numPr>
          <w:ilvl w:val="0"/>
          <w:numId w:val="29"/>
        </w:numPr>
        <w:jc w:val="both"/>
        <w:rPr>
          <w:rFonts w:asciiTheme="majorHAnsi" w:hAnsiTheme="majorHAnsi" w:cs="Tahoma"/>
          <w:sz w:val="22"/>
          <w:szCs w:val="22"/>
        </w:rPr>
      </w:pPr>
      <w:r w:rsidRPr="00AB4D71">
        <w:rPr>
          <w:rFonts w:asciiTheme="majorHAnsi" w:hAnsiTheme="majorHAnsi" w:cs="Tahoma"/>
          <w:sz w:val="22"/>
          <w:szCs w:val="22"/>
        </w:rPr>
        <w:t>Busta n. 2 recante l’indicazione “DOCUMENTAZIONE TECNICO-QUALITATIVA” (vedere elenco documenti richiesti nel Capitolato Speciale);</w:t>
      </w:r>
    </w:p>
    <w:p w:rsidR="005C0DB7" w:rsidRPr="00AB4D71" w:rsidRDefault="005C0DB7" w:rsidP="003A4447">
      <w:pPr>
        <w:numPr>
          <w:ilvl w:val="0"/>
          <w:numId w:val="29"/>
        </w:numPr>
        <w:jc w:val="both"/>
        <w:rPr>
          <w:rFonts w:asciiTheme="majorHAnsi" w:hAnsiTheme="majorHAnsi" w:cs="Tahoma"/>
          <w:sz w:val="22"/>
          <w:szCs w:val="22"/>
        </w:rPr>
      </w:pPr>
      <w:r w:rsidRPr="00AB4D71">
        <w:rPr>
          <w:rFonts w:asciiTheme="majorHAnsi" w:hAnsiTheme="majorHAnsi" w:cs="Tahoma"/>
          <w:sz w:val="22"/>
          <w:szCs w:val="22"/>
        </w:rPr>
        <w:t xml:space="preserve">Busta n. </w:t>
      </w:r>
      <w:r w:rsidR="00192727" w:rsidRPr="00AB4D71">
        <w:rPr>
          <w:rFonts w:asciiTheme="majorHAnsi" w:hAnsiTheme="majorHAnsi" w:cs="Tahoma"/>
          <w:sz w:val="22"/>
          <w:szCs w:val="22"/>
        </w:rPr>
        <w:t>3</w:t>
      </w:r>
      <w:r w:rsidRPr="00AB4D71">
        <w:rPr>
          <w:rFonts w:asciiTheme="majorHAnsi" w:hAnsiTheme="majorHAnsi" w:cs="Tahoma"/>
          <w:sz w:val="22"/>
          <w:szCs w:val="22"/>
        </w:rPr>
        <w:t xml:space="preserve"> recante l’indicazione “</w:t>
      </w:r>
      <w:r w:rsidRPr="00AB4D71">
        <w:rPr>
          <w:rFonts w:asciiTheme="majorHAnsi" w:hAnsiTheme="majorHAnsi" w:cs="Tahoma"/>
          <w:sz w:val="22"/>
          <w:szCs w:val="22"/>
          <w:u w:val="single"/>
        </w:rPr>
        <w:t>OFFERTA ECONOMICA</w:t>
      </w:r>
      <w:r w:rsidRPr="00AB4D71">
        <w:rPr>
          <w:rFonts w:asciiTheme="majorHAnsi" w:hAnsiTheme="majorHAnsi" w:cs="Tahoma"/>
          <w:sz w:val="22"/>
          <w:szCs w:val="22"/>
        </w:rPr>
        <w:t xml:space="preserve">” - </w:t>
      </w:r>
      <w:r w:rsidR="00192727" w:rsidRPr="00AB4D71">
        <w:rPr>
          <w:rFonts w:asciiTheme="majorHAnsi" w:hAnsiTheme="majorHAnsi" w:cs="Tahoma"/>
          <w:sz w:val="22"/>
          <w:szCs w:val="22"/>
        </w:rPr>
        <w:t xml:space="preserve">(vedere </w:t>
      </w:r>
      <w:r w:rsidRPr="00AB4D71">
        <w:rPr>
          <w:rFonts w:asciiTheme="majorHAnsi" w:hAnsiTheme="majorHAnsi" w:cs="Tahoma"/>
          <w:sz w:val="22"/>
          <w:szCs w:val="22"/>
        </w:rPr>
        <w:t xml:space="preserve">art. </w:t>
      </w:r>
      <w:r w:rsidR="00D313E6" w:rsidRPr="00AB4D71">
        <w:rPr>
          <w:rFonts w:asciiTheme="majorHAnsi" w:hAnsiTheme="majorHAnsi" w:cs="Tahoma"/>
          <w:sz w:val="22"/>
          <w:szCs w:val="22"/>
        </w:rPr>
        <w:t>5</w:t>
      </w:r>
      <w:r w:rsidRPr="00AB4D71">
        <w:rPr>
          <w:rFonts w:asciiTheme="majorHAnsi" w:hAnsiTheme="majorHAnsi" w:cs="Tahoma"/>
          <w:sz w:val="22"/>
          <w:szCs w:val="22"/>
        </w:rPr>
        <w:t xml:space="preserve"> </w:t>
      </w:r>
      <w:r w:rsidR="005D5727" w:rsidRPr="00AB4D71">
        <w:rPr>
          <w:rFonts w:asciiTheme="majorHAnsi" w:hAnsiTheme="majorHAnsi" w:cs="Tahoma"/>
          <w:sz w:val="22"/>
          <w:szCs w:val="22"/>
        </w:rPr>
        <w:t>del presente disciplinare di gara</w:t>
      </w:r>
      <w:r w:rsidRPr="00AB4D71">
        <w:rPr>
          <w:rFonts w:asciiTheme="majorHAnsi" w:hAnsiTheme="majorHAnsi" w:cs="Tahoma"/>
          <w:sz w:val="22"/>
          <w:szCs w:val="22"/>
        </w:rPr>
        <w:t>)</w:t>
      </w:r>
      <w:r w:rsidR="00C537E1" w:rsidRPr="00AB4D71">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Ogni busta dovrà contenere l’elenco numerato dei documenti presenti al proprio interno; tali documenti dovranno essere a loro volta numerati in ogni pagina, con indicazione sulla prima pagina </w:t>
      </w:r>
      <w:r w:rsidRPr="005D5727">
        <w:rPr>
          <w:rFonts w:asciiTheme="majorHAnsi" w:hAnsiTheme="majorHAnsi" w:cs="Tahoma"/>
          <w:sz w:val="22"/>
          <w:szCs w:val="22"/>
        </w:rPr>
        <w:lastRenderedPageBreak/>
        <w:t>del numero di pagine complessivo di ogni documento (ad esclusione dei documenti meramente illustrativi quali ad esempio i depliant).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per “sigillatura” deve intendersi una chiusura ermetica recante un qualsiasi segno o impronta, apposto su materiale plastico come striscia incollata o ceralacca o piombo, tale da rendere chiusi il plico e le buste, attestare l’autenticità della chiusura originaria proveniente dal mittente, nonché garantire l’integrità e la non manomissione del plico e delle buste.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plico andrà indirizzato all’Ente per la Gestione Accentrata dei Servizi Condivisi – Via </w:t>
      </w:r>
      <w:proofErr w:type="spellStart"/>
      <w:r w:rsidRPr="005D5727">
        <w:rPr>
          <w:rFonts w:asciiTheme="majorHAnsi" w:hAnsiTheme="majorHAnsi" w:cs="Tahoma"/>
          <w:sz w:val="22"/>
          <w:szCs w:val="22"/>
        </w:rPr>
        <w:t>Pozzuolo</w:t>
      </w:r>
      <w:proofErr w:type="spellEnd"/>
      <w:r w:rsidRPr="005D5727">
        <w:rPr>
          <w:rFonts w:asciiTheme="majorHAnsi" w:hAnsiTheme="majorHAnsi" w:cs="Tahoma"/>
          <w:sz w:val="22"/>
          <w:szCs w:val="22"/>
        </w:rPr>
        <w:t xml:space="preserve"> 330 </w:t>
      </w:r>
      <w:r w:rsidR="009C44B8" w:rsidRPr="005D5727">
        <w:rPr>
          <w:rFonts w:asciiTheme="majorHAnsi" w:hAnsiTheme="majorHAnsi" w:cs="Tahoma"/>
          <w:sz w:val="22"/>
          <w:szCs w:val="22"/>
        </w:rPr>
        <w:t>(Palazzina B UFFICIO PROTOCOLLO)</w:t>
      </w:r>
      <w:r w:rsidR="00852D92">
        <w:rPr>
          <w:rFonts w:asciiTheme="majorHAnsi" w:hAnsiTheme="majorHAnsi" w:cs="Tahoma"/>
          <w:sz w:val="22"/>
          <w:szCs w:val="22"/>
        </w:rPr>
        <w:t xml:space="preserve"> </w:t>
      </w:r>
      <w:r w:rsidRPr="005D5727">
        <w:rPr>
          <w:rFonts w:asciiTheme="majorHAnsi" w:hAnsiTheme="majorHAnsi" w:cs="Tahoma"/>
          <w:sz w:val="22"/>
          <w:szCs w:val="22"/>
        </w:rPr>
        <w:t xml:space="preserve">- 33100 UDINE e dovrà pervenire, a mezzo raccomandata A.R. tramite Servizio postale di Stato o mediante agenzie di recapito, ovvero con consegna a mano, all’Ufficio Protocollo dell’EGAS entro e non oltre il termine indicato nel bando di gara, pena l’esclusione dalla gara.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Gli orari di apertura dell’Ufficio Protocollo dell’EGAS sono i seguenti:</w:t>
      </w:r>
    </w:p>
    <w:p w:rsidR="005C0DB7" w:rsidRPr="005D5727" w:rsidRDefault="005C0DB7" w:rsidP="005D5727">
      <w:pPr>
        <w:numPr>
          <w:ilvl w:val="0"/>
          <w:numId w:val="7"/>
        </w:numPr>
        <w:contextualSpacing/>
        <w:jc w:val="both"/>
        <w:rPr>
          <w:rFonts w:asciiTheme="majorHAnsi" w:hAnsiTheme="majorHAnsi" w:cs="Tahoma"/>
          <w:sz w:val="22"/>
          <w:szCs w:val="22"/>
        </w:rPr>
      </w:pPr>
      <w:r w:rsidRPr="005D5727">
        <w:rPr>
          <w:rFonts w:asciiTheme="majorHAnsi" w:hAnsiTheme="majorHAnsi" w:cs="Tahoma"/>
          <w:sz w:val="22"/>
          <w:szCs w:val="22"/>
        </w:rPr>
        <w:t>dal lunedì al giovedì: 08.30 -16.00</w:t>
      </w:r>
    </w:p>
    <w:p w:rsidR="005C0DB7" w:rsidRDefault="005C0DB7" w:rsidP="005D5727">
      <w:pPr>
        <w:numPr>
          <w:ilvl w:val="0"/>
          <w:numId w:val="7"/>
        </w:numPr>
        <w:contextualSpacing/>
        <w:jc w:val="both"/>
        <w:rPr>
          <w:rFonts w:asciiTheme="majorHAnsi" w:hAnsiTheme="majorHAnsi" w:cs="Tahoma"/>
          <w:sz w:val="22"/>
          <w:szCs w:val="22"/>
        </w:rPr>
      </w:pPr>
      <w:r w:rsidRPr="005D5727">
        <w:rPr>
          <w:rFonts w:asciiTheme="majorHAnsi" w:hAnsiTheme="majorHAnsi" w:cs="Tahoma"/>
          <w:sz w:val="22"/>
          <w:szCs w:val="22"/>
        </w:rPr>
        <w:t>venerdì: 8.30 – 13.00</w:t>
      </w:r>
    </w:p>
    <w:p w:rsidR="001F3F77" w:rsidRDefault="001F3F77" w:rsidP="001F3F7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L’EGAS declina ogni e qualsivoglia responsabilità per eventuali ritardi o errori di recapito del plico. In caso di consegna a mano farà fede ai fini dell’osservanza del termine utile sopra fissato, la data e l’ora apposte sul plico dall’addetto alla ricezione.</w:t>
      </w:r>
    </w:p>
    <w:p w:rsidR="00C537E1" w:rsidRDefault="00C537E1" w:rsidP="005D5727">
      <w:pPr>
        <w:tabs>
          <w:tab w:val="left" w:pos="6096"/>
        </w:tabs>
        <w:ind w:left="426" w:hanging="426"/>
        <w:contextualSpacing/>
        <w:jc w:val="center"/>
        <w:rPr>
          <w:rFonts w:asciiTheme="majorHAnsi" w:hAnsiTheme="majorHAnsi" w:cs="Tahoma"/>
          <w:sz w:val="22"/>
          <w:szCs w:val="22"/>
        </w:rPr>
      </w:pPr>
    </w:p>
    <w:p w:rsidR="00C01511" w:rsidRPr="005D5727" w:rsidRDefault="00C01511" w:rsidP="005D5727">
      <w:pPr>
        <w:tabs>
          <w:tab w:val="left" w:pos="6096"/>
        </w:tabs>
        <w:ind w:left="426" w:hanging="426"/>
        <w:contextualSpacing/>
        <w:jc w:val="center"/>
        <w:rPr>
          <w:rFonts w:asciiTheme="majorHAnsi" w:hAnsiTheme="majorHAnsi" w:cs="Tahoma"/>
          <w:sz w:val="22"/>
          <w:szCs w:val="22"/>
        </w:rPr>
      </w:pPr>
    </w:p>
    <w:p w:rsidR="005C0DB7" w:rsidRPr="005D5727" w:rsidRDefault="005C0DB7" w:rsidP="005D5727">
      <w:pPr>
        <w:tabs>
          <w:tab w:val="left" w:pos="6096"/>
        </w:tabs>
        <w:ind w:left="426" w:hanging="426"/>
        <w:contextualSpacing/>
        <w:jc w:val="center"/>
        <w:rPr>
          <w:rFonts w:asciiTheme="majorHAnsi" w:hAnsiTheme="majorHAnsi" w:cs="Tahoma"/>
          <w:sz w:val="22"/>
          <w:szCs w:val="22"/>
        </w:rPr>
      </w:pPr>
      <w:r w:rsidRPr="005D5727">
        <w:rPr>
          <w:rFonts w:asciiTheme="majorHAnsi" w:hAnsiTheme="majorHAnsi" w:cs="Tahoma"/>
          <w:sz w:val="22"/>
          <w:szCs w:val="22"/>
        </w:rPr>
        <w:t xml:space="preserve">Art. 3 </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(Documenti di partecipazione)</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La ditta partecipante deve inserire all’interno della busta n. 1 la seguente documentazione:</w:t>
      </w:r>
    </w:p>
    <w:p w:rsidR="00B062DD" w:rsidRDefault="005C0DB7" w:rsidP="00B062DD">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Dichiarazione sostitutiva di certificazione e di atto di notorietà, a firma del legale rappresentante, redatta come da fac-simile (vedere Allegato “A”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corredato da fotocopia del documento di riconoscimento del sottoscrittore. </w:t>
      </w:r>
    </w:p>
    <w:p w:rsidR="00B062DD" w:rsidRDefault="005C0DB7" w:rsidP="00B062DD">
      <w:pPr>
        <w:pStyle w:val="Corpodeltesto23"/>
        <w:numPr>
          <w:ilvl w:val="0"/>
          <w:numId w:val="6"/>
        </w:numPr>
        <w:pBdr>
          <w:bottom w:val="none" w:sz="0" w:space="0" w:color="auto"/>
        </w:pBdr>
        <w:contextualSpacing/>
        <w:rPr>
          <w:rFonts w:asciiTheme="majorHAnsi" w:hAnsiTheme="majorHAnsi" w:cs="Tahoma"/>
          <w:sz w:val="22"/>
          <w:szCs w:val="22"/>
        </w:rPr>
      </w:pPr>
      <w:r w:rsidRPr="00B062DD">
        <w:rPr>
          <w:rFonts w:asciiTheme="majorHAnsi" w:hAnsiTheme="majorHAnsi" w:cs="Tahoma"/>
          <w:sz w:val="22"/>
          <w:szCs w:val="22"/>
        </w:rPr>
        <w:t xml:space="preserve">Garanzia dell’importo indicato nella tabella di cui al Capitolato Speciale, costituita </w:t>
      </w:r>
      <w:proofErr w:type="spellStart"/>
      <w:r w:rsidRPr="00B062DD">
        <w:rPr>
          <w:rFonts w:asciiTheme="majorHAnsi" w:hAnsiTheme="majorHAnsi" w:cs="Tahoma"/>
          <w:sz w:val="22"/>
          <w:szCs w:val="22"/>
        </w:rPr>
        <w:t>nelleforme</w:t>
      </w:r>
      <w:proofErr w:type="spellEnd"/>
      <w:r w:rsidRPr="00B062DD">
        <w:rPr>
          <w:rFonts w:asciiTheme="majorHAnsi" w:hAnsiTheme="majorHAnsi" w:cs="Tahoma"/>
          <w:sz w:val="22"/>
          <w:szCs w:val="22"/>
        </w:rPr>
        <w:t xml:space="preserve"> previste dall’art. 93 del </w:t>
      </w:r>
      <w:proofErr w:type="spellStart"/>
      <w:r w:rsidRPr="00B062DD">
        <w:rPr>
          <w:rFonts w:asciiTheme="majorHAnsi" w:hAnsiTheme="majorHAnsi" w:cs="Tahoma"/>
          <w:sz w:val="22"/>
          <w:szCs w:val="22"/>
        </w:rPr>
        <w:t>D.Lgs.</w:t>
      </w:r>
      <w:proofErr w:type="spellEnd"/>
      <w:r w:rsidRPr="00B062DD">
        <w:rPr>
          <w:rFonts w:asciiTheme="majorHAnsi" w:hAnsiTheme="majorHAnsi" w:cs="Tahoma"/>
          <w:sz w:val="22"/>
          <w:szCs w:val="22"/>
        </w:rPr>
        <w:t xml:space="preserve"> 50/2016, con espressa rinuncia al beneficio della preventiva escussione del debitore principale, rinuncia all’eccezione di cui all’art. 1957 comma 2 del Codice Civile, e con indicazione dell’operatività della garanzia medesima entro 15 giorni, a semplice richiesta scritta della stazione appaltante. La garanzia fideiussoria a scelta dell’offerente, può essere bancaria o assicurativa o rilasciata dagli intermediari finanziari iscritti nell’albo di cui all’art. 106 del Decreto Legislativo 1 settembre 1993 n. 385 e </w:t>
      </w:r>
      <w:proofErr w:type="spellStart"/>
      <w:r w:rsidRPr="00B062DD">
        <w:rPr>
          <w:rFonts w:asciiTheme="majorHAnsi" w:hAnsiTheme="majorHAnsi" w:cs="Tahoma"/>
          <w:sz w:val="22"/>
          <w:szCs w:val="22"/>
        </w:rPr>
        <w:t>s.i.m.</w:t>
      </w:r>
      <w:proofErr w:type="spellEnd"/>
      <w:r w:rsidRPr="00B062DD">
        <w:rPr>
          <w:rFonts w:asciiTheme="majorHAnsi" w:hAnsiTheme="majorHAnsi" w:cs="Tahoma"/>
          <w:sz w:val="22"/>
          <w:szCs w:val="22"/>
        </w:rPr>
        <w:t>, che svolgono in via esclusiva o prevalente attività di rilascio di garanzie e che sono sottoposti a revisione contabile da parte di una società di revisione iscritta all’albo previsto dall’art.161 del Decreto legislativo 24 febbraio 1998.</w:t>
      </w:r>
    </w:p>
    <w:p w:rsidR="005C0DB7" w:rsidRPr="00B062DD" w:rsidRDefault="005C0DB7" w:rsidP="00B062DD">
      <w:pPr>
        <w:pStyle w:val="Corpodeltesto23"/>
        <w:pBdr>
          <w:bottom w:val="none" w:sz="0" w:space="0" w:color="auto"/>
        </w:pBdr>
        <w:ind w:left="720"/>
        <w:contextualSpacing/>
        <w:rPr>
          <w:rFonts w:asciiTheme="majorHAnsi" w:hAnsiTheme="majorHAnsi" w:cs="Tahoma"/>
          <w:sz w:val="22"/>
          <w:szCs w:val="22"/>
        </w:rPr>
      </w:pPr>
      <w:r w:rsidRPr="00B062DD">
        <w:rPr>
          <w:rFonts w:asciiTheme="majorHAnsi" w:hAnsiTheme="majorHAnsi" w:cs="Tahoma"/>
          <w:sz w:val="22"/>
          <w:szCs w:val="22"/>
        </w:rPr>
        <w:t xml:space="preserve">La garanzia, intestata all’Ente per la gestione accentrata dei servizi condivisi (EGAS) Via </w:t>
      </w:r>
      <w:proofErr w:type="spellStart"/>
      <w:r w:rsidRPr="00B062DD">
        <w:rPr>
          <w:rFonts w:asciiTheme="majorHAnsi" w:hAnsiTheme="majorHAnsi" w:cs="Tahoma"/>
          <w:sz w:val="22"/>
          <w:szCs w:val="22"/>
        </w:rPr>
        <w:t>Pozzuolo</w:t>
      </w:r>
      <w:proofErr w:type="spellEnd"/>
      <w:r w:rsidRPr="00B062DD">
        <w:rPr>
          <w:rFonts w:asciiTheme="majorHAnsi" w:hAnsiTheme="majorHAnsi" w:cs="Tahoma"/>
          <w:sz w:val="22"/>
          <w:szCs w:val="22"/>
        </w:rPr>
        <w:t xml:space="preserve"> n. 330, deve avere validità </w:t>
      </w:r>
      <w:r w:rsidRPr="00B062DD">
        <w:rPr>
          <w:rFonts w:asciiTheme="majorHAnsi" w:hAnsiTheme="majorHAnsi" w:cs="Tahoma"/>
          <w:b/>
          <w:sz w:val="22"/>
          <w:szCs w:val="22"/>
        </w:rPr>
        <w:t>per almeno 240 giorni</w:t>
      </w:r>
      <w:r w:rsidRPr="00B062DD">
        <w:rPr>
          <w:rFonts w:asciiTheme="majorHAnsi" w:hAnsiTheme="majorHAnsi" w:cs="Tahoma"/>
          <w:sz w:val="22"/>
          <w:szCs w:val="22"/>
        </w:rPr>
        <w:t xml:space="preserve"> dalla data di presentazione dell’offerta. </w:t>
      </w:r>
    </w:p>
    <w:p w:rsidR="005C0DB7"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L’importo della garanzia e del suo eventuale rinnovo potrà e</w:t>
      </w:r>
      <w:r w:rsidR="00496CCE" w:rsidRPr="005D5727">
        <w:rPr>
          <w:rFonts w:asciiTheme="majorHAnsi" w:hAnsiTheme="majorHAnsi" w:cs="Tahoma"/>
          <w:sz w:val="22"/>
          <w:szCs w:val="22"/>
        </w:rPr>
        <w:t>ssere ridotto:</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50 % per gli operatori economici ai quali venga rilasciata, da organismi accreditati, ai sensi delle norme europee della serie UNI CEI EN 45000 e della serie UNI CEI EN ISO/IEC 17000, la certificazione del sistema di qualità conforme alle norme europee della serie UNI CEI ISO 9000;</w:t>
      </w:r>
    </w:p>
    <w:p w:rsidR="007930E3"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30 %, anche cumulabile con la riduzione di cui al primo periodo</w:t>
      </w:r>
      <w:r w:rsidR="007930E3" w:rsidRPr="005D5727">
        <w:rPr>
          <w:rFonts w:asciiTheme="majorHAnsi" w:hAnsiTheme="majorHAnsi" w:cs="Tahoma"/>
          <w:sz w:val="22"/>
          <w:szCs w:val="22"/>
        </w:rPr>
        <w:t xml:space="preserve"> ed al periodo successivo</w:t>
      </w:r>
      <w:r w:rsidRPr="005D5727">
        <w:rPr>
          <w:rFonts w:asciiTheme="majorHAnsi" w:hAnsiTheme="majorHAnsi" w:cs="Tahoma"/>
          <w:sz w:val="22"/>
          <w:szCs w:val="22"/>
        </w:rPr>
        <w:t xml:space="preserve">, per gli operatori economici in possesso di registrazione al sistema comunitario di </w:t>
      </w:r>
      <w:proofErr w:type="spellStart"/>
      <w:r w:rsidRPr="005D5727">
        <w:rPr>
          <w:rFonts w:asciiTheme="majorHAnsi" w:hAnsiTheme="majorHAnsi" w:cs="Tahoma"/>
          <w:sz w:val="22"/>
          <w:szCs w:val="22"/>
        </w:rPr>
        <w:t>ecogestione</w:t>
      </w:r>
      <w:proofErr w:type="spellEnd"/>
      <w:r w:rsidRPr="005D5727">
        <w:rPr>
          <w:rFonts w:asciiTheme="majorHAnsi" w:hAnsiTheme="majorHAnsi" w:cs="Tahoma"/>
          <w:sz w:val="22"/>
          <w:szCs w:val="22"/>
        </w:rPr>
        <w:t xml:space="preserve"> e </w:t>
      </w:r>
      <w:proofErr w:type="spellStart"/>
      <w:r w:rsidRPr="005D5727">
        <w:rPr>
          <w:rFonts w:asciiTheme="majorHAnsi" w:hAnsiTheme="majorHAnsi" w:cs="Tahoma"/>
          <w:sz w:val="22"/>
          <w:szCs w:val="22"/>
        </w:rPr>
        <w:t>audit</w:t>
      </w:r>
      <w:proofErr w:type="spellEnd"/>
      <w:r w:rsidRPr="005D5727">
        <w:rPr>
          <w:rFonts w:asciiTheme="majorHAnsi" w:hAnsiTheme="majorHAnsi" w:cs="Tahoma"/>
          <w:sz w:val="22"/>
          <w:szCs w:val="22"/>
        </w:rPr>
        <w:t xml:space="preserve"> (EMAS), ai sensi del regolamento (CE) n. 1221/2009 del Parlamento europeo e del Consiglio, del 25 novembre 2009</w:t>
      </w:r>
      <w:r w:rsidR="007930E3" w:rsidRPr="005D5727">
        <w:rPr>
          <w:rFonts w:asciiTheme="majorHAnsi" w:hAnsiTheme="majorHAnsi" w:cs="Tahoma"/>
          <w:sz w:val="22"/>
          <w:szCs w:val="22"/>
        </w:rPr>
        <w:t>;</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20</w:t>
      </w:r>
      <w:r w:rsidR="007930E3" w:rsidRPr="005D5727">
        <w:rPr>
          <w:rFonts w:asciiTheme="majorHAnsi" w:hAnsiTheme="majorHAnsi" w:cs="Tahoma"/>
          <w:sz w:val="22"/>
          <w:szCs w:val="22"/>
        </w:rPr>
        <w:t xml:space="preserve"> % </w:t>
      </w:r>
      <w:r w:rsidRPr="005D5727">
        <w:rPr>
          <w:rFonts w:asciiTheme="majorHAnsi" w:hAnsiTheme="majorHAnsi" w:cs="Tahoma"/>
          <w:sz w:val="22"/>
          <w:szCs w:val="22"/>
        </w:rPr>
        <w:t>per gli operatori in possesso di certificazione ambientale ai sensi della norma UNI EN ISO 14001;</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20 %, anche cumulabile con la riduzione di cui ai periodi primo</w:t>
      </w:r>
      <w:r w:rsidR="0068268A" w:rsidRPr="005D5727">
        <w:rPr>
          <w:rFonts w:asciiTheme="majorHAnsi" w:hAnsiTheme="majorHAnsi" w:cs="Tahoma"/>
          <w:sz w:val="22"/>
          <w:szCs w:val="22"/>
        </w:rPr>
        <w:t>,</w:t>
      </w:r>
      <w:r w:rsidRPr="005D5727">
        <w:rPr>
          <w:rFonts w:asciiTheme="majorHAnsi" w:hAnsiTheme="majorHAnsi" w:cs="Tahoma"/>
          <w:sz w:val="22"/>
          <w:szCs w:val="22"/>
        </w:rPr>
        <w:t xml:space="preserve"> secondo</w:t>
      </w:r>
      <w:r w:rsidR="0068268A" w:rsidRPr="005D5727">
        <w:rPr>
          <w:rFonts w:asciiTheme="majorHAnsi" w:hAnsiTheme="majorHAnsi" w:cs="Tahoma"/>
          <w:sz w:val="22"/>
          <w:szCs w:val="22"/>
        </w:rPr>
        <w:t xml:space="preserve"> e terzo</w:t>
      </w:r>
      <w:r w:rsidRPr="005D5727">
        <w:rPr>
          <w:rFonts w:asciiTheme="majorHAnsi" w:hAnsiTheme="majorHAnsi" w:cs="Tahoma"/>
          <w:sz w:val="22"/>
          <w:szCs w:val="22"/>
        </w:rPr>
        <w:t xml:space="preserve">, per gli operatori economici in possesso, in relazione ai beni o servizi che costituiscano almeno il 5% del valore dei beni e servizi oggetto del contratto stesso, del marchio di qualità </w:t>
      </w:r>
      <w:r w:rsidRPr="005D5727">
        <w:rPr>
          <w:rFonts w:asciiTheme="majorHAnsi" w:hAnsiTheme="majorHAnsi" w:cs="Tahoma"/>
          <w:sz w:val="22"/>
          <w:szCs w:val="22"/>
        </w:rPr>
        <w:lastRenderedPageBreak/>
        <w:t>ecologica dell'Unione europea 118 (</w:t>
      </w:r>
      <w:proofErr w:type="spellStart"/>
      <w:r w:rsidRPr="005D5727">
        <w:rPr>
          <w:rFonts w:asciiTheme="majorHAnsi" w:hAnsiTheme="majorHAnsi" w:cs="Tahoma"/>
          <w:sz w:val="22"/>
          <w:szCs w:val="22"/>
        </w:rPr>
        <w:t>Ecolabel</w:t>
      </w:r>
      <w:proofErr w:type="spellEnd"/>
      <w:r w:rsidRPr="005D5727">
        <w:rPr>
          <w:rFonts w:asciiTheme="majorHAnsi" w:hAnsiTheme="majorHAnsi" w:cs="Tahoma"/>
          <w:sz w:val="22"/>
          <w:szCs w:val="22"/>
        </w:rPr>
        <w:t xml:space="preserve"> UE) ai sensi del regolamento (CE) n. 66/2010 del Parlamento europeo e del Consiglio, del 25 novembre 2009;</w:t>
      </w:r>
    </w:p>
    <w:p w:rsidR="005C0DB7" w:rsidRPr="005D5727" w:rsidRDefault="00F54733"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Pr>
          <w:rFonts w:asciiTheme="majorHAnsi" w:hAnsiTheme="majorHAnsi" w:cs="Tahoma"/>
          <w:sz w:val="22"/>
          <w:szCs w:val="22"/>
        </w:rPr>
        <w:t xml:space="preserve">del 15% </w:t>
      </w:r>
      <w:r w:rsidR="005C0DB7" w:rsidRPr="005D5727">
        <w:rPr>
          <w:rFonts w:asciiTheme="majorHAnsi" w:hAnsiTheme="majorHAnsi" w:cs="Tahoma"/>
          <w:sz w:val="22"/>
          <w:szCs w:val="22"/>
        </w:rPr>
        <w:t>per gli operatori economici che sviluppano un inventario di gas ad effetto serra ai sensi della norma UNI EN ISO 14064-1 o un'impronta climatica (</w:t>
      </w:r>
      <w:proofErr w:type="spellStart"/>
      <w:r w:rsidR="005C0DB7" w:rsidRPr="005D5727">
        <w:rPr>
          <w:rFonts w:asciiTheme="majorHAnsi" w:hAnsiTheme="majorHAnsi" w:cs="Tahoma"/>
          <w:sz w:val="22"/>
          <w:szCs w:val="22"/>
        </w:rPr>
        <w:t>carbon</w:t>
      </w:r>
      <w:proofErr w:type="spellEnd"/>
      <w:r w:rsidR="005C0DB7" w:rsidRPr="005D5727">
        <w:rPr>
          <w:rFonts w:asciiTheme="majorHAnsi" w:hAnsiTheme="majorHAnsi" w:cs="Tahoma"/>
          <w:sz w:val="22"/>
          <w:szCs w:val="22"/>
        </w:rPr>
        <w:t xml:space="preserve"> </w:t>
      </w:r>
      <w:proofErr w:type="spellStart"/>
      <w:r w:rsidR="005C0DB7" w:rsidRPr="005D5727">
        <w:rPr>
          <w:rFonts w:asciiTheme="majorHAnsi" w:hAnsiTheme="majorHAnsi" w:cs="Tahoma"/>
          <w:sz w:val="22"/>
          <w:szCs w:val="22"/>
        </w:rPr>
        <w:t>footprint</w:t>
      </w:r>
      <w:proofErr w:type="spellEnd"/>
      <w:r w:rsidR="005C0DB7" w:rsidRPr="005D5727">
        <w:rPr>
          <w:rFonts w:asciiTheme="majorHAnsi" w:hAnsiTheme="majorHAnsi" w:cs="Tahoma"/>
          <w:sz w:val="22"/>
          <w:szCs w:val="22"/>
        </w:rPr>
        <w:t xml:space="preserve">) di prodotto ai sensi della norma UNI ISO/TS 14067. </w:t>
      </w:r>
    </w:p>
    <w:p w:rsidR="005C0DB7" w:rsidRPr="005D5727"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5D5727">
        <w:rPr>
          <w:rFonts w:asciiTheme="majorHAnsi" w:hAnsiTheme="majorHAnsi" w:cs="Tahoma"/>
          <w:sz w:val="22"/>
          <w:szCs w:val="22"/>
        </w:rPr>
        <w:t xml:space="preserve">Per fruire dei benefici di cui al presente comma, l'operatore economico segnala, in sede di offerta, il possesso dei relativi requisiti, e lo documenta nei modi prescritti dalle norme vigenti. </w:t>
      </w:r>
    </w:p>
    <w:p w:rsidR="005C0DB7" w:rsidRPr="005D5727"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5D5727">
        <w:rPr>
          <w:rFonts w:asciiTheme="majorHAnsi" w:hAnsiTheme="majorHAnsi" w:cs="Tahoma"/>
          <w:sz w:val="22"/>
          <w:szCs w:val="22"/>
        </w:rPr>
        <w:t xml:space="preserve">L’importo della garanzia e del suo eventuale rinnovo è ridotto del 30 % non cumulabile con le riduzioni di cui ai periodi precedenti, per gli operatori economici in possesso del rating di legalità o attestazione del modello organizzativo, ai sensi del decreto legislativo n. 231/2001 o di certificazione social </w:t>
      </w:r>
      <w:proofErr w:type="spellStart"/>
      <w:r w:rsidRPr="005D5727">
        <w:rPr>
          <w:rFonts w:asciiTheme="majorHAnsi" w:hAnsiTheme="majorHAnsi" w:cs="Tahoma"/>
          <w:sz w:val="22"/>
          <w:szCs w:val="22"/>
        </w:rPr>
        <w:t>accountability</w:t>
      </w:r>
      <w:proofErr w:type="spellEnd"/>
      <w:r w:rsidRPr="005D5727">
        <w:rPr>
          <w:rFonts w:asciiTheme="majorHAnsi" w:hAnsiTheme="majorHAnsi" w:cs="Tahoma"/>
          <w:sz w:val="22"/>
          <w:szCs w:val="22"/>
        </w:rPr>
        <w:t xml:space="preserve"> 8000,o di certificazione del sistema di gestione a tutela della sicurezza e della salute dei lavoratori, o di certificazione OHSAS 18001, o di certificazione UNI CEI EN ISO 50001 riguardante il sistema di gestione dell’energia o UNI CEI 11352 riguardante la certificazione di operatività in qualità di ESC (Energy Service Company) per l’offerta qualitativa dei servizi energetici.</w:t>
      </w:r>
    </w:p>
    <w:p w:rsidR="005C0DB7"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 xml:space="preserve">In caso di partecipazione a più lotti, la ditta concorrente potrà presentare una garanzia unica, specificando i lotti ai quali intende partecipare. </w:t>
      </w:r>
    </w:p>
    <w:p w:rsidR="001F1615"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 xml:space="preserve">La garanzia copre la mancata sottoscrizione del contratto dopo l’aggiudicazione, per fatto dell'affidatario riconducibile ad una condotta connotata da dolo o colpa grave, ai sensi dell’art. 93, comma 6 del </w:t>
      </w:r>
      <w:proofErr w:type="spellStart"/>
      <w:r w:rsidRPr="005D5727">
        <w:rPr>
          <w:rFonts w:asciiTheme="majorHAnsi" w:hAnsiTheme="majorHAnsi" w:cs="Tahoma"/>
          <w:sz w:val="22"/>
          <w:szCs w:val="22"/>
        </w:rPr>
        <w:t>D</w:t>
      </w:r>
      <w:r w:rsidR="00E626C0" w:rsidRPr="005D5727">
        <w:rPr>
          <w:rFonts w:asciiTheme="majorHAnsi" w:hAnsiTheme="majorHAnsi" w:cs="Tahoma"/>
          <w:sz w:val="22"/>
          <w:szCs w:val="22"/>
        </w:rPr>
        <w:t>.Lg</w:t>
      </w:r>
      <w:r w:rsidRPr="005D5727">
        <w:rPr>
          <w:rFonts w:asciiTheme="majorHAnsi" w:hAnsiTheme="majorHAnsi" w:cs="Tahoma"/>
          <w:sz w:val="22"/>
          <w:szCs w:val="22"/>
        </w:rPr>
        <w:t>s</w:t>
      </w:r>
      <w:r w:rsidR="00E626C0" w:rsidRPr="005D5727">
        <w:rPr>
          <w:rFonts w:asciiTheme="majorHAnsi" w:hAnsiTheme="majorHAnsi" w:cs="Tahoma"/>
          <w:sz w:val="22"/>
          <w:szCs w:val="22"/>
        </w:rPr>
        <w:t>.</w:t>
      </w:r>
      <w:proofErr w:type="spellEnd"/>
      <w:r w:rsidRPr="005D5727">
        <w:rPr>
          <w:rFonts w:asciiTheme="majorHAnsi" w:hAnsiTheme="majorHAnsi" w:cs="Tahoma"/>
          <w:sz w:val="22"/>
          <w:szCs w:val="22"/>
        </w:rPr>
        <w:t xml:space="preserve"> 50/2016; la garanzia provvisoria verrà svincolata all’aggiudicatario automaticamente al momento della stipula del contratto, mentre agli altri concorrenti, ai sensi dell’art. 93, comma 9, del Codice, verrà svincolata entro trenta giorni dalla comunicazione dell’avvenuta aggiudicazione ai non aggiudicatari. </w:t>
      </w:r>
    </w:p>
    <w:p w:rsidR="00496CCE" w:rsidRDefault="005C0DB7" w:rsidP="005D5727">
      <w:pPr>
        <w:pStyle w:val="Corpodeltesto23"/>
        <w:pBdr>
          <w:bottom w:val="none" w:sz="0" w:space="0" w:color="auto"/>
        </w:pBdr>
        <w:ind w:left="360"/>
        <w:contextualSpacing/>
        <w:rPr>
          <w:rFonts w:asciiTheme="majorHAnsi" w:hAnsiTheme="majorHAnsi" w:cs="Tahoma"/>
          <w:b/>
          <w:sz w:val="22"/>
          <w:szCs w:val="22"/>
          <w:u w:val="single"/>
        </w:rPr>
      </w:pPr>
      <w:r w:rsidRPr="005D5727">
        <w:rPr>
          <w:rFonts w:asciiTheme="majorHAnsi" w:hAnsiTheme="majorHAnsi" w:cs="Tahoma"/>
          <w:b/>
          <w:sz w:val="22"/>
          <w:szCs w:val="22"/>
          <w:u w:val="single"/>
        </w:rPr>
        <w:t xml:space="preserve">Si precisa che l’amministrazione provvederà allo svincolo a mezzo lettera </w:t>
      </w:r>
      <w:r w:rsidR="00496CCE" w:rsidRPr="005D5727">
        <w:rPr>
          <w:rFonts w:asciiTheme="majorHAnsi" w:hAnsiTheme="majorHAnsi" w:cs="Tahoma"/>
          <w:b/>
          <w:sz w:val="22"/>
          <w:szCs w:val="22"/>
          <w:u w:val="single"/>
        </w:rPr>
        <w:t xml:space="preserve">PEC o fax </w:t>
      </w:r>
      <w:r w:rsidRPr="005D5727">
        <w:rPr>
          <w:rFonts w:asciiTheme="majorHAnsi" w:hAnsiTheme="majorHAnsi" w:cs="Tahoma"/>
          <w:b/>
          <w:sz w:val="22"/>
          <w:szCs w:val="22"/>
          <w:u w:val="single"/>
        </w:rPr>
        <w:t>e che il documento originale non verrà restituito alla ditta.</w:t>
      </w:r>
      <w:r w:rsidR="00C94969" w:rsidRPr="005D5727">
        <w:rPr>
          <w:rFonts w:asciiTheme="majorHAnsi" w:hAnsiTheme="majorHAnsi" w:cs="Tahoma"/>
          <w:b/>
          <w:sz w:val="22"/>
          <w:szCs w:val="22"/>
          <w:u w:val="single"/>
        </w:rPr>
        <w:t xml:space="preserve"> </w:t>
      </w:r>
    </w:p>
    <w:p w:rsidR="00B062DD" w:rsidRPr="005D5727" w:rsidRDefault="00B062DD" w:rsidP="005D5727">
      <w:pPr>
        <w:pStyle w:val="Corpodeltesto23"/>
        <w:pBdr>
          <w:bottom w:val="none" w:sz="0" w:space="0" w:color="auto"/>
        </w:pBdr>
        <w:ind w:left="360"/>
        <w:contextualSpacing/>
        <w:rPr>
          <w:rFonts w:asciiTheme="majorHAnsi" w:hAnsiTheme="majorHAnsi" w:cs="Tahoma"/>
          <w:b/>
          <w:sz w:val="22"/>
          <w:szCs w:val="22"/>
          <w:u w:val="single"/>
        </w:rPr>
      </w:pP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Documento di impegno di un fideiussore, anche diverso da quello che ha rilasciato la garanzia provvisoria, a rilasciare la garanzia fideiussoria per l'esecuzione del contratto, di cui a</w:t>
      </w:r>
      <w:r w:rsidR="00496CCE" w:rsidRPr="005D5727">
        <w:rPr>
          <w:rFonts w:asciiTheme="majorHAnsi" w:hAnsiTheme="majorHAnsi" w:cs="Tahoma"/>
          <w:sz w:val="22"/>
          <w:szCs w:val="22"/>
        </w:rPr>
        <w:t>ll’</w:t>
      </w:r>
      <w:r w:rsidRPr="005D5727">
        <w:rPr>
          <w:rFonts w:asciiTheme="majorHAnsi" w:hAnsiTheme="majorHAnsi" w:cs="Tahoma"/>
          <w:sz w:val="22"/>
          <w:szCs w:val="22"/>
        </w:rPr>
        <w:t>articol</w:t>
      </w:r>
      <w:r w:rsidR="00496CCE" w:rsidRPr="005D5727">
        <w:rPr>
          <w:rFonts w:asciiTheme="majorHAnsi" w:hAnsiTheme="majorHAnsi" w:cs="Tahoma"/>
          <w:sz w:val="22"/>
          <w:szCs w:val="22"/>
        </w:rPr>
        <w:t>o</w:t>
      </w:r>
      <w:r w:rsidRPr="005D5727">
        <w:rPr>
          <w:rFonts w:asciiTheme="majorHAnsi" w:hAnsiTheme="majorHAnsi" w:cs="Tahoma"/>
          <w:sz w:val="22"/>
          <w:szCs w:val="22"/>
        </w:rPr>
        <w:t xml:space="preserve"> 103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 qualora l'offerente risultasse affidatario.  Il documento di impegno può essere eventualmente anche integrato nel documento Garanzia di cui al precedente punto 2. Nel caso in cui l’offeren</w:t>
      </w:r>
      <w:r w:rsidR="00C537E1" w:rsidRPr="005D5727">
        <w:rPr>
          <w:rFonts w:asciiTheme="majorHAnsi" w:hAnsiTheme="majorHAnsi" w:cs="Tahoma"/>
          <w:sz w:val="22"/>
          <w:szCs w:val="22"/>
        </w:rPr>
        <w:t xml:space="preserve">te abbia costituito la cauzione </w:t>
      </w:r>
      <w:r w:rsidRPr="005D5727">
        <w:rPr>
          <w:rFonts w:asciiTheme="majorHAnsi" w:hAnsiTheme="majorHAnsi" w:cs="Tahoma"/>
          <w:sz w:val="22"/>
          <w:szCs w:val="22"/>
        </w:rPr>
        <w:t xml:space="preserve">tramite deposito in contanti o in titoli del debito pubblico l’operatore economico dovrà, separatamente, produrre un ulteriore documento contenente l’impegno di cui all’art. 93 c. 8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Il versamento relativo alla contribuzione dovuta all’</w:t>
      </w:r>
      <w:r w:rsidR="007A5A6E" w:rsidRPr="005D5727">
        <w:rPr>
          <w:rFonts w:asciiTheme="majorHAnsi" w:hAnsiTheme="majorHAnsi" w:cs="Tahoma"/>
          <w:sz w:val="22"/>
          <w:szCs w:val="22"/>
        </w:rPr>
        <w:t>Autorità Nazionale Anti Corruzione</w:t>
      </w:r>
      <w:r w:rsidRPr="005D5727">
        <w:rPr>
          <w:rFonts w:asciiTheme="majorHAnsi" w:hAnsiTheme="majorHAnsi" w:cs="Tahoma"/>
          <w:sz w:val="22"/>
          <w:szCs w:val="22"/>
        </w:rPr>
        <w:t>, ai sensi dell’art. 1, comma 67 della Legge 23 dicembre 2005 n. 266, per gli importi indicati nella tabella di cui al Capitolato Speciale.</w:t>
      </w:r>
    </w:p>
    <w:p w:rsidR="005C0DB7" w:rsidRPr="005D5727" w:rsidRDefault="005C0DB7" w:rsidP="005D5727">
      <w:pPr>
        <w:pStyle w:val="Corpodeltesto23"/>
        <w:pBdr>
          <w:bottom w:val="none" w:sz="0" w:space="0" w:color="auto"/>
        </w:pBdr>
        <w:ind w:left="360"/>
        <w:contextualSpacing/>
        <w:rPr>
          <w:rFonts w:asciiTheme="majorHAnsi" w:hAnsiTheme="majorHAnsi" w:cs="Tahoma"/>
          <w:sz w:val="22"/>
          <w:szCs w:val="22"/>
        </w:rPr>
      </w:pPr>
      <w:r w:rsidRPr="005D5727">
        <w:rPr>
          <w:rFonts w:asciiTheme="majorHAnsi" w:hAnsiTheme="majorHAnsi" w:cs="Tahoma"/>
          <w:sz w:val="22"/>
          <w:szCs w:val="22"/>
        </w:rPr>
        <w:t xml:space="preserve">Sia nel caso di </w:t>
      </w:r>
      <w:proofErr w:type="spellStart"/>
      <w:r w:rsidRPr="005D5727">
        <w:rPr>
          <w:rFonts w:asciiTheme="majorHAnsi" w:hAnsiTheme="majorHAnsi" w:cs="Tahoma"/>
          <w:sz w:val="22"/>
          <w:szCs w:val="22"/>
        </w:rPr>
        <w:t>R.T.I.</w:t>
      </w:r>
      <w:proofErr w:type="spellEnd"/>
      <w:r w:rsidRPr="005D5727">
        <w:rPr>
          <w:rFonts w:asciiTheme="majorHAnsi" w:hAnsiTheme="majorHAnsi" w:cs="Tahoma"/>
          <w:sz w:val="22"/>
          <w:szCs w:val="22"/>
        </w:rPr>
        <w:t xml:space="preserve"> costituito, che nel caso di </w:t>
      </w:r>
      <w:proofErr w:type="spellStart"/>
      <w:r w:rsidRPr="005D5727">
        <w:rPr>
          <w:rFonts w:asciiTheme="majorHAnsi" w:hAnsiTheme="majorHAnsi" w:cs="Tahoma"/>
          <w:sz w:val="22"/>
          <w:szCs w:val="22"/>
        </w:rPr>
        <w:t>R.T.I.</w:t>
      </w:r>
      <w:proofErr w:type="spellEnd"/>
      <w:r w:rsidRPr="005D5727">
        <w:rPr>
          <w:rFonts w:asciiTheme="majorHAnsi" w:hAnsiTheme="majorHAnsi" w:cs="Tahoma"/>
          <w:sz w:val="22"/>
          <w:szCs w:val="22"/>
        </w:rPr>
        <w:t xml:space="preserve"> non ancora costituito, il versamento è unico e deve essere effettuato dalla capogruppo. </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Patto Integrità debitamente sottoscritto dal legale rappresentante corredato da fotocopia del documento di riconoscimento del sottoscrittore (vedere Allegato “</w:t>
      </w:r>
      <w:r w:rsidR="00BE42E3">
        <w:rPr>
          <w:rFonts w:asciiTheme="majorHAnsi" w:hAnsiTheme="majorHAnsi" w:cs="Tahoma"/>
          <w:sz w:val="22"/>
          <w:szCs w:val="22"/>
        </w:rPr>
        <w:t>B</w:t>
      </w:r>
      <w:r w:rsidRPr="005D5727">
        <w:rPr>
          <w:rFonts w:asciiTheme="majorHAnsi" w:hAnsiTheme="majorHAnsi" w:cs="Tahoma"/>
          <w:sz w:val="22"/>
          <w:szCs w:val="22"/>
        </w:rPr>
        <w:t xml:space="preserve">”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PASSOE ai fini della comprova del possesso dei requisiti di cui all’art. </w:t>
      </w:r>
      <w:r w:rsidR="00D161F4" w:rsidRPr="005D5727">
        <w:rPr>
          <w:rFonts w:asciiTheme="majorHAnsi" w:hAnsiTheme="majorHAnsi" w:cs="Tahoma"/>
          <w:sz w:val="22"/>
          <w:szCs w:val="22"/>
        </w:rPr>
        <w:t>80</w:t>
      </w:r>
      <w:r w:rsidRPr="005D5727">
        <w:rPr>
          <w:rFonts w:asciiTheme="majorHAnsi" w:hAnsiTheme="majorHAnsi" w:cs="Tahoma"/>
          <w:sz w:val="22"/>
          <w:szCs w:val="22"/>
        </w:rPr>
        <w:t xml:space="preserve"> </w:t>
      </w:r>
      <w:r w:rsidR="004B31C3" w:rsidRPr="005D5727">
        <w:rPr>
          <w:rFonts w:asciiTheme="majorHAnsi" w:hAnsiTheme="majorHAnsi" w:cs="Tahoma"/>
          <w:sz w:val="22"/>
          <w:szCs w:val="22"/>
        </w:rPr>
        <w:t xml:space="preserve">e all’art. 83, c.1 </w:t>
      </w:r>
      <w:proofErr w:type="spellStart"/>
      <w:r w:rsidR="004B31C3" w:rsidRPr="005D5727">
        <w:rPr>
          <w:rFonts w:asciiTheme="majorHAnsi" w:hAnsiTheme="majorHAnsi" w:cs="Tahoma"/>
          <w:sz w:val="22"/>
          <w:szCs w:val="22"/>
        </w:rPr>
        <w:t>lett.b</w:t>
      </w:r>
      <w:proofErr w:type="spellEnd"/>
      <w:r w:rsidR="004B31C3" w:rsidRPr="005D5727">
        <w:rPr>
          <w:rFonts w:asciiTheme="majorHAnsi" w:hAnsiTheme="majorHAnsi" w:cs="Tahoma"/>
          <w:sz w:val="22"/>
          <w:szCs w:val="22"/>
        </w:rPr>
        <w:t xml:space="preserve">) e lett. c) </w:t>
      </w:r>
      <w:r w:rsidRPr="005D5727">
        <w:rPr>
          <w:rFonts w:asciiTheme="majorHAnsi" w:hAnsiTheme="majorHAnsi" w:cs="Tahoma"/>
          <w:sz w:val="22"/>
          <w:szCs w:val="22"/>
        </w:rPr>
        <w:t xml:space="preserve">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w:t>
      </w:r>
      <w:r w:rsidR="00D161F4" w:rsidRPr="005D5727">
        <w:rPr>
          <w:rFonts w:asciiTheme="majorHAnsi" w:hAnsiTheme="majorHAnsi" w:cs="Tahoma"/>
          <w:sz w:val="22"/>
          <w:szCs w:val="22"/>
        </w:rPr>
        <w:t>50</w:t>
      </w:r>
      <w:r w:rsidRPr="005D5727">
        <w:rPr>
          <w:rFonts w:asciiTheme="majorHAnsi" w:hAnsiTheme="majorHAnsi" w:cs="Tahoma"/>
          <w:sz w:val="22"/>
          <w:szCs w:val="22"/>
        </w:rPr>
        <w:t>/</w:t>
      </w:r>
      <w:r w:rsidR="00D161F4" w:rsidRPr="005D5727">
        <w:rPr>
          <w:rFonts w:asciiTheme="majorHAnsi" w:hAnsiTheme="majorHAnsi" w:cs="Tahoma"/>
          <w:sz w:val="22"/>
          <w:szCs w:val="22"/>
        </w:rPr>
        <w:t>2016</w:t>
      </w:r>
      <w:r w:rsidRPr="005D5727">
        <w:rPr>
          <w:rFonts w:asciiTheme="majorHAnsi" w:hAnsiTheme="majorHAnsi" w:cs="Tahoma"/>
          <w:sz w:val="22"/>
          <w:szCs w:val="22"/>
        </w:rPr>
        <w:t>;</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Scheda fornitore debitamente compilata, con l’indicazione del domicilio ai fini delle comunicazioni e il relativo numero di fax</w:t>
      </w:r>
      <w:r w:rsidR="00CB1238" w:rsidRPr="005D5727">
        <w:rPr>
          <w:rFonts w:asciiTheme="majorHAnsi" w:hAnsiTheme="majorHAnsi" w:cs="Tahoma"/>
          <w:sz w:val="22"/>
          <w:szCs w:val="22"/>
        </w:rPr>
        <w:t xml:space="preserve"> e/o</w:t>
      </w:r>
      <w:r w:rsidRPr="005D5727">
        <w:rPr>
          <w:rFonts w:asciiTheme="majorHAnsi" w:hAnsiTheme="majorHAnsi" w:cs="Tahoma"/>
          <w:sz w:val="22"/>
          <w:szCs w:val="22"/>
        </w:rPr>
        <w:t xml:space="preserve"> </w:t>
      </w:r>
      <w:r w:rsidR="001E3AB8" w:rsidRPr="005D5727">
        <w:rPr>
          <w:rFonts w:asciiTheme="majorHAnsi" w:hAnsiTheme="majorHAnsi" w:cs="Tahoma"/>
          <w:sz w:val="22"/>
          <w:szCs w:val="22"/>
        </w:rPr>
        <w:t xml:space="preserve">PEC </w:t>
      </w:r>
      <w:r w:rsidRPr="005D5727">
        <w:rPr>
          <w:rFonts w:asciiTheme="majorHAnsi" w:hAnsiTheme="majorHAnsi" w:cs="Tahoma"/>
          <w:sz w:val="22"/>
          <w:szCs w:val="22"/>
        </w:rPr>
        <w:t xml:space="preserve">(vedere Allegato “D”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p>
    <w:p w:rsidR="005C0DB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Informativa ai sensi dell'art. 13 del Codice della Privacy, debitamente controfirmata (vedere Allegato “C” </w:t>
      </w:r>
      <w:r w:rsidR="005D5727">
        <w:rPr>
          <w:rFonts w:asciiTheme="majorHAnsi" w:hAnsiTheme="majorHAnsi" w:cs="Tahoma"/>
          <w:sz w:val="22"/>
          <w:szCs w:val="22"/>
        </w:rPr>
        <w:t>al disciplinare</w:t>
      </w:r>
      <w:r w:rsidRPr="005D5727">
        <w:rPr>
          <w:rFonts w:asciiTheme="majorHAnsi" w:hAnsiTheme="majorHAnsi" w:cs="Tahoma"/>
          <w:sz w:val="22"/>
          <w:szCs w:val="22"/>
        </w:rPr>
        <w:t>).</w:t>
      </w:r>
    </w:p>
    <w:p w:rsidR="00BE42E3" w:rsidRPr="00BE42E3" w:rsidRDefault="00BE42E3" w:rsidP="005D5727">
      <w:pPr>
        <w:pStyle w:val="Corpodeltesto23"/>
        <w:numPr>
          <w:ilvl w:val="0"/>
          <w:numId w:val="6"/>
        </w:numPr>
        <w:pBdr>
          <w:bottom w:val="none" w:sz="0" w:space="0" w:color="auto"/>
        </w:pBdr>
        <w:contextualSpacing/>
        <w:rPr>
          <w:rFonts w:asciiTheme="majorHAnsi" w:hAnsiTheme="majorHAnsi" w:cs="Tahoma"/>
          <w:sz w:val="22"/>
          <w:szCs w:val="22"/>
        </w:rPr>
      </w:pPr>
      <w:r w:rsidRPr="00BE42E3">
        <w:rPr>
          <w:rFonts w:ascii="Cambria" w:hAnsi="Cambria" w:cs="Tahoma"/>
          <w:sz w:val="22"/>
          <w:szCs w:val="22"/>
        </w:rPr>
        <w:t>Elenco sintetico dei lotti</w:t>
      </w:r>
      <w:r w:rsidRPr="00D17A3F">
        <w:rPr>
          <w:rFonts w:ascii="Cambria" w:hAnsi="Cambria" w:cs="Tahoma"/>
          <w:sz w:val="22"/>
          <w:szCs w:val="22"/>
        </w:rPr>
        <w:t xml:space="preserve"> ai quali la ditta partecipa, con indicazione - per ogni lotto - dell’importo del CIG versato (se dovuto) e dell’importo della cauzione versata;</w:t>
      </w:r>
    </w:p>
    <w:p w:rsidR="00BE42E3" w:rsidRPr="00FD5342" w:rsidRDefault="00BE42E3" w:rsidP="005D5727">
      <w:pPr>
        <w:pStyle w:val="Corpodeltesto23"/>
        <w:numPr>
          <w:ilvl w:val="0"/>
          <w:numId w:val="6"/>
        </w:numPr>
        <w:pBdr>
          <w:bottom w:val="none" w:sz="0" w:space="0" w:color="auto"/>
        </w:pBdr>
        <w:contextualSpacing/>
        <w:rPr>
          <w:rFonts w:asciiTheme="majorHAnsi" w:hAnsiTheme="majorHAnsi" w:cs="Tahoma"/>
          <w:sz w:val="22"/>
          <w:szCs w:val="22"/>
        </w:rPr>
      </w:pPr>
      <w:r w:rsidRPr="00BE42E3">
        <w:rPr>
          <w:rFonts w:ascii="Cambria" w:hAnsi="Cambria" w:cs="Tahoma"/>
          <w:bCs/>
          <w:sz w:val="22"/>
          <w:szCs w:val="22"/>
        </w:rPr>
        <w:t xml:space="preserve">Copia dell’offerta economica </w:t>
      </w:r>
      <w:r w:rsidRPr="00BE42E3">
        <w:rPr>
          <w:rFonts w:ascii="Cambria" w:hAnsi="Cambria" w:cs="Tahoma"/>
          <w:bCs/>
          <w:sz w:val="22"/>
          <w:szCs w:val="22"/>
          <w:u w:val="single"/>
        </w:rPr>
        <w:t>priva</w:t>
      </w:r>
      <w:r w:rsidRPr="00BE42E3">
        <w:rPr>
          <w:rFonts w:ascii="Cambria" w:hAnsi="Cambria" w:cs="Tahoma"/>
          <w:bCs/>
          <w:sz w:val="22"/>
          <w:szCs w:val="22"/>
        </w:rPr>
        <w:t xml:space="preserve"> dell’indicazione dei prezzi e degli sconti</w:t>
      </w:r>
      <w:r w:rsidRPr="00D17A3F">
        <w:rPr>
          <w:rFonts w:ascii="Cambria" w:hAnsi="Cambria" w:cs="Tahoma"/>
          <w:bCs/>
          <w:sz w:val="22"/>
          <w:szCs w:val="22"/>
        </w:rPr>
        <w:t xml:space="preserve">, </w:t>
      </w:r>
      <w:r w:rsidRPr="00D17A3F">
        <w:rPr>
          <w:rFonts w:ascii="Cambria" w:hAnsi="Cambria" w:cs="Tahoma"/>
          <w:sz w:val="22"/>
          <w:szCs w:val="22"/>
        </w:rPr>
        <w:t xml:space="preserve">riportante la seguente dicitura: </w:t>
      </w:r>
      <w:r w:rsidRPr="00D17A3F">
        <w:rPr>
          <w:rFonts w:ascii="Cambria" w:hAnsi="Cambria" w:cs="Tahoma"/>
          <w:sz w:val="22"/>
          <w:szCs w:val="22"/>
          <w:u w:val="single"/>
        </w:rPr>
        <w:t>“Copia dell’offerta economica senza indicazione dei prezzi e degli sconti”</w:t>
      </w:r>
      <w:r w:rsidRPr="00D17A3F">
        <w:rPr>
          <w:rFonts w:ascii="Cambria" w:hAnsi="Cambria" w:cs="Tahoma"/>
          <w:sz w:val="22"/>
          <w:szCs w:val="22"/>
        </w:rPr>
        <w:t xml:space="preserve">, </w:t>
      </w:r>
      <w:r w:rsidRPr="00FD5342">
        <w:rPr>
          <w:rFonts w:ascii="Cambria" w:hAnsi="Cambria" w:cs="Tahoma"/>
          <w:sz w:val="22"/>
          <w:szCs w:val="22"/>
        </w:rPr>
        <w:t>specificando i lotti di gara e i codici-prodotto ai quali l’offerta si riferisce.</w:t>
      </w:r>
    </w:p>
    <w:p w:rsidR="005C0DB7" w:rsidRPr="00FC22DC" w:rsidRDefault="005C0DB7" w:rsidP="005D5727">
      <w:pPr>
        <w:pStyle w:val="Corpodeltesto23"/>
        <w:pBdr>
          <w:bottom w:val="none" w:sz="0" w:space="0" w:color="auto"/>
        </w:pBdr>
        <w:contextualSpacing/>
        <w:rPr>
          <w:rFonts w:asciiTheme="majorHAnsi" w:hAnsiTheme="majorHAnsi" w:cs="Tahoma"/>
          <w:b/>
          <w:sz w:val="22"/>
          <w:szCs w:val="22"/>
          <w:u w:val="single"/>
        </w:rPr>
      </w:pPr>
      <w:r w:rsidRPr="00FD5342">
        <w:rPr>
          <w:rFonts w:asciiTheme="majorHAnsi" w:hAnsiTheme="majorHAnsi" w:cs="Tahoma"/>
          <w:b/>
          <w:sz w:val="22"/>
          <w:szCs w:val="22"/>
          <w:u w:val="single"/>
        </w:rPr>
        <w:t>I documenti di cui ai punti 1-2-3-4-5</w:t>
      </w:r>
      <w:r w:rsidR="00C537E1" w:rsidRPr="00FD5342">
        <w:rPr>
          <w:rFonts w:asciiTheme="majorHAnsi" w:hAnsiTheme="majorHAnsi" w:cs="Tahoma"/>
          <w:b/>
          <w:sz w:val="22"/>
          <w:szCs w:val="22"/>
          <w:u w:val="single"/>
        </w:rPr>
        <w:t xml:space="preserve"> </w:t>
      </w:r>
      <w:r w:rsidRPr="00FD5342">
        <w:rPr>
          <w:rFonts w:asciiTheme="majorHAnsi" w:hAnsiTheme="majorHAnsi" w:cs="Tahoma"/>
          <w:b/>
          <w:sz w:val="22"/>
          <w:szCs w:val="22"/>
          <w:u w:val="single"/>
        </w:rPr>
        <w:t>sono da considerarsi documentazione essenziale ai fini della partecipazione alla gara.</w:t>
      </w:r>
      <w:r w:rsidR="00FC22DC" w:rsidRPr="00FD5342">
        <w:rPr>
          <w:rFonts w:asciiTheme="majorHAnsi" w:hAnsiTheme="majorHAnsi" w:cs="Tahoma"/>
          <w:b/>
          <w:sz w:val="22"/>
          <w:szCs w:val="22"/>
          <w:u w:val="single"/>
        </w:rPr>
        <w:t xml:space="preserve"> </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lastRenderedPageBreak/>
        <w:t xml:space="preserve">In caso di raggruppamento temporaneo di impresa, la documentazione di cui ai punti precedenti relativi </w:t>
      </w:r>
      <w:r w:rsidR="00852D92">
        <w:rPr>
          <w:rFonts w:asciiTheme="majorHAnsi" w:hAnsiTheme="majorHAnsi" w:cs="Tahoma"/>
          <w:sz w:val="22"/>
          <w:szCs w:val="22"/>
        </w:rPr>
        <w:t>ai “Documenti di partecipazione”</w:t>
      </w:r>
      <w:r w:rsidRPr="005D5727">
        <w:rPr>
          <w:rFonts w:asciiTheme="majorHAnsi" w:hAnsiTheme="majorHAnsi" w:cs="Tahoma"/>
          <w:sz w:val="22"/>
          <w:szCs w:val="22"/>
        </w:rPr>
        <w:t>, dovrà essere presentata da tutte le imprese che costituiscono il raggruppamento, ad eccezione dell’attestazione del versamento della contribuzione dovuta all’Autorità di vigilanza sui contr</w:t>
      </w:r>
      <w:r w:rsidR="006238BF">
        <w:rPr>
          <w:rFonts w:asciiTheme="majorHAnsi" w:hAnsiTheme="majorHAnsi" w:cs="Tahoma"/>
          <w:sz w:val="22"/>
          <w:szCs w:val="22"/>
        </w:rPr>
        <w:t>atti pubblici (a cura della sola</w:t>
      </w:r>
      <w:r w:rsidRPr="005D5727">
        <w:rPr>
          <w:rFonts w:asciiTheme="majorHAnsi" w:hAnsiTheme="majorHAnsi" w:cs="Tahoma"/>
          <w:sz w:val="22"/>
          <w:szCs w:val="22"/>
        </w:rPr>
        <w:t xml:space="preserve"> capogruppo). Si precisa che con riferimento ai documenti di cui ai punti 2 e 3, gli stessi dovranno essere, in caso di raggruppamento temporaneo di impresa, cointestati a tutti i soggetti componenti il raggruppamento. </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 concorrenti di altri Paesi Comunitari sono autorizzati a presentare la documentazione equipollente a quella richiesta.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L’EGAS si riserva di procedere ai relativi controlli, ai sensi di quanto previsto dalla D.P.R. 445/2000, nei confronti dei partecipanti alla gara.</w:t>
      </w:r>
    </w:p>
    <w:p w:rsidR="00C537E1" w:rsidRDefault="00C537E1" w:rsidP="005D5727">
      <w:pPr>
        <w:pStyle w:val="Corpodeltesto23"/>
        <w:pBdr>
          <w:bottom w:val="none" w:sz="0" w:space="0" w:color="auto"/>
        </w:pBdr>
        <w:ind w:left="360"/>
        <w:contextualSpacing/>
        <w:jc w:val="center"/>
        <w:rPr>
          <w:rFonts w:asciiTheme="majorHAnsi" w:hAnsiTheme="majorHAnsi" w:cs="Tahoma"/>
          <w:sz w:val="22"/>
          <w:szCs w:val="22"/>
        </w:rPr>
      </w:pPr>
    </w:p>
    <w:p w:rsidR="00C01511" w:rsidRPr="005D5727" w:rsidRDefault="00C01511" w:rsidP="005D5727">
      <w:pPr>
        <w:pStyle w:val="Corpodeltesto23"/>
        <w:pBdr>
          <w:bottom w:val="none" w:sz="0" w:space="0" w:color="auto"/>
        </w:pBdr>
        <w:ind w:left="360"/>
        <w:contextualSpacing/>
        <w:jc w:val="center"/>
        <w:rPr>
          <w:rFonts w:asciiTheme="majorHAnsi" w:hAnsiTheme="majorHAnsi" w:cs="Tahoma"/>
          <w:sz w:val="22"/>
          <w:szCs w:val="22"/>
        </w:rPr>
      </w:pPr>
    </w:p>
    <w:p w:rsidR="005C0DB7" w:rsidRPr="005D5727"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5D5727">
        <w:rPr>
          <w:rFonts w:asciiTheme="majorHAnsi" w:hAnsiTheme="majorHAnsi" w:cs="Tahoma"/>
          <w:sz w:val="22"/>
          <w:szCs w:val="22"/>
        </w:rPr>
        <w:t>Art. 4</w:t>
      </w:r>
    </w:p>
    <w:p w:rsidR="005C0DB7"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5D5727">
        <w:rPr>
          <w:rFonts w:asciiTheme="majorHAnsi" w:hAnsiTheme="majorHAnsi" w:cs="Tahoma"/>
          <w:sz w:val="22"/>
          <w:szCs w:val="22"/>
        </w:rPr>
        <w:t>(Soccorso istruttorio)</w:t>
      </w:r>
    </w:p>
    <w:p w:rsidR="00C01511" w:rsidRPr="005D5727" w:rsidRDefault="00C01511" w:rsidP="005D5727">
      <w:pPr>
        <w:pStyle w:val="Corpodeltesto23"/>
        <w:pBdr>
          <w:bottom w:val="none" w:sz="0" w:space="0" w:color="auto"/>
        </w:pBdr>
        <w:ind w:left="360"/>
        <w:contextualSpacing/>
        <w:jc w:val="center"/>
        <w:rPr>
          <w:rFonts w:asciiTheme="majorHAnsi" w:hAnsiTheme="majorHAnsi" w:cs="Tahoma"/>
          <w:sz w:val="22"/>
          <w:szCs w:val="22"/>
        </w:rPr>
      </w:pPr>
    </w:p>
    <w:p w:rsidR="005C0DB7"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Ai sensi di quanto previsto dall’art. 83 comma 9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n. 50/2016 le carenze di qualsiasi elemento formale della domanda possono essere san</w:t>
      </w:r>
      <w:r w:rsidR="001C58E6" w:rsidRPr="005D5727">
        <w:rPr>
          <w:rFonts w:asciiTheme="majorHAnsi" w:hAnsiTheme="majorHAnsi" w:cs="Tahoma"/>
          <w:sz w:val="22"/>
          <w:szCs w:val="22"/>
        </w:rPr>
        <w:t>a</w:t>
      </w:r>
      <w:r w:rsidRPr="005D5727">
        <w:rPr>
          <w:rFonts w:asciiTheme="majorHAnsi" w:hAnsiTheme="majorHAnsi" w:cs="Tahoma"/>
          <w:sz w:val="22"/>
          <w:szCs w:val="22"/>
        </w:rPr>
        <w:t>t</w:t>
      </w:r>
      <w:r w:rsidR="001C58E6" w:rsidRPr="005D5727">
        <w:rPr>
          <w:rFonts w:asciiTheme="majorHAnsi" w:hAnsiTheme="majorHAnsi" w:cs="Tahoma"/>
          <w:sz w:val="22"/>
          <w:szCs w:val="22"/>
        </w:rPr>
        <w:t>e</w:t>
      </w:r>
      <w:r w:rsidRPr="005D5727">
        <w:rPr>
          <w:rFonts w:asciiTheme="majorHAnsi" w:hAnsiTheme="majorHAnsi" w:cs="Tahoma"/>
          <w:sz w:val="22"/>
          <w:szCs w:val="22"/>
        </w:rPr>
        <w:t xml:space="preserve"> attraverso la procedura di soccorso istruttorio. In particolare la mancanza, l'incompletezza e ogni altra irregolarità essenziale degli elementi e delle dichiarazioni sostitutive previste ai fini della partecipazione alla gara </w:t>
      </w:r>
      <w:r w:rsidR="001C58E6" w:rsidRPr="005D5727">
        <w:rPr>
          <w:rFonts w:asciiTheme="majorHAnsi" w:hAnsiTheme="majorHAnsi" w:cs="Tahoma"/>
          <w:sz w:val="22"/>
          <w:szCs w:val="22"/>
        </w:rPr>
        <w:t xml:space="preserve">(v. precedente art.3) </w:t>
      </w:r>
      <w:r w:rsidRPr="005D5727">
        <w:rPr>
          <w:rFonts w:asciiTheme="majorHAnsi" w:hAnsiTheme="majorHAnsi" w:cs="Tahoma"/>
          <w:sz w:val="22"/>
          <w:szCs w:val="22"/>
        </w:rPr>
        <w:t>e di cui agli artt. 80, 81 e 83 del medesimo decreto</w:t>
      </w:r>
      <w:r w:rsidR="001C58E6" w:rsidRPr="005D5727">
        <w:rPr>
          <w:rFonts w:asciiTheme="majorHAnsi" w:hAnsiTheme="majorHAnsi" w:cs="Tahoma"/>
          <w:sz w:val="22"/>
          <w:szCs w:val="22"/>
        </w:rPr>
        <w:t>,</w:t>
      </w:r>
      <w:r w:rsidRPr="005D5727">
        <w:rPr>
          <w:rFonts w:asciiTheme="majorHAnsi" w:hAnsiTheme="majorHAnsi" w:cs="Tahoma"/>
          <w:sz w:val="22"/>
          <w:szCs w:val="22"/>
        </w:rPr>
        <w:t xml:space="preserve"> con esclusione di quelle afferenti all’offerta tecnica ed economica, obbliga il concorrente che vi ha dato causa al pagamento, in favore della stazione appaltante, della sanzione pecuniaria stabilita in misura </w:t>
      </w:r>
      <w:r w:rsidR="00DA32B6" w:rsidRPr="005D5727">
        <w:rPr>
          <w:rFonts w:asciiTheme="majorHAnsi" w:hAnsiTheme="majorHAnsi" w:cs="Tahoma"/>
          <w:sz w:val="22"/>
          <w:szCs w:val="22"/>
        </w:rPr>
        <w:t>de</w:t>
      </w:r>
      <w:r w:rsidR="001C58E6" w:rsidRPr="005D5727">
        <w:rPr>
          <w:rFonts w:asciiTheme="majorHAnsi" w:hAnsiTheme="majorHAnsi" w:cs="Tahoma"/>
          <w:sz w:val="22"/>
          <w:szCs w:val="22"/>
        </w:rPr>
        <w:t xml:space="preserve">ll'uno </w:t>
      </w:r>
      <w:r w:rsidRPr="005D5727">
        <w:rPr>
          <w:rFonts w:asciiTheme="majorHAnsi" w:hAnsiTheme="majorHAnsi" w:cs="Tahoma"/>
          <w:sz w:val="22"/>
          <w:szCs w:val="22"/>
        </w:rPr>
        <w:t xml:space="preserve">per </w:t>
      </w:r>
      <w:r w:rsidR="001C58E6" w:rsidRPr="005D5727">
        <w:rPr>
          <w:rFonts w:asciiTheme="majorHAnsi" w:hAnsiTheme="majorHAnsi" w:cs="Tahoma"/>
          <w:sz w:val="22"/>
          <w:szCs w:val="22"/>
        </w:rPr>
        <w:t>mille</w:t>
      </w:r>
      <w:r w:rsidRPr="005D5727">
        <w:rPr>
          <w:rFonts w:asciiTheme="majorHAnsi" w:hAnsiTheme="majorHAnsi" w:cs="Tahoma"/>
          <w:sz w:val="22"/>
          <w:szCs w:val="22"/>
        </w:rPr>
        <w:t xml:space="preserve"> del valore </w:t>
      </w:r>
      <w:r w:rsidR="00C01511">
        <w:rPr>
          <w:rFonts w:asciiTheme="majorHAnsi" w:hAnsiTheme="majorHAnsi" w:cs="Tahoma"/>
          <w:sz w:val="22"/>
          <w:szCs w:val="22"/>
        </w:rPr>
        <w:t>del lotto di</w:t>
      </w:r>
      <w:r w:rsidRPr="005D5727">
        <w:rPr>
          <w:rFonts w:asciiTheme="majorHAnsi" w:hAnsiTheme="majorHAnsi" w:cs="Tahoma"/>
          <w:sz w:val="22"/>
          <w:szCs w:val="22"/>
        </w:rPr>
        <w:t xml:space="preserve"> gara e comunque non superiore a 5.000 euro. In tal caso</w:t>
      </w:r>
      <w:r w:rsidR="001C58E6" w:rsidRPr="005D5727">
        <w:rPr>
          <w:rFonts w:asciiTheme="majorHAnsi" w:hAnsiTheme="majorHAnsi" w:cs="Tahoma"/>
          <w:sz w:val="22"/>
          <w:szCs w:val="22"/>
        </w:rPr>
        <w:t>, la stazione appaltante assegnerà</w:t>
      </w:r>
      <w:r w:rsidRPr="005D5727">
        <w:rPr>
          <w:rFonts w:asciiTheme="majorHAnsi" w:hAnsiTheme="majorHAnsi" w:cs="Tahoma"/>
          <w:sz w:val="22"/>
          <w:szCs w:val="22"/>
        </w:rPr>
        <w:t xml:space="preserve"> al concorrente un termine, non superiore a dieci giorni, perché siano rese, integrate o regolarizzate le dichiarazioni necessarie, indicandone il contenuto e i soggetti che le devono rendere, da presentare contestualmente al documento comprovante l’avvenuto pagamento della sanzione, a pena di esclusione.</w:t>
      </w:r>
    </w:p>
    <w:p w:rsidR="005C0DB7"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La sanzione è dovuta esclusivamente in caso di regolarizzazione.</w:t>
      </w:r>
    </w:p>
    <w:p w:rsidR="001219F5"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Nei casi di irregolarità formali, ovvero di mancanza o incompletezza di dichiarazioni non essenziali, la stazione appaltante ne richiede</w:t>
      </w:r>
      <w:r w:rsidR="001219F5" w:rsidRPr="005D5727">
        <w:rPr>
          <w:rFonts w:asciiTheme="majorHAnsi" w:hAnsiTheme="majorHAnsi" w:cs="Tahoma"/>
          <w:sz w:val="22"/>
          <w:szCs w:val="22"/>
        </w:rPr>
        <w:t>rà</w:t>
      </w:r>
      <w:r w:rsidRPr="005D5727">
        <w:rPr>
          <w:rFonts w:asciiTheme="majorHAnsi" w:hAnsiTheme="majorHAnsi" w:cs="Tahoma"/>
          <w:sz w:val="22"/>
          <w:szCs w:val="22"/>
        </w:rPr>
        <w:t xml:space="preserve"> comunque la regolarizzazione con la procedura di cui al periodo precedente, ma non applica alcuna sanzione. In caso di inutile decorso del termine di regolarizzazione, il concorrente è escluso dalla gara. Ogni variazione che intervenga, anche in conseguenza di una pronuncia giurisdizionale, successivamente alla fase di ammissione, regolarizzazione o esclusione delle offerte non rileva ai fini del calcolo di medie nella procedura, né per l'individuazione della soglia di anomalia delle offerte. </w:t>
      </w:r>
    </w:p>
    <w:p w:rsidR="00542E06" w:rsidRPr="005D5727" w:rsidRDefault="00542E06"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Costituiscono irregolarità essenziali e non sanabili le carenze della documentazione che non consentono l’individuazione del o dei soggetti responsabili della stessa.</w:t>
      </w:r>
    </w:p>
    <w:p w:rsidR="005C0DB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Il pagamento della sanzione dovrà essere effettuato tramite </w:t>
      </w:r>
      <w:r w:rsidR="001E3AB8" w:rsidRPr="005D5727">
        <w:rPr>
          <w:rFonts w:asciiTheme="majorHAnsi" w:hAnsiTheme="majorHAnsi" w:cs="Tahoma"/>
          <w:sz w:val="22"/>
          <w:szCs w:val="22"/>
        </w:rPr>
        <w:t xml:space="preserve">BONIFICO </w:t>
      </w:r>
      <w:r w:rsidRPr="005D5727">
        <w:rPr>
          <w:rFonts w:asciiTheme="majorHAnsi" w:hAnsiTheme="majorHAnsi" w:cs="Tahoma"/>
          <w:sz w:val="22"/>
          <w:szCs w:val="22"/>
        </w:rPr>
        <w:t>sul c/c di Tesoreria n. IT 77 E 02008 12310 000103533637 intestato all’ EGAS.</w:t>
      </w:r>
    </w:p>
    <w:p w:rsidR="00C01511" w:rsidRDefault="00C01511" w:rsidP="007F22BA">
      <w:pPr>
        <w:pStyle w:val="Corpodeltesto23"/>
        <w:pBdr>
          <w:bottom w:val="none" w:sz="0" w:space="0" w:color="auto"/>
        </w:pBdr>
        <w:contextualSpacing/>
        <w:rPr>
          <w:rFonts w:asciiTheme="majorHAnsi" w:hAnsiTheme="majorHAnsi" w:cs="Tahoma"/>
          <w:sz w:val="22"/>
          <w:szCs w:val="22"/>
        </w:rPr>
      </w:pPr>
    </w:p>
    <w:p w:rsidR="00C01511" w:rsidRPr="005D5727" w:rsidRDefault="00C01511" w:rsidP="007F22BA">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8870BF" w:rsidRPr="005D5727">
        <w:rPr>
          <w:rFonts w:asciiTheme="majorHAnsi" w:hAnsiTheme="majorHAnsi" w:cs="Tahoma"/>
          <w:sz w:val="22"/>
          <w:szCs w:val="22"/>
        </w:rPr>
        <w:t>5</w:t>
      </w:r>
    </w:p>
    <w:p w:rsidR="005C0DB7" w:rsidRPr="005D5727" w:rsidRDefault="005C0DB7" w:rsidP="005D5727">
      <w:pPr>
        <w:tabs>
          <w:tab w:val="left" w:pos="6096"/>
        </w:tabs>
        <w:ind w:left="426" w:hanging="426"/>
        <w:contextualSpacing/>
        <w:jc w:val="center"/>
        <w:rPr>
          <w:rFonts w:asciiTheme="majorHAnsi" w:hAnsiTheme="majorHAnsi" w:cs="Tahoma"/>
          <w:sz w:val="22"/>
          <w:szCs w:val="22"/>
        </w:rPr>
      </w:pPr>
      <w:r w:rsidRPr="005D5727">
        <w:rPr>
          <w:rFonts w:asciiTheme="majorHAnsi" w:hAnsiTheme="majorHAnsi" w:cs="Tahoma"/>
          <w:sz w:val="22"/>
          <w:szCs w:val="22"/>
        </w:rPr>
        <w:t>(Caratteristiche offerta economica)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L’offerta economica (Busta n. </w:t>
      </w:r>
      <w:r w:rsidR="006C33E2">
        <w:rPr>
          <w:rFonts w:asciiTheme="majorHAnsi" w:hAnsiTheme="majorHAnsi" w:cs="Tahoma"/>
          <w:sz w:val="22"/>
          <w:szCs w:val="22"/>
        </w:rPr>
        <w:t>3</w:t>
      </w:r>
      <w:r w:rsidRPr="005D5727">
        <w:rPr>
          <w:rFonts w:asciiTheme="majorHAnsi" w:hAnsiTheme="majorHAnsi" w:cs="Tahoma"/>
          <w:sz w:val="22"/>
          <w:szCs w:val="22"/>
        </w:rPr>
        <w:t>) dovrà essere redatta in lingua italiana e dovrà riportare tutte le informazioni di cui all’</w:t>
      </w:r>
      <w:r w:rsidRPr="005D5727">
        <w:rPr>
          <w:rFonts w:asciiTheme="majorHAnsi" w:hAnsiTheme="majorHAnsi" w:cs="Tahoma"/>
          <w:sz w:val="22"/>
          <w:szCs w:val="22"/>
          <w:u w:val="single"/>
        </w:rPr>
        <w:t>Allegato “E”</w:t>
      </w:r>
      <w:r w:rsidR="008C1D44">
        <w:rPr>
          <w:rFonts w:asciiTheme="majorHAnsi" w:hAnsiTheme="majorHAnsi" w:cs="Tahoma"/>
          <w:sz w:val="22"/>
          <w:szCs w:val="22"/>
        </w:rPr>
        <w:t xml:space="preserve">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r w:rsidR="008C1D44" w:rsidRPr="00D17A3F">
        <w:rPr>
          <w:rFonts w:ascii="Cambria" w:hAnsi="Cambria" w:cs="Tahoma"/>
          <w:sz w:val="22"/>
          <w:szCs w:val="22"/>
        </w:rPr>
        <w:t>Per il medesimo lotto,</w:t>
      </w:r>
      <w:r w:rsidR="008C1D44">
        <w:rPr>
          <w:rFonts w:ascii="Cambria" w:hAnsi="Cambria" w:cs="Tahoma"/>
          <w:sz w:val="22"/>
          <w:szCs w:val="22"/>
        </w:rPr>
        <w:t xml:space="preserve"> n</w:t>
      </w:r>
      <w:r w:rsidRPr="005D5727">
        <w:rPr>
          <w:rFonts w:asciiTheme="majorHAnsi" w:hAnsiTheme="majorHAnsi" w:cs="Tahoma"/>
          <w:sz w:val="22"/>
          <w:szCs w:val="22"/>
        </w:rPr>
        <w:t>on sono ammesse offerte “in alternativa”; nel caso venissero erroneamente formulate offerte “in alternativa</w:t>
      </w:r>
      <w:r w:rsidR="008C1D44">
        <w:rPr>
          <w:rFonts w:asciiTheme="majorHAnsi" w:hAnsiTheme="majorHAnsi" w:cs="Tahoma"/>
          <w:sz w:val="22"/>
          <w:szCs w:val="22"/>
        </w:rPr>
        <w:t>”</w:t>
      </w:r>
      <w:r w:rsidRPr="005D5727">
        <w:rPr>
          <w:rFonts w:asciiTheme="majorHAnsi" w:hAnsiTheme="majorHAnsi" w:cs="Tahoma"/>
          <w:sz w:val="22"/>
          <w:szCs w:val="22"/>
        </w:rPr>
        <w:t xml:space="preserve"> sarà presa in considerazione soltanto la prima offerta formulata e non anche l’offerta denominata “in alternativa”.</w:t>
      </w:r>
    </w:p>
    <w:p w:rsidR="00642D0C" w:rsidRPr="005D5727" w:rsidRDefault="00642D0C" w:rsidP="005D5727">
      <w:pPr>
        <w:contextualSpacing/>
        <w:jc w:val="both"/>
        <w:rPr>
          <w:rFonts w:asciiTheme="majorHAnsi" w:hAnsiTheme="majorHAnsi" w:cs="Tahoma"/>
          <w:sz w:val="22"/>
          <w:szCs w:val="22"/>
        </w:rPr>
      </w:pPr>
      <w:r w:rsidRPr="005D5727">
        <w:rPr>
          <w:rFonts w:asciiTheme="majorHAnsi" w:hAnsiTheme="majorHAnsi" w:cs="Tahoma"/>
          <w:sz w:val="22"/>
          <w:szCs w:val="22"/>
        </w:rPr>
        <w:t>La ditta dovrà indicare, per ogni lotto, un prezzo unico netto, nel senso che eventuali sconti dovranno essere già conteggiati nel prezzo offerto, con esclusione di annotazioni di sconti percentuali ulteriori in calce alle offerte o comunque annotati a parte.</w:t>
      </w:r>
    </w:p>
    <w:p w:rsidR="00642D0C" w:rsidRPr="005D5727" w:rsidRDefault="00642D0C"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L’offerta dovrà essere redatta in termini di prezzo fisso ed invariabile per tutta la durata della fornitura.</w:t>
      </w:r>
    </w:p>
    <w:p w:rsidR="008C1D44" w:rsidRDefault="008C1D44" w:rsidP="005D5727">
      <w:pPr>
        <w:contextualSpacing/>
        <w:jc w:val="both"/>
        <w:rPr>
          <w:rFonts w:asciiTheme="majorHAnsi" w:hAnsiTheme="majorHAnsi" w:cs="Tahoma"/>
          <w:sz w:val="22"/>
          <w:szCs w:val="22"/>
        </w:rPr>
      </w:pPr>
      <w:r w:rsidRPr="000955C9">
        <w:rPr>
          <w:rFonts w:ascii="Cambria" w:hAnsi="Cambria" w:cs="Tahoma"/>
          <w:sz w:val="22"/>
          <w:szCs w:val="22"/>
        </w:rPr>
        <w:t xml:space="preserve">Si richiede altresì che nella Busta n. 3 la ditta concorrente </w:t>
      </w:r>
      <w:r w:rsidRPr="000955C9">
        <w:rPr>
          <w:rFonts w:ascii="Cambria" w:hAnsi="Cambria" w:cs="Tahoma"/>
          <w:sz w:val="22"/>
          <w:szCs w:val="22"/>
          <w:u w:val="single"/>
        </w:rPr>
        <w:t xml:space="preserve">inserisca un </w:t>
      </w:r>
      <w:proofErr w:type="spellStart"/>
      <w:r w:rsidRPr="000955C9">
        <w:rPr>
          <w:rFonts w:ascii="Cambria" w:hAnsi="Cambria" w:cs="Tahoma"/>
          <w:sz w:val="22"/>
          <w:szCs w:val="22"/>
          <w:u w:val="single"/>
        </w:rPr>
        <w:t>CD</w:t>
      </w:r>
      <w:proofErr w:type="spellEnd"/>
      <w:r w:rsidRPr="000955C9">
        <w:rPr>
          <w:rFonts w:ascii="Cambria" w:hAnsi="Cambria" w:cs="Tahoma"/>
          <w:sz w:val="22"/>
          <w:szCs w:val="22"/>
          <w:u w:val="single"/>
        </w:rPr>
        <w:t xml:space="preserve"> contenente la medesima offerta economica di cui sopra in formato </w:t>
      </w:r>
      <w:proofErr w:type="spellStart"/>
      <w:r w:rsidRPr="000955C9">
        <w:rPr>
          <w:rFonts w:ascii="Cambria" w:hAnsi="Cambria" w:cs="Tahoma"/>
          <w:sz w:val="22"/>
          <w:szCs w:val="22"/>
          <w:u w:val="single"/>
        </w:rPr>
        <w:t>excel</w:t>
      </w:r>
      <w:proofErr w:type="spellEnd"/>
      <w:r w:rsidRPr="000955C9">
        <w:rPr>
          <w:rFonts w:ascii="Cambria" w:hAnsi="Cambria" w:cs="Tahoma"/>
          <w:sz w:val="22"/>
          <w:szCs w:val="22"/>
          <w:u w:val="single"/>
        </w:rPr>
        <w:t xml:space="preserve"> (o word)</w:t>
      </w:r>
      <w:r w:rsidRPr="000955C9">
        <w:rPr>
          <w:rFonts w:ascii="Cambria" w:hAnsi="Cambria" w:cs="Tahoma"/>
          <w:sz w:val="22"/>
          <w:szCs w:val="22"/>
        </w:rPr>
        <w:t xml:space="preserve">, in base allo schema previsto nel sopra citato Allegato “E” alle Norme. In caso di difformità tra i due formati (cartaceo ed elettronico), farà fede il </w:t>
      </w:r>
      <w:r w:rsidRPr="000955C9">
        <w:rPr>
          <w:rFonts w:ascii="Cambria" w:hAnsi="Cambria" w:cs="Tahoma"/>
          <w:sz w:val="22"/>
          <w:szCs w:val="22"/>
        </w:rPr>
        <w:lastRenderedPageBreak/>
        <w:t xml:space="preserve">formato cartaceo. Se disponibile, si chiede, inoltre, di inserire nel </w:t>
      </w:r>
      <w:proofErr w:type="spellStart"/>
      <w:r w:rsidRPr="000955C9">
        <w:rPr>
          <w:rFonts w:ascii="Cambria" w:hAnsi="Cambria" w:cs="Tahoma"/>
          <w:sz w:val="22"/>
          <w:szCs w:val="22"/>
        </w:rPr>
        <w:t>CD</w:t>
      </w:r>
      <w:proofErr w:type="spellEnd"/>
      <w:r w:rsidRPr="000955C9">
        <w:rPr>
          <w:rFonts w:ascii="Cambria" w:hAnsi="Cambria" w:cs="Tahoma"/>
          <w:sz w:val="22"/>
          <w:szCs w:val="22"/>
        </w:rPr>
        <w:t xml:space="preserve"> copia del listino vigente. Il listino rimarrà fisso ed invariabile per tutta la durata contrattuale.</w:t>
      </w:r>
    </w:p>
    <w:p w:rsidR="005C0DB7" w:rsidRPr="009C2318" w:rsidRDefault="005C0DB7" w:rsidP="005D5727">
      <w:pPr>
        <w:contextualSpacing/>
        <w:jc w:val="both"/>
        <w:rPr>
          <w:rFonts w:asciiTheme="majorHAnsi" w:hAnsiTheme="majorHAnsi" w:cs="Tahoma"/>
          <w:sz w:val="22"/>
          <w:szCs w:val="22"/>
        </w:rPr>
      </w:pPr>
      <w:r w:rsidRPr="006156BD">
        <w:rPr>
          <w:rFonts w:asciiTheme="majorHAnsi" w:hAnsiTheme="majorHAnsi" w:cs="Tahoma"/>
          <w:sz w:val="22"/>
          <w:szCs w:val="22"/>
        </w:rPr>
        <w:t xml:space="preserve">La ditta dovrà inserire, </w:t>
      </w:r>
      <w:r w:rsidR="00852D92">
        <w:rPr>
          <w:rFonts w:ascii="Cambria" w:hAnsi="Cambria" w:cs="Verdana"/>
          <w:sz w:val="22"/>
          <w:szCs w:val="22"/>
        </w:rPr>
        <w:t>nello schema di dettaglio dell’</w:t>
      </w:r>
      <w:r w:rsidR="006156BD" w:rsidRPr="006156BD">
        <w:rPr>
          <w:rFonts w:ascii="Cambria" w:hAnsi="Cambria" w:cs="Verdana"/>
          <w:sz w:val="22"/>
          <w:szCs w:val="22"/>
        </w:rPr>
        <w:t>offerta economica</w:t>
      </w:r>
      <w:r w:rsidRPr="004F103D">
        <w:rPr>
          <w:rFonts w:asciiTheme="majorHAnsi" w:hAnsiTheme="majorHAnsi" w:cs="Tahoma"/>
          <w:sz w:val="22"/>
          <w:szCs w:val="22"/>
        </w:rPr>
        <w:t xml:space="preserve">, gli </w:t>
      </w:r>
      <w:r w:rsidRPr="004F103D">
        <w:rPr>
          <w:rFonts w:asciiTheme="majorHAnsi" w:hAnsiTheme="majorHAnsi" w:cs="Tahoma"/>
          <w:sz w:val="22"/>
          <w:szCs w:val="22"/>
          <w:u w:val="single"/>
        </w:rPr>
        <w:t>oneri</w:t>
      </w:r>
      <w:r w:rsidRPr="008C1D44">
        <w:rPr>
          <w:rFonts w:asciiTheme="majorHAnsi" w:hAnsiTheme="majorHAnsi" w:cs="Tahoma"/>
          <w:sz w:val="22"/>
          <w:szCs w:val="22"/>
          <w:u w:val="single"/>
        </w:rPr>
        <w:t xml:space="preserve"> della sicurezza da rischio specifico</w:t>
      </w:r>
      <w:r w:rsidRPr="005D5727">
        <w:rPr>
          <w:rFonts w:asciiTheme="majorHAnsi" w:hAnsiTheme="majorHAnsi" w:cs="Tahoma"/>
          <w:sz w:val="22"/>
          <w:szCs w:val="22"/>
        </w:rPr>
        <w:t xml:space="preserve"> (art. 95, comma 10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n. 50/2016) la cui quantificazione spetta al Concorrente in rapporto all’offerta medesima. Per mero chiarimento si segnala che tali costi sono propri del Concorrente e sono diversi dagli oneri della sicurezza per le interferenze</w:t>
      </w:r>
      <w:r w:rsidR="008C1D44">
        <w:rPr>
          <w:rFonts w:asciiTheme="majorHAnsi" w:hAnsiTheme="majorHAnsi" w:cs="Tahoma"/>
          <w:sz w:val="22"/>
          <w:szCs w:val="22"/>
        </w:rPr>
        <w:t>, che sono invece determinati dalla stazione appaltante</w:t>
      </w:r>
      <w:r w:rsidRPr="00F223D1">
        <w:rPr>
          <w:rFonts w:asciiTheme="majorHAnsi" w:hAnsiTheme="majorHAnsi" w:cs="Tahoma"/>
          <w:sz w:val="22"/>
          <w:szCs w:val="22"/>
        </w:rPr>
        <w:t xml:space="preserve">. </w:t>
      </w:r>
      <w:r w:rsidR="00B93076" w:rsidRPr="00F223D1">
        <w:rPr>
          <w:rFonts w:asciiTheme="majorHAnsi" w:hAnsiTheme="majorHAnsi" w:cs="Tahoma"/>
          <w:sz w:val="22"/>
          <w:szCs w:val="22"/>
        </w:rPr>
        <w:t xml:space="preserve">Nel caso specifico il valore degli </w:t>
      </w:r>
      <w:r w:rsidR="00B93076" w:rsidRPr="00F223D1">
        <w:rPr>
          <w:rFonts w:asciiTheme="majorHAnsi" w:hAnsiTheme="majorHAnsi" w:cs="Tahoma"/>
          <w:sz w:val="22"/>
          <w:szCs w:val="22"/>
          <w:u w:val="single"/>
        </w:rPr>
        <w:t>oneri della sicurezza da rischi interferenziali</w:t>
      </w:r>
      <w:r w:rsidR="00B93076" w:rsidRPr="00F223D1">
        <w:rPr>
          <w:rFonts w:asciiTheme="majorHAnsi" w:hAnsiTheme="majorHAnsi" w:cs="Tahoma"/>
          <w:sz w:val="22"/>
          <w:szCs w:val="22"/>
        </w:rPr>
        <w:t xml:space="preserve"> è pari a</w:t>
      </w:r>
      <w:r w:rsidR="003F3CEF" w:rsidRPr="00F223D1">
        <w:rPr>
          <w:rFonts w:asciiTheme="majorHAnsi" w:hAnsiTheme="majorHAnsi" w:cs="Tahoma"/>
          <w:sz w:val="22"/>
          <w:szCs w:val="22"/>
        </w:rPr>
        <w:t xml:space="preserve"> </w:t>
      </w:r>
      <w:r w:rsidR="00F223D1" w:rsidRPr="00F223D1">
        <w:rPr>
          <w:rFonts w:asciiTheme="majorHAnsi" w:hAnsiTheme="majorHAnsi" w:cs="Tahoma"/>
          <w:sz w:val="22"/>
          <w:szCs w:val="22"/>
        </w:rPr>
        <w:t>0,00 euro per i lotti n. 1-2, pari a € 113,62 per il lotto n. 3 e pari a € 276,00 per i lotti n. 3-4.</w:t>
      </w:r>
    </w:p>
    <w:p w:rsidR="005C0DB7" w:rsidRPr="005D5727" w:rsidRDefault="005C0DB7" w:rsidP="005D5727">
      <w:pPr>
        <w:contextualSpacing/>
        <w:jc w:val="both"/>
        <w:rPr>
          <w:rFonts w:asciiTheme="majorHAnsi" w:hAnsiTheme="majorHAnsi" w:cs="Tahoma"/>
          <w:sz w:val="22"/>
          <w:szCs w:val="22"/>
        </w:rPr>
      </w:pPr>
      <w:r w:rsidRPr="009C2318">
        <w:rPr>
          <w:rFonts w:asciiTheme="majorHAnsi" w:hAnsiTheme="majorHAnsi" w:cs="Tahoma"/>
          <w:sz w:val="22"/>
          <w:szCs w:val="22"/>
        </w:rPr>
        <w:t xml:space="preserve">L’offerta dovrà avere validità non inferiore </w:t>
      </w:r>
      <w:r w:rsidRPr="009C2318">
        <w:rPr>
          <w:rFonts w:asciiTheme="majorHAnsi" w:hAnsiTheme="majorHAnsi" w:cs="Tahoma"/>
          <w:b/>
          <w:sz w:val="22"/>
          <w:szCs w:val="22"/>
        </w:rPr>
        <w:t>a 240</w:t>
      </w:r>
      <w:r w:rsidRPr="005D5727">
        <w:rPr>
          <w:rFonts w:asciiTheme="majorHAnsi" w:hAnsiTheme="majorHAnsi" w:cs="Tahoma"/>
          <w:b/>
          <w:sz w:val="22"/>
          <w:szCs w:val="22"/>
        </w:rPr>
        <w:t xml:space="preserve"> giorni</w:t>
      </w:r>
      <w:r w:rsidRPr="005D5727">
        <w:rPr>
          <w:rFonts w:asciiTheme="majorHAnsi" w:hAnsiTheme="majorHAnsi" w:cs="Tahoma"/>
          <w:sz w:val="22"/>
          <w:szCs w:val="22"/>
        </w:rPr>
        <w:t xml:space="preserve"> dall’ultimo termine di presentazione e per tale periodo è irrevocabile e dovrà essere presentata secondo le modalità previste dall’art. 2.</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Non saranno accettate le offerte che non rispettino le indicazioni e le modalità di presentazione previste nel presente documento, ovvero risultino equivoche, difformi dalla richiesta o condizionate da altre clausole.</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In caso di raggruppamento di imprese, l’offerta congiunta dovrà:</w:t>
      </w:r>
    </w:p>
    <w:p w:rsidR="005C0DB7" w:rsidRPr="005D5727" w:rsidRDefault="005C0DB7" w:rsidP="005D5727">
      <w:pPr>
        <w:numPr>
          <w:ilvl w:val="0"/>
          <w:numId w:val="1"/>
        </w:numPr>
        <w:contextualSpacing/>
        <w:jc w:val="both"/>
        <w:rPr>
          <w:rFonts w:asciiTheme="majorHAnsi" w:hAnsiTheme="majorHAnsi" w:cs="Tahoma"/>
          <w:sz w:val="22"/>
          <w:szCs w:val="22"/>
        </w:rPr>
      </w:pPr>
      <w:r w:rsidRPr="005D5727">
        <w:rPr>
          <w:rFonts w:asciiTheme="majorHAnsi" w:hAnsiTheme="majorHAnsi" w:cs="Tahoma"/>
          <w:sz w:val="22"/>
          <w:szCs w:val="22"/>
        </w:rPr>
        <w:t>essere sottoscritta dai Rappresentanti legali di tutte le imprese raggruppate;</w:t>
      </w:r>
    </w:p>
    <w:p w:rsidR="005C0DB7" w:rsidRPr="005D5727" w:rsidRDefault="005C0DB7" w:rsidP="005D5727">
      <w:pPr>
        <w:numPr>
          <w:ilvl w:val="0"/>
          <w:numId w:val="1"/>
        </w:numPr>
        <w:contextualSpacing/>
        <w:jc w:val="both"/>
        <w:rPr>
          <w:rFonts w:asciiTheme="majorHAnsi" w:hAnsiTheme="majorHAnsi" w:cs="Tahoma"/>
          <w:sz w:val="22"/>
          <w:szCs w:val="22"/>
        </w:rPr>
      </w:pPr>
      <w:r w:rsidRPr="005D5727">
        <w:rPr>
          <w:rFonts w:asciiTheme="majorHAnsi" w:hAnsiTheme="majorHAnsi" w:cs="Tahoma"/>
          <w:sz w:val="22"/>
          <w:szCs w:val="22"/>
        </w:rPr>
        <w:t>specificare le parti del servizio che saranno eseguite dalle singole imprese;</w:t>
      </w:r>
    </w:p>
    <w:p w:rsidR="005C0DB7" w:rsidRPr="005D5727" w:rsidRDefault="005C0DB7" w:rsidP="005D5727">
      <w:pPr>
        <w:numPr>
          <w:ilvl w:val="0"/>
          <w:numId w:val="1"/>
        </w:numPr>
        <w:contextualSpacing/>
        <w:jc w:val="both"/>
        <w:rPr>
          <w:rFonts w:asciiTheme="majorHAnsi" w:hAnsiTheme="majorHAnsi" w:cs="Tahoma"/>
          <w:sz w:val="22"/>
          <w:szCs w:val="22"/>
        </w:rPr>
      </w:pPr>
      <w:r w:rsidRPr="005D5727">
        <w:rPr>
          <w:rFonts w:asciiTheme="majorHAnsi" w:hAnsiTheme="majorHAnsi" w:cs="Tahoma"/>
          <w:sz w:val="22"/>
          <w:szCs w:val="22"/>
        </w:rPr>
        <w:t xml:space="preserve">contenere l’impegno che, in caso di aggiudicazione della gara, le stesse si conformeranno alla disciplina prevista dall’art. 48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E’ fatto divieto ai concorrenti di partecipare alla gara in più di un raggruppamento temporaneo o consorzio ordinario di concorrenti, ovvero di partecipare alla gara anche in forma individuale qualora abbia partecipato alla gara medesima in raggruppamento o consorzio ordinario di concorrenti. I consorzi di cui all’art. 45, comma 2, lett. b) e c), sono tenuti ad indicare, in sede di offerta, per quali consorziati il consorzio concorre; a questi ultimi è fatto divieto di partecipare, in qualsiasi altra forma, alla medesima gara; in caso di violazione sono esclusi dalla gara sia il consorzio sia il consorziato.</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L’offerta congiunta comporta la responsabilità solidale nei confronti dell’Ente di tutte le imprese raggruppate. Nel caso in cui il </w:t>
      </w:r>
      <w:proofErr w:type="spellStart"/>
      <w:r w:rsidRPr="005D5727">
        <w:rPr>
          <w:rFonts w:asciiTheme="majorHAnsi" w:hAnsiTheme="majorHAnsi" w:cs="Tahoma"/>
          <w:sz w:val="22"/>
          <w:szCs w:val="22"/>
        </w:rPr>
        <w:t>R.T.I.</w:t>
      </w:r>
      <w:proofErr w:type="spellEnd"/>
      <w:r w:rsidRPr="005D5727">
        <w:rPr>
          <w:rFonts w:asciiTheme="majorHAnsi" w:hAnsiTheme="majorHAnsi" w:cs="Tahoma"/>
          <w:sz w:val="22"/>
          <w:szCs w:val="22"/>
        </w:rPr>
        <w:t xml:space="preserve"> sia individuato come migliore offerente, le singole imprese raggruppate devono conferire, in unico atto, mandato speciale con rappresentanza, irrevocabile, ad una di esse designata come capogruppo. Tale mandato deve risultare da scrittura privata autentica</w:t>
      </w:r>
      <w:r w:rsidR="00F02F27" w:rsidRPr="005D5727">
        <w:rPr>
          <w:rFonts w:asciiTheme="majorHAnsi" w:hAnsiTheme="majorHAnsi" w:cs="Tahoma"/>
          <w:sz w:val="22"/>
          <w:szCs w:val="22"/>
        </w:rPr>
        <w:t>ta</w:t>
      </w:r>
      <w:r w:rsidRPr="005D5727">
        <w:rPr>
          <w:rFonts w:asciiTheme="majorHAnsi" w:hAnsiTheme="majorHAnsi" w:cs="Tahoma"/>
          <w:sz w:val="22"/>
          <w:szCs w:val="22"/>
        </w:rPr>
        <w:t xml:space="preserve">. La procura è conferita al rappresentante legale dell’impresa capogruppo. Per quanto non espressamente qui indicato si applica l’art. 48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Tutte le offerte che presenteranno un carattere anormalmente basso rispetto alla prestazione richiesta verranno assoggettate a verifica, secondo quanto disposto dall’art. 97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 l’Amministrazione valuterà l’anomalia delle offerte secondo i criteri ivi descritti.</w:t>
      </w:r>
    </w:p>
    <w:p w:rsidR="005C0DB7" w:rsidRDefault="005C0DB7" w:rsidP="005D5727">
      <w:pPr>
        <w:contextualSpacing/>
        <w:jc w:val="both"/>
        <w:rPr>
          <w:rFonts w:asciiTheme="majorHAnsi" w:hAnsiTheme="majorHAnsi" w:cs="Tahoma"/>
          <w:sz w:val="22"/>
          <w:szCs w:val="22"/>
        </w:rPr>
      </w:pPr>
    </w:p>
    <w:p w:rsidR="008A4E19" w:rsidRPr="005D5727" w:rsidRDefault="008A4E19" w:rsidP="005D5727">
      <w:pPr>
        <w:contextualSpacing/>
        <w:jc w:val="both"/>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Art. 6</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(Procedura di individuazione della migliore offerta)</w:t>
      </w:r>
    </w:p>
    <w:p w:rsidR="005C0DB7" w:rsidRPr="005D5727" w:rsidRDefault="005C0DB7" w:rsidP="005D5727">
      <w:pPr>
        <w:ind w:right="-1"/>
        <w:contextualSpacing/>
        <w:jc w:val="both"/>
        <w:rPr>
          <w:rFonts w:asciiTheme="majorHAnsi" w:hAnsiTheme="majorHAnsi" w:cs="Tahoma"/>
          <w:sz w:val="22"/>
          <w:szCs w:val="22"/>
        </w:rPr>
      </w:pPr>
    </w:p>
    <w:p w:rsidR="005C0DB7" w:rsidRPr="005D5727" w:rsidRDefault="006D6360" w:rsidP="005D5727">
      <w:pPr>
        <w:contextualSpacing/>
        <w:jc w:val="both"/>
        <w:rPr>
          <w:rFonts w:asciiTheme="majorHAnsi" w:hAnsiTheme="majorHAnsi" w:cs="Tahoma"/>
          <w:sz w:val="22"/>
          <w:szCs w:val="22"/>
        </w:rPr>
      </w:pPr>
      <w:r w:rsidRPr="00F223D1">
        <w:rPr>
          <w:rFonts w:ascii="Cambria" w:hAnsi="Cambria" w:cs="Tahoma"/>
          <w:sz w:val="22"/>
          <w:szCs w:val="22"/>
        </w:rPr>
        <w:t>L’EGAS, verificata la regolarità della documentazione richiesta a corredo dell'offerta, procederà all'individuazione del miglior offerente, per i</w:t>
      </w:r>
      <w:r w:rsidR="00F223D1" w:rsidRPr="00F223D1">
        <w:rPr>
          <w:rFonts w:ascii="Cambria" w:hAnsi="Cambria" w:cs="Tahoma"/>
          <w:sz w:val="22"/>
          <w:szCs w:val="22"/>
        </w:rPr>
        <w:t xml:space="preserve"> lotti</w:t>
      </w:r>
      <w:r w:rsidR="003F3CEF" w:rsidRPr="00F223D1">
        <w:rPr>
          <w:rFonts w:ascii="Cambria" w:hAnsi="Cambria" w:cs="Tahoma"/>
          <w:sz w:val="22"/>
          <w:szCs w:val="22"/>
        </w:rPr>
        <w:t xml:space="preserve"> n. 1</w:t>
      </w:r>
      <w:r w:rsidR="00F223D1" w:rsidRPr="00F223D1">
        <w:rPr>
          <w:rFonts w:ascii="Cambria" w:hAnsi="Cambria" w:cs="Tahoma"/>
          <w:sz w:val="22"/>
          <w:szCs w:val="22"/>
        </w:rPr>
        <w:t>-3-4</w:t>
      </w:r>
      <w:r w:rsidRPr="00F223D1">
        <w:rPr>
          <w:rFonts w:ascii="Cambria" w:hAnsi="Cambria" w:cs="Tahoma"/>
          <w:sz w:val="22"/>
          <w:szCs w:val="22"/>
        </w:rPr>
        <w:t xml:space="preserve">, secondo il criterio di cui all’art. 95 c.2 del </w:t>
      </w:r>
      <w:proofErr w:type="spellStart"/>
      <w:r w:rsidRPr="00F223D1">
        <w:rPr>
          <w:rFonts w:ascii="Cambria" w:hAnsi="Cambria" w:cs="Tahoma"/>
          <w:sz w:val="22"/>
          <w:szCs w:val="22"/>
        </w:rPr>
        <w:t>D.Lgs.</w:t>
      </w:r>
      <w:proofErr w:type="spellEnd"/>
      <w:r w:rsidRPr="00F223D1">
        <w:rPr>
          <w:rFonts w:ascii="Cambria" w:hAnsi="Cambria" w:cs="Tahoma"/>
          <w:sz w:val="22"/>
          <w:szCs w:val="22"/>
        </w:rPr>
        <w:t xml:space="preserve"> 50/2016, ovvero all’</w:t>
      </w:r>
      <w:r w:rsidRPr="00F223D1">
        <w:rPr>
          <w:rFonts w:ascii="Cambria" w:hAnsi="Cambria" w:cs="Tahoma"/>
          <w:b/>
          <w:sz w:val="22"/>
          <w:szCs w:val="22"/>
        </w:rPr>
        <w:t>offerta economicamente più vantaggiosa</w:t>
      </w:r>
      <w:r w:rsidRPr="00F223D1">
        <w:rPr>
          <w:rFonts w:ascii="Cambria" w:hAnsi="Cambria" w:cs="Tahoma"/>
          <w:sz w:val="22"/>
          <w:szCs w:val="22"/>
        </w:rPr>
        <w:t>. I</w:t>
      </w:r>
      <w:r w:rsidR="00F223D1" w:rsidRPr="00F223D1">
        <w:rPr>
          <w:rFonts w:ascii="Cambria" w:hAnsi="Cambria" w:cs="Tahoma"/>
          <w:sz w:val="22"/>
          <w:szCs w:val="22"/>
        </w:rPr>
        <w:t xml:space="preserve"> lotti</w:t>
      </w:r>
      <w:r w:rsidRPr="00F223D1">
        <w:rPr>
          <w:rFonts w:ascii="Cambria" w:hAnsi="Cambria" w:cs="Tahoma"/>
          <w:sz w:val="22"/>
          <w:szCs w:val="22"/>
        </w:rPr>
        <w:t xml:space="preserve"> n. </w:t>
      </w:r>
      <w:r w:rsidR="003F3CEF" w:rsidRPr="00F223D1">
        <w:rPr>
          <w:rFonts w:ascii="Cambria" w:hAnsi="Cambria" w:cs="Tahoma"/>
          <w:sz w:val="22"/>
          <w:szCs w:val="22"/>
        </w:rPr>
        <w:t>2</w:t>
      </w:r>
      <w:r w:rsidR="00F223D1" w:rsidRPr="00F223D1">
        <w:rPr>
          <w:rFonts w:ascii="Cambria" w:hAnsi="Cambria" w:cs="Tahoma"/>
          <w:sz w:val="22"/>
          <w:szCs w:val="22"/>
        </w:rPr>
        <w:t>-5 verranno aggiudicati</w:t>
      </w:r>
      <w:r w:rsidRPr="00F223D1">
        <w:rPr>
          <w:rFonts w:ascii="Cambria" w:hAnsi="Cambria" w:cs="Tahoma"/>
          <w:sz w:val="22"/>
          <w:szCs w:val="22"/>
        </w:rPr>
        <w:t xml:space="preserve"> secondo il criterio di cui all’art. 95 c.4 del </w:t>
      </w:r>
      <w:proofErr w:type="spellStart"/>
      <w:r w:rsidRPr="00F223D1">
        <w:rPr>
          <w:rFonts w:ascii="Cambria" w:hAnsi="Cambria" w:cs="Tahoma"/>
          <w:sz w:val="22"/>
          <w:szCs w:val="22"/>
        </w:rPr>
        <w:t>D.Lgs.</w:t>
      </w:r>
      <w:proofErr w:type="spellEnd"/>
      <w:r w:rsidRPr="00F223D1">
        <w:rPr>
          <w:rFonts w:ascii="Cambria" w:hAnsi="Cambria" w:cs="Tahoma"/>
          <w:sz w:val="22"/>
          <w:szCs w:val="22"/>
        </w:rPr>
        <w:t xml:space="preserve"> 50/2016, </w:t>
      </w:r>
      <w:r w:rsidRPr="00F223D1">
        <w:rPr>
          <w:rFonts w:ascii="Cambria" w:hAnsi="Cambria" w:cs="Tahoma"/>
          <w:b/>
          <w:sz w:val="22"/>
          <w:szCs w:val="22"/>
        </w:rPr>
        <w:t>ovvero al prezzo più basso</w:t>
      </w:r>
      <w:r w:rsidRPr="00F223D1">
        <w:rPr>
          <w:rFonts w:ascii="Cambria" w:hAnsi="Cambria" w:cs="Tahoma"/>
          <w:sz w:val="22"/>
          <w:szCs w:val="22"/>
        </w:rPr>
        <w:t>.</w:t>
      </w:r>
    </w:p>
    <w:p w:rsidR="005C0DB7" w:rsidRPr="005D5727" w:rsidRDefault="005C0DB7" w:rsidP="005D5727">
      <w:pPr>
        <w:widowControl w:val="0"/>
        <w:contextualSpacing/>
        <w:jc w:val="both"/>
        <w:rPr>
          <w:rFonts w:asciiTheme="majorHAnsi" w:hAnsiTheme="majorHAnsi" w:cs="Tahoma"/>
          <w:sz w:val="22"/>
          <w:szCs w:val="22"/>
        </w:rPr>
      </w:pPr>
      <w:r w:rsidRPr="005D5727">
        <w:rPr>
          <w:rFonts w:asciiTheme="majorHAnsi" w:hAnsiTheme="majorHAnsi" w:cs="Tahoma"/>
          <w:sz w:val="22"/>
          <w:szCs w:val="22"/>
        </w:rPr>
        <w:t xml:space="preserve">I plichi verranno aperti presso la sede dell’EGAS in via </w:t>
      </w:r>
      <w:proofErr w:type="spellStart"/>
      <w:r w:rsidRPr="005D5727">
        <w:rPr>
          <w:rFonts w:asciiTheme="majorHAnsi" w:hAnsiTheme="majorHAnsi" w:cs="Tahoma"/>
          <w:sz w:val="22"/>
          <w:szCs w:val="22"/>
        </w:rPr>
        <w:t>Pozzuolo</w:t>
      </w:r>
      <w:proofErr w:type="spellEnd"/>
      <w:r w:rsidRPr="005D5727">
        <w:rPr>
          <w:rFonts w:asciiTheme="majorHAnsi" w:hAnsiTheme="majorHAnsi" w:cs="Tahoma"/>
          <w:sz w:val="22"/>
          <w:szCs w:val="22"/>
        </w:rPr>
        <w:t xml:space="preserve"> 330, 33100 Udine</w:t>
      </w:r>
      <w:r w:rsidR="008A4E19" w:rsidRPr="006C410A">
        <w:rPr>
          <w:rFonts w:ascii="Cambria" w:hAnsi="Cambria" w:cs="Tahoma"/>
          <w:sz w:val="22"/>
          <w:szCs w:val="22"/>
        </w:rPr>
        <w:t>, nel giorno e ora stabiliti nel Bando di gara.</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La procedura di gara si svolgerà con le seguenti modalità:</w:t>
      </w:r>
    </w:p>
    <w:p w:rsidR="005C0DB7" w:rsidRPr="005D5727" w:rsidRDefault="005C0DB7" w:rsidP="005D5727">
      <w:pPr>
        <w:contextualSpacing/>
        <w:jc w:val="both"/>
        <w:rPr>
          <w:rFonts w:asciiTheme="majorHAnsi" w:hAnsiTheme="majorHAnsi" w:cs="Tahoma"/>
          <w:bCs/>
          <w:sz w:val="22"/>
          <w:szCs w:val="22"/>
        </w:rPr>
      </w:pPr>
    </w:p>
    <w:p w:rsidR="00D21E8F" w:rsidRPr="00FF36E1" w:rsidRDefault="00D21E8F" w:rsidP="00D21E8F">
      <w:pPr>
        <w:jc w:val="both"/>
        <w:rPr>
          <w:rFonts w:ascii="Cambria" w:hAnsi="Cambria" w:cs="Tahoma"/>
          <w:b/>
          <w:sz w:val="22"/>
          <w:szCs w:val="22"/>
        </w:rPr>
      </w:pPr>
      <w:proofErr w:type="spellStart"/>
      <w:r w:rsidRPr="00FF36E1">
        <w:rPr>
          <w:rFonts w:ascii="Cambria" w:hAnsi="Cambria" w:cs="Tahoma"/>
          <w:b/>
          <w:sz w:val="22"/>
          <w:szCs w:val="22"/>
        </w:rPr>
        <w:t>I°</w:t>
      </w:r>
      <w:proofErr w:type="spellEnd"/>
      <w:r w:rsidRPr="00FF36E1">
        <w:rPr>
          <w:rFonts w:ascii="Cambria" w:hAnsi="Cambria" w:cs="Tahoma"/>
          <w:b/>
          <w:sz w:val="22"/>
          <w:szCs w:val="22"/>
        </w:rPr>
        <w:t xml:space="preserve"> FASE: IN SEDUTA PUBBLICA</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 xml:space="preserve">Alla prima fase, che avrà luogo il </w:t>
      </w:r>
      <w:r w:rsidRPr="00FF36E1">
        <w:rPr>
          <w:rFonts w:ascii="Cambria" w:hAnsi="Cambria" w:cs="Tahoma"/>
          <w:b/>
          <w:sz w:val="22"/>
          <w:szCs w:val="22"/>
        </w:rPr>
        <w:t>giorno e all’ora indicati nel bando di gara</w:t>
      </w:r>
      <w:r w:rsidRPr="00FF36E1">
        <w:rPr>
          <w:rFonts w:ascii="Cambria" w:hAnsi="Cambria" w:cs="Tahoma"/>
          <w:i/>
          <w:sz w:val="22"/>
          <w:szCs w:val="22"/>
        </w:rPr>
        <w:t>,</w:t>
      </w:r>
      <w:r w:rsidRPr="00FF36E1">
        <w:rPr>
          <w:rFonts w:ascii="Cambria" w:hAnsi="Cambria" w:cs="Tahoma"/>
          <w:sz w:val="22"/>
          <w:szCs w:val="22"/>
        </w:rPr>
        <w:t xml:space="preserve"> potrà intervenire per qualsiasi effetto un rappresentante legale dell’Impresa concorrente o un’altra persona dallo stesso delegata, munita di apposita </w:t>
      </w:r>
      <w:proofErr w:type="spellStart"/>
      <w:r w:rsidRPr="00FF36E1">
        <w:rPr>
          <w:rFonts w:ascii="Cambria" w:hAnsi="Cambria" w:cs="Tahoma"/>
          <w:sz w:val="22"/>
          <w:szCs w:val="22"/>
        </w:rPr>
        <w:t>procura*</w:t>
      </w:r>
      <w:proofErr w:type="spellEnd"/>
      <w:r w:rsidRPr="00FF36E1">
        <w:rPr>
          <w:rFonts w:ascii="Cambria" w:hAnsi="Cambria" w:cs="Tahoma"/>
          <w:sz w:val="22"/>
          <w:szCs w:val="22"/>
        </w:rPr>
        <w:t>.</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 xml:space="preserve">Il Presidente di gara, assistito dal segretario verbalizzante, procederà all’apertura dei plichi pervenuti, dopo aver accertato la regolarità delle modalità di presentazione; verranno inizialmente esaminati i documenti di partecipazione, ammettendo o escludendo i concorrenti sulla base della documentazione di partecipazione. In seguito il Presidente di gara trasmetterà l’elenco delle Ditte ammesse e la </w:t>
      </w:r>
      <w:r w:rsidRPr="00FF36E1">
        <w:rPr>
          <w:rFonts w:ascii="Cambria" w:hAnsi="Cambria" w:cs="Tahoma"/>
          <w:sz w:val="22"/>
          <w:szCs w:val="22"/>
        </w:rPr>
        <w:lastRenderedPageBreak/>
        <w:t xml:space="preserve">documentazione tecnica alla Commissione Giudicatrice che effettuerà la valutazione tecnico-qualitativa della fornitura. </w:t>
      </w:r>
    </w:p>
    <w:p w:rsidR="00D21E8F" w:rsidRPr="00FF36E1" w:rsidRDefault="00D21E8F" w:rsidP="00D21E8F">
      <w:pPr>
        <w:jc w:val="both"/>
        <w:rPr>
          <w:rFonts w:ascii="Cambria" w:hAnsi="Cambria" w:cs="Tahoma"/>
          <w:sz w:val="22"/>
          <w:szCs w:val="22"/>
        </w:rPr>
      </w:pPr>
    </w:p>
    <w:p w:rsidR="00D21E8F" w:rsidRPr="00FF36E1" w:rsidRDefault="00D21E8F" w:rsidP="00D21E8F">
      <w:pPr>
        <w:jc w:val="both"/>
        <w:rPr>
          <w:rFonts w:ascii="Cambria" w:hAnsi="Cambria" w:cs="Tahoma"/>
          <w:b/>
          <w:sz w:val="22"/>
          <w:szCs w:val="22"/>
        </w:rPr>
      </w:pPr>
      <w:proofErr w:type="spellStart"/>
      <w:r w:rsidRPr="00FF36E1">
        <w:rPr>
          <w:rFonts w:ascii="Cambria" w:hAnsi="Cambria" w:cs="Tahoma"/>
          <w:b/>
          <w:sz w:val="22"/>
          <w:szCs w:val="22"/>
        </w:rPr>
        <w:t>II°</w:t>
      </w:r>
      <w:proofErr w:type="spellEnd"/>
      <w:r w:rsidRPr="00FF36E1">
        <w:rPr>
          <w:rFonts w:ascii="Cambria" w:hAnsi="Cambria" w:cs="Tahoma"/>
          <w:b/>
          <w:sz w:val="22"/>
          <w:szCs w:val="22"/>
        </w:rPr>
        <w:t xml:space="preserve"> FASE: IN SEDUTA NON PUBBLICA </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La Commissione Giudicatrice, all’uopo nominata, procederà alla valutazione tecnico-qualitativa della fornitura, alla verifica della rispondenza alle modalità richieste e all’attribuzione dei punteggi</w:t>
      </w:r>
      <w:r w:rsidR="006D3880">
        <w:rPr>
          <w:rFonts w:ascii="Cambria" w:hAnsi="Cambria" w:cs="Tahoma"/>
          <w:sz w:val="22"/>
          <w:szCs w:val="22"/>
        </w:rPr>
        <w:t xml:space="preserve"> e dei giudizi di idoneità</w:t>
      </w:r>
      <w:r w:rsidRPr="00FF36E1">
        <w:rPr>
          <w:rFonts w:ascii="Cambria" w:hAnsi="Cambria" w:cs="Tahoma"/>
          <w:sz w:val="22"/>
          <w:szCs w:val="22"/>
        </w:rPr>
        <w:t>, in base agli elementi di cui all’art. 7 del presente documento.</w:t>
      </w:r>
      <w:r w:rsidRPr="00FF36E1">
        <w:rPr>
          <w:rFonts w:ascii="Cambria" w:hAnsi="Cambria" w:cs="Tahoma"/>
          <w:sz w:val="22"/>
          <w:szCs w:val="22"/>
        </w:rPr>
        <w:tab/>
      </w:r>
    </w:p>
    <w:p w:rsidR="00D21E8F" w:rsidRPr="00FF36E1" w:rsidRDefault="00D21E8F" w:rsidP="00D21E8F">
      <w:pPr>
        <w:jc w:val="both"/>
        <w:rPr>
          <w:rFonts w:ascii="Cambria" w:hAnsi="Cambria" w:cs="Tahoma"/>
          <w:b/>
          <w:sz w:val="22"/>
          <w:szCs w:val="22"/>
        </w:rPr>
      </w:pPr>
    </w:p>
    <w:p w:rsidR="00D21E8F" w:rsidRPr="00FF36E1" w:rsidRDefault="00D21E8F" w:rsidP="00D21E8F">
      <w:pPr>
        <w:jc w:val="both"/>
        <w:rPr>
          <w:rFonts w:ascii="Cambria" w:hAnsi="Cambria" w:cs="Tahoma"/>
          <w:b/>
          <w:sz w:val="22"/>
          <w:szCs w:val="22"/>
        </w:rPr>
      </w:pPr>
      <w:proofErr w:type="spellStart"/>
      <w:r w:rsidRPr="00FF36E1">
        <w:rPr>
          <w:rFonts w:ascii="Cambria" w:hAnsi="Cambria" w:cs="Tahoma"/>
          <w:b/>
          <w:sz w:val="22"/>
          <w:szCs w:val="22"/>
        </w:rPr>
        <w:t>III°</w:t>
      </w:r>
      <w:proofErr w:type="spellEnd"/>
      <w:r w:rsidRPr="00FF36E1">
        <w:rPr>
          <w:rFonts w:ascii="Cambria" w:hAnsi="Cambria" w:cs="Tahoma"/>
          <w:b/>
          <w:sz w:val="22"/>
          <w:szCs w:val="22"/>
        </w:rPr>
        <w:t xml:space="preserve"> FASE: IN SEDUTA PUBBLICA</w:t>
      </w:r>
    </w:p>
    <w:p w:rsidR="00D21E8F" w:rsidRPr="00FF36E1" w:rsidRDefault="00D21E8F" w:rsidP="00D21E8F">
      <w:pPr>
        <w:jc w:val="both"/>
        <w:rPr>
          <w:rFonts w:ascii="Cambria" w:hAnsi="Cambria" w:cs="Tahoma"/>
          <w:sz w:val="22"/>
          <w:szCs w:val="22"/>
        </w:rPr>
      </w:pPr>
      <w:r w:rsidRPr="00C2788F">
        <w:rPr>
          <w:rFonts w:ascii="Cambria" w:hAnsi="Cambria" w:cs="Tahoma"/>
          <w:sz w:val="22"/>
          <w:szCs w:val="22"/>
        </w:rPr>
        <w:t xml:space="preserve">Alla terza fase potrà intervenire per qualsiasi effetto un rappresentante legale dell’Impresa concorrente o un’altra persona dallo stesso delegata. In tal caso dovrà esibire all’autorità che presiede la gara idonea </w:t>
      </w:r>
      <w:proofErr w:type="spellStart"/>
      <w:r w:rsidRPr="00C2788F">
        <w:rPr>
          <w:rFonts w:ascii="Cambria" w:hAnsi="Cambria" w:cs="Tahoma"/>
          <w:sz w:val="22"/>
          <w:szCs w:val="22"/>
        </w:rPr>
        <w:t>procura*</w:t>
      </w:r>
      <w:proofErr w:type="spellEnd"/>
      <w:r w:rsidRPr="00C2788F">
        <w:rPr>
          <w:rFonts w:ascii="Cambria" w:hAnsi="Cambria" w:cs="Tahoma"/>
          <w:sz w:val="22"/>
          <w:szCs w:val="22"/>
        </w:rPr>
        <w:t>.</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Nella seconda seduta pubblica, il cui luogo ed orario saranno comunicati via fax almeno cinque giorni prima della seduta stessa, il Presidente, assistito dal segretario verbalizzante, procederà a dare lettura del verbale dei lavori della Commissione Giudicatrice, e all’apertura, per le sole ditte ammesse, della busta n. 3 “Offerta economica”; una volta data lettura delle offerte economiche verrà assegnato il punteggio previsto per l’elemento prezzo e a questo sommati gli altri punteggi determinati dalla Commissione Giudicatrice summenzionata.</w:t>
      </w:r>
    </w:p>
    <w:p w:rsidR="00185D44" w:rsidRPr="005D5727" w:rsidRDefault="00D21E8F" w:rsidP="00D21E8F">
      <w:pPr>
        <w:contextualSpacing/>
        <w:jc w:val="both"/>
        <w:rPr>
          <w:rFonts w:asciiTheme="majorHAnsi" w:hAnsiTheme="majorHAnsi" w:cs="Tahoma"/>
          <w:sz w:val="22"/>
          <w:szCs w:val="22"/>
        </w:rPr>
      </w:pPr>
      <w:r w:rsidRPr="00FF36E1">
        <w:rPr>
          <w:rFonts w:ascii="Cambria" w:hAnsi="Cambria" w:cs="Tahoma"/>
          <w:sz w:val="22"/>
          <w:szCs w:val="22"/>
        </w:rPr>
        <w:t>La fornitura verrà affidata alla ditta che avrà ottenuto il punteggio complessivo più elevato.</w:t>
      </w:r>
    </w:p>
    <w:p w:rsidR="008A4E19" w:rsidRDefault="008A4E19" w:rsidP="005D5727">
      <w:pPr>
        <w:pStyle w:val="p3"/>
        <w:tabs>
          <w:tab w:val="clear" w:pos="640"/>
        </w:tabs>
        <w:spacing w:line="240" w:lineRule="auto"/>
        <w:ind w:left="0" w:firstLine="0"/>
        <w:contextualSpacing/>
        <w:rPr>
          <w:rFonts w:asciiTheme="majorHAnsi" w:eastAsia="Times New Roman" w:hAnsiTheme="majorHAnsi" w:cs="Tahoma"/>
          <w:sz w:val="22"/>
          <w:szCs w:val="22"/>
          <w:lang w:val="it-IT"/>
        </w:rPr>
      </w:pPr>
    </w:p>
    <w:p w:rsidR="00185D44" w:rsidRPr="005D5727" w:rsidRDefault="00185D44" w:rsidP="005D5727">
      <w:pPr>
        <w:pStyle w:val="p3"/>
        <w:tabs>
          <w:tab w:val="clear" w:pos="640"/>
        </w:tabs>
        <w:spacing w:line="240" w:lineRule="auto"/>
        <w:ind w:left="0" w:firstLine="0"/>
        <w:contextualSpacing/>
        <w:rPr>
          <w:rFonts w:asciiTheme="majorHAnsi" w:eastAsia="Times New Roman" w:hAnsiTheme="majorHAnsi" w:cs="Tahoma"/>
          <w:sz w:val="22"/>
          <w:szCs w:val="22"/>
          <w:lang w:val="it-IT"/>
        </w:rPr>
      </w:pPr>
      <w:r w:rsidRPr="005D5727">
        <w:rPr>
          <w:rFonts w:asciiTheme="majorHAnsi" w:eastAsia="Times New Roman" w:hAnsiTheme="majorHAnsi" w:cs="Tahoma"/>
          <w:sz w:val="22"/>
          <w:szCs w:val="22"/>
          <w:lang w:val="it-IT"/>
        </w:rPr>
        <w:t>Nel caso in cui nell’ambito del medesimo lotto si venisse a determinare una parità tra due o più offerte, si procederà seduta stante come segue:</w:t>
      </w:r>
    </w:p>
    <w:p w:rsidR="00185D44" w:rsidRPr="005D5727" w:rsidRDefault="00185D44" w:rsidP="005D5727">
      <w:pPr>
        <w:pStyle w:val="p8"/>
        <w:numPr>
          <w:ilvl w:val="0"/>
          <w:numId w:val="13"/>
        </w:numPr>
        <w:spacing w:line="240" w:lineRule="auto"/>
        <w:contextualSpacing/>
        <w:rPr>
          <w:rFonts w:asciiTheme="majorHAnsi" w:eastAsia="Times New Roman" w:hAnsiTheme="majorHAnsi" w:cs="Tahoma"/>
          <w:sz w:val="22"/>
          <w:szCs w:val="22"/>
          <w:lang w:val="it-IT"/>
        </w:rPr>
      </w:pPr>
      <w:r w:rsidRPr="005D5727">
        <w:rPr>
          <w:rFonts w:asciiTheme="majorHAnsi" w:eastAsia="Times New Roman" w:hAnsiTheme="majorHAnsi" w:cs="Tahoma"/>
          <w:sz w:val="22"/>
          <w:szCs w:val="22"/>
          <w:lang w:val="it-IT"/>
        </w:rPr>
        <w:t>se presenti, i procuratori delle ditte che hanno presentato o</w:t>
      </w:r>
      <w:r w:rsidR="00885652">
        <w:rPr>
          <w:rFonts w:asciiTheme="majorHAnsi" w:eastAsia="Times New Roman" w:hAnsiTheme="majorHAnsi" w:cs="Tahoma"/>
          <w:sz w:val="22"/>
          <w:szCs w:val="22"/>
          <w:lang w:val="it-IT"/>
        </w:rPr>
        <w:t xml:space="preserve">fferte uguali saranno invitati </w:t>
      </w:r>
      <w:r w:rsidRPr="005D5727">
        <w:rPr>
          <w:rFonts w:asciiTheme="majorHAnsi" w:eastAsia="Times New Roman" w:hAnsiTheme="majorHAnsi" w:cs="Tahoma"/>
          <w:sz w:val="22"/>
          <w:szCs w:val="22"/>
          <w:lang w:val="it-IT"/>
        </w:rPr>
        <w:t>a procedere  immediatamente  alla  gara  di miglioria;   in  caso  di  ulteriore  parità  si  provvederà all’individuazione mediante sorteggio;</w:t>
      </w:r>
    </w:p>
    <w:p w:rsidR="00185D44" w:rsidRDefault="00185D44" w:rsidP="005D5727">
      <w:pPr>
        <w:pStyle w:val="Corpodeltesto21"/>
        <w:widowControl/>
        <w:numPr>
          <w:ilvl w:val="0"/>
          <w:numId w:val="13"/>
        </w:numPr>
        <w:pBdr>
          <w:bottom w:val="none" w:sz="0" w:space="0" w:color="auto"/>
        </w:pBdr>
        <w:tabs>
          <w:tab w:val="left" w:pos="1440"/>
        </w:tabs>
        <w:contextualSpacing/>
        <w:rPr>
          <w:rFonts w:asciiTheme="majorHAnsi" w:hAnsiTheme="majorHAnsi" w:cs="Tahoma"/>
          <w:sz w:val="22"/>
          <w:szCs w:val="22"/>
        </w:rPr>
      </w:pPr>
      <w:r w:rsidRPr="005D5727">
        <w:rPr>
          <w:rFonts w:asciiTheme="majorHAnsi" w:hAnsiTheme="majorHAnsi" w:cs="Tahoma"/>
          <w:sz w:val="22"/>
          <w:szCs w:val="22"/>
        </w:rPr>
        <w:t>se nessuno dei procuratori delle ditte dovesse risultare presente, si procederà subito mediante sorteggio.</w:t>
      </w:r>
    </w:p>
    <w:p w:rsidR="00D21E8F" w:rsidRPr="005D5727" w:rsidRDefault="00D21E8F" w:rsidP="00D21E8F">
      <w:pPr>
        <w:pStyle w:val="Corpodeltesto21"/>
        <w:widowControl/>
        <w:pBdr>
          <w:bottom w:val="none" w:sz="0" w:space="0" w:color="auto"/>
        </w:pBdr>
        <w:tabs>
          <w:tab w:val="left" w:pos="1440"/>
        </w:tabs>
        <w:ind w:left="1245"/>
        <w:contextualSpacing/>
        <w:rPr>
          <w:rFonts w:asciiTheme="majorHAnsi" w:hAnsiTheme="majorHAnsi" w:cs="Tahoma"/>
          <w:sz w:val="22"/>
          <w:szCs w:val="22"/>
        </w:rPr>
      </w:pPr>
    </w:p>
    <w:p w:rsidR="00185D44" w:rsidRDefault="00D21E8F" w:rsidP="005D5727">
      <w:pPr>
        <w:contextualSpacing/>
        <w:jc w:val="both"/>
        <w:rPr>
          <w:rFonts w:ascii="Cambria" w:hAnsi="Cambria" w:cs="Tahoma"/>
          <w:bCs/>
          <w:sz w:val="22"/>
          <w:szCs w:val="22"/>
        </w:rPr>
      </w:pPr>
      <w:r w:rsidRPr="003479F7">
        <w:rPr>
          <w:rFonts w:ascii="Cambria" w:hAnsi="Cambria" w:cs="Tahoma"/>
          <w:sz w:val="22"/>
          <w:szCs w:val="22"/>
        </w:rPr>
        <w:t xml:space="preserve">L’EGAS si riserva la facoltà di procedere all’individuazione anche in presenza di un’unica offerta valida, fatto salvo quanto previsto dall’art. </w:t>
      </w:r>
      <w:r w:rsidR="00AD46C7" w:rsidRPr="003479F7">
        <w:rPr>
          <w:rFonts w:ascii="Cambria" w:hAnsi="Cambria" w:cs="Tahoma"/>
          <w:sz w:val="22"/>
          <w:szCs w:val="22"/>
        </w:rPr>
        <w:t>95</w:t>
      </w:r>
      <w:r w:rsidRPr="003479F7">
        <w:rPr>
          <w:rFonts w:ascii="Cambria" w:hAnsi="Cambria" w:cs="Tahoma"/>
          <w:sz w:val="22"/>
          <w:szCs w:val="22"/>
        </w:rPr>
        <w:t xml:space="preserve"> comma </w:t>
      </w:r>
      <w:r w:rsidR="00AD46C7" w:rsidRPr="003479F7">
        <w:rPr>
          <w:rFonts w:ascii="Cambria" w:hAnsi="Cambria" w:cs="Tahoma"/>
          <w:sz w:val="22"/>
          <w:szCs w:val="22"/>
        </w:rPr>
        <w:t>12</w:t>
      </w:r>
      <w:r w:rsidRPr="003479F7">
        <w:rPr>
          <w:rFonts w:ascii="Cambria" w:hAnsi="Cambria" w:cs="Tahoma"/>
          <w:sz w:val="22"/>
          <w:szCs w:val="22"/>
        </w:rPr>
        <w:t xml:space="preserve"> </w:t>
      </w:r>
      <w:r w:rsidR="003479F7" w:rsidRPr="003479F7">
        <w:rPr>
          <w:rFonts w:asciiTheme="majorHAnsi" w:hAnsiTheme="majorHAnsi" w:cs="Tahoma"/>
          <w:sz w:val="22"/>
          <w:szCs w:val="22"/>
        </w:rPr>
        <w:t xml:space="preserve">del </w:t>
      </w:r>
      <w:proofErr w:type="spellStart"/>
      <w:r w:rsidR="003479F7" w:rsidRPr="003479F7">
        <w:rPr>
          <w:rFonts w:asciiTheme="majorHAnsi" w:hAnsiTheme="majorHAnsi" w:cs="Tahoma"/>
          <w:sz w:val="22"/>
          <w:szCs w:val="22"/>
        </w:rPr>
        <w:t>D.Lgs.</w:t>
      </w:r>
      <w:proofErr w:type="spellEnd"/>
      <w:r w:rsidR="003479F7" w:rsidRPr="003479F7">
        <w:rPr>
          <w:rFonts w:asciiTheme="majorHAnsi" w:hAnsiTheme="majorHAnsi" w:cs="Tahoma"/>
          <w:sz w:val="22"/>
          <w:szCs w:val="22"/>
        </w:rPr>
        <w:t xml:space="preserve"> 50/2016</w:t>
      </w:r>
      <w:r w:rsidRPr="003479F7">
        <w:rPr>
          <w:rFonts w:ascii="Cambria" w:hAnsi="Cambria" w:cs="Tahoma"/>
          <w:bCs/>
          <w:sz w:val="22"/>
          <w:szCs w:val="22"/>
        </w:rPr>
        <w:t>.</w:t>
      </w:r>
    </w:p>
    <w:p w:rsidR="00D21E8F" w:rsidRPr="005D5727" w:rsidRDefault="00D21E8F"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L’individuazione da parte dell’EGAS della ditta risultata migliore offerente diverrà immediatamente vincolante per la stessa. Il verbale di gara redatto dal segretario verbalizzante ha valore di aggiudicazione provvisoria.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Ove necessario si procederà alla valutazione dell’anomalia delle offerte secondo i criteri di cui all’art. 97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 e quindi all’aggiudicazione definitiva tramite approvazione degli atti da parte del </w:t>
      </w:r>
      <w:r w:rsidR="00642D0C" w:rsidRPr="005D5727">
        <w:rPr>
          <w:rFonts w:asciiTheme="majorHAnsi" w:hAnsiTheme="majorHAnsi" w:cs="Tahoma"/>
          <w:sz w:val="22"/>
          <w:szCs w:val="22"/>
        </w:rPr>
        <w:t>Dirigente</w:t>
      </w:r>
      <w:r w:rsidRPr="005D5727">
        <w:rPr>
          <w:rFonts w:asciiTheme="majorHAnsi" w:hAnsiTheme="majorHAnsi" w:cs="Tahoma"/>
          <w:sz w:val="22"/>
          <w:szCs w:val="22"/>
        </w:rPr>
        <w:t xml:space="preserve"> dell’EGAS e relativa comunicazione alle parti interessate.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L’aggiudicazione definitiva diverrà efficace dopo la verifica del possesso dei requisiti prescritti (art 32 comma 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DF0873" w:rsidRPr="005D5727" w:rsidRDefault="00DF0873" w:rsidP="005D5727">
      <w:pPr>
        <w:contextualSpacing/>
        <w:jc w:val="both"/>
        <w:rPr>
          <w:rFonts w:asciiTheme="majorHAnsi" w:hAnsiTheme="majorHAnsi" w:cs="Tahoma"/>
          <w:sz w:val="22"/>
          <w:szCs w:val="22"/>
        </w:rPr>
      </w:pPr>
      <w:r w:rsidRPr="005D5727">
        <w:rPr>
          <w:rFonts w:asciiTheme="majorHAnsi" w:hAnsiTheme="majorHAnsi" w:cs="Tahoma"/>
          <w:sz w:val="22"/>
          <w:szCs w:val="22"/>
        </w:rPr>
        <w:t>Detta verifica verrà effettuata</w:t>
      </w:r>
      <w:r w:rsidR="00C261BE" w:rsidRPr="005D5727">
        <w:rPr>
          <w:rFonts w:asciiTheme="majorHAnsi" w:hAnsiTheme="majorHAnsi" w:cs="Tahoma"/>
          <w:sz w:val="22"/>
          <w:szCs w:val="22"/>
        </w:rPr>
        <w:t>,</w:t>
      </w:r>
      <w:r w:rsidRPr="005D5727">
        <w:rPr>
          <w:rFonts w:asciiTheme="majorHAnsi" w:hAnsiTheme="majorHAnsi" w:cs="Tahoma"/>
          <w:sz w:val="22"/>
          <w:szCs w:val="22"/>
        </w:rPr>
        <w:t xml:space="preserve"> </w:t>
      </w:r>
      <w:r w:rsidR="001E0F59" w:rsidRPr="005D5727">
        <w:rPr>
          <w:rFonts w:asciiTheme="majorHAnsi" w:hAnsiTheme="majorHAnsi" w:cs="Tahoma"/>
          <w:sz w:val="22"/>
          <w:szCs w:val="22"/>
        </w:rPr>
        <w:t xml:space="preserve">nelle more </w:t>
      </w:r>
      <w:r w:rsidR="00C261BE" w:rsidRPr="005D5727">
        <w:rPr>
          <w:rFonts w:asciiTheme="majorHAnsi" w:hAnsiTheme="majorHAnsi" w:cs="Tahoma"/>
          <w:sz w:val="22"/>
          <w:szCs w:val="22"/>
        </w:rPr>
        <w:t xml:space="preserve">dell’istituzione della Banca dati nazionale degli operatori economici di cui all’art. 81 del D. </w:t>
      </w:r>
      <w:proofErr w:type="spellStart"/>
      <w:r w:rsidR="00C261BE" w:rsidRPr="005D5727">
        <w:rPr>
          <w:rFonts w:asciiTheme="majorHAnsi" w:hAnsiTheme="majorHAnsi" w:cs="Tahoma"/>
          <w:sz w:val="22"/>
          <w:szCs w:val="22"/>
        </w:rPr>
        <w:t>Lgs.vo</w:t>
      </w:r>
      <w:proofErr w:type="spellEnd"/>
      <w:r w:rsidR="00C261BE" w:rsidRPr="005D5727">
        <w:rPr>
          <w:rFonts w:asciiTheme="majorHAnsi" w:hAnsiTheme="majorHAnsi" w:cs="Tahoma"/>
          <w:sz w:val="22"/>
          <w:szCs w:val="22"/>
        </w:rPr>
        <w:t xml:space="preserve"> n.50/2016,</w:t>
      </w:r>
      <w:r w:rsidR="00C261BE" w:rsidRPr="005D5727">
        <w:rPr>
          <w:rFonts w:asciiTheme="majorHAnsi" w:hAnsiTheme="majorHAnsi"/>
          <w:color w:val="000000"/>
          <w:sz w:val="22"/>
          <w:szCs w:val="22"/>
          <w:shd w:val="clear" w:color="auto" w:fill="FFFFFF"/>
        </w:rPr>
        <w:t xml:space="preserve"> </w:t>
      </w:r>
      <w:r w:rsidRPr="005D5727">
        <w:rPr>
          <w:rFonts w:asciiTheme="majorHAnsi" w:hAnsiTheme="majorHAnsi" w:cs="Tahoma"/>
          <w:sz w:val="22"/>
          <w:szCs w:val="22"/>
        </w:rPr>
        <w:t xml:space="preserve">mediante </w:t>
      </w:r>
      <w:proofErr w:type="spellStart"/>
      <w:r w:rsidRPr="005D5727">
        <w:rPr>
          <w:rFonts w:asciiTheme="majorHAnsi" w:hAnsiTheme="majorHAnsi" w:cs="Tahoma"/>
          <w:sz w:val="22"/>
          <w:szCs w:val="22"/>
        </w:rPr>
        <w:t>AVCpass</w:t>
      </w:r>
      <w:proofErr w:type="spellEnd"/>
      <w:r w:rsidR="00C261BE" w:rsidRPr="005D5727">
        <w:rPr>
          <w:rFonts w:asciiTheme="majorHAnsi" w:hAnsiTheme="majorHAnsi" w:cs="Tahoma"/>
          <w:sz w:val="22"/>
          <w:szCs w:val="22"/>
        </w:rPr>
        <w:t>,</w:t>
      </w:r>
      <w:r w:rsidRPr="005D5727">
        <w:rPr>
          <w:rFonts w:asciiTheme="majorHAnsi" w:hAnsiTheme="majorHAnsi" w:cs="Tahoma"/>
          <w:sz w:val="22"/>
          <w:szCs w:val="22"/>
        </w:rPr>
        <w:t xml:space="preserve"> giusta Deliberazione. 111 del 20 dicembre 2012</w:t>
      </w:r>
      <w:r w:rsidR="00C261BE" w:rsidRPr="005D5727">
        <w:rPr>
          <w:rFonts w:asciiTheme="majorHAnsi" w:hAnsiTheme="majorHAnsi" w:cs="Tahoma"/>
          <w:sz w:val="22"/>
          <w:szCs w:val="22"/>
        </w:rPr>
        <w:t>,</w:t>
      </w:r>
      <w:r w:rsidRPr="005D5727">
        <w:rPr>
          <w:rFonts w:asciiTheme="majorHAnsi" w:hAnsiTheme="majorHAnsi" w:cs="Tahoma"/>
          <w:sz w:val="22"/>
          <w:szCs w:val="22"/>
        </w:rPr>
        <w:t xml:space="preserve"> adottata dall’Autorità per la Vigilanza sui Contratti Pubblici di Lavori, Servizi e Forniture in attuazione dell’art.6 bis del d.lgs. 12 aprile 2006, n. 163.</w:t>
      </w:r>
    </w:p>
    <w:p w:rsidR="00DF0873" w:rsidRPr="005D5727" w:rsidRDefault="00DF0873" w:rsidP="005D5727">
      <w:pPr>
        <w:contextualSpacing/>
        <w:jc w:val="both"/>
        <w:rPr>
          <w:rFonts w:asciiTheme="majorHAnsi" w:hAnsiTheme="majorHAnsi" w:cs="Tahoma"/>
          <w:b/>
          <w:sz w:val="22"/>
          <w:szCs w:val="22"/>
          <w:u w:val="single"/>
        </w:rPr>
      </w:pPr>
      <w:r w:rsidRPr="005D5727">
        <w:rPr>
          <w:rFonts w:asciiTheme="majorHAnsi" w:hAnsiTheme="majorHAnsi" w:cs="Tahoma"/>
          <w:b/>
          <w:sz w:val="22"/>
          <w:szCs w:val="22"/>
          <w:u w:val="single"/>
        </w:rPr>
        <w:t>Si precisa che qualsiasi anomalia del sistema AVCPASS riscont</w:t>
      </w:r>
      <w:r w:rsidR="00043E79" w:rsidRPr="005D5727">
        <w:rPr>
          <w:rFonts w:asciiTheme="majorHAnsi" w:hAnsiTheme="majorHAnsi" w:cs="Tahoma"/>
          <w:b/>
          <w:sz w:val="22"/>
          <w:szCs w:val="22"/>
          <w:u w:val="single"/>
        </w:rPr>
        <w:t>r</w:t>
      </w:r>
      <w:r w:rsidRPr="005D5727">
        <w:rPr>
          <w:rFonts w:asciiTheme="majorHAnsi" w:hAnsiTheme="majorHAnsi" w:cs="Tahoma"/>
          <w:b/>
          <w:sz w:val="22"/>
          <w:szCs w:val="22"/>
          <w:u w:val="single"/>
        </w:rPr>
        <w:t xml:space="preserve">ata da parte della ditta </w:t>
      </w:r>
      <w:r w:rsidR="00D95442" w:rsidRPr="005D5727">
        <w:rPr>
          <w:rFonts w:asciiTheme="majorHAnsi" w:hAnsiTheme="majorHAnsi" w:cs="Tahoma"/>
          <w:b/>
          <w:sz w:val="22"/>
          <w:szCs w:val="22"/>
          <w:u w:val="single"/>
        </w:rPr>
        <w:t>migliore offerente</w:t>
      </w:r>
      <w:r w:rsidRPr="005D5727">
        <w:rPr>
          <w:rFonts w:asciiTheme="majorHAnsi" w:hAnsiTheme="majorHAnsi" w:cs="Tahoma"/>
          <w:b/>
          <w:sz w:val="22"/>
          <w:szCs w:val="22"/>
          <w:u w:val="single"/>
        </w:rPr>
        <w:t xml:space="preserve"> durante la fase di comprova dei requisiti </w:t>
      </w:r>
      <w:r w:rsidR="001E0F59" w:rsidRPr="005D5727">
        <w:rPr>
          <w:rFonts w:asciiTheme="majorHAnsi" w:hAnsiTheme="majorHAnsi" w:cs="Tahoma"/>
          <w:b/>
          <w:sz w:val="22"/>
          <w:szCs w:val="22"/>
          <w:u w:val="single"/>
        </w:rPr>
        <w:t xml:space="preserve">di carattere generale, tecnico-professionale ed economico e finanziario </w:t>
      </w:r>
      <w:r w:rsidRPr="005D5727">
        <w:rPr>
          <w:rFonts w:asciiTheme="majorHAnsi" w:hAnsiTheme="majorHAnsi" w:cs="Tahoma"/>
          <w:b/>
          <w:sz w:val="22"/>
          <w:szCs w:val="22"/>
          <w:u w:val="single"/>
        </w:rPr>
        <w:t>dichiarati in sede di gara</w:t>
      </w:r>
      <w:r w:rsidR="00D95442" w:rsidRPr="005D5727">
        <w:rPr>
          <w:rFonts w:asciiTheme="majorHAnsi" w:hAnsiTheme="majorHAnsi" w:cs="Tahoma"/>
          <w:b/>
          <w:sz w:val="22"/>
          <w:szCs w:val="22"/>
          <w:u w:val="single"/>
        </w:rPr>
        <w:t>,</w:t>
      </w:r>
      <w:r w:rsidRPr="005D5727">
        <w:rPr>
          <w:rFonts w:asciiTheme="majorHAnsi" w:hAnsiTheme="majorHAnsi" w:cs="Tahoma"/>
          <w:b/>
          <w:sz w:val="22"/>
          <w:szCs w:val="22"/>
          <w:u w:val="single"/>
        </w:rPr>
        <w:t xml:space="preserve"> dovrà essere </w:t>
      </w:r>
      <w:r w:rsidR="00D95442" w:rsidRPr="005D5727">
        <w:rPr>
          <w:rFonts w:asciiTheme="majorHAnsi" w:hAnsiTheme="majorHAnsi" w:cs="Tahoma"/>
          <w:b/>
          <w:sz w:val="22"/>
          <w:szCs w:val="22"/>
          <w:u w:val="single"/>
        </w:rPr>
        <w:t xml:space="preserve">adeguatamente </w:t>
      </w:r>
      <w:r w:rsidRPr="005D5727">
        <w:rPr>
          <w:rFonts w:asciiTheme="majorHAnsi" w:hAnsiTheme="majorHAnsi" w:cs="Tahoma"/>
          <w:b/>
          <w:sz w:val="22"/>
          <w:szCs w:val="22"/>
          <w:u w:val="single"/>
        </w:rPr>
        <w:t xml:space="preserve">documentata </w:t>
      </w:r>
      <w:r w:rsidR="00D95442" w:rsidRPr="005D5727">
        <w:rPr>
          <w:rFonts w:asciiTheme="majorHAnsi" w:hAnsiTheme="majorHAnsi" w:cs="Tahoma"/>
          <w:b/>
          <w:sz w:val="22"/>
          <w:szCs w:val="22"/>
          <w:u w:val="single"/>
        </w:rPr>
        <w:t>e comunicata alla Stazione Appaltante entro e non oltre i termini fissati da</w:t>
      </w:r>
      <w:r w:rsidR="00043E79" w:rsidRPr="005D5727">
        <w:rPr>
          <w:rFonts w:asciiTheme="majorHAnsi" w:hAnsiTheme="majorHAnsi" w:cs="Tahoma"/>
          <w:b/>
          <w:sz w:val="22"/>
          <w:szCs w:val="22"/>
          <w:u w:val="single"/>
        </w:rPr>
        <w:t>lla richiesta inoltrata da Egas</w:t>
      </w:r>
      <w:r w:rsidR="00D95442" w:rsidRPr="005D5727">
        <w:rPr>
          <w:rFonts w:asciiTheme="majorHAnsi" w:hAnsiTheme="majorHAnsi" w:cs="Tahoma"/>
          <w:b/>
          <w:sz w:val="22"/>
          <w:szCs w:val="22"/>
          <w:u w:val="single"/>
        </w:rPr>
        <w:t xml:space="preserve">, pena la definitiva esclusione dalla gara per mancata comprova dei </w:t>
      </w:r>
      <w:r w:rsidR="00C261BE" w:rsidRPr="005D5727">
        <w:rPr>
          <w:rFonts w:asciiTheme="majorHAnsi" w:hAnsiTheme="majorHAnsi" w:cs="Tahoma"/>
          <w:b/>
          <w:sz w:val="22"/>
          <w:szCs w:val="22"/>
          <w:u w:val="single"/>
        </w:rPr>
        <w:t xml:space="preserve">prescritti </w:t>
      </w:r>
      <w:r w:rsidR="00D95442" w:rsidRPr="005D5727">
        <w:rPr>
          <w:rFonts w:asciiTheme="majorHAnsi" w:hAnsiTheme="majorHAnsi" w:cs="Tahoma"/>
          <w:b/>
          <w:sz w:val="22"/>
          <w:szCs w:val="22"/>
          <w:u w:val="single"/>
        </w:rPr>
        <w:t>requisiti.</w:t>
      </w:r>
      <w:r w:rsidRPr="005D5727">
        <w:rPr>
          <w:rFonts w:asciiTheme="majorHAnsi" w:hAnsiTheme="majorHAnsi" w:cs="Tahoma"/>
          <w:b/>
          <w:sz w:val="22"/>
          <w:szCs w:val="22"/>
          <w:u w:val="single"/>
        </w:rPr>
        <w:t xml:space="preserve"> </w:t>
      </w:r>
    </w:p>
    <w:p w:rsidR="00205827" w:rsidRPr="005D5727" w:rsidRDefault="00205827" w:rsidP="005D5727">
      <w:pPr>
        <w:contextualSpacing/>
        <w:jc w:val="both"/>
        <w:rPr>
          <w:rFonts w:asciiTheme="majorHAnsi" w:hAnsiTheme="majorHAnsi" w:cs="Tahoma"/>
          <w:b/>
          <w:sz w:val="22"/>
          <w:szCs w:val="22"/>
          <w:u w:val="single"/>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Divenuta efficace l’aggiudicazione definitiva, e fatti salvi i poteri di autotutela, la stipula del contratto avrà luogo entro il termine di 90 giorni, ovvero fatto salvo diverso termine espressamente concordato con l’aggiudicatario (art 32 comma 8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autoSpaceDE w:val="0"/>
        <w:autoSpaceDN w:val="0"/>
        <w:adjustRightInd w:val="0"/>
        <w:contextualSpacing/>
        <w:jc w:val="both"/>
        <w:rPr>
          <w:rFonts w:asciiTheme="majorHAnsi" w:hAnsiTheme="majorHAnsi" w:cs="Tahoma"/>
          <w:i/>
          <w:color w:val="000000"/>
          <w:sz w:val="22"/>
          <w:szCs w:val="22"/>
        </w:rPr>
      </w:pPr>
      <w:proofErr w:type="spellStart"/>
      <w:r w:rsidRPr="005D5727">
        <w:rPr>
          <w:rFonts w:asciiTheme="majorHAnsi" w:hAnsiTheme="majorHAnsi" w:cs="Tahoma"/>
          <w:color w:val="000000"/>
          <w:sz w:val="22"/>
          <w:szCs w:val="22"/>
        </w:rPr>
        <w:lastRenderedPageBreak/>
        <w:t>*</w:t>
      </w:r>
      <w:r w:rsidRPr="005D5727">
        <w:rPr>
          <w:rFonts w:asciiTheme="majorHAnsi" w:hAnsiTheme="majorHAnsi" w:cs="Tahoma"/>
          <w:i/>
          <w:color w:val="000000"/>
          <w:sz w:val="22"/>
          <w:szCs w:val="22"/>
        </w:rPr>
        <w:t>Il</w:t>
      </w:r>
      <w:proofErr w:type="spellEnd"/>
      <w:r w:rsidRPr="005D5727">
        <w:rPr>
          <w:rFonts w:asciiTheme="majorHAnsi" w:hAnsiTheme="majorHAnsi" w:cs="Tahoma"/>
          <w:i/>
          <w:color w:val="000000"/>
          <w:sz w:val="22"/>
          <w:szCs w:val="22"/>
        </w:rPr>
        <w:t xml:space="preserve"> rappresentante legale dell’impresa concorrente o la persona delegata ad assistere alle sedute pubbliche di cui sopra dovrà presentarsi munita di </w:t>
      </w:r>
      <w:r w:rsidRPr="005D5727">
        <w:rPr>
          <w:rFonts w:asciiTheme="majorHAnsi" w:hAnsiTheme="majorHAnsi" w:cs="Tahoma"/>
          <w:i/>
          <w:color w:val="000000"/>
          <w:sz w:val="22"/>
          <w:szCs w:val="22"/>
          <w:u w:val="single"/>
        </w:rPr>
        <w:t>copia del documento di riconoscimento</w:t>
      </w:r>
      <w:r w:rsidRPr="005D5727">
        <w:rPr>
          <w:rFonts w:asciiTheme="majorHAnsi" w:hAnsiTheme="majorHAnsi" w:cs="Tahoma"/>
          <w:i/>
          <w:color w:val="000000"/>
          <w:sz w:val="22"/>
          <w:szCs w:val="22"/>
        </w:rPr>
        <w:t xml:space="preserve"> e </w:t>
      </w:r>
      <w:r w:rsidRPr="005D5727">
        <w:rPr>
          <w:rFonts w:asciiTheme="majorHAnsi" w:hAnsiTheme="majorHAnsi" w:cs="Tahoma"/>
          <w:i/>
          <w:color w:val="000000"/>
          <w:sz w:val="22"/>
          <w:szCs w:val="22"/>
          <w:u w:val="single"/>
        </w:rPr>
        <w:t>copia della procura</w:t>
      </w:r>
      <w:r w:rsidRPr="005D5727">
        <w:rPr>
          <w:rFonts w:asciiTheme="majorHAnsi" w:hAnsiTheme="majorHAnsi" w:cs="Tahoma"/>
          <w:i/>
          <w:color w:val="000000"/>
          <w:sz w:val="22"/>
          <w:szCs w:val="22"/>
        </w:rPr>
        <w:t xml:space="preserve"> da consegnare al personale dell</w:t>
      </w:r>
      <w:r w:rsidRPr="005D5727">
        <w:rPr>
          <w:rFonts w:asciiTheme="majorHAnsi" w:hAnsiTheme="majorHAnsi" w:cs="Tahoma"/>
          <w:sz w:val="22"/>
          <w:szCs w:val="22"/>
        </w:rPr>
        <w:t>’EGAS</w:t>
      </w:r>
      <w:r w:rsidRPr="005D5727">
        <w:rPr>
          <w:rFonts w:asciiTheme="majorHAnsi" w:hAnsiTheme="majorHAnsi" w:cs="Tahoma"/>
          <w:i/>
          <w:color w:val="000000"/>
          <w:sz w:val="22"/>
          <w:szCs w:val="22"/>
        </w:rPr>
        <w:t>.</w:t>
      </w:r>
    </w:p>
    <w:p w:rsidR="005C0DB7" w:rsidRDefault="005C0DB7" w:rsidP="005D5727">
      <w:pPr>
        <w:autoSpaceDE w:val="0"/>
        <w:autoSpaceDN w:val="0"/>
        <w:adjustRightInd w:val="0"/>
        <w:contextualSpacing/>
        <w:jc w:val="both"/>
        <w:rPr>
          <w:rFonts w:asciiTheme="majorHAnsi" w:hAnsiTheme="majorHAnsi" w:cs="Tahoma"/>
          <w:color w:val="000000"/>
          <w:sz w:val="22"/>
          <w:szCs w:val="22"/>
        </w:rPr>
      </w:pPr>
    </w:p>
    <w:p w:rsidR="00852D92" w:rsidRPr="005D5727" w:rsidRDefault="00852D92" w:rsidP="005D5727">
      <w:pPr>
        <w:autoSpaceDE w:val="0"/>
        <w:autoSpaceDN w:val="0"/>
        <w:adjustRightInd w:val="0"/>
        <w:contextualSpacing/>
        <w:jc w:val="both"/>
        <w:rPr>
          <w:rFonts w:asciiTheme="majorHAnsi" w:hAnsiTheme="majorHAnsi" w:cs="Tahoma"/>
          <w:color w:val="000000"/>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8870BF" w:rsidRPr="005D5727">
        <w:rPr>
          <w:rFonts w:asciiTheme="majorHAnsi" w:hAnsiTheme="majorHAnsi" w:cs="Tahoma"/>
          <w:sz w:val="22"/>
          <w:szCs w:val="22"/>
        </w:rPr>
        <w:t>7</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(Requisiti tecnici)</w:t>
      </w:r>
    </w:p>
    <w:p w:rsidR="005C0DB7" w:rsidRPr="005D5727" w:rsidRDefault="005C0DB7" w:rsidP="005D5727">
      <w:pPr>
        <w:contextualSpacing/>
        <w:jc w:val="center"/>
        <w:rPr>
          <w:rFonts w:asciiTheme="majorHAnsi" w:hAnsiTheme="majorHAnsi" w:cs="Tahoma"/>
          <w:sz w:val="22"/>
          <w:szCs w:val="22"/>
        </w:rPr>
      </w:pPr>
    </w:p>
    <w:p w:rsidR="005C0DB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w:t>
      </w:r>
      <w:r w:rsidR="009B7036" w:rsidRPr="005D5727">
        <w:rPr>
          <w:rFonts w:asciiTheme="majorHAnsi" w:hAnsiTheme="majorHAnsi" w:cs="Tahoma"/>
          <w:sz w:val="22"/>
          <w:szCs w:val="22"/>
        </w:rPr>
        <w:t>prodotti</w:t>
      </w:r>
      <w:r w:rsidRPr="005D5727">
        <w:rPr>
          <w:rFonts w:asciiTheme="majorHAnsi" w:hAnsiTheme="majorHAnsi" w:cs="Tahoma"/>
          <w:sz w:val="22"/>
          <w:szCs w:val="22"/>
        </w:rPr>
        <w:t xml:space="preserve"> offerti dalle ditte concorrenti dovranno avere le caratteristiche prescritte nel Capitolato Speciale. Saranno effettuate le verifiche dell’ammissibilità/non ammissibilità dei prodotti/servizi offerti in relazione alla corrispondenza o meno a quanto prescritto nel Capitolato.</w:t>
      </w:r>
    </w:p>
    <w:p w:rsidR="002B622A" w:rsidRDefault="002B622A" w:rsidP="005D5727">
      <w:pPr>
        <w:contextualSpacing/>
        <w:jc w:val="both"/>
        <w:rPr>
          <w:rFonts w:asciiTheme="majorHAnsi" w:hAnsiTheme="majorHAnsi" w:cs="Tahoma"/>
          <w:sz w:val="22"/>
          <w:szCs w:val="22"/>
        </w:rPr>
      </w:pPr>
    </w:p>
    <w:p w:rsidR="002B622A" w:rsidRPr="002B622A" w:rsidRDefault="002B622A" w:rsidP="005D5727">
      <w:pPr>
        <w:contextualSpacing/>
        <w:jc w:val="both"/>
        <w:rPr>
          <w:rFonts w:asciiTheme="majorHAnsi" w:hAnsiTheme="majorHAnsi" w:cs="Tahoma"/>
          <w:sz w:val="22"/>
          <w:szCs w:val="22"/>
        </w:rPr>
      </w:pPr>
      <w:r w:rsidRPr="00F64A58">
        <w:rPr>
          <w:rFonts w:ascii="Cambria" w:hAnsi="Cambria" w:cs="Tahoma"/>
          <w:sz w:val="22"/>
          <w:szCs w:val="22"/>
        </w:rPr>
        <w:t xml:space="preserve">Nel caso in cui la descrizione delle specifiche tecniche indicate si riferisse casualmente, in tutto o in parte, a caratteristiche possedute da prodotti distribuiti da una sola ditta, si deve intendere inserita la clausola “o equivalenti”. L’eventuale equivalenza tecnica deve essere dimostrata dal concorrente e verrà valutata dalla Commissione ai sensi di quanto previsto dall’art. 68 del </w:t>
      </w:r>
      <w:proofErr w:type="spellStart"/>
      <w:r w:rsidRPr="00F64A58">
        <w:rPr>
          <w:rFonts w:ascii="Cambria" w:hAnsi="Cambria" w:cs="Tahoma"/>
          <w:sz w:val="22"/>
          <w:szCs w:val="22"/>
        </w:rPr>
        <w:t>D.Lgs.</w:t>
      </w:r>
      <w:proofErr w:type="spellEnd"/>
      <w:r w:rsidRPr="00F64A58">
        <w:rPr>
          <w:rFonts w:ascii="Cambria" w:hAnsi="Cambria" w:cs="Tahoma"/>
          <w:sz w:val="22"/>
          <w:szCs w:val="22"/>
        </w:rPr>
        <w:t xml:space="preserve"> 50/2016.</w:t>
      </w:r>
    </w:p>
    <w:p w:rsidR="005C0DB7" w:rsidRDefault="005C0DB7" w:rsidP="005D5727">
      <w:pPr>
        <w:ind w:right="-1"/>
        <w:contextualSpacing/>
        <w:jc w:val="both"/>
        <w:rPr>
          <w:rFonts w:asciiTheme="majorHAnsi" w:hAnsiTheme="majorHAnsi" w:cs="Tahoma"/>
          <w:sz w:val="22"/>
          <w:szCs w:val="22"/>
        </w:rPr>
      </w:pPr>
    </w:p>
    <w:p w:rsidR="003E637E" w:rsidRPr="005D5727" w:rsidRDefault="003E637E" w:rsidP="005D5727">
      <w:pPr>
        <w:ind w:right="-1"/>
        <w:contextualSpacing/>
        <w:jc w:val="both"/>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8</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(Criteri e parametri p</w:t>
      </w:r>
      <w:r w:rsidR="00852D92">
        <w:rPr>
          <w:rFonts w:asciiTheme="majorHAnsi" w:hAnsiTheme="majorHAnsi" w:cs="Tahoma"/>
          <w:sz w:val="22"/>
          <w:szCs w:val="22"/>
        </w:rPr>
        <w:t>er la valutazione delle offerte</w:t>
      </w:r>
      <w:r w:rsidRPr="005D5727">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p>
    <w:p w:rsidR="003E637E" w:rsidRPr="00FF36E1" w:rsidRDefault="003E637E" w:rsidP="003E637E">
      <w:pPr>
        <w:jc w:val="both"/>
        <w:rPr>
          <w:rFonts w:ascii="Cambria" w:hAnsi="Cambria" w:cs="Tahoma"/>
          <w:bCs/>
          <w:sz w:val="22"/>
        </w:rPr>
      </w:pPr>
      <w:r w:rsidRPr="00FF36E1">
        <w:rPr>
          <w:rFonts w:ascii="Cambria" w:hAnsi="Cambria" w:cs="Tahoma"/>
          <w:bCs/>
          <w:sz w:val="22"/>
        </w:rPr>
        <w:t>La procedura di aggiudicazione terrà conto dell’aspetto economico e qualitativo dei prodotti offerti, individuando l’offerta più vantaggiosa in base all’esame dei parametri di valutazione indicati nel Capitolato Speciale, a ciascuno dei quali verrà assegnato il punteggio massimo riportato al medesimo articolo sopra indicato.</w:t>
      </w:r>
    </w:p>
    <w:p w:rsidR="003E637E" w:rsidRPr="00FF36E1" w:rsidRDefault="003E637E" w:rsidP="003E637E">
      <w:pPr>
        <w:jc w:val="both"/>
        <w:rPr>
          <w:rFonts w:ascii="Cambria" w:hAnsi="Cambria" w:cs="Tahoma"/>
          <w:bCs/>
          <w:sz w:val="22"/>
        </w:rPr>
      </w:pPr>
      <w:r w:rsidRPr="00FF36E1">
        <w:rPr>
          <w:rFonts w:ascii="Cambria" w:hAnsi="Cambria" w:cs="Tahoma"/>
          <w:bCs/>
          <w:sz w:val="22"/>
        </w:rPr>
        <w:t xml:space="preserve">La Commissione Giudicatrice appositamente </w:t>
      </w:r>
      <w:r w:rsidRPr="00AF6EA4">
        <w:rPr>
          <w:rFonts w:ascii="Cambria" w:hAnsi="Cambria" w:cs="Tahoma"/>
          <w:bCs/>
          <w:sz w:val="22"/>
        </w:rPr>
        <w:t xml:space="preserve">nominata </w:t>
      </w:r>
      <w:r w:rsidRPr="00AF6EA4">
        <w:rPr>
          <w:rFonts w:ascii="Cambria" w:hAnsi="Cambria" w:cs="Tahoma"/>
          <w:sz w:val="22"/>
          <w:szCs w:val="22"/>
        </w:rPr>
        <w:t>dall’EGAS</w:t>
      </w:r>
      <w:r w:rsidRPr="00AF6EA4">
        <w:rPr>
          <w:rFonts w:ascii="Cambria" w:hAnsi="Cambria" w:cs="Tahoma"/>
          <w:bCs/>
          <w:sz w:val="22"/>
        </w:rPr>
        <w:t>, laddove lo riterrà</w:t>
      </w:r>
      <w:r w:rsidRPr="00FF36E1">
        <w:rPr>
          <w:rFonts w:ascii="Cambria" w:hAnsi="Cambria" w:cs="Tahoma"/>
          <w:bCs/>
          <w:sz w:val="22"/>
        </w:rPr>
        <w:t xml:space="preserve"> necessario, potrà in sede di valutazione richiedere alle ditte partecipanti tutte le ulteriori informazioni e/o elaborati ritenuti necessari per formulare una più precisa valutazione della fornitura offerta.</w:t>
      </w:r>
    </w:p>
    <w:p w:rsidR="003E637E" w:rsidRPr="00FF36E1" w:rsidRDefault="003E637E" w:rsidP="003E637E">
      <w:pPr>
        <w:jc w:val="both"/>
        <w:rPr>
          <w:rFonts w:ascii="Cambria" w:hAnsi="Cambria" w:cs="Tahoma"/>
          <w:bCs/>
          <w:sz w:val="22"/>
          <w:szCs w:val="22"/>
        </w:rPr>
      </w:pPr>
    </w:p>
    <w:p w:rsidR="00205827" w:rsidRPr="005D5727" w:rsidRDefault="003E637E" w:rsidP="003E637E">
      <w:pPr>
        <w:contextualSpacing/>
        <w:jc w:val="both"/>
        <w:rPr>
          <w:rFonts w:asciiTheme="majorHAnsi" w:hAnsiTheme="majorHAnsi" w:cs="Tahoma"/>
          <w:bCs/>
          <w:sz w:val="22"/>
          <w:szCs w:val="22"/>
        </w:rPr>
      </w:pPr>
      <w:r w:rsidRPr="00FF36E1">
        <w:rPr>
          <w:rFonts w:ascii="Cambria" w:hAnsi="Cambria" w:cs="Tahoma"/>
          <w:bCs/>
          <w:sz w:val="22"/>
          <w:szCs w:val="22"/>
        </w:rPr>
        <w:t>Si precisa, infine, che tutti i calcoli relativi all’attribuzione dei punteggi e all’eventuale riparametrazione del punteggio qualitativo, verranno eseguiti computando fino alla seconda cifra decimale.</w:t>
      </w:r>
    </w:p>
    <w:p w:rsidR="005C0DB7" w:rsidRDefault="005C0DB7" w:rsidP="005D5727">
      <w:pPr>
        <w:contextualSpacing/>
        <w:jc w:val="both"/>
        <w:rPr>
          <w:rFonts w:asciiTheme="majorHAnsi" w:hAnsiTheme="majorHAnsi" w:cs="Tahoma"/>
          <w:bCs/>
          <w:sz w:val="22"/>
          <w:szCs w:val="22"/>
          <w:highlight w:val="yellow"/>
        </w:rPr>
      </w:pPr>
    </w:p>
    <w:p w:rsidR="005C0DB7" w:rsidRPr="005D5727" w:rsidRDefault="0020582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9</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(Richiesta informazioni)</w:t>
      </w:r>
    </w:p>
    <w:p w:rsidR="005C0DB7" w:rsidRPr="005D5727" w:rsidRDefault="005C0DB7" w:rsidP="005D5727">
      <w:pPr>
        <w:contextualSpacing/>
        <w:jc w:val="center"/>
        <w:rPr>
          <w:rFonts w:asciiTheme="majorHAnsi" w:hAnsiTheme="majorHAnsi" w:cs="Tahoma"/>
          <w:sz w:val="22"/>
          <w:szCs w:val="22"/>
        </w:rPr>
      </w:pPr>
    </w:p>
    <w:p w:rsidR="005C0DB7" w:rsidRPr="00F64A58" w:rsidRDefault="005C0DB7" w:rsidP="005D5727">
      <w:pPr>
        <w:contextualSpacing/>
        <w:jc w:val="both"/>
        <w:rPr>
          <w:rFonts w:asciiTheme="majorHAnsi" w:hAnsiTheme="majorHAnsi" w:cs="Tahoma"/>
          <w:sz w:val="22"/>
          <w:szCs w:val="22"/>
        </w:rPr>
      </w:pPr>
      <w:r w:rsidRPr="00F64A58">
        <w:rPr>
          <w:rFonts w:asciiTheme="majorHAnsi" w:hAnsiTheme="majorHAnsi" w:cs="Tahoma"/>
          <w:sz w:val="22"/>
          <w:szCs w:val="22"/>
        </w:rPr>
        <w:t xml:space="preserve">Le informazioni complementari relative alla presente gara possono essere richieste per iscritto a mezzo </w:t>
      </w:r>
      <w:r w:rsidR="003E637E" w:rsidRPr="00F64A58">
        <w:rPr>
          <w:rFonts w:asciiTheme="majorHAnsi" w:hAnsiTheme="majorHAnsi" w:cs="Tahoma"/>
          <w:color w:val="000000"/>
          <w:sz w:val="22"/>
          <w:szCs w:val="22"/>
        </w:rPr>
        <w:t>PEC: egas.protgen@certsanita.fvg.it</w:t>
      </w:r>
      <w:r w:rsidR="003E637E" w:rsidRPr="00F64A58">
        <w:rPr>
          <w:rFonts w:asciiTheme="majorHAnsi" w:hAnsiTheme="majorHAnsi" w:cs="Tahoma"/>
          <w:sz w:val="22"/>
          <w:szCs w:val="22"/>
        </w:rPr>
        <w:t xml:space="preserve"> o a mezzo </w:t>
      </w:r>
      <w:r w:rsidRPr="00F64A58">
        <w:rPr>
          <w:rFonts w:asciiTheme="majorHAnsi" w:hAnsiTheme="majorHAnsi" w:cs="Tahoma"/>
          <w:sz w:val="22"/>
          <w:szCs w:val="22"/>
        </w:rPr>
        <w:t>fax</w:t>
      </w:r>
      <w:r w:rsidR="00F64A58">
        <w:rPr>
          <w:rFonts w:asciiTheme="majorHAnsi" w:hAnsiTheme="majorHAnsi" w:cs="Tahoma"/>
          <w:sz w:val="22"/>
          <w:szCs w:val="22"/>
        </w:rPr>
        <w:t>:</w:t>
      </w:r>
      <w:r w:rsidRPr="00F64A58">
        <w:rPr>
          <w:rFonts w:asciiTheme="majorHAnsi" w:hAnsiTheme="majorHAnsi" w:cs="Tahoma"/>
          <w:sz w:val="22"/>
          <w:szCs w:val="22"/>
        </w:rPr>
        <w:t xml:space="preserve"> 0432/306241.</w:t>
      </w:r>
    </w:p>
    <w:p w:rsidR="003E637E" w:rsidRPr="008603FF" w:rsidRDefault="003E637E" w:rsidP="005D5727">
      <w:pPr>
        <w:contextualSpacing/>
        <w:jc w:val="both"/>
        <w:rPr>
          <w:rFonts w:asciiTheme="majorHAnsi" w:hAnsiTheme="majorHAnsi" w:cs="Tahoma"/>
          <w:color w:val="000000"/>
          <w:sz w:val="22"/>
          <w:szCs w:val="22"/>
        </w:rPr>
      </w:pPr>
      <w:r w:rsidRPr="00F64A58">
        <w:rPr>
          <w:rFonts w:asciiTheme="majorHAnsi" w:hAnsiTheme="majorHAnsi" w:cs="Tahoma"/>
          <w:color w:val="000000"/>
          <w:sz w:val="22"/>
          <w:szCs w:val="22"/>
        </w:rPr>
        <w:t xml:space="preserve">Ulteriori delucidazioni possono essere richieste </w:t>
      </w:r>
      <w:r w:rsidR="00F64A58" w:rsidRPr="00F64A58">
        <w:rPr>
          <w:rFonts w:asciiTheme="majorHAnsi" w:hAnsiTheme="majorHAnsi" w:cs="Tahoma"/>
          <w:color w:val="000000"/>
          <w:sz w:val="22"/>
          <w:szCs w:val="22"/>
        </w:rPr>
        <w:t xml:space="preserve">all’indirizzo e-mail </w:t>
      </w:r>
      <w:hyperlink r:id="rId8" w:history="1">
        <w:r w:rsidR="00F64A58" w:rsidRPr="00F64A58">
          <w:rPr>
            <w:rStyle w:val="Collegamentoipertestuale"/>
            <w:rFonts w:asciiTheme="majorHAnsi" w:hAnsiTheme="majorHAnsi" w:cs="Tahoma"/>
            <w:sz w:val="22"/>
            <w:szCs w:val="22"/>
          </w:rPr>
          <w:t>segreteria@egas.sanita.fvg.it</w:t>
        </w:r>
      </w:hyperlink>
      <w:r w:rsidR="00F64A58" w:rsidRPr="00F64A58">
        <w:rPr>
          <w:rFonts w:asciiTheme="majorHAnsi" w:hAnsiTheme="majorHAnsi"/>
          <w:sz w:val="22"/>
          <w:szCs w:val="22"/>
        </w:rPr>
        <w:t xml:space="preserve">  indicando nell’oggetto della </w:t>
      </w:r>
      <w:r w:rsidR="00F64A58">
        <w:rPr>
          <w:rFonts w:asciiTheme="majorHAnsi" w:hAnsiTheme="majorHAnsi"/>
          <w:sz w:val="22"/>
          <w:szCs w:val="22"/>
        </w:rPr>
        <w:t>e-</w:t>
      </w:r>
      <w:r w:rsidR="00F64A58" w:rsidRPr="008603FF">
        <w:rPr>
          <w:rFonts w:asciiTheme="majorHAnsi" w:hAnsiTheme="majorHAnsi"/>
          <w:sz w:val="22"/>
          <w:szCs w:val="22"/>
        </w:rPr>
        <w:t xml:space="preserve">mail </w:t>
      </w:r>
      <w:r w:rsidR="00F90929" w:rsidRPr="008603FF">
        <w:rPr>
          <w:rFonts w:asciiTheme="majorHAnsi" w:hAnsiTheme="majorHAnsi"/>
          <w:sz w:val="22"/>
          <w:szCs w:val="22"/>
        </w:rPr>
        <w:t>“ID</w:t>
      </w:r>
      <w:proofErr w:type="spellStart"/>
      <w:r w:rsidR="00F90929" w:rsidRPr="008603FF">
        <w:rPr>
          <w:rFonts w:asciiTheme="majorHAnsi" w:hAnsiTheme="majorHAnsi"/>
          <w:sz w:val="22"/>
          <w:szCs w:val="22"/>
        </w:rPr>
        <w:t>.</w:t>
      </w:r>
      <w:r w:rsidR="00AB4D71">
        <w:rPr>
          <w:rFonts w:asciiTheme="majorHAnsi" w:hAnsiTheme="majorHAnsi"/>
          <w:sz w:val="22"/>
          <w:szCs w:val="22"/>
        </w:rPr>
        <w:t>16REA</w:t>
      </w:r>
      <w:proofErr w:type="spellEnd"/>
      <w:r w:rsidR="00AB4D71">
        <w:rPr>
          <w:rFonts w:asciiTheme="majorHAnsi" w:hAnsiTheme="majorHAnsi"/>
          <w:sz w:val="22"/>
          <w:szCs w:val="22"/>
        </w:rPr>
        <w:t>002</w:t>
      </w:r>
      <w:r w:rsidR="00F64A58" w:rsidRPr="008603FF">
        <w:rPr>
          <w:rFonts w:asciiTheme="majorHAnsi" w:hAnsiTheme="majorHAnsi"/>
          <w:sz w:val="22"/>
          <w:szCs w:val="22"/>
        </w:rPr>
        <w:t xml:space="preserve">, </w:t>
      </w:r>
      <w:r w:rsidR="00F90929" w:rsidRPr="008603FF">
        <w:rPr>
          <w:rFonts w:asciiTheme="majorHAnsi" w:hAnsiTheme="majorHAnsi"/>
          <w:sz w:val="22"/>
          <w:szCs w:val="22"/>
        </w:rPr>
        <w:t xml:space="preserve">richiesta chiarimenti, </w:t>
      </w:r>
      <w:r w:rsidR="00F64A58" w:rsidRPr="008603FF">
        <w:rPr>
          <w:rFonts w:asciiTheme="majorHAnsi" w:hAnsiTheme="majorHAnsi"/>
          <w:sz w:val="22"/>
          <w:szCs w:val="22"/>
        </w:rPr>
        <w:t xml:space="preserve">c.a. </w:t>
      </w:r>
      <w:r w:rsidR="008603FF" w:rsidRPr="008603FF">
        <w:rPr>
          <w:rFonts w:asciiTheme="majorHAnsi" w:hAnsiTheme="majorHAnsi" w:cs="Tahoma"/>
          <w:color w:val="000000"/>
          <w:sz w:val="22"/>
          <w:szCs w:val="22"/>
        </w:rPr>
        <w:t>dr. Alberto Nonino</w:t>
      </w:r>
      <w:r w:rsidR="00F90929" w:rsidRPr="008603FF">
        <w:rPr>
          <w:rFonts w:asciiTheme="majorHAnsi" w:hAnsiTheme="majorHAnsi" w:cs="Tahoma"/>
          <w:color w:val="000000"/>
          <w:sz w:val="22"/>
          <w:szCs w:val="22"/>
        </w:rPr>
        <w:t>”</w:t>
      </w:r>
      <w:r w:rsidR="008603FF">
        <w:rPr>
          <w:rFonts w:asciiTheme="majorHAnsi" w:hAnsiTheme="majorHAnsi" w:cs="Tahoma"/>
          <w:color w:val="000000"/>
          <w:sz w:val="22"/>
          <w:szCs w:val="22"/>
        </w:rPr>
        <w:t>.</w:t>
      </w:r>
    </w:p>
    <w:p w:rsidR="00F57EF4" w:rsidRPr="00F64A58" w:rsidRDefault="00F57EF4" w:rsidP="005D5727">
      <w:pPr>
        <w:contextualSpacing/>
        <w:jc w:val="both"/>
        <w:rPr>
          <w:rFonts w:asciiTheme="majorHAnsi" w:hAnsiTheme="majorHAnsi" w:cs="Tahoma"/>
          <w:color w:val="000000"/>
          <w:sz w:val="22"/>
          <w:szCs w:val="22"/>
        </w:rPr>
      </w:pPr>
    </w:p>
    <w:p w:rsidR="005C0DB7" w:rsidRPr="00F64A58" w:rsidRDefault="005C0DB7" w:rsidP="005D5727">
      <w:pPr>
        <w:contextualSpacing/>
        <w:jc w:val="both"/>
        <w:rPr>
          <w:rFonts w:asciiTheme="majorHAnsi" w:hAnsiTheme="majorHAnsi" w:cs="Tahoma"/>
          <w:sz w:val="22"/>
          <w:szCs w:val="22"/>
        </w:rPr>
      </w:pPr>
      <w:r w:rsidRPr="00F64A58">
        <w:rPr>
          <w:rFonts w:asciiTheme="majorHAnsi" w:hAnsiTheme="majorHAnsi" w:cs="Tahoma"/>
          <w:sz w:val="22"/>
          <w:szCs w:val="22"/>
        </w:rPr>
        <w:t>Le richieste di delucidazioni e di informazioni complementari di cui sopra dovranno pervenire, con i mezzi sopra indicati, entr</w:t>
      </w:r>
      <w:r w:rsidR="00F57EF4" w:rsidRPr="00F64A58">
        <w:rPr>
          <w:rFonts w:asciiTheme="majorHAnsi" w:hAnsiTheme="majorHAnsi" w:cs="Tahoma"/>
          <w:sz w:val="22"/>
          <w:szCs w:val="22"/>
        </w:rPr>
        <w:t>o 10</w:t>
      </w:r>
      <w:r w:rsidRPr="00F64A58">
        <w:rPr>
          <w:rFonts w:asciiTheme="majorHAnsi" w:hAnsiTheme="majorHAnsi" w:cs="Tahoma"/>
          <w:sz w:val="22"/>
          <w:szCs w:val="22"/>
        </w:rPr>
        <w:t xml:space="preserve"> </w:t>
      </w:r>
      <w:proofErr w:type="spellStart"/>
      <w:r w:rsidRPr="00F64A58">
        <w:rPr>
          <w:rFonts w:asciiTheme="majorHAnsi" w:hAnsiTheme="majorHAnsi" w:cs="Tahoma"/>
          <w:sz w:val="22"/>
          <w:szCs w:val="22"/>
        </w:rPr>
        <w:t>gg</w:t>
      </w:r>
      <w:proofErr w:type="spellEnd"/>
      <w:r w:rsidRPr="00F64A58">
        <w:rPr>
          <w:rFonts w:asciiTheme="majorHAnsi" w:hAnsiTheme="majorHAnsi" w:cs="Tahoma"/>
          <w:sz w:val="22"/>
          <w:szCs w:val="22"/>
        </w:rPr>
        <w:t xml:space="preserve"> dalla data fissata come termine per la presentazione delle offerte e la stazione appaltante provvederà a</w:t>
      </w:r>
      <w:r w:rsidR="00F57EF4" w:rsidRPr="00F64A58">
        <w:rPr>
          <w:rFonts w:asciiTheme="majorHAnsi" w:hAnsiTheme="majorHAnsi" w:cs="Tahoma"/>
          <w:sz w:val="22"/>
          <w:szCs w:val="22"/>
        </w:rPr>
        <w:t>d evadere tali richieste entro 6</w:t>
      </w:r>
      <w:r w:rsidRPr="00F64A58">
        <w:rPr>
          <w:rFonts w:asciiTheme="majorHAnsi" w:hAnsiTheme="majorHAnsi" w:cs="Tahoma"/>
          <w:sz w:val="22"/>
          <w:szCs w:val="22"/>
        </w:rPr>
        <w:t xml:space="preserve"> </w:t>
      </w:r>
      <w:proofErr w:type="spellStart"/>
      <w:r w:rsidRPr="00F64A58">
        <w:rPr>
          <w:rFonts w:asciiTheme="majorHAnsi" w:hAnsiTheme="majorHAnsi" w:cs="Tahoma"/>
          <w:sz w:val="22"/>
          <w:szCs w:val="22"/>
        </w:rPr>
        <w:t>gg</w:t>
      </w:r>
      <w:proofErr w:type="spellEnd"/>
      <w:r w:rsidRPr="00F64A58">
        <w:rPr>
          <w:rFonts w:asciiTheme="majorHAnsi" w:hAnsiTheme="majorHAnsi" w:cs="Tahoma"/>
          <w:sz w:val="22"/>
          <w:szCs w:val="22"/>
        </w:rPr>
        <w:t xml:space="preserve"> dal termine di presentazione delle offerte. Le richieste non pervenute nei termini sopra riportati, non potranno essere evase.</w:t>
      </w:r>
    </w:p>
    <w:p w:rsidR="005C0DB7" w:rsidRPr="00F64A58" w:rsidRDefault="005C0DB7" w:rsidP="005D5727">
      <w:pPr>
        <w:contextualSpacing/>
        <w:jc w:val="both"/>
        <w:rPr>
          <w:rFonts w:asciiTheme="majorHAnsi" w:hAnsiTheme="majorHAnsi" w:cs="Tahoma"/>
          <w:sz w:val="22"/>
          <w:szCs w:val="22"/>
        </w:rPr>
      </w:pPr>
      <w:r w:rsidRPr="00F64A58">
        <w:rPr>
          <w:rFonts w:asciiTheme="majorHAnsi" w:hAnsiTheme="majorHAnsi" w:cs="Tahoma"/>
          <w:sz w:val="22"/>
          <w:szCs w:val="22"/>
        </w:rPr>
        <w:t>Le risposte ai quesiti scritti saranno pubblicate sul sito dell’EGAS, pertanto le ditte interessate, consultandolo periodicamente, potranno acquisire le informazioni del caso.</w:t>
      </w:r>
    </w:p>
    <w:p w:rsidR="00F64A58" w:rsidRDefault="00F64A58" w:rsidP="005D5727">
      <w:pPr>
        <w:contextualSpacing/>
        <w:jc w:val="center"/>
        <w:rPr>
          <w:rFonts w:asciiTheme="majorHAnsi" w:hAnsiTheme="majorHAnsi" w:cs="Tahoma"/>
          <w:sz w:val="22"/>
          <w:szCs w:val="22"/>
        </w:rPr>
      </w:pPr>
    </w:p>
    <w:p w:rsidR="00F64A58" w:rsidRDefault="00F64A58" w:rsidP="005D5727">
      <w:pPr>
        <w:contextualSpacing/>
        <w:jc w:val="center"/>
        <w:rPr>
          <w:rFonts w:asciiTheme="majorHAnsi" w:hAnsiTheme="majorHAnsi" w:cs="Tahoma"/>
          <w:sz w:val="22"/>
          <w:szCs w:val="22"/>
        </w:rPr>
      </w:pPr>
    </w:p>
    <w:p w:rsidR="001D0678"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10</w:t>
      </w:r>
    </w:p>
    <w:p w:rsidR="005C0DB7" w:rsidRPr="005D5727" w:rsidRDefault="001D067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 </w:t>
      </w:r>
      <w:r w:rsidR="005C0DB7" w:rsidRPr="005D5727">
        <w:rPr>
          <w:rFonts w:asciiTheme="majorHAnsi" w:hAnsiTheme="majorHAnsi" w:cs="Tahoma"/>
          <w:sz w:val="22"/>
          <w:szCs w:val="22"/>
        </w:rPr>
        <w:t>(Rinvio allo Schema di Convenzione)</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L’oggetto, le modalità e la gestione del servizio</w:t>
      </w:r>
      <w:r w:rsidR="001C00BA" w:rsidRPr="005D5727">
        <w:rPr>
          <w:rFonts w:asciiTheme="majorHAnsi" w:hAnsiTheme="majorHAnsi" w:cs="Tahoma"/>
          <w:sz w:val="22"/>
          <w:szCs w:val="22"/>
        </w:rPr>
        <w:t>/fornitura</w:t>
      </w:r>
      <w:r w:rsidRPr="005D5727">
        <w:rPr>
          <w:rFonts w:asciiTheme="majorHAnsi" w:hAnsiTheme="majorHAnsi" w:cs="Tahoma"/>
          <w:sz w:val="22"/>
          <w:szCs w:val="22"/>
        </w:rPr>
        <w:t xml:space="preserve"> sono disciplinati dal relativo Schema di Convenzione che verrà stipulato tra EGAS e la ditta aggiudicataria.</w:t>
      </w:r>
    </w:p>
    <w:p w:rsidR="003E637E" w:rsidRDefault="003E637E" w:rsidP="005D5727">
      <w:pPr>
        <w:ind w:right="-1"/>
        <w:contextualSpacing/>
        <w:jc w:val="both"/>
        <w:rPr>
          <w:rFonts w:asciiTheme="majorHAnsi" w:hAnsiTheme="majorHAnsi" w:cs="Tahoma"/>
          <w:sz w:val="22"/>
          <w:szCs w:val="22"/>
        </w:rPr>
      </w:pPr>
    </w:p>
    <w:p w:rsidR="005C1AA2" w:rsidRPr="005D5727" w:rsidRDefault="005C1AA2" w:rsidP="005D5727">
      <w:pPr>
        <w:ind w:right="-1"/>
        <w:contextualSpacing/>
        <w:jc w:val="both"/>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art. 1</w:t>
      </w:r>
      <w:r w:rsidR="001D0678">
        <w:rPr>
          <w:rFonts w:asciiTheme="majorHAnsi" w:hAnsiTheme="majorHAnsi" w:cs="Tahoma"/>
          <w:sz w:val="22"/>
          <w:szCs w:val="22"/>
        </w:rPr>
        <w:t>1</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(Informativa sul trattamento dei dati)</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Ai sensi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196/2003, si precisa che i dati richiesti verranno trattati, nel rispetto della normativa vigente, unicamente ai fini della procedura di individuazione del miglior offerente e della successiva stipula della Convenzione.</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evidenzia altresì che i dati di cui trattasi non saranno diffusi, fatto salvo il diritto di accesso dei "soggetti interessati" ex L. 241/90, che potrebbe comportare l’eventuale doverosa comunicazione dei dati suddetti ad altri concorrenti alla gara, così come pure l’esigenza dell’Amministrazione di accertamento dei dati dichiarati in sede di gara o comunque previsti ex </w:t>
      </w:r>
      <w:proofErr w:type="spellStart"/>
      <w:r w:rsidRPr="005D5727">
        <w:rPr>
          <w:rFonts w:asciiTheme="majorHAnsi" w:hAnsiTheme="majorHAnsi" w:cs="Tahoma"/>
          <w:sz w:val="22"/>
          <w:szCs w:val="22"/>
        </w:rPr>
        <w:t>lege</w:t>
      </w:r>
      <w:proofErr w:type="spellEnd"/>
      <w:r w:rsidRPr="005D5727">
        <w:rPr>
          <w:rFonts w:asciiTheme="majorHAnsi" w:hAnsiTheme="majorHAnsi" w:cs="Tahoma"/>
          <w:sz w:val="22"/>
          <w:szCs w:val="22"/>
        </w:rPr>
        <w:t>.</w:t>
      </w:r>
    </w:p>
    <w:p w:rsidR="001D0678" w:rsidRDefault="001D0678" w:rsidP="005D5727">
      <w:pPr>
        <w:contextualSpacing/>
        <w:jc w:val="center"/>
        <w:rPr>
          <w:rFonts w:asciiTheme="majorHAnsi" w:hAnsiTheme="majorHAnsi" w:cs="Tahoma"/>
          <w:sz w:val="22"/>
          <w:szCs w:val="22"/>
        </w:rPr>
      </w:pPr>
    </w:p>
    <w:p w:rsidR="003E637E" w:rsidRDefault="003E637E" w:rsidP="005D5727">
      <w:pPr>
        <w:contextualSpacing/>
        <w:jc w:val="center"/>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art. 1</w:t>
      </w:r>
      <w:r w:rsidR="001D0678">
        <w:rPr>
          <w:rFonts w:asciiTheme="majorHAnsi" w:hAnsiTheme="majorHAnsi" w:cs="Tahoma"/>
          <w:sz w:val="22"/>
          <w:szCs w:val="22"/>
        </w:rPr>
        <w:t>2</w:t>
      </w:r>
    </w:p>
    <w:p w:rsidR="008870BF"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(Accesso agli atti)</w:t>
      </w:r>
    </w:p>
    <w:p w:rsidR="008870BF" w:rsidRPr="005D5727" w:rsidRDefault="008870BF" w:rsidP="005D5727">
      <w:pPr>
        <w:contextualSpacing/>
        <w:jc w:val="both"/>
        <w:rPr>
          <w:rFonts w:asciiTheme="majorHAnsi" w:hAnsiTheme="majorHAnsi" w:cs="Tahoma"/>
          <w:sz w:val="22"/>
          <w:szCs w:val="22"/>
        </w:rPr>
      </w:pP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L’accesso agli atti, il diniego e il differimento dello stesso è disciplinato dalla legge n. 241 del 1990 e dall’articolo 53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n. 50 del 2016.</w:t>
      </w: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Nel caso in cui il concorrente ritenga che la propria offerta tecnica e/o le giustificazioni dell’offerta economica contengano informazioni che costituiscono segreto tecnico o commerciale tutelato dalla normativa sopra richiamata, lo stesso dovrà produrre dichiarazione ai sensi del D.P.R. n. 445 del 2000 (articoli 46 e 47), inserita nella busta n.2 “documentazione tecnico-qualitativa”.</w:t>
      </w: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Tale dichiarazione dovrà tassativamente riportare:</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r w:rsidRPr="005D5727">
        <w:rPr>
          <w:rFonts w:asciiTheme="majorHAnsi" w:hAnsiTheme="majorHAnsi" w:cs="Tahoma"/>
          <w:sz w:val="22"/>
          <w:szCs w:val="22"/>
        </w:rPr>
        <w:t xml:space="preserve">le singole pagine e i paragrafi della documentazione prodotta che contengono segreti tecnici o commerciali, onde consentire all’Amministrazione la chiara e precisa individuazione delle parti </w:t>
      </w:r>
      <w:proofErr w:type="spellStart"/>
      <w:r w:rsidRPr="005D5727">
        <w:rPr>
          <w:rFonts w:asciiTheme="majorHAnsi" w:hAnsiTheme="majorHAnsi" w:cs="Tahoma"/>
          <w:sz w:val="22"/>
          <w:szCs w:val="22"/>
        </w:rPr>
        <w:t>secretate</w:t>
      </w:r>
      <w:proofErr w:type="spellEnd"/>
      <w:r w:rsidRPr="005D5727">
        <w:rPr>
          <w:rFonts w:asciiTheme="majorHAnsi" w:hAnsiTheme="majorHAnsi" w:cs="Tahoma"/>
          <w:sz w:val="22"/>
          <w:szCs w:val="22"/>
        </w:rPr>
        <w:t>;</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r w:rsidRPr="005D5727">
        <w:rPr>
          <w:rFonts w:asciiTheme="majorHAnsi" w:hAnsiTheme="majorHAnsi" w:cs="Tahoma"/>
          <w:sz w:val="22"/>
          <w:szCs w:val="22"/>
        </w:rPr>
        <w:t xml:space="preserve">congrua motivazione circa l’effettiva sussistenza del segreto tecnico o commerciale, con indicazione dell’istituto giuridico posto a tutela della documentazione </w:t>
      </w:r>
      <w:proofErr w:type="spellStart"/>
      <w:r w:rsidRPr="005D5727">
        <w:rPr>
          <w:rFonts w:asciiTheme="majorHAnsi" w:hAnsiTheme="majorHAnsi" w:cs="Tahoma"/>
          <w:sz w:val="22"/>
          <w:szCs w:val="22"/>
        </w:rPr>
        <w:t>secretata</w:t>
      </w:r>
      <w:proofErr w:type="spellEnd"/>
      <w:r w:rsidRPr="005D5727">
        <w:rPr>
          <w:rFonts w:asciiTheme="majorHAnsi" w:hAnsiTheme="majorHAnsi" w:cs="Tahoma"/>
          <w:sz w:val="22"/>
          <w:szCs w:val="22"/>
        </w:rPr>
        <w:t xml:space="preserve"> (marchio, brevetto, privativa industriale, diritto d’autore o altro diritto di proprietà intellettuale);</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r w:rsidRPr="005D5727">
        <w:rPr>
          <w:rFonts w:asciiTheme="majorHAnsi" w:hAnsiTheme="majorHAnsi" w:cs="Tahoma"/>
          <w:sz w:val="22"/>
          <w:szCs w:val="22"/>
        </w:rPr>
        <w:t>documentazione a comprova dell’effettiva sussistenza del segreto tecnico o commerciale dichiarato.</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Si sottolinea che in assenza di dette indicazioni o in presenza di indicazioni prive delle specifiche sopra menzionate, o riguardanti genericamente tutta la documentazione tecnica e i giustificativi dell’offerta economica, l’Amministrazione autorizzerà gli eventuali accessi agli atti richiesti dai concorrenti senza nulla comunicare ulteriormente al contro interessato.</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In caso di richiesta di accesso agli atti di gara da parte di partecipanti alla procedura, l’Amministrazione provvederà ad informare il contro interessato, indicando quale documentazione è stata richiesta e per quali finalità.</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qualora il concorrente richieda copia integrale di tutta la documentazione dei partecipanti, ai fini della difesa in giudizio dei propri interessi, l’Amministrazione provvederà a fornire copia integrale della stessa, salvo il caso di comprovata sussistenza di marchi registrati o brevetti. </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Il concorrente che effettua l’accesso agli atti si obbliga a non divulgare a terzi le informazioni acquisite a seguito dell’accesso.</w:t>
      </w:r>
    </w:p>
    <w:p w:rsidR="005C0DB7" w:rsidRPr="005D5727" w:rsidRDefault="00B7153D" w:rsidP="003E637E">
      <w:pPr>
        <w:spacing w:after="200"/>
        <w:contextualSpacing/>
        <w:jc w:val="both"/>
        <w:rPr>
          <w:rFonts w:asciiTheme="majorHAnsi" w:hAnsiTheme="majorHAnsi" w:cs="Tahoma"/>
          <w:sz w:val="22"/>
          <w:szCs w:val="22"/>
        </w:rPr>
      </w:pPr>
      <w:r w:rsidRPr="005D5727">
        <w:rPr>
          <w:rFonts w:asciiTheme="majorHAnsi" w:hAnsiTheme="majorHAnsi" w:cs="Tahoma"/>
          <w:sz w:val="22"/>
          <w:szCs w:val="22"/>
        </w:rPr>
        <w:t>Si precisa che il diritto di accesso di cui all’art.</w:t>
      </w:r>
      <w:r w:rsidR="00A23FF0" w:rsidRPr="005D5727">
        <w:rPr>
          <w:rFonts w:asciiTheme="majorHAnsi" w:hAnsiTheme="majorHAnsi" w:cs="Tahoma"/>
          <w:sz w:val="22"/>
          <w:szCs w:val="22"/>
        </w:rPr>
        <w:t xml:space="preserve">53 del d. </w:t>
      </w:r>
      <w:proofErr w:type="spellStart"/>
      <w:r w:rsidR="00A23FF0" w:rsidRPr="005D5727">
        <w:rPr>
          <w:rFonts w:asciiTheme="majorHAnsi" w:hAnsiTheme="majorHAnsi" w:cs="Tahoma"/>
          <w:sz w:val="22"/>
          <w:szCs w:val="22"/>
        </w:rPr>
        <w:t>lgs</w:t>
      </w:r>
      <w:proofErr w:type="spellEnd"/>
      <w:r w:rsidR="00A23FF0" w:rsidRPr="005D5727">
        <w:rPr>
          <w:rFonts w:asciiTheme="majorHAnsi" w:hAnsiTheme="majorHAnsi" w:cs="Tahoma"/>
          <w:sz w:val="22"/>
          <w:szCs w:val="22"/>
        </w:rPr>
        <w:t xml:space="preserve">. n.50/2016 relativamente agli atti della presente procedura di gara dovrà essere esercitato nei confronti </w:t>
      </w:r>
      <w:r w:rsidR="003E637E">
        <w:rPr>
          <w:rFonts w:asciiTheme="majorHAnsi" w:hAnsiTheme="majorHAnsi" w:cs="Tahoma"/>
          <w:sz w:val="22"/>
          <w:szCs w:val="22"/>
        </w:rPr>
        <w:t>dell’EGAS.</w:t>
      </w:r>
    </w:p>
    <w:p w:rsidR="00F64A58" w:rsidRDefault="00F64A58" w:rsidP="00F64A58">
      <w:pPr>
        <w:jc w:val="both"/>
        <w:rPr>
          <w:rFonts w:ascii="Cambria" w:hAnsi="Cambria" w:cs="Tahoma"/>
          <w:b/>
          <w:sz w:val="22"/>
          <w:szCs w:val="22"/>
          <w:u w:val="single"/>
        </w:rPr>
      </w:pPr>
    </w:p>
    <w:p w:rsidR="00F64A58" w:rsidRDefault="00F64A58" w:rsidP="00F64A58">
      <w:pPr>
        <w:jc w:val="both"/>
        <w:rPr>
          <w:rFonts w:ascii="Cambria" w:hAnsi="Cambria" w:cs="Tahoma"/>
          <w:b/>
          <w:sz w:val="22"/>
          <w:szCs w:val="22"/>
          <w:u w:val="single"/>
        </w:rPr>
      </w:pPr>
    </w:p>
    <w:p w:rsidR="00F64A58" w:rsidRPr="00FF36E1" w:rsidRDefault="00F64A58" w:rsidP="00F64A58">
      <w:pPr>
        <w:jc w:val="both"/>
        <w:rPr>
          <w:rFonts w:ascii="Cambria" w:hAnsi="Cambria" w:cs="Tahoma"/>
          <w:b/>
          <w:sz w:val="22"/>
          <w:szCs w:val="22"/>
          <w:u w:val="single"/>
        </w:rPr>
      </w:pPr>
      <w:r w:rsidRPr="00FF36E1">
        <w:rPr>
          <w:rFonts w:ascii="Cambria" w:hAnsi="Cambria" w:cs="Tahoma"/>
          <w:b/>
          <w:sz w:val="22"/>
          <w:szCs w:val="22"/>
          <w:u w:val="single"/>
        </w:rPr>
        <w:t>Allegati alle Norme di partecipazione:</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A”: Dichiarazione sostitutiva di certificazione e di atto di notorietà</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B”: Dichiarazione “Patto d’integrità</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C”: </w:t>
      </w:r>
      <w:r w:rsidRPr="00FF36E1">
        <w:rPr>
          <w:rFonts w:ascii="Cambria" w:eastAsia="SimSun" w:hAnsi="Cambria" w:cs="Tahoma"/>
          <w:bCs/>
          <w:sz w:val="22"/>
          <w:szCs w:val="22"/>
        </w:rPr>
        <w:t>Informativa ai sensi dell'art. 13 del Codice della Privacy</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D”: Scheda Fornitore</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E”: Offerta Economica e struttura economica della stessa</w:t>
      </w:r>
    </w:p>
    <w:p w:rsidR="00F64A58" w:rsidRPr="005D5727" w:rsidRDefault="00F64A58" w:rsidP="003E637E">
      <w:pPr>
        <w:spacing w:after="200"/>
        <w:contextualSpacing/>
        <w:jc w:val="both"/>
        <w:rPr>
          <w:rFonts w:asciiTheme="majorHAnsi" w:hAnsiTheme="majorHAnsi" w:cs="Tahoma"/>
          <w:sz w:val="22"/>
          <w:szCs w:val="22"/>
        </w:rPr>
      </w:pPr>
    </w:p>
    <w:p w:rsidR="00087C8F" w:rsidRPr="00D255C5" w:rsidRDefault="00087C8F" w:rsidP="00087C8F">
      <w:pPr>
        <w:pStyle w:val="Corpodeltesto2"/>
        <w:spacing w:after="0" w:line="240" w:lineRule="auto"/>
        <w:rPr>
          <w:rFonts w:ascii="Cambria" w:hAnsi="Cambria" w:cs="Tahoma"/>
          <w:b/>
          <w:sz w:val="28"/>
          <w:szCs w:val="28"/>
          <w:u w:val="single"/>
        </w:rPr>
      </w:pPr>
      <w:r w:rsidRPr="00D255C5">
        <w:rPr>
          <w:rFonts w:ascii="Cambria" w:hAnsi="Cambria" w:cs="Tahoma"/>
          <w:b/>
          <w:sz w:val="28"/>
          <w:szCs w:val="28"/>
          <w:u w:val="single"/>
        </w:rPr>
        <w:lastRenderedPageBreak/>
        <w:t xml:space="preserve">Fac-simile “Allegato A”  </w:t>
      </w:r>
    </w:p>
    <w:p w:rsidR="00087C8F" w:rsidRPr="00D255C5" w:rsidRDefault="00087C8F" w:rsidP="00DD726C">
      <w:pPr>
        <w:pStyle w:val="Corpodeltesto2"/>
        <w:spacing w:after="0" w:line="240" w:lineRule="auto"/>
        <w:ind w:firstLine="708"/>
        <w:rPr>
          <w:rFonts w:ascii="Cambria" w:hAnsi="Cambria" w:cs="Tahoma"/>
          <w:b/>
          <w:sz w:val="28"/>
          <w:szCs w:val="28"/>
          <w:u w:val="single"/>
        </w:rPr>
      </w:pP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u w:val="single"/>
        </w:rPr>
      </w:pPr>
      <w:r w:rsidRPr="00D255C5">
        <w:rPr>
          <w:rFonts w:ascii="Cambria" w:hAnsi="Cambria" w:cs="Tahoma"/>
          <w:b/>
          <w:u w:val="single"/>
        </w:rPr>
        <w:t>PROCEDU</w:t>
      </w:r>
      <w:r w:rsidR="009673EF">
        <w:rPr>
          <w:rFonts w:ascii="Cambria" w:hAnsi="Cambria" w:cs="Tahoma"/>
          <w:b/>
          <w:u w:val="single"/>
        </w:rPr>
        <w:t xml:space="preserve">RA APERTA PER L’AFFIDAMENTO DELLA </w:t>
      </w:r>
      <w:r w:rsidRPr="00D255C5">
        <w:rPr>
          <w:rFonts w:ascii="Cambria" w:hAnsi="Cambria" w:cs="Tahoma"/>
          <w:b/>
          <w:u w:val="single"/>
        </w:rPr>
        <w:t xml:space="preserve">FORNITURA </w:t>
      </w:r>
      <w:proofErr w:type="spellStart"/>
      <w:r w:rsidRPr="00D255C5">
        <w:rPr>
          <w:rFonts w:ascii="Cambria" w:hAnsi="Cambria" w:cs="Tahoma"/>
          <w:b/>
          <w:u w:val="single"/>
        </w:rPr>
        <w:t>DI…………………</w:t>
      </w:r>
      <w:proofErr w:type="spellEnd"/>
      <w:r w:rsidRPr="00D255C5">
        <w:rPr>
          <w:rFonts w:ascii="Cambria" w:hAnsi="Cambria" w:cs="Tahoma"/>
          <w:b/>
          <w:u w:val="single"/>
        </w:rPr>
        <w:t>..</w:t>
      </w:r>
    </w:p>
    <w:p w:rsidR="00087C8F" w:rsidRPr="00D255C5" w:rsidRDefault="00087C8F" w:rsidP="00087C8F">
      <w:pPr>
        <w:jc w:val="center"/>
        <w:rPr>
          <w:rFonts w:ascii="Cambria" w:hAnsi="Cambria" w:cs="Tahoma"/>
          <w:b/>
          <w:u w:val="single"/>
        </w:rPr>
      </w:pPr>
      <w:proofErr w:type="spellStart"/>
      <w:r w:rsidRPr="00D255C5">
        <w:rPr>
          <w:rFonts w:ascii="Cambria" w:hAnsi="Cambria" w:cs="Tahoma"/>
          <w:b/>
          <w:u w:val="single"/>
        </w:rPr>
        <w:t>………………………………………</w:t>
      </w:r>
      <w:proofErr w:type="spellEnd"/>
      <w:r w:rsidRPr="00D255C5">
        <w:rPr>
          <w:rFonts w:ascii="Cambria" w:hAnsi="Cambria" w:cs="Tahoma"/>
          <w:b/>
          <w:u w:val="single"/>
        </w:rPr>
        <w:t>.</w:t>
      </w: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p>
    <w:p w:rsidR="00087C8F" w:rsidRPr="00D255C5" w:rsidRDefault="00087C8F" w:rsidP="00087C8F">
      <w:pPr>
        <w:pBdr>
          <w:top w:val="single" w:sz="4" w:space="1" w:color="auto"/>
          <w:left w:val="single" w:sz="4" w:space="4" w:color="auto"/>
          <w:bottom w:val="single" w:sz="4" w:space="1" w:color="auto"/>
          <w:right w:val="single" w:sz="4" w:space="4" w:color="auto"/>
        </w:pBdr>
        <w:jc w:val="center"/>
        <w:rPr>
          <w:rFonts w:ascii="Cambria" w:hAnsi="Cambria" w:cs="Tahoma"/>
          <w:b/>
        </w:rPr>
      </w:pPr>
      <w:r w:rsidRPr="00D255C5">
        <w:rPr>
          <w:rFonts w:ascii="Cambria" w:hAnsi="Cambria" w:cs="Tahoma"/>
          <w:b/>
        </w:rPr>
        <w:t xml:space="preserve">DICHIARAZIONE SOSTITUTIVA </w:t>
      </w:r>
      <w:proofErr w:type="spellStart"/>
      <w:r w:rsidRPr="00D255C5">
        <w:rPr>
          <w:rFonts w:ascii="Cambria" w:hAnsi="Cambria" w:cs="Tahoma"/>
          <w:b/>
        </w:rPr>
        <w:t>DI</w:t>
      </w:r>
      <w:proofErr w:type="spellEnd"/>
      <w:r w:rsidRPr="00D255C5">
        <w:rPr>
          <w:rFonts w:ascii="Cambria" w:hAnsi="Cambria" w:cs="Tahoma"/>
          <w:b/>
        </w:rPr>
        <w:t xml:space="preserve"> CERTIFICAZIONE E </w:t>
      </w:r>
      <w:proofErr w:type="spellStart"/>
      <w:r w:rsidRPr="00D255C5">
        <w:rPr>
          <w:rFonts w:ascii="Cambria" w:hAnsi="Cambria" w:cs="Tahoma"/>
          <w:b/>
        </w:rPr>
        <w:t>DI</w:t>
      </w:r>
      <w:proofErr w:type="spellEnd"/>
      <w:r w:rsidRPr="00D255C5">
        <w:rPr>
          <w:rFonts w:ascii="Cambria" w:hAnsi="Cambria" w:cs="Tahoma"/>
          <w:b/>
        </w:rPr>
        <w:t xml:space="preserve"> ATTO </w:t>
      </w:r>
      <w:proofErr w:type="spellStart"/>
      <w:r w:rsidRPr="00D255C5">
        <w:rPr>
          <w:rFonts w:ascii="Cambria" w:hAnsi="Cambria" w:cs="Tahoma"/>
          <w:b/>
        </w:rPr>
        <w:t>DI</w:t>
      </w:r>
      <w:proofErr w:type="spellEnd"/>
      <w:r w:rsidRPr="00D255C5">
        <w:rPr>
          <w:rFonts w:ascii="Cambria" w:hAnsi="Cambria" w:cs="Tahoma"/>
          <w:b/>
        </w:rPr>
        <w:t xml:space="preserve"> NOTORIETA’ EX D.P.R. 445/2000</w:t>
      </w:r>
    </w:p>
    <w:p w:rsidR="00087C8F" w:rsidRPr="00D255C5" w:rsidRDefault="00087C8F" w:rsidP="00087C8F">
      <w:pPr>
        <w:jc w:val="center"/>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Il/La sottoscritto/a 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nato a ____________________________________________ il 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_________________________________________________  </w:t>
      </w:r>
    </w:p>
    <w:p w:rsidR="00087C8F" w:rsidRPr="00D255C5" w:rsidRDefault="00087C8F" w:rsidP="00087C8F">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087C8F" w:rsidRPr="00D255C5" w:rsidRDefault="00087C8F" w:rsidP="00087C8F">
      <w:pPr>
        <w:pStyle w:val="Corpodeltesto22"/>
        <w:pBdr>
          <w:bottom w:val="none" w:sz="0" w:space="0" w:color="auto"/>
        </w:pBdr>
        <w:jc w:val="righ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b/>
        </w:rPr>
      </w:pPr>
    </w:p>
    <w:p w:rsidR="00087C8F" w:rsidRPr="00D255C5" w:rsidRDefault="00087C8F" w:rsidP="00087C8F">
      <w:pPr>
        <w:pStyle w:val="Corpodeltesto22"/>
        <w:pBdr>
          <w:bottom w:val="none" w:sz="0" w:space="0" w:color="auto"/>
        </w:pBdr>
        <w:jc w:val="left"/>
        <w:rPr>
          <w:rFonts w:ascii="Cambria" w:hAnsi="Cambria" w:cs="Tahoma"/>
          <w:b/>
        </w:rPr>
      </w:pPr>
      <w:r w:rsidRPr="00D255C5">
        <w:rPr>
          <w:rFonts w:ascii="Cambria" w:hAnsi="Cambria" w:cs="Tahoma"/>
          <w:b/>
        </w:rPr>
        <w:t>della Ditta/Società 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jc w:val="both"/>
        <w:rPr>
          <w:rFonts w:ascii="Cambria" w:hAnsi="Cambria" w:cs="Tahoma"/>
        </w:rPr>
      </w:pPr>
      <w:r w:rsidRPr="00D255C5">
        <w:rPr>
          <w:rFonts w:ascii="Cambria" w:hAnsi="Cambria" w:cs="Tahoma"/>
        </w:rPr>
        <w:t>sotto la sua personale responsabilità ed a piena conoscenza della responsabilità penale prevista per le dichiarazioni false dall’art. 76 del D.P.R. 445/2000 e  dall’art. n. 496 c.p.</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w:t>
      </w:r>
    </w:p>
    <w:p w:rsidR="00087C8F" w:rsidRPr="00D255C5" w:rsidRDefault="00087C8F" w:rsidP="00087C8F">
      <w:pPr>
        <w:pStyle w:val="Corpodeltesto22"/>
        <w:pBdr>
          <w:bottom w:val="none" w:sz="0" w:space="0" w:color="auto"/>
        </w:pBdr>
        <w:jc w:val="center"/>
        <w:rPr>
          <w:rFonts w:ascii="Cambria" w:hAnsi="Cambria" w:cs="Tahoma"/>
        </w:rPr>
      </w:pPr>
      <w:r w:rsidRPr="00D255C5">
        <w:rPr>
          <w:rFonts w:ascii="Cambria" w:hAnsi="Cambria" w:cs="Tahoma"/>
        </w:rPr>
        <w:t>in nome e per conto dell’suddetto operatore economico quanto segue:</w:t>
      </w:r>
    </w:p>
    <w:p w:rsidR="00087C8F" w:rsidRPr="00D255C5" w:rsidRDefault="00087C8F" w:rsidP="00087C8F">
      <w:pPr>
        <w:pStyle w:val="Corpodeltesto22"/>
        <w:pBdr>
          <w:bottom w:val="none" w:sz="0" w:space="0" w:color="auto"/>
        </w:pBdr>
        <w:jc w:val="center"/>
        <w:rPr>
          <w:rFonts w:ascii="Cambria" w:hAnsi="Cambria" w:cs="Tahoma"/>
          <w:color w:val="FF0000"/>
        </w:rPr>
      </w:pPr>
    </w:p>
    <w:p w:rsidR="00087C8F" w:rsidRPr="00D255C5" w:rsidRDefault="00087C8F" w:rsidP="00087C8F">
      <w:pPr>
        <w:ind w:left="1440"/>
        <w:jc w:val="both"/>
        <w:rPr>
          <w:rFonts w:ascii="Cambria" w:hAnsi="Cambria" w:cs="Tahoma"/>
        </w:rPr>
      </w:pPr>
    </w:p>
    <w:p w:rsidR="00087C8F" w:rsidRPr="00D255C5" w:rsidRDefault="00087C8F" w:rsidP="00087C8F">
      <w:pPr>
        <w:numPr>
          <w:ilvl w:val="1"/>
          <w:numId w:val="17"/>
        </w:numPr>
        <w:jc w:val="both"/>
        <w:rPr>
          <w:rFonts w:ascii="Cambria" w:hAnsi="Cambria" w:cs="Tahoma"/>
        </w:rPr>
      </w:pPr>
      <w:r w:rsidRPr="00D255C5">
        <w:rPr>
          <w:rFonts w:ascii="Cambria" w:hAnsi="Cambria" w:cs="Tahoma"/>
        </w:rPr>
        <w:t xml:space="preserve">di rivestire la qualità di operatore economico ai sensi per gli effetti di cui al </w:t>
      </w:r>
      <w:proofErr w:type="spellStart"/>
      <w:r w:rsidRPr="00D255C5">
        <w:rPr>
          <w:rFonts w:ascii="Cambria" w:hAnsi="Cambria" w:cs="Tahoma"/>
        </w:rPr>
        <w:t>Dlgs</w:t>
      </w:r>
      <w:proofErr w:type="spellEnd"/>
      <w:r w:rsidRPr="00D255C5">
        <w:rPr>
          <w:rFonts w:ascii="Cambria" w:hAnsi="Cambria" w:cs="Tahoma"/>
        </w:rPr>
        <w:t xml:space="preserve"> 50/2016, art. 3 comma 1 lett. p) e più in particolare di partecipare alla gara, come previsto dal </w:t>
      </w:r>
      <w:proofErr w:type="spellStart"/>
      <w:r w:rsidRPr="00D255C5">
        <w:rPr>
          <w:rFonts w:ascii="Cambria" w:hAnsi="Cambria" w:cs="Tahoma"/>
        </w:rPr>
        <w:t>Dlgs</w:t>
      </w:r>
      <w:proofErr w:type="spellEnd"/>
      <w:r w:rsidRPr="00D255C5">
        <w:rPr>
          <w:rFonts w:ascii="Cambria" w:hAnsi="Cambria" w:cs="Tahoma"/>
        </w:rPr>
        <w:t xml:space="preserve"> 50/2016, art. 45, come</w:t>
      </w:r>
    </w:p>
    <w:p w:rsidR="00087C8F" w:rsidRPr="00D255C5" w:rsidRDefault="00087C8F" w:rsidP="00087C8F">
      <w:pPr>
        <w:spacing w:before="120"/>
        <w:ind w:left="2342"/>
        <w:jc w:val="center"/>
        <w:rPr>
          <w:rFonts w:ascii="Cambria" w:hAnsi="Cambria" w:cs="Tahoma"/>
        </w:rPr>
      </w:pPr>
      <w:r w:rsidRPr="00D255C5">
        <w:rPr>
          <w:rFonts w:ascii="Cambria" w:hAnsi="Cambria" w:cs="Tahoma"/>
          <w:i/>
        </w:rPr>
        <w:t>(barrare la voce che interessa)</w:t>
      </w:r>
    </w:p>
    <w:p w:rsidR="00087C8F" w:rsidRPr="00D255C5" w:rsidRDefault="00087C8F" w:rsidP="003A4447">
      <w:pPr>
        <w:numPr>
          <w:ilvl w:val="2"/>
          <w:numId w:val="20"/>
        </w:numPr>
        <w:jc w:val="both"/>
        <w:rPr>
          <w:rFonts w:ascii="Cambria" w:eastAsia="Batang" w:hAnsi="Cambria" w:cs="Tahoma"/>
        </w:rPr>
      </w:pPr>
      <w:r w:rsidRPr="00D255C5">
        <w:rPr>
          <w:rFonts w:ascii="Cambria" w:hAnsi="Cambria" w:cs="Tahoma"/>
        </w:rPr>
        <w:t>impresa individuale (anche artigiana), ovvero società (anche cooperativa)</w:t>
      </w:r>
    </w:p>
    <w:p w:rsidR="00087C8F" w:rsidRPr="00D255C5" w:rsidRDefault="00087C8F" w:rsidP="003A4447">
      <w:pPr>
        <w:numPr>
          <w:ilvl w:val="2"/>
          <w:numId w:val="20"/>
        </w:numPr>
        <w:jc w:val="both"/>
        <w:rPr>
          <w:rFonts w:ascii="Cambria" w:eastAsia="Batang" w:hAnsi="Cambria" w:cs="Tahoma"/>
        </w:rPr>
      </w:pPr>
      <w:r w:rsidRPr="00D255C5">
        <w:rPr>
          <w:rFonts w:ascii="Cambria" w:hAnsi="Cambria" w:cs="Tahoma"/>
        </w:rPr>
        <w:t xml:space="preserve">consorzio tra società cooperative di produzione e lavoro (L. 422/09 e D. </w:t>
      </w:r>
      <w:proofErr w:type="spellStart"/>
      <w:r w:rsidRPr="00D255C5">
        <w:rPr>
          <w:rFonts w:ascii="Cambria" w:hAnsi="Cambria" w:cs="Tahoma"/>
        </w:rPr>
        <w:t>Lgs</w:t>
      </w:r>
      <w:proofErr w:type="spellEnd"/>
      <w:r w:rsidRPr="00D255C5">
        <w:rPr>
          <w:rFonts w:ascii="Cambria" w:hAnsi="Cambria" w:cs="Tahoma"/>
        </w:rPr>
        <w:t>. 1577/47), ovvero consorzio tra imprese artigiane (L. 443/1985)</w:t>
      </w:r>
    </w:p>
    <w:p w:rsidR="00087C8F" w:rsidRPr="00D255C5" w:rsidRDefault="00087C8F" w:rsidP="003A4447">
      <w:pPr>
        <w:numPr>
          <w:ilvl w:val="2"/>
          <w:numId w:val="20"/>
        </w:numPr>
        <w:jc w:val="both"/>
        <w:rPr>
          <w:rFonts w:ascii="Cambria" w:eastAsia="Batang" w:hAnsi="Cambria" w:cs="Tahoma"/>
        </w:rPr>
      </w:pPr>
      <w:r w:rsidRPr="00D255C5">
        <w:rPr>
          <w:rFonts w:ascii="Cambria" w:hAnsi="Cambria" w:cs="Tahoma"/>
        </w:rPr>
        <w:t xml:space="preserve">consorzio stabile, tra imprenditori individuali, anche artigiani, società commerciali, società cooperative di produzione e lavoro costituito anche in forma di soc. consortile (art. 2615-ter del cod. civ.) e ai sensi del </w:t>
      </w:r>
      <w:proofErr w:type="spellStart"/>
      <w:r w:rsidRPr="00D255C5">
        <w:rPr>
          <w:rFonts w:ascii="Cambria" w:hAnsi="Cambria" w:cs="Tahoma"/>
        </w:rPr>
        <w:t>Dlgs</w:t>
      </w:r>
      <w:proofErr w:type="spellEnd"/>
      <w:r w:rsidRPr="00D255C5">
        <w:rPr>
          <w:rFonts w:ascii="Cambria" w:hAnsi="Cambria" w:cs="Tahoma"/>
        </w:rPr>
        <w:t xml:space="preserve"> 50/2016, art 45, comma 2, lett. c)</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mandatario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(indicare tutti i nominativi delle Imprese raggruppate):</w:t>
      </w:r>
    </w:p>
    <w:p w:rsidR="00087C8F" w:rsidRPr="00D255C5" w:rsidRDefault="00087C8F" w:rsidP="00087C8F">
      <w:pPr>
        <w:ind w:left="23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mandante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xml:space="preserve">), da (indicare tutti i nominativi delle Imprese raggruppate, </w:t>
      </w:r>
      <w:r w:rsidRPr="00D255C5">
        <w:rPr>
          <w:rFonts w:ascii="Cambria" w:hAnsi="Cambria" w:cs="Tahoma"/>
          <w:u w:val="single"/>
        </w:rPr>
        <w:t>specificando il mandatario</w:t>
      </w:r>
      <w:r w:rsidRPr="00D255C5">
        <w:rPr>
          <w:rFonts w:ascii="Cambria" w:hAnsi="Cambria" w:cs="Tahoma"/>
        </w:rPr>
        <w:t>):</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r w:rsidRPr="00D255C5">
        <w:rPr>
          <w:rFonts w:ascii="Cambria" w:hAnsi="Cambria" w:cs="Tahoma"/>
        </w:rPr>
        <w:t xml:space="preserve">___________________________________________________________ </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consorzio ordinario di concorrenti di cui all'art. 2602 cod. civ. costituito tra i soggetti di cui al </w:t>
      </w:r>
      <w:proofErr w:type="spellStart"/>
      <w:r w:rsidRPr="00D255C5">
        <w:rPr>
          <w:rFonts w:ascii="Cambria" w:hAnsi="Cambria" w:cs="Tahoma"/>
        </w:rPr>
        <w:t>Dgls</w:t>
      </w:r>
      <w:proofErr w:type="spellEnd"/>
      <w:r w:rsidRPr="00D255C5">
        <w:rPr>
          <w:rFonts w:ascii="Cambria" w:hAnsi="Cambria" w:cs="Tahoma"/>
        </w:rPr>
        <w:t xml:space="preserve"> 50/2016, art. 45, comma 1 lett. a), b) e c), anche in forma di società ai sensi dell'art. 2615-ter del cod. civ.</w:t>
      </w:r>
    </w:p>
    <w:p w:rsidR="00087C8F" w:rsidRPr="00D255C5" w:rsidRDefault="00087C8F" w:rsidP="00087C8F">
      <w:pPr>
        <w:autoSpaceDE w:val="0"/>
        <w:autoSpaceDN w:val="0"/>
        <w:adjustRightInd w:val="0"/>
        <w:rPr>
          <w:rFonts w:ascii="Cambria" w:eastAsia="Calibri" w:hAnsi="Cambria" w:cs="TimesNewRoman"/>
          <w:sz w:val="21"/>
          <w:szCs w:val="21"/>
        </w:rPr>
      </w:pPr>
    </w:p>
    <w:p w:rsidR="00087C8F" w:rsidRPr="00D255C5" w:rsidRDefault="00087C8F" w:rsidP="003A4447">
      <w:pPr>
        <w:numPr>
          <w:ilvl w:val="2"/>
          <w:numId w:val="20"/>
        </w:numPr>
        <w:jc w:val="both"/>
        <w:rPr>
          <w:rFonts w:ascii="Cambria" w:hAnsi="Cambria" w:cs="Tahoma"/>
        </w:rPr>
      </w:pPr>
      <w:r w:rsidRPr="00D255C5">
        <w:rPr>
          <w:rFonts w:ascii="Cambria" w:eastAsia="Calibri" w:hAnsi="Cambria" w:cs="TimesNewRoman"/>
        </w:rPr>
        <w:lastRenderedPageBreak/>
        <w:t xml:space="preserve">impresa facente parte di un’aggregazione tra imprese aderenti al un contratto di rete ai sensi dell’art. 3 comma 4 </w:t>
      </w:r>
      <w:proofErr w:type="spellStart"/>
      <w:r w:rsidRPr="00D255C5">
        <w:rPr>
          <w:rFonts w:ascii="Cambria" w:eastAsia="Calibri" w:hAnsi="Cambria" w:cs="TimesNewRoman"/>
        </w:rPr>
        <w:t>ter</w:t>
      </w:r>
      <w:proofErr w:type="spellEnd"/>
      <w:r w:rsidRPr="00D255C5">
        <w:rPr>
          <w:rFonts w:ascii="Cambria" w:eastAsia="Calibri" w:hAnsi="Cambria" w:cs="TimesNewRoman"/>
        </w:rPr>
        <w:t xml:space="preserve"> del Dl 5/2009, convertito dalla l 33/2009</w:t>
      </w:r>
    </w:p>
    <w:p w:rsidR="00087C8F" w:rsidRPr="00D255C5" w:rsidRDefault="00087C8F" w:rsidP="003A4447">
      <w:pPr>
        <w:numPr>
          <w:ilvl w:val="2"/>
          <w:numId w:val="20"/>
        </w:numPr>
        <w:ind w:left="2336" w:hanging="357"/>
        <w:jc w:val="both"/>
        <w:rPr>
          <w:rFonts w:ascii="Cambria" w:hAnsi="Cambria" w:cs="Tahoma"/>
        </w:rPr>
      </w:pPr>
      <w:r w:rsidRPr="00D255C5">
        <w:rPr>
          <w:rFonts w:ascii="Cambria" w:hAnsi="Cambria" w:cs="Tahoma"/>
        </w:rPr>
        <w:t xml:space="preserve">soggetto che ha stipulato un contratto di gruppo europeo di interesse economico (GEIE) ai sensi del </w:t>
      </w:r>
      <w:proofErr w:type="spellStart"/>
      <w:r w:rsidRPr="00D255C5">
        <w:rPr>
          <w:rFonts w:ascii="Cambria" w:hAnsi="Cambria" w:cs="Tahoma"/>
        </w:rPr>
        <w:t>D.Lgs</w:t>
      </w:r>
      <w:proofErr w:type="spellEnd"/>
      <w:r w:rsidRPr="00D255C5">
        <w:rPr>
          <w:rFonts w:ascii="Cambria" w:hAnsi="Cambria" w:cs="Tahoma"/>
        </w:rPr>
        <w:t xml:space="preserve"> 240/91.</w:t>
      </w:r>
    </w:p>
    <w:p w:rsidR="00087C8F" w:rsidRPr="00D255C5" w:rsidRDefault="00087C8F" w:rsidP="003A4447">
      <w:pPr>
        <w:numPr>
          <w:ilvl w:val="2"/>
          <w:numId w:val="20"/>
        </w:numPr>
        <w:spacing w:after="240"/>
        <w:ind w:left="2336" w:hanging="357"/>
        <w:jc w:val="both"/>
        <w:rPr>
          <w:rFonts w:ascii="Cambria" w:hAnsi="Cambria" w:cs="Tahoma"/>
        </w:rPr>
      </w:pPr>
      <w:r w:rsidRPr="00D255C5">
        <w:rPr>
          <w:rFonts w:ascii="Cambria" w:hAnsi="Cambria" w:cs="Tahoma"/>
        </w:rPr>
        <w:t xml:space="preserve">operatore economico, ai sensi </w:t>
      </w:r>
      <w:proofErr w:type="spellStart"/>
      <w:r w:rsidRPr="00D255C5">
        <w:rPr>
          <w:rFonts w:ascii="Cambria" w:hAnsi="Cambria" w:cs="Tahoma"/>
        </w:rPr>
        <w:t>Dgls</w:t>
      </w:r>
      <w:proofErr w:type="spellEnd"/>
      <w:r w:rsidRPr="00D255C5">
        <w:rPr>
          <w:rFonts w:ascii="Cambria" w:hAnsi="Cambria" w:cs="Tahoma"/>
        </w:rPr>
        <w:t xml:space="preserve"> 50/2016, art. 45, comma 1 lett. a), b) e c), stabilito in altri Stati membri, costituito conformemente alla legislazione vigente nel proprio Paese.</w:t>
      </w:r>
    </w:p>
    <w:p w:rsidR="00087C8F" w:rsidRPr="00D255C5" w:rsidRDefault="00087C8F" w:rsidP="003A4447">
      <w:pPr>
        <w:numPr>
          <w:ilvl w:val="1"/>
          <w:numId w:val="20"/>
        </w:numPr>
        <w:spacing w:after="120"/>
        <w:jc w:val="both"/>
        <w:rPr>
          <w:rFonts w:ascii="Cambria" w:hAnsi="Cambria" w:cs="Tahoma"/>
        </w:rPr>
      </w:pPr>
      <w:r w:rsidRPr="00D255C5">
        <w:rPr>
          <w:rFonts w:ascii="Cambria" w:hAnsi="Cambria" w:cs="Tahoma"/>
        </w:rPr>
        <w:t>In caso di RTI/consorzi ordinari:</w:t>
      </w:r>
    </w:p>
    <w:p w:rsidR="00087C8F" w:rsidRPr="00D255C5" w:rsidRDefault="00087C8F" w:rsidP="003A4447">
      <w:pPr>
        <w:numPr>
          <w:ilvl w:val="2"/>
          <w:numId w:val="20"/>
        </w:numPr>
        <w:spacing w:after="120"/>
        <w:jc w:val="both"/>
        <w:rPr>
          <w:rFonts w:ascii="Cambria" w:hAnsi="Cambria" w:cs="Tahoma"/>
        </w:rPr>
      </w:pPr>
      <w:r w:rsidRPr="00D255C5">
        <w:rPr>
          <w:rFonts w:ascii="Cambria" w:hAnsi="Cambria" w:cs="Tahoma"/>
          <w:b/>
        </w:rPr>
        <w:t>non ancora formalmente costituiti</w:t>
      </w:r>
      <w:r w:rsidRPr="00D255C5">
        <w:rPr>
          <w:rFonts w:ascii="Cambria" w:hAnsi="Cambria" w:cs="Tahoma"/>
        </w:rPr>
        <w:t xml:space="preserve"> l’impegno che, in caso di aggiudicazione della gara, tutti (e soli) i soggetti economici sottoscrittori dell’offerta conferiranno mandato collettivo speciale con rappresentanza all’operatore designato in sede d’offerta come mandatario (capogruppo) ai sensi dell’art. 48 D. </w:t>
      </w:r>
      <w:proofErr w:type="spellStart"/>
      <w:r w:rsidRPr="00D255C5">
        <w:rPr>
          <w:rFonts w:ascii="Cambria" w:hAnsi="Cambria" w:cs="Tahoma"/>
        </w:rPr>
        <w:t>Lgs</w:t>
      </w:r>
      <w:proofErr w:type="spellEnd"/>
      <w:r w:rsidRPr="00D255C5">
        <w:rPr>
          <w:rFonts w:ascii="Cambria" w:hAnsi="Cambria" w:cs="Tahoma"/>
        </w:rPr>
        <w:t>. 50/2016</w:t>
      </w:r>
    </w:p>
    <w:p w:rsidR="00087C8F" w:rsidRPr="00D255C5" w:rsidRDefault="00087C8F" w:rsidP="003A4447">
      <w:pPr>
        <w:numPr>
          <w:ilvl w:val="2"/>
          <w:numId w:val="20"/>
        </w:numPr>
        <w:spacing w:after="120"/>
        <w:jc w:val="both"/>
        <w:rPr>
          <w:rFonts w:ascii="Cambria" w:hAnsi="Cambria" w:cs="Tahoma"/>
        </w:rPr>
      </w:pPr>
      <w:r w:rsidRPr="00D255C5">
        <w:rPr>
          <w:rFonts w:ascii="Cambria" w:hAnsi="Cambria" w:cs="Tahoma"/>
          <w:b/>
        </w:rPr>
        <w:t>formalmente già costituiti (</w:t>
      </w:r>
      <w:r w:rsidRPr="00D255C5">
        <w:rPr>
          <w:rFonts w:ascii="Cambria" w:hAnsi="Cambria" w:cs="Tahoma"/>
        </w:rPr>
        <w:t>allegare originale o copia autentica del mandato collettivo irrevocabile con rappresentanza conferito alla mandataria o dell’atto costitutivo del consorzi)</w:t>
      </w:r>
    </w:p>
    <w:p w:rsidR="00087C8F" w:rsidRPr="00D255C5" w:rsidRDefault="00087C8F" w:rsidP="00087C8F">
      <w:pPr>
        <w:spacing w:after="120"/>
        <w:ind w:left="2340"/>
        <w:jc w:val="both"/>
        <w:rPr>
          <w:rFonts w:ascii="Cambria" w:hAnsi="Cambria" w:cs="Tahoma"/>
        </w:rPr>
      </w:pPr>
    </w:p>
    <w:p w:rsidR="00087C8F" w:rsidRPr="00D255C5" w:rsidRDefault="00087C8F" w:rsidP="003A4447">
      <w:pPr>
        <w:numPr>
          <w:ilvl w:val="1"/>
          <w:numId w:val="20"/>
        </w:numPr>
        <w:spacing w:after="120"/>
        <w:jc w:val="both"/>
        <w:rPr>
          <w:rFonts w:ascii="Cambria" w:hAnsi="Cambria" w:cs="Tahoma"/>
        </w:rPr>
      </w:pPr>
      <w:r w:rsidRPr="00D255C5">
        <w:rPr>
          <w:rFonts w:ascii="Cambria" w:hAnsi="Cambria" w:cs="Tahoma"/>
        </w:rPr>
        <w:t>(in caso di raggruppamento costituendo o costituito) ad eseguire le parti del servizio o della fornitura che saranno eseguite dai singoli operatori economici riuniti o consorziati o aderenti all’aggregazione di rete di imprese come di seguito indicato:</w:t>
      </w: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orizzontale</w:t>
      </w:r>
      <w:r w:rsidRPr="00D255C5">
        <w:rPr>
          <w:rFonts w:ascii="Cambria" w:hAnsi="Cambria" w:cs="Tahoma"/>
        </w:rPr>
        <w:t xml:space="preserve"> (si precisa che la mandataria deve eseguire la prestazione in quota maggioritaria ovvero almeno della quota specificata nel disciplinare di gara):</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(mandataria); ________, ____%;</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(mandante); _________, ____%</w:t>
      </w:r>
    </w:p>
    <w:p w:rsidR="00087C8F" w:rsidRPr="00D255C5" w:rsidRDefault="00087C8F" w:rsidP="00087C8F">
      <w:pPr>
        <w:spacing w:after="120"/>
        <w:ind w:left="720"/>
        <w:jc w:val="both"/>
        <w:rPr>
          <w:rFonts w:ascii="Cambria" w:hAnsi="Cambria" w:cs="Tahoma"/>
        </w:rPr>
      </w:pP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vertica</w:t>
      </w:r>
      <w:r w:rsidRPr="00D255C5">
        <w:rPr>
          <w:rFonts w:ascii="Cambria" w:hAnsi="Cambria" w:cs="Tahoma"/>
        </w:rPr>
        <w:t>le (si precisa che la mandataria deve eseguire la prestazione principale):</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(mandataria): ________________________</w:t>
      </w: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impresa mandante: ________________________ </w:t>
      </w:r>
    </w:p>
    <w:p w:rsidR="00087C8F" w:rsidRPr="00D255C5" w:rsidRDefault="00087C8F" w:rsidP="00087C8F">
      <w:pPr>
        <w:spacing w:after="120"/>
        <w:ind w:left="720"/>
        <w:jc w:val="both"/>
        <w:rPr>
          <w:rFonts w:ascii="Cambria" w:hAnsi="Cambria" w:cs="Tahoma"/>
        </w:rPr>
      </w:pP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 xml:space="preserve">misti </w:t>
      </w:r>
      <w:r w:rsidRPr="00D255C5">
        <w:rPr>
          <w:rFonts w:ascii="Cambria" w:hAnsi="Cambria" w:cs="Tahoma"/>
        </w:rPr>
        <w:t>(si precisa che la mandataria deve eseguire la prestazione principale in quota maggioritaria ovvero almeno nella quota specificata nel disciplinare di gara):</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89"/>
        <w:gridCol w:w="2277"/>
        <w:gridCol w:w="2284"/>
        <w:gridCol w:w="2284"/>
      </w:tblGrid>
      <w:tr w:rsidR="00087C8F" w:rsidRPr="00D255C5" w:rsidTr="00087C8F">
        <w:tc>
          <w:tcPr>
            <w:tcW w:w="2289" w:type="dxa"/>
          </w:tcPr>
          <w:p w:rsidR="00087C8F" w:rsidRPr="00D255C5" w:rsidRDefault="00087C8F" w:rsidP="00087C8F">
            <w:pPr>
              <w:spacing w:after="120"/>
              <w:jc w:val="both"/>
              <w:rPr>
                <w:rFonts w:ascii="Cambria" w:hAnsi="Cambria" w:cs="Tahoma"/>
                <w:b/>
              </w:rPr>
            </w:pPr>
            <w:r w:rsidRPr="00D255C5">
              <w:rPr>
                <w:rFonts w:ascii="Cambria" w:hAnsi="Cambria" w:cs="Tahoma"/>
                <w:b/>
              </w:rPr>
              <w:t>Impresa</w:t>
            </w:r>
          </w:p>
        </w:tc>
        <w:tc>
          <w:tcPr>
            <w:tcW w:w="2277"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principale</w:t>
            </w:r>
          </w:p>
        </w:tc>
        <w:tc>
          <w:tcPr>
            <w:tcW w:w="2284"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secondaria 1</w:t>
            </w:r>
          </w:p>
        </w:tc>
        <w:tc>
          <w:tcPr>
            <w:tcW w:w="2284"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secondaria 2</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Mandataria</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Mandante</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Altre mandanti</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bl>
    <w:p w:rsidR="00087C8F" w:rsidRPr="00D255C5" w:rsidRDefault="00087C8F" w:rsidP="00087C8F">
      <w:pPr>
        <w:spacing w:after="120"/>
        <w:ind w:left="720"/>
        <w:jc w:val="both"/>
        <w:rPr>
          <w:rFonts w:ascii="Cambria" w:hAnsi="Cambria" w:cs="Tahoma"/>
        </w:rPr>
      </w:pPr>
    </w:p>
    <w:p w:rsidR="00087C8F" w:rsidRPr="00D255C5" w:rsidRDefault="00087C8F" w:rsidP="00087C8F">
      <w:pPr>
        <w:pStyle w:val="Testo10modulistica"/>
        <w:spacing w:line="236" w:lineRule="exact"/>
        <w:ind w:left="2268" w:firstLine="0"/>
        <w:rPr>
          <w:rFonts w:ascii="Cambria" w:hAnsi="Cambria" w:cs="Tahoma"/>
          <w:i/>
        </w:rPr>
      </w:pPr>
    </w:p>
    <w:p w:rsidR="00087C8F" w:rsidRPr="00D255C5" w:rsidRDefault="00087C8F" w:rsidP="003A4447">
      <w:pPr>
        <w:numPr>
          <w:ilvl w:val="1"/>
          <w:numId w:val="20"/>
        </w:numPr>
        <w:jc w:val="both"/>
        <w:rPr>
          <w:rFonts w:ascii="Cambria" w:hAnsi="Cambria" w:cs="Tahoma"/>
        </w:rPr>
      </w:pPr>
      <w:r w:rsidRPr="00D255C5">
        <w:rPr>
          <w:rFonts w:ascii="Cambria" w:hAnsi="Cambria" w:cs="Tahoma"/>
          <w:i/>
        </w:rPr>
        <w:t>(se del caso)</w:t>
      </w:r>
      <w:r w:rsidRPr="00D255C5">
        <w:rPr>
          <w:rFonts w:ascii="Cambria" w:hAnsi="Cambria" w:cs="Tahoma"/>
        </w:rPr>
        <w:t xml:space="preserve"> ai fini della riduzione dell’entità del deposito cauzionale provvisorio ex comma 7 dell’art. 93 del D. </w:t>
      </w:r>
      <w:proofErr w:type="spellStart"/>
      <w:r w:rsidRPr="00D255C5">
        <w:rPr>
          <w:rFonts w:ascii="Cambria" w:hAnsi="Cambria" w:cs="Tahoma"/>
        </w:rPr>
        <w:t>Lgs</w:t>
      </w:r>
      <w:proofErr w:type="spellEnd"/>
      <w:r w:rsidRPr="00D255C5">
        <w:rPr>
          <w:rFonts w:ascii="Cambria" w:hAnsi="Cambria" w:cs="Tahoma"/>
        </w:rPr>
        <w:t>. 50/2016, di essere in possesso del/i seguente/i requisito/i:</w:t>
      </w:r>
    </w:p>
    <w:p w:rsidR="00087C8F" w:rsidRPr="00D255C5" w:rsidRDefault="00087C8F" w:rsidP="00087C8F">
      <w:pPr>
        <w:spacing w:after="120"/>
        <w:ind w:left="1440"/>
        <w:jc w:val="both"/>
        <w:rPr>
          <w:rFonts w:ascii="Cambria" w:hAnsi="Cambria" w:cs="Tahoma"/>
        </w:rPr>
      </w:pPr>
    </w:p>
    <w:p w:rsidR="00087C8F" w:rsidRPr="00D255C5" w:rsidRDefault="00087C8F" w:rsidP="003A4447">
      <w:pPr>
        <w:pStyle w:val="Paragrafoelenco"/>
        <w:numPr>
          <w:ilvl w:val="2"/>
          <w:numId w:val="20"/>
        </w:numPr>
        <w:contextualSpacing/>
        <w:jc w:val="both"/>
        <w:rPr>
          <w:rFonts w:ascii="Cambria" w:hAnsi="Cambria" w:cs="Tahoma"/>
        </w:rPr>
      </w:pPr>
      <w:r w:rsidRPr="00D255C5">
        <w:rPr>
          <w:rFonts w:ascii="Cambria" w:hAnsi="Cambria" w:cs="Tahoma"/>
        </w:rPr>
        <w:lastRenderedPageBreak/>
        <w:t xml:space="preserve">certificazione del sistema di qualità conforme alle norme europee della serie UNI CEI ISO 9000 (RIDUZIONE 50%, cumulabile con le due seguenti); </w:t>
      </w:r>
    </w:p>
    <w:p w:rsidR="00087C8F" w:rsidRPr="00D255C5" w:rsidRDefault="00087C8F" w:rsidP="003A4447">
      <w:pPr>
        <w:pStyle w:val="Paragrafoelenco"/>
        <w:numPr>
          <w:ilvl w:val="2"/>
          <w:numId w:val="20"/>
        </w:numPr>
        <w:contextualSpacing/>
        <w:jc w:val="both"/>
        <w:rPr>
          <w:rFonts w:ascii="Cambria" w:hAnsi="Cambria" w:cs="Tahoma"/>
        </w:rPr>
      </w:pPr>
      <w:r w:rsidRPr="00D255C5">
        <w:rPr>
          <w:rFonts w:ascii="Cambria" w:hAnsi="Cambria" w:cs="Tahoma"/>
        </w:rPr>
        <w:t xml:space="preserve">registrazione al sistema comunitario di </w:t>
      </w:r>
      <w:proofErr w:type="spellStart"/>
      <w:r w:rsidRPr="00D255C5">
        <w:rPr>
          <w:rFonts w:ascii="Cambria" w:hAnsi="Cambria" w:cs="Tahoma"/>
        </w:rPr>
        <w:t>ecogestione</w:t>
      </w:r>
      <w:proofErr w:type="spellEnd"/>
      <w:r w:rsidRPr="00D255C5">
        <w:rPr>
          <w:rFonts w:ascii="Cambria" w:hAnsi="Cambria" w:cs="Tahoma"/>
        </w:rPr>
        <w:t xml:space="preserve"> e </w:t>
      </w:r>
      <w:proofErr w:type="spellStart"/>
      <w:r w:rsidRPr="00D255C5">
        <w:rPr>
          <w:rFonts w:ascii="Cambria" w:hAnsi="Cambria" w:cs="Tahoma"/>
        </w:rPr>
        <w:t>audit</w:t>
      </w:r>
      <w:proofErr w:type="spellEnd"/>
      <w:r w:rsidRPr="00D255C5">
        <w:rPr>
          <w:rFonts w:ascii="Cambria" w:hAnsi="Cambria" w:cs="Tahoma"/>
        </w:rPr>
        <w:t xml:space="preserve"> (EMAS) ai sensi del regolamento (CE) n.1221/2009 del Parlamento europeo e del Consiglio (RIDUZIONE 30%, cumulabile con la precedente e la seguente) </w:t>
      </w:r>
    </w:p>
    <w:p w:rsidR="00087C8F" w:rsidRPr="00D255C5" w:rsidRDefault="00087C8F" w:rsidP="003A4447">
      <w:pPr>
        <w:pStyle w:val="Paragrafoelenco"/>
        <w:numPr>
          <w:ilvl w:val="2"/>
          <w:numId w:val="20"/>
        </w:numPr>
        <w:contextualSpacing/>
        <w:jc w:val="both"/>
        <w:rPr>
          <w:rFonts w:ascii="Cambria" w:hAnsi="Cambria" w:cs="Tahoma"/>
        </w:rPr>
      </w:pPr>
      <w:r w:rsidRPr="00D255C5">
        <w:rPr>
          <w:rFonts w:ascii="Cambria" w:hAnsi="Cambria" w:cs="Tahoma"/>
        </w:rPr>
        <w:t xml:space="preserve"> certificazione ambientale ai sensi della norma UNI EN ISO 14001 (RIDUZIONE 20%)</w:t>
      </w:r>
    </w:p>
    <w:p w:rsidR="00087C8F" w:rsidRPr="00D255C5" w:rsidRDefault="00087C8F" w:rsidP="003A4447">
      <w:pPr>
        <w:pStyle w:val="Paragrafoelenco"/>
        <w:numPr>
          <w:ilvl w:val="2"/>
          <w:numId w:val="20"/>
        </w:numPr>
        <w:contextualSpacing/>
        <w:jc w:val="both"/>
        <w:rPr>
          <w:rFonts w:ascii="Cambria" w:hAnsi="Cambria" w:cs="Tahoma"/>
        </w:rPr>
      </w:pPr>
      <w:r w:rsidRPr="00D255C5">
        <w:rPr>
          <w:rFonts w:ascii="Cambria" w:hAnsi="Cambria" w:cs="Tahoma"/>
        </w:rPr>
        <w:t>marchio di qualità ecologica dell’Unione europea (</w:t>
      </w:r>
      <w:proofErr w:type="spellStart"/>
      <w:r w:rsidRPr="00D255C5">
        <w:rPr>
          <w:rFonts w:ascii="Cambria" w:hAnsi="Cambria" w:cs="Tahoma"/>
        </w:rPr>
        <w:t>Ecolabel</w:t>
      </w:r>
      <w:proofErr w:type="spellEnd"/>
      <w:r w:rsidRPr="00D255C5">
        <w:rPr>
          <w:rFonts w:ascii="Cambria" w:hAnsi="Cambria" w:cs="Tahoma"/>
        </w:rPr>
        <w:t xml:space="preserve"> UE) ai sensi del Regolamento CE n.66/2010 del Parlamento europeo e del Consiglio, in relazione ai beni o servizi che costituiscano almeno il 50 per cento del valore dei beni e servizi oggetto del contratto d’appalto (RIDUZIONE 20%, cumulabile con le precedenti)</w:t>
      </w:r>
    </w:p>
    <w:p w:rsidR="00087C8F" w:rsidRPr="00D255C5" w:rsidRDefault="00087C8F" w:rsidP="003A4447">
      <w:pPr>
        <w:pStyle w:val="Paragrafoelenco"/>
        <w:numPr>
          <w:ilvl w:val="2"/>
          <w:numId w:val="20"/>
        </w:numPr>
        <w:contextualSpacing/>
        <w:jc w:val="both"/>
        <w:rPr>
          <w:rFonts w:ascii="Cambria" w:hAnsi="Cambria" w:cs="Tahoma"/>
        </w:rPr>
      </w:pPr>
      <w:r w:rsidRPr="00D255C5">
        <w:rPr>
          <w:rFonts w:ascii="Cambria" w:hAnsi="Cambria" w:cs="Tahoma"/>
        </w:rPr>
        <w:t>sviluppo di un inventario di gas ad effetto serra ai sensi della norma UNI EN ISO 14064-1 ovvero un’impronta climatica (</w:t>
      </w:r>
      <w:proofErr w:type="spellStart"/>
      <w:r w:rsidRPr="00D255C5">
        <w:rPr>
          <w:rFonts w:ascii="Cambria" w:hAnsi="Cambria" w:cs="Tahoma"/>
        </w:rPr>
        <w:t>carbon</w:t>
      </w:r>
      <w:proofErr w:type="spellEnd"/>
      <w:r w:rsidRPr="00D255C5">
        <w:rPr>
          <w:rFonts w:ascii="Cambria" w:hAnsi="Cambria" w:cs="Tahoma"/>
        </w:rPr>
        <w:t xml:space="preserve"> </w:t>
      </w:r>
      <w:proofErr w:type="spellStart"/>
      <w:r w:rsidRPr="00D255C5">
        <w:rPr>
          <w:rFonts w:ascii="Cambria" w:hAnsi="Cambria" w:cs="Tahoma"/>
        </w:rPr>
        <w:t>footprint</w:t>
      </w:r>
      <w:proofErr w:type="spellEnd"/>
      <w:r w:rsidRPr="00D255C5">
        <w:rPr>
          <w:rFonts w:ascii="Cambria" w:hAnsi="Cambria" w:cs="Tahoma"/>
        </w:rPr>
        <w:t xml:space="preserve"> ) di prodotto ai sensi della norma UNI ISO/TS 14067(RIDUZIONE 15%);</w:t>
      </w:r>
    </w:p>
    <w:p w:rsidR="00087C8F" w:rsidRPr="00D255C5" w:rsidRDefault="00087C8F" w:rsidP="003A4447">
      <w:pPr>
        <w:pStyle w:val="Paragrafoelenco"/>
        <w:numPr>
          <w:ilvl w:val="2"/>
          <w:numId w:val="20"/>
        </w:numPr>
        <w:contextualSpacing/>
        <w:jc w:val="both"/>
        <w:rPr>
          <w:rFonts w:ascii="Cambria" w:hAnsi="Cambria" w:cs="Tahoma"/>
        </w:rPr>
      </w:pPr>
      <w:r w:rsidRPr="00D255C5">
        <w:rPr>
          <w:rFonts w:ascii="Cambria" w:hAnsi="Cambria" w:cs="Tahoma"/>
        </w:rPr>
        <w:t xml:space="preserve">possesso del rating di legalità o attestazione del modello organizzativo, ai sensi del </w:t>
      </w:r>
      <w:proofErr w:type="spellStart"/>
      <w:r w:rsidRPr="00D255C5">
        <w:rPr>
          <w:rFonts w:ascii="Cambria" w:hAnsi="Cambria" w:cs="Tahoma"/>
        </w:rPr>
        <w:t>D.Lgs.</w:t>
      </w:r>
      <w:proofErr w:type="spellEnd"/>
      <w:r w:rsidRPr="00D255C5">
        <w:rPr>
          <w:rFonts w:ascii="Cambria" w:hAnsi="Cambria" w:cs="Tahoma"/>
        </w:rPr>
        <w:t xml:space="preserve"> n.231/2001 o della certificazione social </w:t>
      </w:r>
      <w:proofErr w:type="spellStart"/>
      <w:r w:rsidRPr="00D255C5">
        <w:rPr>
          <w:rFonts w:ascii="Cambria" w:hAnsi="Cambria" w:cs="Tahoma"/>
        </w:rPr>
        <w:t>accountability</w:t>
      </w:r>
      <w:proofErr w:type="spellEnd"/>
      <w:r w:rsidRPr="00D255C5">
        <w:rPr>
          <w:rFonts w:ascii="Cambria" w:hAnsi="Cambria" w:cs="Tahoma"/>
        </w:rPr>
        <w:t xml:space="preserve"> 8000, o della certificazione del sistema di gestione a tutela della sicurezza e della salute dei lavoratori, o della certificazione OHSAS 18001, o della certificazione UNI CEI EN ISO 50001 riguardante il sistema di gestione dell'energia o UNI CEI 11352 riguardante la certificazione di operatività in qualità di ESC (Energy Service Company) per l'offerta qualitativa dei servizi energetici e per gli operatori economici in possesso della certificazione ISO 27001 riguardante il sistema di gestione della sicurezza delle informazioni (RIDUZIONE del 30%, non cumulabile con le riduzioni di cui ai periodi precedenti) e più precisamente, </w:t>
      </w:r>
    </w:p>
    <w:p w:rsidR="00087C8F" w:rsidRPr="00D255C5" w:rsidRDefault="00087C8F" w:rsidP="00087C8F">
      <w:pPr>
        <w:pStyle w:val="Paragrafoelenco"/>
        <w:ind w:left="2204"/>
        <w:contextualSpacing/>
        <w:jc w:val="both"/>
        <w:rPr>
          <w:rFonts w:ascii="Cambria" w:hAnsi="Cambria" w:cs="Tahoma"/>
        </w:rPr>
      </w:pPr>
      <w:r w:rsidRPr="00D255C5">
        <w:rPr>
          <w:rFonts w:ascii="Cambria" w:hAnsi="Cambria" w:cs="Tahoma"/>
        </w:rPr>
        <w:t>(indicare certificazione posseduta): ___________________________________</w:t>
      </w:r>
    </w:p>
    <w:p w:rsidR="00087C8F" w:rsidRPr="00D255C5" w:rsidRDefault="00087C8F" w:rsidP="00087C8F">
      <w:pPr>
        <w:spacing w:after="120"/>
        <w:ind w:left="1416"/>
        <w:jc w:val="both"/>
        <w:rPr>
          <w:rFonts w:ascii="Cambria" w:hAnsi="Cambria" w:cs="Tahoma"/>
        </w:rPr>
      </w:pPr>
    </w:p>
    <w:p w:rsidR="00087C8F" w:rsidRPr="00D255C5" w:rsidRDefault="00087C8F" w:rsidP="003A4447">
      <w:pPr>
        <w:numPr>
          <w:ilvl w:val="1"/>
          <w:numId w:val="20"/>
        </w:numPr>
        <w:spacing w:after="120"/>
        <w:jc w:val="both"/>
        <w:rPr>
          <w:rFonts w:ascii="Cambria" w:hAnsi="Cambria" w:cs="Tahoma"/>
        </w:rPr>
      </w:pPr>
      <w:r w:rsidRPr="00D255C5">
        <w:rPr>
          <w:rFonts w:ascii="Cambria" w:hAnsi="Cambria" w:cs="Tahoma"/>
        </w:rPr>
        <w:t>che il soggetto abilitato a sottoscrivere l’offerta oggetto della presente gara in nome e per conto della ditta istante è il signor _______________________________ nato a _________________ il ______________________ nella sua qualità di:</w:t>
      </w:r>
    </w:p>
    <w:p w:rsidR="00087C8F" w:rsidRPr="00D255C5" w:rsidRDefault="00087C8F" w:rsidP="003A4447">
      <w:pPr>
        <w:numPr>
          <w:ilvl w:val="2"/>
          <w:numId w:val="20"/>
        </w:numPr>
        <w:jc w:val="both"/>
        <w:rPr>
          <w:rFonts w:ascii="Cambria" w:hAnsi="Cambria" w:cs="Tahoma"/>
        </w:rPr>
      </w:pPr>
      <w:r w:rsidRPr="00D255C5">
        <w:rPr>
          <w:rFonts w:ascii="Cambria" w:hAnsi="Cambria" w:cs="Tahoma"/>
        </w:rPr>
        <w:t>________________________________;</w:t>
      </w:r>
    </w:p>
    <w:p w:rsidR="00087C8F" w:rsidRPr="00D255C5" w:rsidRDefault="00087C8F" w:rsidP="003A4447">
      <w:pPr>
        <w:numPr>
          <w:ilvl w:val="2"/>
          <w:numId w:val="20"/>
        </w:numPr>
        <w:spacing w:after="240"/>
        <w:ind w:hanging="357"/>
        <w:jc w:val="both"/>
        <w:rPr>
          <w:rFonts w:ascii="Cambria" w:hAnsi="Cambria" w:cs="Tahoma"/>
        </w:rPr>
      </w:pPr>
      <w:r w:rsidRPr="00D255C5">
        <w:rPr>
          <w:rFonts w:ascii="Cambria" w:hAnsi="Cambria" w:cs="Tahoma"/>
        </w:rPr>
        <w:t>procuratore (come da procura allegata);</w:t>
      </w:r>
    </w:p>
    <w:p w:rsidR="00087C8F" w:rsidRPr="00D255C5" w:rsidRDefault="00087C8F" w:rsidP="003A4447">
      <w:pPr>
        <w:numPr>
          <w:ilvl w:val="1"/>
          <w:numId w:val="20"/>
        </w:numPr>
        <w:spacing w:after="240"/>
        <w:ind w:hanging="357"/>
        <w:jc w:val="both"/>
        <w:rPr>
          <w:rFonts w:ascii="Cambria" w:hAnsi="Cambria" w:cs="Tahoma"/>
        </w:rPr>
      </w:pPr>
      <w:r w:rsidRPr="00D255C5">
        <w:rPr>
          <w:rFonts w:ascii="Cambria" w:hAnsi="Cambria" w:cs="Tahoma"/>
        </w:rPr>
        <w:t>che la ditta è iscritta alla C.C.I.A.A. di _________________________ Registro delle Imprese dal ____/____/_______al n. __________________________per l’esercizio dell’attività oggetto della presente gara;</w:t>
      </w:r>
    </w:p>
    <w:p w:rsidR="00087C8F" w:rsidRPr="00D255C5" w:rsidRDefault="00087C8F" w:rsidP="003A4447">
      <w:pPr>
        <w:numPr>
          <w:ilvl w:val="1"/>
          <w:numId w:val="20"/>
        </w:numPr>
        <w:spacing w:after="240"/>
        <w:ind w:hanging="357"/>
        <w:jc w:val="both"/>
        <w:rPr>
          <w:rFonts w:ascii="Cambria" w:hAnsi="Cambria" w:cs="Tahoma"/>
        </w:rPr>
      </w:pPr>
      <w:r w:rsidRPr="00D255C5">
        <w:rPr>
          <w:rFonts w:ascii="Cambria" w:hAnsi="Cambria" w:cs="Tahoma"/>
          <w:i/>
        </w:rPr>
        <w:t xml:space="preserve">(da </w:t>
      </w:r>
      <w:r w:rsidRPr="00D255C5">
        <w:rPr>
          <w:rFonts w:ascii="Cambria" w:hAnsi="Cambria" w:cs="Tahoma"/>
          <w:i/>
          <w:color w:val="000000"/>
        </w:rPr>
        <w:t>compilare se ricorre il caso)</w:t>
      </w:r>
      <w:r w:rsidRPr="00D255C5">
        <w:rPr>
          <w:rFonts w:ascii="Cambria" w:hAnsi="Cambria" w:cs="Tahoma"/>
          <w:color w:val="000000"/>
        </w:rPr>
        <w:t xml:space="preserve"> che la ditta è iscritta nel registro delle Cooperative tenuto dalla competente C.C.I.A.A.</w:t>
      </w:r>
      <w:r w:rsidRPr="00D255C5">
        <w:rPr>
          <w:rFonts w:ascii="Cambria" w:hAnsi="Cambria" w:cs="Tahoma"/>
        </w:rPr>
        <w:t xml:space="preserve"> (limitatamente a tali categorie di imprese):_________________________ </w:t>
      </w:r>
      <w:r w:rsidRPr="00D255C5">
        <w:rPr>
          <w:rFonts w:ascii="Cambria" w:hAnsi="Cambria" w:cs="Tahoma"/>
          <w:i/>
        </w:rPr>
        <w:t>(citare i relativi riferimenti)</w:t>
      </w:r>
      <w:r w:rsidRPr="00D255C5">
        <w:rPr>
          <w:rFonts w:ascii="Cambria" w:hAnsi="Cambria" w:cs="Tahoma"/>
        </w:rPr>
        <w:t>;</w:t>
      </w:r>
    </w:p>
    <w:p w:rsidR="00087C8F" w:rsidRPr="00D255C5" w:rsidRDefault="00087C8F" w:rsidP="003A4447">
      <w:pPr>
        <w:numPr>
          <w:ilvl w:val="1"/>
          <w:numId w:val="20"/>
        </w:numPr>
        <w:spacing w:after="240"/>
        <w:ind w:hanging="357"/>
        <w:jc w:val="both"/>
        <w:rPr>
          <w:rFonts w:ascii="Cambria" w:hAnsi="Cambria" w:cs="Tahoma"/>
        </w:rPr>
      </w:pPr>
      <w:r w:rsidRPr="00D255C5">
        <w:rPr>
          <w:rFonts w:ascii="Cambria" w:hAnsi="Cambria" w:cs="Tahoma"/>
          <w:i/>
        </w:rPr>
        <w:t>(da compilare se ricorre il caso)</w:t>
      </w:r>
      <w:r w:rsidRPr="00D255C5">
        <w:rPr>
          <w:rFonts w:ascii="Cambria" w:hAnsi="Cambria" w:cs="Tahoma"/>
        </w:rPr>
        <w:t xml:space="preserve"> che la ditta è iscritta all’Albo Regionale delle Cooperative sociali, sezione “A” , sezione “B” o sezione “C” se trattasi di consorzio (limitatamente a tali categorie di imprese):_____________________________________</w:t>
      </w:r>
      <w:r w:rsidRPr="00D255C5">
        <w:rPr>
          <w:rFonts w:ascii="Cambria" w:hAnsi="Cambria" w:cs="Tahoma"/>
          <w:i/>
        </w:rPr>
        <w:t xml:space="preserve"> (citare i relativi riferimenti)</w:t>
      </w:r>
      <w:r w:rsidRPr="00D255C5">
        <w:rPr>
          <w:rFonts w:ascii="Cambria" w:hAnsi="Cambria" w:cs="Tahoma"/>
        </w:rPr>
        <w:t>;</w:t>
      </w:r>
    </w:p>
    <w:p w:rsidR="00087C8F" w:rsidRPr="00D255C5" w:rsidRDefault="00087C8F" w:rsidP="003A4447">
      <w:pPr>
        <w:numPr>
          <w:ilvl w:val="1"/>
          <w:numId w:val="20"/>
        </w:numPr>
        <w:spacing w:after="240"/>
        <w:ind w:hanging="357"/>
        <w:jc w:val="both"/>
        <w:rPr>
          <w:rFonts w:ascii="Cambria" w:hAnsi="Cambria" w:cs="Tahoma"/>
        </w:rPr>
      </w:pPr>
      <w:r w:rsidRPr="00D255C5">
        <w:rPr>
          <w:rFonts w:ascii="Cambria" w:hAnsi="Cambria" w:cs="Tahoma"/>
          <w:i/>
        </w:rPr>
        <w:t xml:space="preserve">(nel caso di impresa con sede all’estero) </w:t>
      </w:r>
      <w:r w:rsidRPr="00D255C5">
        <w:rPr>
          <w:rFonts w:ascii="Cambria" w:hAnsi="Cambria" w:cs="Tahoma"/>
        </w:rPr>
        <w:t>che la ditta è iscritta nel seguente albo o lista ufficiale dello Stato di appartenenza:</w:t>
      </w:r>
    </w:p>
    <w:p w:rsidR="00087C8F" w:rsidRPr="00D255C5" w:rsidRDefault="00087C8F" w:rsidP="00087C8F">
      <w:pPr>
        <w:spacing w:after="240"/>
        <w:ind w:left="1495"/>
        <w:jc w:val="both"/>
        <w:rPr>
          <w:rFonts w:ascii="Cambria" w:hAnsi="Cambria" w:cs="Tahoma"/>
        </w:rPr>
      </w:pPr>
      <w:r w:rsidRPr="00D255C5">
        <w:rPr>
          <w:rFonts w:ascii="Cambria" w:hAnsi="Cambria" w:cs="Tahoma"/>
          <w:i/>
        </w:rPr>
        <w:t>_________________________________________________________________________________(citare i relativi riferimenti)</w:t>
      </w:r>
    </w:p>
    <w:p w:rsidR="00087C8F" w:rsidRPr="00D255C5" w:rsidRDefault="00087C8F" w:rsidP="003A4447">
      <w:pPr>
        <w:numPr>
          <w:ilvl w:val="1"/>
          <w:numId w:val="20"/>
        </w:numPr>
        <w:spacing w:before="240" w:after="240" w:line="236" w:lineRule="exact"/>
        <w:jc w:val="both"/>
        <w:rPr>
          <w:rFonts w:ascii="Cambria" w:hAnsi="Cambria" w:cs="Tahoma"/>
        </w:rPr>
      </w:pPr>
      <w:r w:rsidRPr="00D255C5">
        <w:rPr>
          <w:rFonts w:ascii="Cambria" w:hAnsi="Cambria" w:cs="Tahoma"/>
        </w:rPr>
        <w:lastRenderedPageBreak/>
        <w:t>che nulla osta, nei confronti della ditta candidata, ai fini dell’articolo 10 della legge 31 maggio 1965 n. 575 e s.m. e i. (normativa antimafia) o dei tentativi di “infiltrazione mafiosa” di cui all’art.4 del D.lgs. n.490/1994;</w:t>
      </w:r>
    </w:p>
    <w:p w:rsidR="00087C8F" w:rsidRPr="00D255C5" w:rsidRDefault="00087C8F" w:rsidP="003A4447">
      <w:pPr>
        <w:pStyle w:val="parar1"/>
        <w:numPr>
          <w:ilvl w:val="1"/>
          <w:numId w:val="20"/>
        </w:numPr>
        <w:rPr>
          <w:rFonts w:ascii="Cambria" w:hAnsi="Cambria" w:cs="Arial"/>
          <w:sz w:val="20"/>
          <w:szCs w:val="20"/>
        </w:rPr>
      </w:pPr>
      <w:r w:rsidRPr="00D255C5">
        <w:rPr>
          <w:rFonts w:ascii="Cambria" w:hAnsi="Cambria" w:cs="Arial"/>
          <w:sz w:val="20"/>
          <w:szCs w:val="20"/>
        </w:rPr>
        <w:t xml:space="preserve">di riservarsi di richiedere il subappalto (ai sensi dell’art. 105 del </w:t>
      </w:r>
      <w:proofErr w:type="spellStart"/>
      <w:r w:rsidRPr="00D255C5">
        <w:rPr>
          <w:rFonts w:ascii="Cambria" w:hAnsi="Cambria" w:cs="Arial"/>
          <w:sz w:val="20"/>
          <w:szCs w:val="20"/>
        </w:rPr>
        <w:t>D.lgs</w:t>
      </w:r>
      <w:proofErr w:type="spellEnd"/>
      <w:r w:rsidRPr="00D255C5">
        <w:rPr>
          <w:rFonts w:ascii="Cambria" w:hAnsi="Cambria" w:cs="Arial"/>
          <w:sz w:val="20"/>
          <w:szCs w:val="20"/>
        </w:rPr>
        <w:t xml:space="preserve"> 50/2016) per le seguenti prestazioni nelle seguenti quote ad imprese idonee e qualificate ai sensi di legge:</w:t>
      </w:r>
    </w:p>
    <w:p w:rsidR="00087C8F" w:rsidRPr="00D255C5" w:rsidRDefault="00087C8F" w:rsidP="00087C8F">
      <w:pPr>
        <w:pStyle w:val="parar1"/>
        <w:ind w:left="1495"/>
        <w:rPr>
          <w:rFonts w:ascii="Cambria" w:hAnsi="Cambria" w:cs="Arial"/>
          <w:sz w:val="20"/>
          <w:szCs w:val="20"/>
        </w:rPr>
      </w:pPr>
      <w:r w:rsidRPr="00D255C5">
        <w:rPr>
          <w:rFonts w:ascii="Cambria" w:hAnsi="Cambria" w:cs="Arial"/>
          <w:sz w:val="20"/>
          <w:szCs w:val="20"/>
        </w:rPr>
        <w:t>quota: _______________%;</w:t>
      </w:r>
    </w:p>
    <w:p w:rsidR="00087C8F" w:rsidRPr="00D255C5" w:rsidRDefault="00087C8F" w:rsidP="00087C8F">
      <w:pPr>
        <w:ind w:left="1416" w:firstLine="79"/>
        <w:jc w:val="both"/>
        <w:rPr>
          <w:rFonts w:ascii="Cambria" w:hAnsi="Cambria" w:cs="Tahoma"/>
        </w:rPr>
      </w:pPr>
      <w:r w:rsidRPr="00D255C5">
        <w:rPr>
          <w:rFonts w:ascii="Cambria" w:hAnsi="Cambria" w:cs="Tahoma"/>
        </w:rPr>
        <w:t>parti della prestazione che intende subappaltare: ___________________________________________________________ ___________________________________________________________</w:t>
      </w:r>
    </w:p>
    <w:p w:rsidR="00087C8F" w:rsidRPr="00D255C5" w:rsidRDefault="00087C8F" w:rsidP="00087C8F">
      <w:pPr>
        <w:ind w:left="720" w:firstLine="696"/>
        <w:jc w:val="both"/>
        <w:rPr>
          <w:rFonts w:ascii="Cambria" w:hAnsi="Cambria" w:cs="Tahoma"/>
        </w:rPr>
      </w:pPr>
      <w:r w:rsidRPr="00D255C5">
        <w:rPr>
          <w:rFonts w:ascii="Cambria" w:hAnsi="Cambria" w:cs="Tahoma"/>
        </w:rPr>
        <w:t>__________________________________________________________;</w:t>
      </w:r>
    </w:p>
    <w:p w:rsidR="00087C8F" w:rsidRPr="00D255C5" w:rsidRDefault="00087C8F" w:rsidP="00087C8F">
      <w:pPr>
        <w:pStyle w:val="Paragrafoelenco"/>
        <w:rPr>
          <w:rFonts w:ascii="Cambria" w:hAnsi="Cambria" w:cs="Tahoma"/>
        </w:rPr>
      </w:pPr>
    </w:p>
    <w:p w:rsidR="00087C8F" w:rsidRPr="00D255C5" w:rsidRDefault="00087C8F" w:rsidP="003A4447">
      <w:pPr>
        <w:numPr>
          <w:ilvl w:val="1"/>
          <w:numId w:val="20"/>
        </w:numPr>
        <w:spacing w:after="240" w:line="236" w:lineRule="exact"/>
        <w:jc w:val="both"/>
        <w:rPr>
          <w:rFonts w:ascii="Cambria" w:hAnsi="Cambria" w:cs="Tahoma"/>
        </w:rPr>
      </w:pPr>
      <w:r w:rsidRPr="00D255C5">
        <w:rPr>
          <w:rFonts w:ascii="Cambria" w:hAnsi="Cambria" w:cs="Arial"/>
        </w:rPr>
        <w:t>con riferimento all</w:t>
      </w:r>
      <w:r w:rsidR="00CD7F10">
        <w:rPr>
          <w:rFonts w:ascii="Cambria" w:hAnsi="Cambria" w:cs="Arial"/>
        </w:rPr>
        <w:t xml:space="preserve">’art. 105 comma 6 </w:t>
      </w:r>
      <w:proofErr w:type="spellStart"/>
      <w:r w:rsidR="00CD7F10">
        <w:rPr>
          <w:rFonts w:ascii="Cambria" w:hAnsi="Cambria" w:cs="Arial"/>
        </w:rPr>
        <w:t>D.lgs</w:t>
      </w:r>
      <w:proofErr w:type="spellEnd"/>
      <w:r w:rsidR="00CD7F10">
        <w:rPr>
          <w:rFonts w:ascii="Cambria" w:hAnsi="Cambria" w:cs="Arial"/>
        </w:rPr>
        <w:t xml:space="preserve"> 50/2016</w:t>
      </w:r>
      <w:r w:rsidRPr="00D255C5">
        <w:rPr>
          <w:rFonts w:ascii="Cambria" w:hAnsi="Cambria" w:cs="Arial"/>
        </w:rPr>
        <w:t>,</w:t>
      </w:r>
      <w:r w:rsidR="00CD7F10">
        <w:rPr>
          <w:rFonts w:ascii="Cambria" w:hAnsi="Cambria" w:cs="Arial"/>
        </w:rPr>
        <w:t xml:space="preserve"> </w:t>
      </w:r>
      <w:r w:rsidRPr="00D255C5">
        <w:rPr>
          <w:rFonts w:ascii="Cambria" w:hAnsi="Cambria" w:cs="Arial"/>
        </w:rPr>
        <w:t>la terna degli eventuali subappaltatori è</w:t>
      </w:r>
      <w:r w:rsidRPr="00D255C5">
        <w:rPr>
          <w:rFonts w:ascii="Cambria" w:hAnsi="Cambria" w:cs="Tahoma"/>
        </w:rPr>
        <w:t>:</w:t>
      </w:r>
    </w:p>
    <w:p w:rsidR="00087C8F" w:rsidRPr="00D255C5" w:rsidRDefault="00087C8F" w:rsidP="00087C8F">
      <w:pPr>
        <w:ind w:left="1416"/>
        <w:jc w:val="both"/>
        <w:rPr>
          <w:rFonts w:ascii="Cambria" w:hAnsi="Cambria" w:cs="Tahoma"/>
        </w:rPr>
      </w:pPr>
      <w:r w:rsidRPr="00D255C5">
        <w:rPr>
          <w:rFonts w:ascii="Cambria" w:hAnsi="Cambria" w:cs="Tahoma"/>
        </w:rPr>
        <w:t>(fornire i dati per ciascuna impresa: Denominazione o ragione sociale, CF/</w:t>
      </w:r>
      <w:proofErr w:type="spellStart"/>
      <w:r w:rsidRPr="00D255C5">
        <w:rPr>
          <w:rFonts w:ascii="Cambria" w:hAnsi="Cambria" w:cs="Tahoma"/>
        </w:rPr>
        <w:t>P.IVA</w:t>
      </w:r>
      <w:proofErr w:type="spellEnd"/>
      <w:r w:rsidRPr="00D255C5">
        <w:rPr>
          <w:rFonts w:ascii="Cambria" w:hAnsi="Cambria" w:cs="Tahoma"/>
        </w:rPr>
        <w:t>, sede legale: comune, prov.,CAP, Stato,indirizzo);</w:t>
      </w:r>
    </w:p>
    <w:p w:rsidR="00087C8F" w:rsidRPr="00D255C5" w:rsidRDefault="00087C8F" w:rsidP="00087C8F">
      <w:pPr>
        <w:ind w:left="1416"/>
        <w:jc w:val="both"/>
        <w:rPr>
          <w:rFonts w:ascii="Cambria" w:hAnsi="Cambria" w:cs="Tahoma"/>
        </w:rPr>
      </w:pPr>
      <w:r w:rsidRPr="00D255C5">
        <w:rPr>
          <w:rFonts w:ascii="Cambria" w:hAnsi="Cambria" w:cs="Tahoma"/>
        </w:rPr>
        <w:t>1.___________________________________________________________ 2.___________________________________________________________</w:t>
      </w:r>
    </w:p>
    <w:p w:rsidR="00087C8F" w:rsidRPr="00D255C5" w:rsidRDefault="00087C8F" w:rsidP="00087C8F">
      <w:pPr>
        <w:ind w:left="1416"/>
        <w:jc w:val="both"/>
        <w:rPr>
          <w:rFonts w:ascii="Cambria" w:hAnsi="Cambria" w:cs="Tahoma"/>
        </w:rPr>
      </w:pPr>
      <w:r w:rsidRPr="00D255C5">
        <w:rPr>
          <w:rFonts w:ascii="Cambria" w:hAnsi="Cambria" w:cs="Tahoma"/>
        </w:rPr>
        <w:t>3.__________________________________________________________;</w:t>
      </w:r>
    </w:p>
    <w:p w:rsidR="00087C8F" w:rsidRPr="00D255C5" w:rsidRDefault="00087C8F" w:rsidP="00087C8F">
      <w:pPr>
        <w:ind w:left="1416"/>
        <w:jc w:val="both"/>
        <w:rPr>
          <w:rFonts w:ascii="Cambria" w:hAnsi="Cambria" w:cs="Tahoma"/>
        </w:rPr>
      </w:pPr>
    </w:p>
    <w:p w:rsidR="00087C8F" w:rsidRPr="00D255C5" w:rsidRDefault="00087C8F" w:rsidP="003A4447">
      <w:pPr>
        <w:numPr>
          <w:ilvl w:val="1"/>
          <w:numId w:val="20"/>
        </w:numPr>
        <w:jc w:val="both"/>
        <w:rPr>
          <w:rFonts w:ascii="Cambria" w:hAnsi="Cambria" w:cs="Tahoma"/>
        </w:rPr>
      </w:pPr>
      <w:r w:rsidRPr="00D255C5">
        <w:rPr>
          <w:rFonts w:ascii="Cambria" w:hAnsi="Cambria" w:cs="Tahoma"/>
        </w:rPr>
        <w:t>che</w:t>
      </w:r>
    </w:p>
    <w:p w:rsidR="00087C8F" w:rsidRPr="00D255C5" w:rsidRDefault="00087C8F" w:rsidP="003A4447">
      <w:pPr>
        <w:pStyle w:val="Paragrafoelenco"/>
        <w:numPr>
          <w:ilvl w:val="2"/>
          <w:numId w:val="20"/>
        </w:numPr>
        <w:contextualSpacing/>
        <w:jc w:val="both"/>
        <w:rPr>
          <w:rFonts w:ascii="Cambria" w:hAnsi="Cambria" w:cs="Tahoma"/>
          <w:sz w:val="22"/>
          <w:szCs w:val="22"/>
        </w:rPr>
      </w:pPr>
      <w:r w:rsidRPr="00D255C5">
        <w:rPr>
          <w:rFonts w:ascii="Cambria" w:hAnsi="Cambria" w:cs="Tahoma"/>
          <w:sz w:val="22"/>
          <w:szCs w:val="22"/>
        </w:rPr>
        <w:t xml:space="preserve"> nei confronti dell’operatore economico e dei subappaltatori eventualmente sopra indicati non ricorre alcuna delle cause di esclusione previste all’art. 80 del D.lgs. n. 50/2016 né altre situazioni che, ai sensi della vigente normativa, costituiscono cause ostative per la partecipazione alla gara e/o per la stipulazione del contratto in caso di aggiudicazione;</w:t>
      </w:r>
    </w:p>
    <w:p w:rsidR="00087C8F" w:rsidRPr="00D255C5" w:rsidRDefault="00087C8F" w:rsidP="00087C8F">
      <w:pPr>
        <w:pStyle w:val="Paragrafoelenco"/>
        <w:ind w:left="2340"/>
        <w:contextualSpacing/>
        <w:jc w:val="both"/>
        <w:rPr>
          <w:rFonts w:ascii="Cambria" w:hAnsi="Cambria" w:cs="Tahoma"/>
          <w:sz w:val="22"/>
          <w:szCs w:val="22"/>
        </w:rPr>
      </w:pPr>
    </w:p>
    <w:p w:rsidR="00087C8F" w:rsidRPr="00D255C5" w:rsidRDefault="00087C8F" w:rsidP="003A4447">
      <w:pPr>
        <w:numPr>
          <w:ilvl w:val="1"/>
          <w:numId w:val="20"/>
        </w:numPr>
        <w:jc w:val="both"/>
        <w:rPr>
          <w:rFonts w:ascii="Cambria" w:hAnsi="Cambria" w:cs="Tahoma"/>
          <w:sz w:val="22"/>
          <w:szCs w:val="22"/>
        </w:rPr>
      </w:pPr>
      <w:r w:rsidRPr="00D255C5">
        <w:rPr>
          <w:rFonts w:ascii="Cambria" w:hAnsi="Cambria" w:cs="Tahoma"/>
          <w:sz w:val="22"/>
          <w:szCs w:val="22"/>
        </w:rPr>
        <w:t xml:space="preserve">in considerazione dell’art 80 comma 1 </w:t>
      </w:r>
      <w:proofErr w:type="spellStart"/>
      <w:r w:rsidRPr="00D255C5">
        <w:rPr>
          <w:rFonts w:ascii="Cambria" w:hAnsi="Cambria" w:cs="Tahoma"/>
          <w:sz w:val="22"/>
          <w:szCs w:val="22"/>
        </w:rPr>
        <w:t>d.lgs</w:t>
      </w:r>
      <w:proofErr w:type="spellEnd"/>
      <w:r w:rsidRPr="00D255C5">
        <w:rPr>
          <w:rFonts w:ascii="Cambria" w:hAnsi="Cambria" w:cs="Tahoma"/>
          <w:sz w:val="22"/>
          <w:szCs w:val="22"/>
        </w:rPr>
        <w:t xml:space="preserve"> 50/2016, la dichiarazione di cui al punto m) è riferita anche a tutti i soggetti di cui all’art. 80 comma 3 del </w:t>
      </w:r>
      <w:proofErr w:type="spellStart"/>
      <w:r w:rsidRPr="00D255C5">
        <w:rPr>
          <w:rFonts w:ascii="Cambria" w:hAnsi="Cambria" w:cs="Tahoma"/>
          <w:sz w:val="22"/>
          <w:szCs w:val="22"/>
        </w:rPr>
        <w:t>D.lgs</w:t>
      </w:r>
      <w:proofErr w:type="spellEnd"/>
      <w:r w:rsidRPr="00D255C5">
        <w:rPr>
          <w:rFonts w:ascii="Cambria" w:hAnsi="Cambria" w:cs="Tahoma"/>
          <w:sz w:val="22"/>
          <w:szCs w:val="22"/>
        </w:rPr>
        <w:t xml:space="preserve"> 50/2016 e che di seguito si elencano:</w:t>
      </w:r>
    </w:p>
    <w:p w:rsidR="00087C8F" w:rsidRPr="00D255C5" w:rsidRDefault="00087C8F" w:rsidP="00087C8F">
      <w:pPr>
        <w:autoSpaceDE w:val="0"/>
        <w:autoSpaceDN w:val="0"/>
        <w:adjustRightInd w:val="0"/>
        <w:ind w:left="1416"/>
        <w:jc w:val="both"/>
        <w:rPr>
          <w:rFonts w:ascii="Cambria" w:hAnsi="Cambria" w:cs="Tahoma"/>
          <w:i/>
        </w:rPr>
      </w:pPr>
      <w:r w:rsidRPr="00D255C5">
        <w:rPr>
          <w:rFonts w:ascii="Cambria" w:hAnsi="Cambria" w:cs="Tahoma"/>
          <w:i/>
        </w:rPr>
        <w:t>(devono essere indicati: il titolare o il direttore tecnico, se si tratta di impresa individuale; i soci o il direttore tecnico, se si tratta di società in nome collettivo; i soci accomandatari o il direttore tecnico, se si tratta di società in accomandita semplice; dei membri del consiglio di amministrazione cui sia stata conferita la legale rappresentanza, di direzione o di vigilanza o dei soggetti muniti di poteri di rappresentanza, di direzione o di controllo, il direttore tecnico o il socio unico persona fisica, ovvero il socio di maggioranza in caso di società con meno di quattro soci, se si tratta di altro tipo di società o consorzio, nonché i soggetti cessati dalla carica nell'anno antecedente la data di pubblicazione del bando di gara; devono inoltre essere indicate le medesime figure in relazione agli eventuali subappaltatori, anche i procuratori muniti di poteri di rappresentanza.)</w:t>
      </w:r>
    </w:p>
    <w:p w:rsidR="00087C8F" w:rsidRPr="00D255C5" w:rsidRDefault="00087C8F" w:rsidP="00087C8F">
      <w:pPr>
        <w:autoSpaceDE w:val="0"/>
        <w:autoSpaceDN w:val="0"/>
        <w:adjustRightInd w:val="0"/>
        <w:ind w:left="1416"/>
        <w:rPr>
          <w:rFonts w:ascii="Cambria" w:eastAsia="Calibri" w:hAnsi="Cambria" w:cs="Arial"/>
          <w:i/>
          <w:iCs/>
        </w:rPr>
      </w:pPr>
    </w:p>
    <w:p w:rsidR="00087C8F" w:rsidRPr="00D255C5" w:rsidRDefault="00087C8F" w:rsidP="00087C8F">
      <w:pPr>
        <w:autoSpaceDE w:val="0"/>
        <w:autoSpaceDN w:val="0"/>
        <w:adjustRightInd w:val="0"/>
        <w:ind w:left="1416"/>
        <w:jc w:val="both"/>
        <w:rPr>
          <w:rFonts w:ascii="Cambria" w:hAnsi="Cambria" w:cs="Tahoma"/>
        </w:rPr>
      </w:pPr>
    </w:p>
    <w:tbl>
      <w:tblPr>
        <w:tblW w:w="0" w:type="auto"/>
        <w:tblInd w:w="179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tblPr>
      <w:tblGrid>
        <w:gridCol w:w="1302"/>
        <w:gridCol w:w="1087"/>
        <w:gridCol w:w="1343"/>
        <w:gridCol w:w="1272"/>
        <w:gridCol w:w="1511"/>
        <w:gridCol w:w="1547"/>
      </w:tblGrid>
      <w:tr w:rsidR="00087C8F" w:rsidRPr="00D255C5" w:rsidTr="00087C8F">
        <w:trPr>
          <w:trHeight w:val="462"/>
        </w:trPr>
        <w:tc>
          <w:tcPr>
            <w:tcW w:w="1302"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Cognome</w:t>
            </w:r>
          </w:p>
        </w:tc>
        <w:tc>
          <w:tcPr>
            <w:tcW w:w="1087"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Nome</w:t>
            </w:r>
          </w:p>
        </w:tc>
        <w:tc>
          <w:tcPr>
            <w:tcW w:w="1343"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Luogo e data di</w:t>
            </w:r>
          </w:p>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nascita</w:t>
            </w:r>
          </w:p>
        </w:tc>
        <w:tc>
          <w:tcPr>
            <w:tcW w:w="1272" w:type="dxa"/>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Codice Fiscale</w:t>
            </w:r>
          </w:p>
        </w:tc>
        <w:tc>
          <w:tcPr>
            <w:tcW w:w="1511"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Residenza</w:t>
            </w:r>
          </w:p>
        </w:tc>
        <w:tc>
          <w:tcPr>
            <w:tcW w:w="1547"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Incarico Societario</w:t>
            </w: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single"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single"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bl>
    <w:p w:rsidR="00087C8F" w:rsidRPr="00D255C5" w:rsidRDefault="00087C8F" w:rsidP="00087C8F">
      <w:pPr>
        <w:spacing w:after="240"/>
        <w:jc w:val="both"/>
        <w:rPr>
          <w:rFonts w:ascii="Cambria" w:hAnsi="Cambria" w:cs="Tahoma"/>
          <w:highlight w:val="yellow"/>
        </w:rPr>
      </w:pPr>
    </w:p>
    <w:p w:rsidR="00087C8F" w:rsidRPr="00D255C5" w:rsidRDefault="00087C8F" w:rsidP="00087C8F">
      <w:pPr>
        <w:pStyle w:val="Numerazioneperbuste"/>
        <w:numPr>
          <w:ilvl w:val="0"/>
          <w:numId w:val="0"/>
        </w:numPr>
        <w:tabs>
          <w:tab w:val="left" w:pos="708"/>
        </w:tabs>
        <w:ind w:firstLine="360"/>
        <w:jc w:val="center"/>
        <w:rPr>
          <w:rFonts w:ascii="Cambria" w:hAnsi="Cambria"/>
          <w:b/>
          <w:i/>
        </w:rPr>
      </w:pPr>
      <w:r w:rsidRPr="00D255C5">
        <w:rPr>
          <w:rFonts w:ascii="Cambria" w:hAnsi="Cambria"/>
          <w:b/>
          <w:i/>
        </w:rPr>
        <w:lastRenderedPageBreak/>
        <w:t>ovvero</w:t>
      </w:r>
    </w:p>
    <w:p w:rsidR="00087C8F" w:rsidRPr="00D255C5" w:rsidRDefault="00087C8F" w:rsidP="003A4447">
      <w:pPr>
        <w:pStyle w:val="Paragrafoelenco"/>
        <w:numPr>
          <w:ilvl w:val="2"/>
          <w:numId w:val="20"/>
        </w:numPr>
        <w:contextualSpacing/>
        <w:jc w:val="both"/>
        <w:rPr>
          <w:rFonts w:ascii="Cambria" w:hAnsi="Cambria" w:cs="Tahoma"/>
          <w:sz w:val="22"/>
          <w:szCs w:val="22"/>
        </w:rPr>
      </w:pPr>
      <w:r w:rsidRPr="00D255C5">
        <w:rPr>
          <w:rFonts w:ascii="Cambria" w:hAnsi="Cambria" w:cs="Tahoma"/>
          <w:sz w:val="22"/>
          <w:szCs w:val="22"/>
        </w:rPr>
        <w:t>che è in corso nei confronti di (indicare nome e cognome del soggetto)  ________________________________________</w:t>
      </w:r>
    </w:p>
    <w:p w:rsidR="00087C8F" w:rsidRPr="00D255C5" w:rsidRDefault="00087C8F" w:rsidP="00087C8F">
      <w:pPr>
        <w:pStyle w:val="Paragrafoelenco"/>
        <w:contextualSpacing/>
        <w:jc w:val="both"/>
        <w:rPr>
          <w:rFonts w:ascii="Cambria" w:hAnsi="Cambria" w:cs="Tahoma"/>
          <w:sz w:val="22"/>
          <w:szCs w:val="22"/>
        </w:rPr>
      </w:pPr>
    </w:p>
    <w:p w:rsidR="00087C8F" w:rsidRPr="00D255C5" w:rsidRDefault="00087C8F" w:rsidP="003A4447">
      <w:pPr>
        <w:pStyle w:val="Paragrafoelenco"/>
        <w:numPr>
          <w:ilvl w:val="0"/>
          <w:numId w:val="25"/>
        </w:numPr>
        <w:contextualSpacing/>
        <w:jc w:val="both"/>
        <w:rPr>
          <w:rFonts w:ascii="Cambria" w:hAnsi="Cambria" w:cs="Tahoma"/>
          <w:sz w:val="22"/>
          <w:szCs w:val="22"/>
        </w:rPr>
      </w:pPr>
      <w:r w:rsidRPr="00D255C5">
        <w:rPr>
          <w:rFonts w:ascii="Cambria" w:hAnsi="Cambria" w:cs="Tahoma"/>
          <w:sz w:val="22"/>
          <w:szCs w:val="22"/>
        </w:rPr>
        <w:t>condanna, con sentenza passata in giudicato, o emesso decreto penale di condanna divenuto irrevocabile, oppure sentenza di applicazione della pena su richiesta ai sensi dell’art. 444 C.P.P., e precisamente:</w:t>
      </w:r>
    </w:p>
    <w:p w:rsidR="00087C8F" w:rsidRPr="00D255C5" w:rsidRDefault="00087C8F" w:rsidP="00087C8F">
      <w:pPr>
        <w:pStyle w:val="Numerazioneperbuste"/>
        <w:numPr>
          <w:ilvl w:val="0"/>
          <w:numId w:val="0"/>
        </w:numPr>
        <w:tabs>
          <w:tab w:val="left" w:pos="708"/>
        </w:tabs>
        <w:spacing w:line="280" w:lineRule="atLeast"/>
        <w:ind w:left="708"/>
        <w:rPr>
          <w:rFonts w:ascii="Cambria" w:hAnsi="Cambria"/>
        </w:rPr>
      </w:pPr>
      <w:r w:rsidRPr="00D255C5">
        <w:rPr>
          <w:rFonts w:ascii="Cambria" w:hAnsi="Cambria"/>
        </w:rPr>
        <w:t xml:space="preserve">____________________________________________________________________________________________________________________________________________________ </w:t>
      </w:r>
    </w:p>
    <w:p w:rsidR="00087C8F" w:rsidRPr="00D255C5" w:rsidRDefault="00087C8F" w:rsidP="00087C8F">
      <w:pPr>
        <w:pStyle w:val="Numerazioneperbuste"/>
        <w:numPr>
          <w:ilvl w:val="0"/>
          <w:numId w:val="0"/>
        </w:numPr>
        <w:tabs>
          <w:tab w:val="left" w:pos="708"/>
        </w:tabs>
        <w:spacing w:line="280" w:lineRule="atLeast"/>
        <w:ind w:left="357"/>
        <w:rPr>
          <w:rFonts w:ascii="Cambria" w:hAnsi="Cambria" w:cs="Tahoma"/>
          <w:sz w:val="22"/>
          <w:szCs w:val="22"/>
        </w:rPr>
      </w:pPr>
      <w:r w:rsidRPr="00D255C5">
        <w:rPr>
          <w:rFonts w:ascii="Cambria" w:hAnsi="Cambria" w:cs="Tahoma"/>
          <w:sz w:val="22"/>
          <w:szCs w:val="22"/>
        </w:rPr>
        <w:t xml:space="preserve">e che l’impresa ha dimostrato una completa ed effettiva dissociazione dalla condotta penalmente sanzionata, come risulta dalla documentazione allegata; </w:t>
      </w:r>
    </w:p>
    <w:p w:rsidR="00087C8F" w:rsidRPr="00D255C5" w:rsidRDefault="00087C8F" w:rsidP="00087C8F">
      <w:pPr>
        <w:autoSpaceDE w:val="0"/>
        <w:autoSpaceDN w:val="0"/>
        <w:adjustRightInd w:val="0"/>
        <w:ind w:left="360" w:hanging="3"/>
        <w:jc w:val="both"/>
        <w:rPr>
          <w:rFonts w:ascii="Cambria" w:hAnsi="Cambria" w:cs="Tahoma"/>
          <w:b/>
        </w:rPr>
      </w:pPr>
      <w:r w:rsidRPr="00D255C5">
        <w:rPr>
          <w:rFonts w:ascii="Cambria" w:hAnsi="Cambria" w:cs="Tahoma"/>
          <w:b/>
        </w:rPr>
        <w:t>Vanno indicate tutte le condanne penali, ivi comprese quelle per le quali il soggetto abbia beneficiato della non menzione. Non è necessario indicare le condanne quando il reato è stato depenalizzato ovvero per le quali è intervenuta la riabilitazione ovvero quando il reato è stato dichiarato estinto dopo la condanna ovvero in caso di revoca della condanna medesima</w:t>
      </w:r>
      <w:r w:rsidRPr="00D255C5">
        <w:rPr>
          <w:rFonts w:ascii="Cambria" w:hAnsi="Cambria" w:cs="Tahoma"/>
          <w:b/>
        </w:rPr>
        <w:tab/>
      </w:r>
    </w:p>
    <w:p w:rsidR="00087C8F" w:rsidRPr="00D255C5" w:rsidRDefault="00087C8F" w:rsidP="00087C8F">
      <w:pPr>
        <w:autoSpaceDE w:val="0"/>
        <w:autoSpaceDN w:val="0"/>
        <w:adjustRightInd w:val="0"/>
        <w:ind w:left="360" w:hanging="360"/>
        <w:jc w:val="both"/>
        <w:rPr>
          <w:rFonts w:ascii="Cambria" w:hAnsi="Cambria"/>
          <w:sz w:val="24"/>
          <w:szCs w:val="24"/>
        </w:rPr>
      </w:pP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di essere a piena e diretta conoscenza dell’ insussistenza, ai sensi dell’art. 80, comma 2, D. </w:t>
      </w:r>
      <w:proofErr w:type="spellStart"/>
      <w:r w:rsidRPr="00D255C5">
        <w:rPr>
          <w:rFonts w:ascii="Cambria" w:hAnsi="Cambria" w:cs="Tahoma"/>
        </w:rPr>
        <w:t>Lgs</w:t>
      </w:r>
      <w:proofErr w:type="spellEnd"/>
      <w:r w:rsidRPr="00D255C5">
        <w:rPr>
          <w:rFonts w:ascii="Cambria" w:hAnsi="Cambria" w:cs="Tahoma"/>
        </w:rPr>
        <w:t xml:space="preserve">. 50/2016, delle cause di decadenza, di sospensione o di divieto previste dall’articolo 67 del </w:t>
      </w:r>
      <w:proofErr w:type="spellStart"/>
      <w:r w:rsidRPr="00D255C5">
        <w:rPr>
          <w:rFonts w:ascii="Cambria" w:hAnsi="Cambria" w:cs="Tahoma"/>
        </w:rPr>
        <w:t>D.Lgs.</w:t>
      </w:r>
      <w:proofErr w:type="spellEnd"/>
      <w:r w:rsidRPr="00D255C5">
        <w:rPr>
          <w:rFonts w:ascii="Cambria" w:hAnsi="Cambria" w:cs="Tahoma"/>
        </w:rPr>
        <w:t xml:space="preserve"> 6 settembre 2011, n. 159 o di un tentativo di infiltrazione mafiosa di cui all’articolo 84, comma 4, del medesimo decreto per i soggetti sopraindicati; </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di non aver commesso, ai sensi dell’art. 80, comma 4, </w:t>
      </w:r>
      <w:proofErr w:type="spellStart"/>
      <w:r w:rsidRPr="00D255C5">
        <w:rPr>
          <w:rFonts w:ascii="Cambria" w:hAnsi="Cambria" w:cs="Tahoma"/>
        </w:rPr>
        <w:t>D.Lgs.</w:t>
      </w:r>
      <w:proofErr w:type="spellEnd"/>
      <w:r w:rsidRPr="00D255C5">
        <w:rPr>
          <w:rFonts w:ascii="Cambria" w:hAnsi="Cambria" w:cs="Tahoma"/>
        </w:rPr>
        <w:t xml:space="preserve"> 50/2016, violazioni gravi, definitivamente accertate, rispetto agli obblighi relativi al pagamento delle imposte e tasse o i contributi previdenziali, secondo la legislazione italiana o quella dello Stato in cui sono stabiliti;</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di non incorrere in nessuna delle cause di esclusione dalle procedure di affidamento di appalti pubblici di cui all’art. 80, comma 5, </w:t>
      </w:r>
      <w:proofErr w:type="spellStart"/>
      <w:r w:rsidRPr="00D255C5">
        <w:rPr>
          <w:rFonts w:ascii="Cambria" w:hAnsi="Cambria" w:cs="Tahoma"/>
        </w:rPr>
        <w:t>D.Lgs.</w:t>
      </w:r>
      <w:proofErr w:type="spellEnd"/>
      <w:r w:rsidRPr="00D255C5">
        <w:rPr>
          <w:rFonts w:ascii="Cambria" w:hAnsi="Cambria" w:cs="Tahoma"/>
        </w:rPr>
        <w:t xml:space="preserve"> 50/2016, e in particolare:</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di non aver commesso gravi infrazioni debitamente accertate alle norme in materia di salute e sicurezza sul lavoro nonché agli obblighi di cui all’articolo 30, comma 3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di non trovarsi in stato di fallimento, di liquidazione coatta, di concordato preventivo, salvo il caso di concordato con continuità aziendale, né di trovarsi in un procedimento per la dichiarazione di una di tali situazioni, fermo restando quanto previsto dall’articolo 110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di non aver commesso gravi illeciti professionali, tali da rendere dubbia la sua integrità o affidabilità. Tra questi rientrano: le significative carenze nell’esecuzione di un precedente contratto di appalto o di concessione che ne hanno causato la risoluzione anticipata, non contestata in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 </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che la partecipazione alla presente procedura non comporta situazioni di conflitto di interesse ai sensi dell’articolo 42, comma 2, </w:t>
      </w:r>
      <w:proofErr w:type="spellStart"/>
      <w:r w:rsidRPr="00D255C5">
        <w:rPr>
          <w:rFonts w:ascii="Cambria" w:hAnsi="Cambria" w:cs="Tahoma"/>
        </w:rPr>
        <w:t>D.Lgs.</w:t>
      </w:r>
      <w:proofErr w:type="spellEnd"/>
      <w:r w:rsidRPr="00D255C5">
        <w:rPr>
          <w:rFonts w:ascii="Cambria" w:hAnsi="Cambria" w:cs="Tahoma"/>
        </w:rPr>
        <w:t xml:space="preserve"> 50/2016, non diversamente risolvibile;</w:t>
      </w:r>
    </w:p>
    <w:p w:rsidR="00087C8F" w:rsidRPr="00D255C5" w:rsidRDefault="00087C8F" w:rsidP="003A4447">
      <w:pPr>
        <w:numPr>
          <w:ilvl w:val="2"/>
          <w:numId w:val="20"/>
        </w:numPr>
        <w:jc w:val="both"/>
        <w:rPr>
          <w:rFonts w:ascii="Cambria" w:hAnsi="Cambria" w:cs="Tahoma"/>
        </w:rPr>
      </w:pPr>
      <w:r w:rsidRPr="00D255C5">
        <w:rPr>
          <w:rFonts w:ascii="Cambria" w:hAnsi="Cambria" w:cs="Tahoma"/>
        </w:rPr>
        <w:lastRenderedPageBreak/>
        <w:t xml:space="preserve">che non sussiste una distorsione della concorrenza ai sensi dell’art. 80, comma 5, lettera e),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di non essere stato soggetto alla sanzione </w:t>
      </w:r>
      <w:proofErr w:type="spellStart"/>
      <w:r w:rsidRPr="00D255C5">
        <w:rPr>
          <w:rFonts w:ascii="Cambria" w:hAnsi="Cambria" w:cs="Tahoma"/>
        </w:rPr>
        <w:t>interdittiva</w:t>
      </w:r>
      <w:proofErr w:type="spellEnd"/>
      <w:r w:rsidRPr="00D255C5">
        <w:rPr>
          <w:rFonts w:ascii="Cambria" w:hAnsi="Cambria" w:cs="Tahoma"/>
        </w:rPr>
        <w:t xml:space="preserve"> di cui all’articolo 9, comma 2, lettera c) del decreto legislativo 8 giugno 2001, n. 231 o ad altra sanzione che comporta il divieto di contrarre con la pubblica amministrazione, compresi i provvedimenti </w:t>
      </w:r>
      <w:proofErr w:type="spellStart"/>
      <w:r w:rsidRPr="00D255C5">
        <w:rPr>
          <w:rFonts w:ascii="Cambria" w:hAnsi="Cambria" w:cs="Tahoma"/>
        </w:rPr>
        <w:t>interdittivi</w:t>
      </w:r>
      <w:proofErr w:type="spellEnd"/>
      <w:r w:rsidRPr="00D255C5">
        <w:rPr>
          <w:rFonts w:ascii="Cambria" w:hAnsi="Cambria" w:cs="Tahoma"/>
        </w:rPr>
        <w:t xml:space="preserve"> di cui all'articolo 14 del decreto legislativo 9 aprile 2008, n. 81;</w:t>
      </w:r>
    </w:p>
    <w:p w:rsidR="00087C8F" w:rsidRPr="00D255C5" w:rsidRDefault="00087C8F" w:rsidP="003A4447">
      <w:pPr>
        <w:numPr>
          <w:ilvl w:val="2"/>
          <w:numId w:val="20"/>
        </w:numPr>
        <w:jc w:val="both"/>
        <w:rPr>
          <w:rFonts w:ascii="Cambria" w:hAnsi="Cambria" w:cs="Tahoma"/>
        </w:rPr>
      </w:pPr>
      <w:r w:rsidRPr="00D255C5">
        <w:rPr>
          <w:rFonts w:ascii="Cambria" w:hAnsi="Cambria" w:cs="Tahoma"/>
        </w:rPr>
        <w:t>di non essere iscritto nel casellario informatico tenuto dall’Osservatorio dell’ANAC per aver presentato false dichiarazioni o falsa documentazione ai fini del rilascio dell’attestazione di qualificazione;</w:t>
      </w:r>
    </w:p>
    <w:p w:rsidR="00087C8F" w:rsidRPr="00D255C5" w:rsidRDefault="00087C8F" w:rsidP="00087C8F">
      <w:pPr>
        <w:spacing w:after="240" w:line="236" w:lineRule="exact"/>
        <w:ind w:left="1440"/>
        <w:jc w:val="both"/>
        <w:rPr>
          <w:rFonts w:ascii="Cambria" w:hAnsi="Cambria" w:cs="Tahoma"/>
          <w:i/>
          <w:iCs/>
          <w:sz w:val="24"/>
          <w:szCs w:val="24"/>
          <w:u w:val="single"/>
        </w:rPr>
      </w:pPr>
    </w:p>
    <w:p w:rsidR="00087C8F" w:rsidRPr="00D255C5" w:rsidRDefault="00087C8F" w:rsidP="003A4447">
      <w:pPr>
        <w:numPr>
          <w:ilvl w:val="1"/>
          <w:numId w:val="20"/>
        </w:numPr>
        <w:autoSpaceDE w:val="0"/>
        <w:autoSpaceDN w:val="0"/>
        <w:adjustRightInd w:val="0"/>
        <w:jc w:val="both"/>
        <w:rPr>
          <w:rFonts w:ascii="Cambria" w:eastAsia="Calibri" w:hAnsi="Cambria" w:cs="Arial"/>
        </w:rPr>
      </w:pPr>
      <w:r w:rsidRPr="00D255C5">
        <w:rPr>
          <w:rFonts w:ascii="Cambria" w:hAnsi="Cambria" w:cs="Tahoma"/>
          <w:i/>
          <w:iCs/>
          <w:u w:val="single"/>
        </w:rPr>
        <w:t xml:space="preserve"> (barrare l’ipotesi che interessa)</w:t>
      </w:r>
    </w:p>
    <w:p w:rsidR="00087C8F" w:rsidRPr="00D255C5" w:rsidRDefault="00087C8F" w:rsidP="003A4447">
      <w:pPr>
        <w:numPr>
          <w:ilvl w:val="2"/>
          <w:numId w:val="22"/>
        </w:numPr>
        <w:autoSpaceDE w:val="0"/>
        <w:autoSpaceDN w:val="0"/>
        <w:adjustRightInd w:val="0"/>
        <w:jc w:val="both"/>
        <w:rPr>
          <w:rFonts w:ascii="Cambria" w:eastAsia="Calibri" w:hAnsi="Cambria" w:cs="Arial"/>
        </w:rPr>
      </w:pPr>
      <w:r w:rsidRPr="00D255C5">
        <w:rPr>
          <w:rFonts w:ascii="Cambria" w:eastAsia="Calibri" w:hAnsi="Cambria" w:cs="Arial"/>
        </w:rPr>
        <w:t>l’operatore economico non ha sede, ovvero residenza o domicilio in uno dei paesi inseriti nelle c.d. “</w:t>
      </w:r>
      <w:proofErr w:type="spellStart"/>
      <w:r w:rsidRPr="00D255C5">
        <w:rPr>
          <w:rFonts w:ascii="Cambria" w:eastAsia="Calibri" w:hAnsi="Cambria" w:cs="Arial"/>
          <w:i/>
          <w:iCs/>
        </w:rPr>
        <w:t>black</w:t>
      </w:r>
      <w:proofErr w:type="spellEnd"/>
      <w:r w:rsidRPr="00D255C5">
        <w:rPr>
          <w:rFonts w:ascii="Cambria" w:eastAsia="Calibri" w:hAnsi="Cambria" w:cs="Arial"/>
          <w:i/>
          <w:iCs/>
        </w:rPr>
        <w:t xml:space="preserve"> </w:t>
      </w:r>
      <w:proofErr w:type="spellStart"/>
      <w:r w:rsidRPr="00D255C5">
        <w:rPr>
          <w:rFonts w:ascii="Cambria" w:eastAsia="Calibri" w:hAnsi="Cambria" w:cs="Arial"/>
          <w:i/>
          <w:iCs/>
        </w:rPr>
        <w:t>list</w:t>
      </w:r>
      <w:proofErr w:type="spellEnd"/>
      <w:r w:rsidRPr="00D255C5">
        <w:rPr>
          <w:rFonts w:ascii="Cambria" w:eastAsia="Calibri" w:hAnsi="Cambria" w:cs="Arial"/>
        </w:rPr>
        <w:t xml:space="preserve">”, di cui al decreto del Ministro delle finanze del 4 maggio 1999 e al decreto del Ministro dell’economia e delle finanze del 21 novembre 2001 </w:t>
      </w:r>
    </w:p>
    <w:p w:rsidR="00087C8F" w:rsidRPr="00D255C5" w:rsidRDefault="00087C8F" w:rsidP="00087C8F">
      <w:pPr>
        <w:autoSpaceDE w:val="0"/>
        <w:autoSpaceDN w:val="0"/>
        <w:adjustRightInd w:val="0"/>
        <w:ind w:firstLine="708"/>
        <w:jc w:val="both"/>
        <w:rPr>
          <w:rFonts w:ascii="Cambria" w:eastAsia="Calibri" w:hAnsi="Cambria" w:cs="Arial"/>
        </w:rPr>
      </w:pPr>
    </w:p>
    <w:p w:rsidR="00087C8F" w:rsidRPr="00D255C5" w:rsidRDefault="00087C8F" w:rsidP="00087C8F">
      <w:pPr>
        <w:autoSpaceDE w:val="0"/>
        <w:autoSpaceDN w:val="0"/>
        <w:adjustRightInd w:val="0"/>
        <w:ind w:firstLine="708"/>
        <w:jc w:val="center"/>
        <w:rPr>
          <w:rFonts w:ascii="Cambria" w:eastAsia="Calibri" w:hAnsi="Cambria" w:cs="Arial"/>
        </w:rPr>
      </w:pPr>
      <w:r w:rsidRPr="00D255C5">
        <w:rPr>
          <w:rFonts w:ascii="Cambria" w:eastAsia="Calibri" w:hAnsi="Cambria" w:cs="Arial"/>
        </w:rPr>
        <w:t>ovvero</w:t>
      </w:r>
    </w:p>
    <w:p w:rsidR="00087C8F" w:rsidRPr="00D255C5" w:rsidRDefault="00087C8F" w:rsidP="00087C8F">
      <w:pPr>
        <w:autoSpaceDE w:val="0"/>
        <w:autoSpaceDN w:val="0"/>
        <w:adjustRightInd w:val="0"/>
        <w:ind w:firstLine="708"/>
        <w:jc w:val="both"/>
        <w:rPr>
          <w:rFonts w:ascii="Cambria" w:eastAsia="Calibri" w:hAnsi="Cambria" w:cs="Arial"/>
        </w:rPr>
      </w:pPr>
    </w:p>
    <w:p w:rsidR="00087C8F" w:rsidRPr="00D255C5" w:rsidRDefault="00087C8F" w:rsidP="003A4447">
      <w:pPr>
        <w:numPr>
          <w:ilvl w:val="2"/>
          <w:numId w:val="22"/>
        </w:numPr>
        <w:autoSpaceDE w:val="0"/>
        <w:autoSpaceDN w:val="0"/>
        <w:adjustRightInd w:val="0"/>
        <w:jc w:val="both"/>
        <w:rPr>
          <w:rFonts w:ascii="Cambria" w:hAnsi="Cambria" w:cs="Tahoma"/>
          <w:i/>
        </w:rPr>
      </w:pPr>
      <w:r w:rsidRPr="00D255C5">
        <w:rPr>
          <w:rFonts w:ascii="Cambria" w:eastAsia="Calibri" w:hAnsi="Cambria" w:cs="Arial"/>
        </w:rPr>
        <w:t>l’operatore economico ha sede  ovvero residenza o domicilio in uno dei paesi inseriti nelle c.d. “</w:t>
      </w:r>
      <w:proofErr w:type="spellStart"/>
      <w:r w:rsidRPr="00D255C5">
        <w:rPr>
          <w:rFonts w:ascii="Cambria" w:eastAsia="Calibri" w:hAnsi="Cambria" w:cs="Arial"/>
          <w:i/>
          <w:iCs/>
        </w:rPr>
        <w:t>black</w:t>
      </w:r>
      <w:proofErr w:type="spellEnd"/>
      <w:r w:rsidRPr="00D255C5">
        <w:rPr>
          <w:rFonts w:ascii="Cambria" w:eastAsia="Calibri" w:hAnsi="Cambria" w:cs="Arial"/>
          <w:i/>
          <w:iCs/>
        </w:rPr>
        <w:t xml:space="preserve"> </w:t>
      </w:r>
      <w:proofErr w:type="spellStart"/>
      <w:r w:rsidRPr="00D255C5">
        <w:rPr>
          <w:rFonts w:ascii="Cambria" w:eastAsia="Calibri" w:hAnsi="Cambria" w:cs="Arial"/>
          <w:i/>
          <w:iCs/>
        </w:rPr>
        <w:t>list</w:t>
      </w:r>
      <w:proofErr w:type="spellEnd"/>
      <w:r w:rsidRPr="00D255C5">
        <w:rPr>
          <w:rFonts w:ascii="Cambria" w:eastAsia="Calibri" w:hAnsi="Cambria" w:cs="Arial"/>
        </w:rPr>
        <w:t xml:space="preserve">”, di cui al decreto del Ministro delle finanze del 4 maggio 1999 e al decreto del Ministro dell’economia e delle finanze del 21 novembre 2001 ed è in possesso dell’autorizzazione rilasciata ai sensi del </w:t>
      </w:r>
      <w:proofErr w:type="spellStart"/>
      <w:r w:rsidRPr="00D255C5">
        <w:rPr>
          <w:rFonts w:ascii="Cambria" w:eastAsia="Calibri" w:hAnsi="Cambria" w:cs="Arial"/>
        </w:rPr>
        <w:t>d.m.</w:t>
      </w:r>
      <w:proofErr w:type="spellEnd"/>
      <w:r w:rsidRPr="00D255C5">
        <w:rPr>
          <w:rFonts w:ascii="Cambria" w:eastAsia="Calibri" w:hAnsi="Cambria" w:cs="Arial"/>
        </w:rPr>
        <w:t xml:space="preserve"> 14 dicembre 2010  del Ministero dell’economia e delle finanze (art. 37 del d.l. 31 maggio 2010, n. 78).</w:t>
      </w:r>
    </w:p>
    <w:p w:rsidR="00087C8F" w:rsidRPr="00D255C5" w:rsidRDefault="00087C8F" w:rsidP="003A4447">
      <w:pPr>
        <w:numPr>
          <w:ilvl w:val="1"/>
          <w:numId w:val="20"/>
        </w:numPr>
        <w:spacing w:before="240" w:after="120"/>
        <w:jc w:val="both"/>
        <w:rPr>
          <w:rFonts w:ascii="Cambria" w:hAnsi="Cambria" w:cs="Tahoma"/>
        </w:rPr>
      </w:pPr>
      <w:r w:rsidRPr="00D255C5">
        <w:rPr>
          <w:rFonts w:ascii="Cambria" w:hAnsi="Cambria" w:cs="Tahoma"/>
        </w:rPr>
        <w:t xml:space="preserve">che, ai sensi delle disposizioni di cui alla legge 12 marzo 1999 n. 68 che disciplina il </w:t>
      </w:r>
      <w:r w:rsidRPr="00D255C5">
        <w:rPr>
          <w:rFonts w:ascii="Cambria" w:hAnsi="Cambria" w:cs="Tahoma"/>
          <w:b/>
        </w:rPr>
        <w:t xml:space="preserve">diritto al lavoro dei disabili </w:t>
      </w:r>
      <w:r w:rsidRPr="00D255C5">
        <w:rPr>
          <w:rFonts w:ascii="Cambria" w:hAnsi="Cambria" w:cs="Tahoma"/>
        </w:rPr>
        <w:t>: (</w:t>
      </w:r>
      <w:r w:rsidRPr="00D255C5">
        <w:rPr>
          <w:rFonts w:ascii="Cambria" w:hAnsi="Cambria" w:cs="Tahoma"/>
          <w:i/>
        </w:rPr>
        <w:t>barrare l’ipotesi che interessa)</w:t>
      </w:r>
    </w:p>
    <w:p w:rsidR="00087C8F" w:rsidRPr="00D255C5" w:rsidRDefault="00087C8F" w:rsidP="003A4447">
      <w:pPr>
        <w:numPr>
          <w:ilvl w:val="2"/>
          <w:numId w:val="22"/>
        </w:numPr>
        <w:jc w:val="both"/>
        <w:rPr>
          <w:rFonts w:ascii="Cambria" w:hAnsi="Cambria" w:cs="Tahoma"/>
        </w:rPr>
      </w:pPr>
      <w:r w:rsidRPr="00D255C5">
        <w:rPr>
          <w:rFonts w:ascii="Cambria" w:hAnsi="Cambria" w:cs="Tahoma"/>
        </w:rPr>
        <w:t>questa Impresa ha un numero di dipendenti inferiore a 15 unità e pertanto non essendo soggetta agli obblighi di assunzione obbligatoria, è in regola con le norme che disciplinano il diritto al lavoro dei disabili</w:t>
      </w:r>
    </w:p>
    <w:p w:rsidR="00087C8F" w:rsidRPr="00D255C5" w:rsidRDefault="00087C8F" w:rsidP="00087C8F">
      <w:pPr>
        <w:spacing w:before="120" w:after="120"/>
        <w:ind w:left="2340"/>
        <w:jc w:val="center"/>
        <w:rPr>
          <w:rFonts w:ascii="Cambria" w:hAnsi="Cambria" w:cs="Tahoma"/>
        </w:rPr>
      </w:pPr>
      <w:r w:rsidRPr="00D255C5">
        <w:rPr>
          <w:rFonts w:ascii="Cambria" w:hAnsi="Cambria" w:cs="Tahoma"/>
        </w:rPr>
        <w:t>oppure:</w:t>
      </w:r>
    </w:p>
    <w:p w:rsidR="00087C8F" w:rsidRPr="00D255C5" w:rsidRDefault="00087C8F" w:rsidP="003A4447">
      <w:pPr>
        <w:numPr>
          <w:ilvl w:val="2"/>
          <w:numId w:val="22"/>
        </w:numPr>
        <w:spacing w:after="240"/>
        <w:ind w:left="2336" w:hanging="357"/>
        <w:jc w:val="both"/>
        <w:rPr>
          <w:rFonts w:ascii="Cambria" w:hAnsi="Cambria" w:cs="Tahoma"/>
        </w:rPr>
      </w:pPr>
      <w:r w:rsidRPr="00D255C5">
        <w:rPr>
          <w:rFonts w:ascii="Cambria" w:hAnsi="Cambria" w:cs="Tahoma"/>
        </w:rPr>
        <w:t>questa Impresa ha un numero di dipendenti pari o superiore a 15 unità e, avendo ottemperato alle disposizioni della legge n. 68/99, è in regola con le norme che disciplinano il diritto al lavoro dei disabili.</w:t>
      </w: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 altresì:</w:t>
      </w: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3A4447">
      <w:pPr>
        <w:numPr>
          <w:ilvl w:val="2"/>
          <w:numId w:val="22"/>
        </w:numPr>
        <w:jc w:val="both"/>
        <w:rPr>
          <w:rFonts w:ascii="Cambria" w:hAnsi="Cambria" w:cs="Tahoma"/>
        </w:rPr>
      </w:pPr>
      <w:r w:rsidRPr="00D255C5">
        <w:rPr>
          <w:rFonts w:ascii="Cambria" w:hAnsi="Cambria"/>
          <w:sz w:val="24"/>
          <w:szCs w:val="24"/>
        </w:rPr>
        <w:t xml:space="preserve">   </w:t>
      </w:r>
      <w:r w:rsidRPr="00D255C5">
        <w:rPr>
          <w:rFonts w:ascii="Cambria" w:hAnsi="Cambria" w:cs="Tahoma"/>
        </w:rPr>
        <w:t xml:space="preserve">di non trovarsi in alcuna situazione di controllo di cui all’articolo 2359 del Codice Civile con alcun soggetto e di aver formulato l’offerta autonomamente </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r w:rsidRPr="00D255C5">
        <w:rPr>
          <w:rFonts w:ascii="Cambria" w:hAnsi="Cambria" w:cs="Tahoma"/>
        </w:rPr>
        <w:t>ovvero</w:t>
      </w:r>
    </w:p>
    <w:p w:rsidR="00087C8F" w:rsidRPr="00D255C5" w:rsidRDefault="00087C8F" w:rsidP="003A4447">
      <w:pPr>
        <w:numPr>
          <w:ilvl w:val="2"/>
          <w:numId w:val="22"/>
        </w:numPr>
        <w:jc w:val="both"/>
        <w:rPr>
          <w:rFonts w:ascii="Cambria" w:hAnsi="Cambria" w:cs="Tahoma"/>
        </w:rPr>
      </w:pPr>
      <w:r w:rsidRPr="00D255C5">
        <w:rPr>
          <w:rFonts w:ascii="Cambria" w:hAnsi="Cambria" w:cs="Tahoma"/>
        </w:rPr>
        <w:t xml:space="preserve">  di non essere a conoscenza della partecipazione alla medesima procedura di soggetti che si trovano, rispetto al concorrente dichiarante, in una delle situazioni di controllo di cui all'articolo 2359 del codice civile e di aver formulato l'offerta autonomamente;</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r w:rsidRPr="00D255C5">
        <w:rPr>
          <w:rFonts w:ascii="Cambria" w:hAnsi="Cambria" w:cs="Tahoma"/>
        </w:rPr>
        <w:t>ovvero</w:t>
      </w:r>
    </w:p>
    <w:p w:rsidR="00087C8F" w:rsidRPr="00D255C5" w:rsidRDefault="00087C8F" w:rsidP="003A4447">
      <w:pPr>
        <w:numPr>
          <w:ilvl w:val="2"/>
          <w:numId w:val="22"/>
        </w:numPr>
        <w:jc w:val="both"/>
        <w:rPr>
          <w:rFonts w:ascii="Cambria" w:hAnsi="Cambria" w:cs="Tahoma"/>
        </w:rPr>
      </w:pPr>
      <w:r w:rsidRPr="00D255C5">
        <w:rPr>
          <w:rFonts w:ascii="Cambria" w:hAnsi="Cambria" w:cs="Tahoma"/>
        </w:rPr>
        <w:t>di essere a conoscenza della partecipazione alla medesima procedura di soggetti che si trovano, rispetto al concorrente dichiarante, in situazione di controllo di cui all'articolo 2359 del Codice Civile e di aver formulato l'offerta autonomamente;</w:t>
      </w: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3A4447">
      <w:pPr>
        <w:numPr>
          <w:ilvl w:val="1"/>
          <w:numId w:val="20"/>
        </w:numPr>
        <w:spacing w:after="240"/>
        <w:jc w:val="both"/>
        <w:rPr>
          <w:rFonts w:ascii="Cambria" w:hAnsi="Cambria" w:cs="Tahoma"/>
        </w:rPr>
      </w:pPr>
      <w:r w:rsidRPr="00D255C5">
        <w:rPr>
          <w:rFonts w:ascii="Cambria" w:hAnsi="Cambria" w:cs="Tahoma"/>
        </w:rPr>
        <w:t>di aver valutato tutte le circostanze che hanno portato alla determinazione del prezzo e tutte le condizioni contrattuali che possono influire sull’esecuzione della fornitura/servizio e di aver considerato il prezzo offerto, nel suo complesso, congruo e remunerativo e tale quindi da consentire la propria offerta;</w:t>
      </w:r>
    </w:p>
    <w:p w:rsidR="00087C8F" w:rsidRPr="00D255C5" w:rsidRDefault="00087C8F" w:rsidP="003A4447">
      <w:pPr>
        <w:numPr>
          <w:ilvl w:val="1"/>
          <w:numId w:val="20"/>
        </w:numPr>
        <w:spacing w:after="240"/>
        <w:jc w:val="both"/>
        <w:rPr>
          <w:rFonts w:ascii="Cambria" w:hAnsi="Cambria" w:cs="Tahoma"/>
        </w:rPr>
      </w:pPr>
      <w:r w:rsidRPr="00D255C5">
        <w:rPr>
          <w:rFonts w:ascii="Cambria" w:hAnsi="Cambria" w:cs="Tahoma"/>
        </w:rPr>
        <w:t>che la fornitura/servizio offerto risponde ai requisiti richiesti in capitolato;</w:t>
      </w:r>
    </w:p>
    <w:p w:rsidR="00087C8F" w:rsidRPr="00D255C5" w:rsidRDefault="00087C8F" w:rsidP="003A4447">
      <w:pPr>
        <w:numPr>
          <w:ilvl w:val="1"/>
          <w:numId w:val="20"/>
        </w:numPr>
        <w:spacing w:after="240"/>
        <w:jc w:val="both"/>
        <w:rPr>
          <w:rFonts w:ascii="Cambria" w:hAnsi="Cambria" w:cs="Tahoma"/>
        </w:rPr>
      </w:pPr>
      <w:r w:rsidRPr="00D255C5">
        <w:rPr>
          <w:rFonts w:ascii="Cambria" w:hAnsi="Cambria" w:cs="Tahoma"/>
        </w:rPr>
        <w:t>che l’offerta è valida per almeno 240</w:t>
      </w:r>
      <w:r w:rsidRPr="00D255C5">
        <w:rPr>
          <w:rFonts w:ascii="Cambria" w:hAnsi="Cambria" w:cs="Tahoma"/>
          <w:b/>
        </w:rPr>
        <w:t xml:space="preserve"> giorni</w:t>
      </w:r>
      <w:r w:rsidRPr="00D255C5">
        <w:rPr>
          <w:rFonts w:ascii="Cambria" w:hAnsi="Cambria" w:cs="Tahoma"/>
        </w:rPr>
        <w:t>;</w:t>
      </w:r>
    </w:p>
    <w:p w:rsidR="00087C8F" w:rsidRPr="00D255C5" w:rsidRDefault="00087C8F" w:rsidP="003A4447">
      <w:pPr>
        <w:numPr>
          <w:ilvl w:val="1"/>
          <w:numId w:val="20"/>
        </w:numPr>
        <w:spacing w:after="240"/>
        <w:jc w:val="both"/>
        <w:rPr>
          <w:rFonts w:ascii="Cambria" w:hAnsi="Cambria" w:cs="Tahoma"/>
        </w:rPr>
      </w:pPr>
      <w:r w:rsidRPr="00D255C5">
        <w:rPr>
          <w:rFonts w:ascii="Cambria" w:hAnsi="Cambria" w:cs="Tahoma"/>
        </w:rPr>
        <w:t>di aver preso visione di tutti gli oneri di qualsiasi natura e specie che il concorrente dovrà sostenere per assicurare il pieno espletamento della fornitura/servizio alle condizioni e con le modalità indicate nel bando, nelle norme di partecipazione, schema di contratto e nel capitolato e nel DUVRI;</w:t>
      </w:r>
    </w:p>
    <w:p w:rsidR="00087C8F" w:rsidRPr="00D255C5" w:rsidRDefault="00087C8F" w:rsidP="003A4447">
      <w:pPr>
        <w:numPr>
          <w:ilvl w:val="0"/>
          <w:numId w:val="23"/>
        </w:numPr>
        <w:spacing w:after="240"/>
        <w:jc w:val="both"/>
        <w:rPr>
          <w:rFonts w:ascii="Cambria" w:hAnsi="Cambria" w:cs="Tahoma"/>
        </w:rPr>
      </w:pPr>
      <w:r w:rsidRPr="00D255C5">
        <w:rPr>
          <w:rFonts w:ascii="Cambria" w:hAnsi="Cambria" w:cs="Tahoma"/>
          <w:b/>
        </w:rPr>
        <w:t>di accettare tutte le condizioni</w:t>
      </w:r>
      <w:r w:rsidRPr="00D255C5">
        <w:rPr>
          <w:rFonts w:ascii="Cambria" w:hAnsi="Cambria" w:cs="Tahoma"/>
        </w:rPr>
        <w:t xml:space="preserve"> prescritte dal bando di gara o dalla lettera d'invito, dal disciplinare di gara, dallo schema di convenzione e dal capitolato speciale;</w:t>
      </w:r>
    </w:p>
    <w:p w:rsidR="00087C8F" w:rsidRPr="00D255C5" w:rsidRDefault="00087C8F" w:rsidP="003A4447">
      <w:pPr>
        <w:numPr>
          <w:ilvl w:val="0"/>
          <w:numId w:val="23"/>
        </w:numPr>
        <w:spacing w:after="240"/>
        <w:jc w:val="both"/>
        <w:rPr>
          <w:rFonts w:ascii="Cambria" w:hAnsi="Cambria" w:cs="Tahoma"/>
        </w:rPr>
      </w:pPr>
      <w:r w:rsidRPr="00D255C5">
        <w:rPr>
          <w:rFonts w:ascii="Cambria" w:hAnsi="Cambria" w:cs="Tahoma"/>
        </w:rPr>
        <w:t>che in caso di aggiudicazione verranno valutati congiuntamente ai referenti delle aziende sanitaria interessate in materia di sicurezza, i possibili rischi di interferenza provvedendo all’eventuale stesura del DUVRI ai sensi del Testo Unico sulla Sicurezza – art 26 Decreto Legislativo 81/08.</w:t>
      </w:r>
    </w:p>
    <w:p w:rsidR="00087C8F" w:rsidRPr="00D255C5" w:rsidRDefault="00087C8F" w:rsidP="003A4447">
      <w:pPr>
        <w:numPr>
          <w:ilvl w:val="0"/>
          <w:numId w:val="23"/>
        </w:numPr>
        <w:spacing w:after="240"/>
        <w:jc w:val="both"/>
        <w:rPr>
          <w:rFonts w:ascii="Cambria" w:hAnsi="Cambria" w:cs="Tahoma"/>
          <w:b/>
          <w:i/>
        </w:rPr>
      </w:pPr>
      <w:r w:rsidRPr="00D255C5">
        <w:rPr>
          <w:rFonts w:ascii="Cambria" w:hAnsi="Cambria" w:cs="Tahoma"/>
        </w:rPr>
        <w:t xml:space="preserve">di essere in possesso dei seguenti requisiti di </w:t>
      </w:r>
      <w:r w:rsidRPr="00D255C5">
        <w:rPr>
          <w:rFonts w:ascii="Cambria" w:hAnsi="Cambria" w:cs="Tahoma"/>
          <w:b/>
        </w:rPr>
        <w:t xml:space="preserve">capacità economico-finanziaria (art 83 c.1, lett. b)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b/>
          <w:i/>
          <w:u w:val="single"/>
        </w:rPr>
        <w:t>(ove previsto da bando</w:t>
      </w:r>
      <w:r w:rsidRPr="00D255C5">
        <w:rPr>
          <w:rFonts w:ascii="Cambria" w:hAnsi="Cambria" w:cs="Tahoma"/>
          <w:b/>
          <w:i/>
        </w:rPr>
        <w:t>):</w:t>
      </w:r>
    </w:p>
    <w:p w:rsidR="00087C8F" w:rsidRPr="00D255C5" w:rsidRDefault="00087C8F" w:rsidP="00087C8F">
      <w:pPr>
        <w:ind w:left="1440"/>
        <w:rPr>
          <w:rFonts w:ascii="Cambria" w:hAnsi="Cambria" w:cs="Tahoma"/>
        </w:rPr>
      </w:pPr>
      <w:r w:rsidRPr="00D255C5">
        <w:rPr>
          <w:rFonts w:ascii="Cambria" w:hAnsi="Cambria" w:cs="Tahoma"/>
        </w:rPr>
        <w:t xml:space="preserve">- </w:t>
      </w:r>
      <w:r w:rsidRPr="00D255C5">
        <w:rPr>
          <w:rFonts w:ascii="Cambria" w:hAnsi="Cambria" w:cs="Tahoma"/>
          <w:b/>
        </w:rPr>
        <w:t>fatturato globale</w:t>
      </w:r>
      <w:r w:rsidRPr="00D255C5">
        <w:rPr>
          <w:rFonts w:ascii="Cambria" w:hAnsi="Cambria" w:cs="Tahoma"/>
        </w:rPr>
        <w:t xml:space="preserve"> d’impresa realizzato maturato negli ultimi 3 esercizi finanziari (Iva esclusa):</w:t>
      </w:r>
    </w:p>
    <w:p w:rsidR="00087C8F" w:rsidRPr="00D255C5" w:rsidRDefault="00087C8F" w:rsidP="00087C8F">
      <w:pPr>
        <w:ind w:left="1440"/>
        <w:rPr>
          <w:rFonts w:ascii="Cambria" w:hAnsi="Cambria" w:cs="Tahoma"/>
        </w:rPr>
      </w:pPr>
      <w:r w:rsidRPr="00D255C5">
        <w:rPr>
          <w:rFonts w:ascii="Cambria" w:hAnsi="Cambria" w:cs="Tahoma"/>
        </w:rPr>
        <w:t>Anno 2013 euro _______________</w:t>
      </w:r>
    </w:p>
    <w:p w:rsidR="00087C8F" w:rsidRPr="00D255C5" w:rsidRDefault="00087C8F" w:rsidP="00087C8F">
      <w:pPr>
        <w:ind w:left="1440"/>
        <w:rPr>
          <w:rFonts w:ascii="Cambria" w:hAnsi="Cambria" w:cs="Tahoma"/>
        </w:rPr>
      </w:pPr>
      <w:r w:rsidRPr="00D255C5">
        <w:rPr>
          <w:rFonts w:ascii="Cambria" w:hAnsi="Cambria" w:cs="Tahoma"/>
        </w:rPr>
        <w:t>Anno 2014 euro _______________</w:t>
      </w:r>
    </w:p>
    <w:p w:rsidR="00087C8F" w:rsidRPr="00D255C5" w:rsidRDefault="00087C8F" w:rsidP="00087C8F">
      <w:pPr>
        <w:ind w:left="1440"/>
        <w:rPr>
          <w:rFonts w:ascii="Cambria" w:hAnsi="Cambria" w:cs="Tahoma"/>
        </w:rPr>
      </w:pPr>
      <w:r w:rsidRPr="00D255C5">
        <w:rPr>
          <w:rFonts w:ascii="Cambria" w:hAnsi="Cambria" w:cs="Tahoma"/>
        </w:rPr>
        <w:t>Anno 2015 euro _______________</w:t>
      </w:r>
    </w:p>
    <w:p w:rsidR="00087C8F" w:rsidRPr="00D255C5" w:rsidRDefault="00087C8F" w:rsidP="00087C8F">
      <w:pPr>
        <w:ind w:left="1440"/>
        <w:rPr>
          <w:rFonts w:ascii="Cambria" w:hAnsi="Cambria" w:cs="Tahoma"/>
        </w:rPr>
      </w:pPr>
    </w:p>
    <w:p w:rsidR="00087C8F" w:rsidRPr="00D255C5" w:rsidRDefault="00087C8F" w:rsidP="003A4447">
      <w:pPr>
        <w:numPr>
          <w:ilvl w:val="0"/>
          <w:numId w:val="23"/>
        </w:numPr>
        <w:spacing w:after="240"/>
        <w:jc w:val="both"/>
        <w:rPr>
          <w:rFonts w:ascii="Cambria" w:hAnsi="Cambria" w:cs="Tahoma"/>
        </w:rPr>
      </w:pPr>
      <w:r w:rsidRPr="00D255C5">
        <w:rPr>
          <w:rFonts w:ascii="Cambria" w:hAnsi="Cambria" w:cs="Tahoma"/>
        </w:rPr>
        <w:t xml:space="preserve">di essere in possesso dei seguenti requisiti di </w:t>
      </w:r>
      <w:r w:rsidRPr="00D255C5">
        <w:rPr>
          <w:rFonts w:ascii="Cambria" w:hAnsi="Cambria" w:cs="Tahoma"/>
          <w:b/>
        </w:rPr>
        <w:t xml:space="preserve">capacità tecnico-professionale (art 83, c.1, </w:t>
      </w:r>
      <w:proofErr w:type="spellStart"/>
      <w:r w:rsidRPr="00D255C5">
        <w:rPr>
          <w:rFonts w:ascii="Cambria" w:hAnsi="Cambria" w:cs="Tahoma"/>
          <w:b/>
        </w:rPr>
        <w:t>lett.c</w:t>
      </w:r>
      <w:proofErr w:type="spellEnd"/>
      <w:r w:rsidRPr="00D255C5">
        <w:rPr>
          <w:rFonts w:ascii="Cambria" w:hAnsi="Cambria" w:cs="Tahoma"/>
          <w:b/>
        </w:rPr>
        <w:t xml:space="preserve">)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b/>
          <w:i/>
          <w:u w:val="single"/>
        </w:rPr>
        <w:t>(ove previsto da bando</w:t>
      </w:r>
      <w:r>
        <w:rPr>
          <w:rFonts w:ascii="Cambria" w:hAnsi="Cambria" w:cs="Tahoma"/>
          <w:b/>
          <w:i/>
          <w:u w:val="single"/>
        </w:rPr>
        <w:t>)</w:t>
      </w:r>
      <w:r w:rsidRPr="00D255C5">
        <w:rPr>
          <w:rFonts w:ascii="Cambria" w:hAnsi="Cambria" w:cs="Tahoma"/>
        </w:rPr>
        <w:t>:</w:t>
      </w:r>
    </w:p>
    <w:p w:rsidR="00087C8F" w:rsidRPr="00D255C5" w:rsidRDefault="00087C8F" w:rsidP="00087C8F">
      <w:pPr>
        <w:ind w:left="1440"/>
        <w:jc w:val="both"/>
        <w:rPr>
          <w:rFonts w:ascii="Cambria" w:hAnsi="Cambria" w:cs="Tahoma"/>
        </w:rPr>
      </w:pPr>
      <w:r w:rsidRPr="00D255C5">
        <w:rPr>
          <w:rFonts w:ascii="Cambria" w:hAnsi="Cambria" w:cs="Tahoma"/>
        </w:rPr>
        <w:t xml:space="preserve">- </w:t>
      </w:r>
      <w:r w:rsidRPr="00D255C5">
        <w:rPr>
          <w:rFonts w:ascii="Cambria" w:hAnsi="Cambria" w:cs="Tahoma"/>
          <w:b/>
        </w:rPr>
        <w:t xml:space="preserve">elenco delle principali servizi/forniture analoghe prestate nel triennio antecedente alla data di pubblicazione del bando </w:t>
      </w:r>
      <w:r w:rsidRPr="00D255C5">
        <w:rPr>
          <w:rFonts w:ascii="Cambria" w:hAnsi="Cambria" w:cs="Tahoma"/>
        </w:rPr>
        <w:t>con indicazione degli importi, delle date e dei destinatari, pubblici o privati.</w:t>
      </w:r>
    </w:p>
    <w:p w:rsidR="00087C8F" w:rsidRPr="00D255C5" w:rsidRDefault="00087C8F" w:rsidP="00087C8F">
      <w:pPr>
        <w:jc w:val="center"/>
        <w:rPr>
          <w:rFonts w:ascii="Cambria" w:hAnsi="Cambria" w:cs="Tahoma"/>
        </w:rPr>
      </w:pPr>
      <w:r w:rsidRPr="00D255C5">
        <w:rPr>
          <w:rFonts w:ascii="Cambria" w:hAnsi="Cambria" w:cs="Tahoma"/>
        </w:rPr>
        <w:t>(Si prega di c</w:t>
      </w:r>
      <w:r>
        <w:rPr>
          <w:rFonts w:ascii="Cambria" w:hAnsi="Cambria" w:cs="Tahoma"/>
        </w:rPr>
        <w:t>ompilare la tabella sottostante)</w:t>
      </w:r>
    </w:p>
    <w:p w:rsidR="00087C8F" w:rsidRPr="00D255C5" w:rsidRDefault="00087C8F" w:rsidP="00087C8F">
      <w:pPr>
        <w:jc w:val="center"/>
        <w:rPr>
          <w:rFonts w:ascii="Cambria" w:hAnsi="Cambri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63"/>
        <w:gridCol w:w="744"/>
        <w:gridCol w:w="1844"/>
        <w:gridCol w:w="1685"/>
        <w:gridCol w:w="2969"/>
        <w:gridCol w:w="1149"/>
      </w:tblGrid>
      <w:tr w:rsidR="00087C8F" w:rsidRPr="00D255C5" w:rsidTr="00087C8F">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OGGETTO SERVIZIO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ANNO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 xml:space="preserve">IMPORTO </w:t>
            </w:r>
          </w:p>
          <w:p w:rsidR="00087C8F" w:rsidRPr="00D255C5" w:rsidRDefault="00087C8F" w:rsidP="00087C8F">
            <w:pPr>
              <w:jc w:val="center"/>
              <w:rPr>
                <w:rFonts w:ascii="Cambria" w:hAnsi="Cambria" w:cs="Tahoma"/>
              </w:rPr>
            </w:pPr>
            <w:r w:rsidRPr="00D255C5">
              <w:rPr>
                <w:rFonts w:ascii="Cambria" w:hAnsi="Cambria" w:cs="Tahoma"/>
              </w:rPr>
              <w:t>FATTURATO IVA ESCLUSA</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ENTE</w:t>
            </w:r>
          </w:p>
          <w:p w:rsidR="00087C8F" w:rsidRPr="00D255C5" w:rsidRDefault="00087C8F" w:rsidP="00087C8F">
            <w:pPr>
              <w:jc w:val="center"/>
              <w:rPr>
                <w:rFonts w:ascii="Cambria" w:hAnsi="Cambria" w:cs="Tahoma"/>
              </w:rPr>
            </w:pPr>
            <w:r w:rsidRPr="00D255C5">
              <w:rPr>
                <w:rFonts w:ascii="Cambria" w:hAnsi="Cambria" w:cs="Tahoma"/>
              </w:rPr>
              <w:t>(PUBBLICO O PRIVATO)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RIFERIMENTO FAX INDIRIZZO PEC, TELEFONO ENTE</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INDIRIZZO</w:t>
            </w:r>
          </w:p>
          <w:p w:rsidR="00087C8F" w:rsidRPr="00D255C5" w:rsidRDefault="00087C8F" w:rsidP="00087C8F">
            <w:pPr>
              <w:jc w:val="center"/>
              <w:rPr>
                <w:rFonts w:ascii="Cambria" w:hAnsi="Cambria" w:cs="Tahoma"/>
              </w:rPr>
            </w:pPr>
            <w:r w:rsidRPr="00D255C5">
              <w:rPr>
                <w:rFonts w:ascii="Cambria" w:hAnsi="Cambria" w:cs="Tahoma"/>
              </w:rPr>
              <w:t>ENTE</w:t>
            </w: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gridSpan w:val="2"/>
            <w:tcBorders>
              <w:left w:val="single" w:sz="4" w:space="0" w:color="auto"/>
              <w:bottom w:val="single" w:sz="4" w:space="0" w:color="auto"/>
              <w:right w:val="single" w:sz="4" w:space="0" w:color="auto"/>
            </w:tcBorders>
            <w:vAlign w:val="center"/>
          </w:tcPr>
          <w:p w:rsidR="00087C8F" w:rsidRPr="00D255C5" w:rsidRDefault="00087C8F" w:rsidP="00087C8F">
            <w:pPr>
              <w:jc w:val="center"/>
              <w:rPr>
                <w:rFonts w:ascii="Cambria" w:hAnsi="Cambria" w:cs="Tahoma"/>
              </w:rPr>
            </w:pPr>
            <w:r w:rsidRPr="00D255C5">
              <w:rPr>
                <w:rFonts w:ascii="Cambria" w:hAnsi="Cambria" w:cs="Tahoma"/>
              </w:rPr>
              <w:t>Totale fatturato</w:t>
            </w:r>
          </w:p>
        </w:tc>
        <w:tc>
          <w:tcPr>
            <w:tcW w:w="0" w:type="auto"/>
            <w:tcBorders>
              <w:left w:val="single" w:sz="4" w:space="0" w:color="auto"/>
              <w:bottom w:val="single" w:sz="4" w:space="0" w:color="auto"/>
              <w:right w:val="single" w:sz="4" w:space="0" w:color="auto"/>
            </w:tcBorders>
            <w:vAlign w:val="center"/>
          </w:tcPr>
          <w:p w:rsidR="00087C8F" w:rsidRPr="00D255C5" w:rsidRDefault="00087C8F" w:rsidP="00087C8F">
            <w:pPr>
              <w:jc w:val="center"/>
              <w:rPr>
                <w:rFonts w:ascii="Cambria" w:hAnsi="Cambria" w:cs="Tahoma"/>
              </w:rPr>
            </w:pPr>
          </w:p>
        </w:tc>
        <w:tc>
          <w:tcPr>
            <w:tcW w:w="0" w:type="auto"/>
            <w:tcBorders>
              <w:left w:val="single" w:sz="4" w:space="0" w:color="auto"/>
              <w:bottom w:val="nil"/>
              <w:right w:val="nil"/>
            </w:tcBorders>
            <w:vAlign w:val="center"/>
          </w:tcPr>
          <w:p w:rsidR="00087C8F" w:rsidRPr="00D255C5" w:rsidRDefault="00087C8F" w:rsidP="00087C8F">
            <w:pPr>
              <w:jc w:val="center"/>
              <w:rPr>
                <w:rFonts w:ascii="Cambria" w:hAnsi="Cambria" w:cs="Tahoma"/>
              </w:rPr>
            </w:pPr>
          </w:p>
        </w:tc>
        <w:tc>
          <w:tcPr>
            <w:tcW w:w="0" w:type="auto"/>
            <w:tcBorders>
              <w:left w:val="nil"/>
              <w:bottom w:val="nil"/>
              <w:right w:val="nil"/>
            </w:tcBorders>
            <w:vAlign w:val="center"/>
          </w:tcPr>
          <w:p w:rsidR="00087C8F" w:rsidRPr="00D255C5" w:rsidRDefault="00087C8F" w:rsidP="00087C8F">
            <w:pPr>
              <w:jc w:val="center"/>
              <w:rPr>
                <w:rFonts w:ascii="Cambria" w:hAnsi="Cambria" w:cs="Tahoma"/>
              </w:rPr>
            </w:pPr>
          </w:p>
        </w:tc>
        <w:tc>
          <w:tcPr>
            <w:tcW w:w="0" w:type="auto"/>
            <w:tcBorders>
              <w:left w:val="nil"/>
              <w:bottom w:val="nil"/>
              <w:right w:val="nil"/>
            </w:tcBorders>
            <w:vAlign w:val="center"/>
          </w:tcPr>
          <w:p w:rsidR="00087C8F" w:rsidRPr="00D255C5" w:rsidRDefault="00087C8F" w:rsidP="00087C8F">
            <w:pPr>
              <w:jc w:val="center"/>
              <w:rPr>
                <w:rFonts w:ascii="Cambria" w:hAnsi="Cambria" w:cs="Tahoma"/>
              </w:rPr>
            </w:pPr>
          </w:p>
        </w:tc>
      </w:tr>
    </w:tbl>
    <w:p w:rsidR="00087C8F" w:rsidRPr="00D255C5" w:rsidRDefault="00087C8F" w:rsidP="00087C8F">
      <w:pPr>
        <w:rPr>
          <w:rFonts w:ascii="Cambria" w:hAnsi="Cambria" w:cs="Tahoma"/>
        </w:rPr>
      </w:pPr>
    </w:p>
    <w:p w:rsidR="00087C8F" w:rsidRPr="003E0B51" w:rsidRDefault="00087C8F" w:rsidP="003A4447">
      <w:pPr>
        <w:numPr>
          <w:ilvl w:val="0"/>
          <w:numId w:val="23"/>
        </w:numPr>
        <w:spacing w:after="240"/>
        <w:jc w:val="both"/>
        <w:rPr>
          <w:rFonts w:ascii="Cambria" w:hAnsi="Cambria" w:cs="Tahoma"/>
        </w:rPr>
      </w:pPr>
      <w:r w:rsidRPr="003E0B51">
        <w:rPr>
          <w:rFonts w:ascii="Cambria" w:hAnsi="Cambria" w:cs="Tahoma"/>
        </w:rPr>
        <w:t xml:space="preserve">di essere in possesso dei seguenti requisiti </w:t>
      </w:r>
      <w:proofErr w:type="spellStart"/>
      <w:r w:rsidRPr="003E0B51">
        <w:rPr>
          <w:rFonts w:ascii="Cambria" w:hAnsi="Cambria" w:cs="Tahoma"/>
          <w:b/>
        </w:rPr>
        <w:t>requisiti</w:t>
      </w:r>
      <w:proofErr w:type="spellEnd"/>
      <w:r w:rsidRPr="003E0B51">
        <w:rPr>
          <w:rFonts w:ascii="Cambria" w:hAnsi="Cambria" w:cs="Tahoma"/>
          <w:b/>
        </w:rPr>
        <w:t xml:space="preserve"> di idoneità professionale</w:t>
      </w:r>
      <w:r w:rsidRPr="003E0B51">
        <w:rPr>
          <w:rFonts w:ascii="Cambria" w:hAnsi="Cambria" w:cs="Tahoma"/>
        </w:rPr>
        <w:t xml:space="preserve"> </w:t>
      </w:r>
      <w:r w:rsidRPr="003E0B51">
        <w:rPr>
          <w:rFonts w:ascii="Cambria" w:hAnsi="Cambria" w:cs="Tahoma"/>
          <w:b/>
        </w:rPr>
        <w:t xml:space="preserve">(art 83, c.1, </w:t>
      </w:r>
      <w:proofErr w:type="spellStart"/>
      <w:r w:rsidRPr="003E0B51">
        <w:rPr>
          <w:rFonts w:ascii="Cambria" w:hAnsi="Cambria" w:cs="Tahoma"/>
          <w:b/>
        </w:rPr>
        <w:t>lett.a</w:t>
      </w:r>
      <w:proofErr w:type="spellEnd"/>
      <w:r w:rsidRPr="003E0B51">
        <w:rPr>
          <w:rFonts w:ascii="Cambria" w:hAnsi="Cambria" w:cs="Tahoma"/>
          <w:b/>
        </w:rPr>
        <w:t xml:space="preserve">) </w:t>
      </w:r>
      <w:proofErr w:type="spellStart"/>
      <w:r w:rsidRPr="003E0B51">
        <w:rPr>
          <w:rFonts w:ascii="Cambria" w:hAnsi="Cambria" w:cs="Tahoma"/>
          <w:b/>
        </w:rPr>
        <w:t>D.lgs</w:t>
      </w:r>
      <w:proofErr w:type="spellEnd"/>
      <w:r w:rsidRPr="003E0B51">
        <w:rPr>
          <w:rFonts w:ascii="Cambria" w:hAnsi="Cambria" w:cs="Tahoma"/>
          <w:b/>
        </w:rPr>
        <w:t xml:space="preserve"> 50/2016) </w:t>
      </w:r>
      <w:r w:rsidRPr="003E0B51">
        <w:rPr>
          <w:rFonts w:ascii="Cambria" w:hAnsi="Cambria" w:cs="Tahoma"/>
        </w:rPr>
        <w:t>ove previsto da bando</w:t>
      </w:r>
      <w:r w:rsidR="003E0B51" w:rsidRPr="003E0B51">
        <w:rPr>
          <w:rFonts w:ascii="Cambria" w:hAnsi="Cambria" w:cs="Tahoma"/>
        </w:rPr>
        <w:t>.</w:t>
      </w:r>
      <w:r w:rsidR="003E0B51" w:rsidRPr="003E0B51">
        <w:rPr>
          <w:rFonts w:ascii="Cambria" w:hAnsi="Cambria" w:cs="Tahoma"/>
          <w:i/>
        </w:rPr>
        <w:t xml:space="preserve"> Nel caso in cui le informazioni richieste fossero già presenti in altri punti della dichiarazione di cui all’Allegato A è sufficiente indicare i punti in cui tali informazioni sono già fornite.</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 ___________________________________________________________ ___________________________________________________________</w:t>
      </w:r>
    </w:p>
    <w:p w:rsidR="00087C8F"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w:t>
      </w:r>
      <w:r w:rsidR="003E0B51">
        <w:rPr>
          <w:rFonts w:ascii="Cambria" w:hAnsi="Cambria" w:cs="Tahoma"/>
        </w:rPr>
        <w:t>_______________________________</w:t>
      </w:r>
    </w:p>
    <w:p w:rsidR="003E0B51" w:rsidRPr="00D255C5" w:rsidRDefault="003E0B51" w:rsidP="00087C8F">
      <w:pPr>
        <w:ind w:left="1440"/>
        <w:jc w:val="both"/>
        <w:rPr>
          <w:rFonts w:ascii="Cambria" w:hAnsi="Cambria" w:cs="Tahoma"/>
        </w:rPr>
      </w:pPr>
    </w:p>
    <w:p w:rsidR="00087C8F" w:rsidRPr="00D255C5" w:rsidRDefault="00087C8F" w:rsidP="003A4447">
      <w:pPr>
        <w:numPr>
          <w:ilvl w:val="0"/>
          <w:numId w:val="23"/>
        </w:numPr>
        <w:jc w:val="both"/>
        <w:rPr>
          <w:rFonts w:ascii="Cambria" w:hAnsi="Cambria" w:cs="Arial"/>
        </w:rPr>
      </w:pPr>
      <w:r w:rsidRPr="00D255C5">
        <w:rPr>
          <w:rFonts w:ascii="Cambria" w:hAnsi="Cambria" w:cs="Tahoma"/>
          <w:i/>
        </w:rPr>
        <w:t>(da compilare se del caso)</w:t>
      </w:r>
      <w:r w:rsidRPr="00D255C5">
        <w:rPr>
          <w:rFonts w:ascii="Cambria" w:hAnsi="Cambria" w:cs="Tahoma"/>
        </w:rPr>
        <w:t xml:space="preserve"> di specificare, con riferimento all’art 89 </w:t>
      </w:r>
      <w:proofErr w:type="spellStart"/>
      <w:r w:rsidRPr="00D255C5">
        <w:rPr>
          <w:rFonts w:ascii="Cambria" w:hAnsi="Cambria" w:cs="Tahoma"/>
        </w:rPr>
        <w:t>D.lgs</w:t>
      </w:r>
      <w:proofErr w:type="spellEnd"/>
      <w:r w:rsidRPr="00D255C5">
        <w:rPr>
          <w:rFonts w:ascii="Cambria" w:hAnsi="Cambria" w:cs="Tahoma"/>
        </w:rPr>
        <w:t xml:space="preserve"> 50/2016 che soddisfa il </w:t>
      </w:r>
      <w:r w:rsidRPr="00D255C5">
        <w:rPr>
          <w:rFonts w:ascii="Cambria" w:hAnsi="Cambria" w:cs="Arial"/>
        </w:rPr>
        <w:t xml:space="preserve">possesso dei seguenti requisiti di </w:t>
      </w:r>
      <w:r w:rsidRPr="00D255C5">
        <w:rPr>
          <w:rFonts w:ascii="Cambria" w:hAnsi="Cambria" w:cs="Arial"/>
          <w:b/>
        </w:rPr>
        <w:t>ordine speciale</w:t>
      </w:r>
      <w:r w:rsidRPr="00D255C5">
        <w:rPr>
          <w:rFonts w:ascii="Cambria" w:hAnsi="Cambria" w:cs="Arial"/>
        </w:rPr>
        <w:t xml:space="preserve"> di cui all'</w:t>
      </w:r>
      <w:hyperlink r:id="rId9" w:history="1">
        <w:r w:rsidRPr="00D255C5">
          <w:rPr>
            <w:rFonts w:ascii="Cambria" w:hAnsi="Cambria" w:cs="Arial"/>
          </w:rPr>
          <w:t xml:space="preserve">articolo 83 </w:t>
        </w:r>
        <w:proofErr w:type="spellStart"/>
        <w:r w:rsidRPr="00D255C5">
          <w:rPr>
            <w:rFonts w:ascii="Cambria" w:hAnsi="Cambria" w:cs="Arial"/>
          </w:rPr>
          <w:t>D.lgs</w:t>
        </w:r>
        <w:proofErr w:type="spellEnd"/>
        <w:r w:rsidRPr="00D255C5">
          <w:rPr>
            <w:rFonts w:ascii="Cambria" w:hAnsi="Cambria" w:cs="Arial"/>
          </w:rPr>
          <w:t xml:space="preserve"> 50/2016, comma 1, lettere b) e c)</w:t>
        </w:r>
      </w:hyperlink>
      <w:r w:rsidRPr="00D255C5">
        <w:rPr>
          <w:rFonts w:ascii="Cambria" w:hAnsi="Cambria" w:cs="Arial"/>
        </w:rPr>
        <w:t>,</w:t>
      </w:r>
    </w:p>
    <w:p w:rsidR="00087C8F" w:rsidRPr="00D255C5" w:rsidRDefault="00087C8F" w:rsidP="00087C8F">
      <w:pPr>
        <w:ind w:left="1440"/>
        <w:jc w:val="both"/>
        <w:rPr>
          <w:rFonts w:ascii="Cambria" w:hAnsi="Cambria" w:cs="Tahoma"/>
        </w:rPr>
      </w:pPr>
      <w:r w:rsidRPr="00D255C5">
        <w:rPr>
          <w:rFonts w:ascii="Cambria" w:hAnsi="Cambria" w:cs="Tahoma"/>
        </w:rPr>
        <w:lastRenderedPageBreak/>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 xml:space="preserve">___________________________________________________________ ___________________________________________________________ </w:t>
      </w:r>
    </w:p>
    <w:p w:rsidR="00087C8F" w:rsidRPr="00D255C5" w:rsidRDefault="00087C8F" w:rsidP="00087C8F">
      <w:pPr>
        <w:ind w:left="1440"/>
        <w:rPr>
          <w:rFonts w:ascii="Cambria" w:hAnsi="Cambria" w:cs="Arial"/>
        </w:rPr>
      </w:pPr>
    </w:p>
    <w:p w:rsidR="00087C8F" w:rsidRPr="00D255C5" w:rsidRDefault="00087C8F" w:rsidP="00087C8F">
      <w:pPr>
        <w:ind w:left="1440"/>
        <w:rPr>
          <w:rFonts w:ascii="Cambria" w:hAnsi="Cambria" w:cs="Arial"/>
        </w:rPr>
      </w:pPr>
      <w:r w:rsidRPr="00D255C5">
        <w:rPr>
          <w:rFonts w:ascii="Cambria" w:hAnsi="Cambria" w:cs="Arial"/>
        </w:rPr>
        <w:t>avvalendosi delle capacità dei seguenti soggetti</w:t>
      </w:r>
    </w:p>
    <w:p w:rsidR="00087C8F" w:rsidRPr="00D255C5" w:rsidRDefault="00087C8F" w:rsidP="00087C8F">
      <w:pPr>
        <w:ind w:left="1440"/>
        <w:jc w:val="both"/>
        <w:rPr>
          <w:rFonts w:ascii="Cambria" w:hAnsi="Cambria" w:cs="Tahoma"/>
        </w:rPr>
      </w:pPr>
      <w:r w:rsidRPr="00D255C5">
        <w:rPr>
          <w:rFonts w:ascii="Cambria" w:hAnsi="Cambria" w:cs="Tahoma"/>
        </w:rPr>
        <w:t>(indicare Denominazione operatore economico,C.F./</w:t>
      </w:r>
      <w:proofErr w:type="spellStart"/>
      <w:r w:rsidRPr="00D255C5">
        <w:rPr>
          <w:rFonts w:ascii="Cambria" w:hAnsi="Cambria" w:cs="Tahoma"/>
        </w:rPr>
        <w:t>P.Iva</w:t>
      </w:r>
      <w:proofErr w:type="spellEnd"/>
      <w:r w:rsidRPr="00D255C5">
        <w:rPr>
          <w:rFonts w:ascii="Cambria" w:hAnsi="Cambria" w:cs="Tahoma"/>
        </w:rPr>
        <w:t xml:space="preserve">, sede legale:Comune, </w:t>
      </w:r>
      <w:proofErr w:type="spellStart"/>
      <w:r w:rsidRPr="00D255C5">
        <w:rPr>
          <w:rFonts w:ascii="Cambria" w:hAnsi="Cambria" w:cs="Tahoma"/>
        </w:rPr>
        <w:t>Prov.CAP</w:t>
      </w:r>
      <w:proofErr w:type="spellEnd"/>
      <w:r w:rsidRPr="00D255C5">
        <w:rPr>
          <w:rFonts w:ascii="Cambria" w:hAnsi="Cambria" w:cs="Tahoma"/>
        </w:rPr>
        <w:t>, STATO, Indirizzo, nominativo legale rappresentante)</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rPr>
          <w:rFonts w:ascii="Cambria" w:hAnsi="Cambria" w:cs="Arial"/>
        </w:rPr>
      </w:pPr>
    </w:p>
    <w:p w:rsidR="00087C8F" w:rsidRPr="00D255C5" w:rsidRDefault="00087C8F" w:rsidP="00087C8F">
      <w:pPr>
        <w:ind w:left="1440"/>
        <w:jc w:val="both"/>
        <w:rPr>
          <w:rFonts w:ascii="Cambria" w:hAnsi="Cambria" w:cs="Arial"/>
          <w:i/>
        </w:rPr>
      </w:pPr>
      <w:r w:rsidRPr="00D255C5">
        <w:rPr>
          <w:rFonts w:ascii="Cambria" w:hAnsi="Cambria" w:cs="Arial"/>
          <w:i/>
        </w:rPr>
        <w:t>(allegare una dichiarazione sottoscritta dall’impresa ausiliaria attestante il possesso da parte di quest'ultima dei requisiti generali di cui all'</w:t>
      </w:r>
      <w:hyperlink r:id="rId10" w:history="1">
        <w:r w:rsidRPr="00D255C5">
          <w:rPr>
            <w:rFonts w:ascii="Cambria" w:hAnsi="Cambria" w:cs="Arial"/>
            <w:i/>
          </w:rPr>
          <w:t>articolo 80</w:t>
        </w:r>
      </w:hyperlink>
      <w:r w:rsidRPr="00D255C5">
        <w:rPr>
          <w:rFonts w:ascii="Cambria" w:hAnsi="Cambria" w:cs="Arial"/>
          <w:i/>
        </w:rPr>
        <w:t xml:space="preserve"> </w:t>
      </w:r>
      <w:proofErr w:type="spellStart"/>
      <w:r w:rsidRPr="00D255C5">
        <w:rPr>
          <w:rFonts w:ascii="Cambria" w:hAnsi="Cambria" w:cs="Arial"/>
          <w:i/>
        </w:rPr>
        <w:t>D.lgs</w:t>
      </w:r>
      <w:proofErr w:type="spellEnd"/>
      <w:r w:rsidRPr="00D255C5">
        <w:rPr>
          <w:rFonts w:ascii="Cambria" w:hAnsi="Cambria" w:cs="Arial"/>
          <w:i/>
        </w:rPr>
        <w:t xml:space="preserve"> 50/2016, nonché una dichiarazione sottoscritta dall'impresa ausiliaria stessa con cui quest'ultima si obbliga verso il concorrente e verso la stazione appaltante a mettere a disposizione per tutta la durata dell'appalto le risorse necessarie di cui e' carente il concorrente)</w:t>
      </w:r>
    </w:p>
    <w:p w:rsidR="00087C8F" w:rsidRPr="00D255C5" w:rsidRDefault="00087C8F" w:rsidP="00087C8F">
      <w:pPr>
        <w:ind w:left="1440"/>
        <w:rPr>
          <w:rFonts w:ascii="Cambria" w:hAnsi="Cambria" w:cs="Arial"/>
          <w:i/>
        </w:rPr>
      </w:pPr>
    </w:p>
    <w:p w:rsidR="00087C8F" w:rsidRPr="00D255C5" w:rsidRDefault="00087C8F" w:rsidP="003A4447">
      <w:pPr>
        <w:numPr>
          <w:ilvl w:val="0"/>
          <w:numId w:val="23"/>
        </w:numPr>
        <w:spacing w:after="240" w:line="360" w:lineRule="auto"/>
        <w:jc w:val="both"/>
        <w:rPr>
          <w:rFonts w:ascii="Cambria" w:hAnsi="Cambria" w:cs="Tahoma"/>
        </w:rPr>
      </w:pPr>
      <w:r w:rsidRPr="00D255C5">
        <w:rPr>
          <w:rFonts w:ascii="Cambria" w:hAnsi="Cambria" w:cs="Tahoma"/>
        </w:rPr>
        <w:t>La ditta applica ai suoi lavoratori il seguente CCNL __________________________ __________________________________________________________________;</w:t>
      </w:r>
    </w:p>
    <w:p w:rsidR="00087C8F" w:rsidRPr="00D255C5" w:rsidRDefault="00087C8F" w:rsidP="003A4447">
      <w:pPr>
        <w:numPr>
          <w:ilvl w:val="0"/>
          <w:numId w:val="23"/>
        </w:numPr>
        <w:spacing w:after="240"/>
        <w:jc w:val="both"/>
        <w:rPr>
          <w:rFonts w:ascii="Cambria" w:hAnsi="Cambria" w:cs="Tahoma"/>
        </w:rPr>
      </w:pPr>
      <w:r w:rsidRPr="00D255C5">
        <w:rPr>
          <w:rFonts w:ascii="Cambria" w:hAnsi="Cambria" w:cs="Tahoma"/>
        </w:rPr>
        <w:t>La ditta corrisponde il versamento delle imposte e delle tasse previste dalla legislazione italiana presso: l’Ufficio delle Imposte Dirette di _________________via ____________________________CAP _______________;</w:t>
      </w:r>
    </w:p>
    <w:p w:rsidR="00087C8F" w:rsidRPr="00D255C5" w:rsidRDefault="00087C8F" w:rsidP="003A4447">
      <w:pPr>
        <w:numPr>
          <w:ilvl w:val="0"/>
          <w:numId w:val="23"/>
        </w:numPr>
        <w:spacing w:after="120"/>
        <w:jc w:val="both"/>
        <w:rPr>
          <w:rFonts w:ascii="Cambria" w:hAnsi="Cambria" w:cs="Tahoma"/>
        </w:rPr>
      </w:pPr>
      <w:r w:rsidRPr="00D255C5">
        <w:rPr>
          <w:rFonts w:ascii="Cambria" w:hAnsi="Cambria" w:cs="Tahoma"/>
        </w:rPr>
        <w:t>La ditta corrisponde il pagamento dei contributi previdenziali e assistenziali presso:</w:t>
      </w:r>
    </w:p>
    <w:p w:rsidR="00087C8F" w:rsidRPr="00D255C5" w:rsidRDefault="00087C8F" w:rsidP="00087C8F">
      <w:pPr>
        <w:tabs>
          <w:tab w:val="num" w:pos="1620"/>
        </w:tabs>
        <w:spacing w:line="360" w:lineRule="auto"/>
        <w:ind w:left="1440"/>
        <w:rPr>
          <w:rFonts w:ascii="Cambria" w:hAnsi="Cambria" w:cs="Tahoma"/>
        </w:rPr>
      </w:pPr>
      <w:r w:rsidRPr="00D255C5">
        <w:rPr>
          <w:rFonts w:ascii="Cambria" w:hAnsi="Cambria" w:cs="Tahoma"/>
        </w:rPr>
        <w:t>l’Ufficio INPS di _________________________via __________________________ CAP _________________ Numero di matricola (iscrizione) ___________________;</w:t>
      </w:r>
    </w:p>
    <w:p w:rsidR="00087C8F" w:rsidRPr="00D255C5" w:rsidRDefault="00087C8F" w:rsidP="00087C8F">
      <w:pPr>
        <w:tabs>
          <w:tab w:val="num" w:pos="1620"/>
        </w:tabs>
        <w:spacing w:line="360" w:lineRule="auto"/>
        <w:ind w:left="1440"/>
        <w:rPr>
          <w:rFonts w:ascii="Cambria" w:hAnsi="Cambria" w:cs="Tahoma"/>
        </w:rPr>
      </w:pPr>
      <w:r w:rsidRPr="00D255C5">
        <w:rPr>
          <w:rFonts w:ascii="Cambria" w:hAnsi="Cambria" w:cs="Tahoma"/>
        </w:rPr>
        <w:t>l’Ufficio INAIL di _________________________via __________________________ CAP _________________ Numero di matricola (iscrizione) ___________________;</w:t>
      </w:r>
    </w:p>
    <w:p w:rsidR="00087C8F" w:rsidRPr="00D255C5" w:rsidRDefault="00087C8F" w:rsidP="003A4447">
      <w:pPr>
        <w:numPr>
          <w:ilvl w:val="0"/>
          <w:numId w:val="23"/>
        </w:numPr>
        <w:spacing w:after="240"/>
        <w:jc w:val="both"/>
        <w:rPr>
          <w:rFonts w:ascii="Cambria" w:hAnsi="Cambria" w:cs="Tahoma"/>
        </w:rPr>
      </w:pPr>
      <w:r w:rsidRPr="00D255C5">
        <w:rPr>
          <w:rFonts w:ascii="Cambria" w:hAnsi="Cambria" w:cs="Tahoma"/>
        </w:rPr>
        <w:t>Il Foro competente in materia di fallimento, di liquidazione, di amministrazione controllata, di concordato preventivo o qualsiasi altra situazione equivalente è: Tribunale Civile di _______________________________ Sezione fallimenti via _____________________________________ CAP ___________________;</w:t>
      </w:r>
    </w:p>
    <w:p w:rsidR="00087C8F" w:rsidRPr="00D255C5" w:rsidRDefault="00087C8F" w:rsidP="003A4447">
      <w:pPr>
        <w:numPr>
          <w:ilvl w:val="0"/>
          <w:numId w:val="23"/>
        </w:numPr>
        <w:spacing w:after="240" w:line="360" w:lineRule="auto"/>
        <w:jc w:val="both"/>
        <w:rPr>
          <w:rFonts w:ascii="Cambria" w:hAnsi="Cambria" w:cs="Tahoma"/>
        </w:rPr>
      </w:pPr>
      <w:r w:rsidRPr="00D255C5">
        <w:rPr>
          <w:rFonts w:ascii="Cambria" w:hAnsi="Cambria" w:cs="Tahoma"/>
        </w:rPr>
        <w:t>Direzione Provinciale del Lavoro competente ai sensi della Legge 68/99 di: ___________________________via ____________________________________ CAP ______________________;</w:t>
      </w:r>
    </w:p>
    <w:p w:rsidR="00087C8F" w:rsidRPr="00D255C5" w:rsidRDefault="00087C8F" w:rsidP="003A4447">
      <w:pPr>
        <w:numPr>
          <w:ilvl w:val="0"/>
          <w:numId w:val="23"/>
        </w:numPr>
        <w:spacing w:after="240" w:line="360" w:lineRule="auto"/>
        <w:jc w:val="both"/>
        <w:rPr>
          <w:rFonts w:ascii="Cambria" w:hAnsi="Cambria" w:cs="Tahoma"/>
        </w:rPr>
      </w:pPr>
      <w:r w:rsidRPr="00D255C5">
        <w:rPr>
          <w:rFonts w:ascii="Cambria" w:hAnsi="Cambria" w:cs="Tahoma"/>
        </w:rPr>
        <w:t>L</w:t>
      </w:r>
      <w:r w:rsidRPr="00D255C5">
        <w:rPr>
          <w:rFonts w:ascii="Cambria" w:hAnsi="Cambria" w:cs="Tahoma"/>
          <w:color w:val="000000"/>
        </w:rPr>
        <w:t xml:space="preserve">a ditta  assume gli </w:t>
      </w:r>
      <w:r w:rsidRPr="00D255C5">
        <w:rPr>
          <w:rFonts w:ascii="Cambria" w:hAnsi="Cambria" w:cs="Tahoma"/>
          <w:b/>
          <w:color w:val="000000"/>
        </w:rPr>
        <w:t>obblighi di tracciabilità</w:t>
      </w:r>
      <w:r w:rsidRPr="00D255C5">
        <w:rPr>
          <w:rFonts w:ascii="Cambria" w:hAnsi="Cambria" w:cs="Tahoma"/>
          <w:color w:val="000000"/>
        </w:rPr>
        <w:t xml:space="preserve"> dei flussi finanziari di cui alla Legge 136/2010 sul divieto di contanti negli appalti e nei subappalti.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778"/>
      </w:tblGrid>
      <w:tr w:rsidR="00087C8F" w:rsidRPr="00D255C5" w:rsidTr="00087C8F">
        <w:tc>
          <w:tcPr>
            <w:tcW w:w="9778" w:type="dxa"/>
            <w:vAlign w:val="center"/>
          </w:tcPr>
          <w:p w:rsidR="00087C8F" w:rsidRPr="00D255C5" w:rsidRDefault="00087C8F" w:rsidP="00087C8F">
            <w:pPr>
              <w:ind w:left="1080"/>
              <w:jc w:val="center"/>
              <w:rPr>
                <w:rFonts w:ascii="Cambria" w:hAnsi="Cambria" w:cs="Tahoma"/>
                <w:sz w:val="24"/>
                <w:szCs w:val="24"/>
              </w:rPr>
            </w:pPr>
            <w:r w:rsidRPr="00D255C5">
              <w:rPr>
                <w:rFonts w:ascii="Cambria" w:hAnsi="Cambria" w:cs="Tahoma"/>
                <w:sz w:val="24"/>
                <w:szCs w:val="24"/>
              </w:rPr>
              <w:t>L’operatore economico si dichiara disponibile a produrre, a richiesta di EGAS, la documentazione complementare relativa alle dichiarazioni di cui sopra</w:t>
            </w:r>
          </w:p>
          <w:p w:rsidR="00087C8F" w:rsidRPr="00D255C5" w:rsidRDefault="00087C8F" w:rsidP="00087C8F">
            <w:pPr>
              <w:ind w:left="1080"/>
              <w:jc w:val="center"/>
              <w:rPr>
                <w:rFonts w:ascii="Cambria" w:hAnsi="Cambria" w:cs="Tahoma"/>
                <w:sz w:val="24"/>
                <w:szCs w:val="24"/>
              </w:rPr>
            </w:pPr>
            <w:r w:rsidRPr="00D255C5">
              <w:rPr>
                <w:rFonts w:ascii="Cambria" w:hAnsi="Cambria" w:cs="Tahoma"/>
                <w:sz w:val="24"/>
                <w:szCs w:val="24"/>
              </w:rPr>
              <w:t xml:space="preserve">(art 86 </w:t>
            </w:r>
            <w:proofErr w:type="spellStart"/>
            <w:r w:rsidRPr="00D255C5">
              <w:rPr>
                <w:rFonts w:ascii="Cambria" w:hAnsi="Cambria" w:cs="Tahoma"/>
                <w:sz w:val="24"/>
                <w:szCs w:val="24"/>
              </w:rPr>
              <w:t>D.lgs</w:t>
            </w:r>
            <w:proofErr w:type="spellEnd"/>
            <w:r w:rsidRPr="00D255C5">
              <w:rPr>
                <w:rFonts w:ascii="Cambria" w:hAnsi="Cambria" w:cs="Tahoma"/>
                <w:sz w:val="24"/>
                <w:szCs w:val="24"/>
              </w:rPr>
              <w:t xml:space="preserve"> 50/2016)</w:t>
            </w:r>
          </w:p>
        </w:tc>
      </w:tr>
    </w:tbl>
    <w:p w:rsidR="00087C8F" w:rsidRPr="00D255C5" w:rsidRDefault="00087C8F" w:rsidP="00087C8F">
      <w:pPr>
        <w:ind w:left="1080"/>
        <w:jc w:val="both"/>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Data______________</w:t>
      </w:r>
    </w:p>
    <w:p w:rsidR="00087C8F" w:rsidRPr="00D255C5" w:rsidRDefault="00087C8F" w:rsidP="00087C8F">
      <w:pPr>
        <w:ind w:left="3540" w:firstLine="70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087C8F" w:rsidRPr="00D255C5" w:rsidRDefault="00087C8F" w:rsidP="00087C8F">
      <w:pPr>
        <w:pStyle w:val="Corpodeltesto22"/>
        <w:pBdr>
          <w:bottom w:val="none" w:sz="0" w:space="0" w:color="auto"/>
        </w:pBd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t>(Titolare, rappresentante legale, procuratore, ecc.)</w:t>
      </w:r>
    </w:p>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pStyle w:val="Corpodeltesto22"/>
        <w:pBdr>
          <w:bottom w:val="none" w:sz="0" w:space="0" w:color="auto"/>
        </w:pBdr>
        <w:ind w:left="1440"/>
        <w:rPr>
          <w:rFonts w:ascii="Cambria" w:hAnsi="Cambria" w:cs="Tahoma"/>
        </w:rPr>
      </w:pPr>
    </w:p>
    <w:p w:rsidR="003E0B51" w:rsidRDefault="003E0B51" w:rsidP="00087C8F">
      <w:pPr>
        <w:spacing w:after="240"/>
        <w:ind w:left="1083" w:hanging="1083"/>
        <w:jc w:val="center"/>
        <w:rPr>
          <w:rFonts w:ascii="Cambria" w:hAnsi="Cambria" w:cs="Tahoma"/>
          <w:b/>
          <w:u w:val="single"/>
        </w:rPr>
      </w:pPr>
    </w:p>
    <w:p w:rsidR="00087C8F" w:rsidRPr="00D255C5" w:rsidRDefault="00087C8F" w:rsidP="00087C8F">
      <w:pPr>
        <w:spacing w:after="240"/>
        <w:ind w:left="1083" w:hanging="1083"/>
        <w:jc w:val="center"/>
        <w:rPr>
          <w:rFonts w:ascii="Cambria" w:hAnsi="Cambria" w:cs="Tahoma"/>
          <w:b/>
          <w:bCs/>
          <w:u w:val="single"/>
        </w:rPr>
      </w:pPr>
      <w:r w:rsidRPr="00D255C5">
        <w:rPr>
          <w:rFonts w:ascii="Cambria" w:hAnsi="Cambria" w:cs="Tahoma"/>
          <w:b/>
          <w:u w:val="single"/>
        </w:rPr>
        <w:t>N.B. Inoltre fornire apposita dichiarazione in calce all’autocertificazione, riportante le seguenti diciture:</w:t>
      </w:r>
    </w:p>
    <w:tbl>
      <w:tblPr>
        <w:tblW w:w="0" w:type="auto"/>
        <w:tblInd w:w="108" w:type="dxa"/>
        <w:tblCellMar>
          <w:left w:w="0" w:type="dxa"/>
          <w:right w:w="0" w:type="dxa"/>
        </w:tblCellMar>
        <w:tblLook w:val="04A0"/>
      </w:tblPr>
      <w:tblGrid>
        <w:gridCol w:w="9746"/>
      </w:tblGrid>
      <w:tr w:rsidR="00087C8F" w:rsidRPr="00D255C5" w:rsidTr="00087C8F">
        <w:tc>
          <w:tcPr>
            <w:tcW w:w="97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87C8F" w:rsidRPr="00D255C5" w:rsidRDefault="00087C8F" w:rsidP="00087C8F">
            <w:pPr>
              <w:jc w:val="both"/>
              <w:rPr>
                <w:rFonts w:ascii="Cambria" w:eastAsia="Calibri" w:hAnsi="Cambria" w:cs="Tahoma"/>
              </w:rPr>
            </w:pPr>
          </w:p>
          <w:p w:rsidR="00087C8F" w:rsidRPr="00D255C5" w:rsidRDefault="00087C8F" w:rsidP="00087C8F">
            <w:pPr>
              <w:pStyle w:val="Corpodeltesto22"/>
              <w:jc w:val="left"/>
              <w:rPr>
                <w:rFonts w:ascii="Cambria" w:hAnsi="Cambria" w:cs="Tahoma"/>
              </w:rPr>
            </w:pPr>
            <w:r w:rsidRPr="00D255C5">
              <w:rPr>
                <w:rFonts w:ascii="Cambria" w:hAnsi="Cambria" w:cs="Tahoma"/>
              </w:rPr>
              <w:t xml:space="preserve">Il sottoscritto ______________________________ in qualità di __________________________________  </w:t>
            </w:r>
          </w:p>
          <w:p w:rsidR="00087C8F" w:rsidRPr="00D255C5" w:rsidRDefault="00087C8F" w:rsidP="00087C8F">
            <w:pPr>
              <w:pStyle w:val="Corpodeltesto22"/>
              <w:jc w:val="center"/>
              <w:rPr>
                <w:rFonts w:ascii="Cambria" w:hAnsi="Cambria" w:cs="Tahoma"/>
                <w:sz w:val="16"/>
                <w:szCs w:val="16"/>
              </w:rPr>
            </w:pPr>
            <w:r w:rsidRPr="00D255C5">
              <w:rPr>
                <w:rFonts w:ascii="Cambria" w:hAnsi="Cambria" w:cs="Tahoma"/>
                <w:sz w:val="16"/>
                <w:szCs w:val="16"/>
              </w:rPr>
              <w:t xml:space="preserve">                                                                                                           (Titolare, rappresentante legale, procuratore, ecc.)</w:t>
            </w:r>
          </w:p>
          <w:p w:rsidR="00087C8F" w:rsidRPr="00D255C5" w:rsidRDefault="00087C8F" w:rsidP="00087C8F">
            <w:pPr>
              <w:pStyle w:val="Corpodeltesto22"/>
              <w:jc w:val="left"/>
              <w:rPr>
                <w:rFonts w:ascii="Cambria" w:hAnsi="Cambria" w:cs="Tahoma"/>
                <w:b/>
                <w:bCs/>
              </w:rPr>
            </w:pPr>
          </w:p>
          <w:p w:rsidR="00087C8F" w:rsidRPr="00D255C5" w:rsidRDefault="00087C8F" w:rsidP="00087C8F">
            <w:pPr>
              <w:pStyle w:val="Corpodeltesto22"/>
              <w:jc w:val="left"/>
              <w:rPr>
                <w:rFonts w:ascii="Cambria" w:hAnsi="Cambria" w:cs="Tahoma"/>
                <w:b/>
                <w:bCs/>
              </w:rPr>
            </w:pPr>
            <w:r w:rsidRPr="00D255C5">
              <w:rPr>
                <w:rFonts w:ascii="Cambria" w:hAnsi="Cambria" w:cs="Tahoma"/>
                <w:bCs/>
              </w:rPr>
              <w:t>della Ditta/Società</w:t>
            </w:r>
            <w:r w:rsidRPr="00D255C5">
              <w:rPr>
                <w:rFonts w:ascii="Cambria" w:hAnsi="Cambria" w:cs="Tahoma"/>
                <w:b/>
                <w:bCs/>
              </w:rPr>
              <w:t xml:space="preserve"> __________________________________________</w:t>
            </w:r>
          </w:p>
          <w:p w:rsidR="00087C8F" w:rsidRPr="00D255C5" w:rsidRDefault="00087C8F" w:rsidP="00087C8F">
            <w:pPr>
              <w:jc w:val="both"/>
              <w:rPr>
                <w:rFonts w:ascii="Cambria" w:hAnsi="Cambria" w:cs="Tahoma"/>
              </w:rPr>
            </w:pPr>
          </w:p>
          <w:p w:rsidR="00087C8F" w:rsidRPr="00D255C5" w:rsidRDefault="00087C8F" w:rsidP="00087C8F">
            <w:pPr>
              <w:ind w:left="360"/>
              <w:jc w:val="center"/>
              <w:rPr>
                <w:rFonts w:ascii="Cambria" w:hAnsi="Cambria" w:cs="Tahoma"/>
                <w:b/>
                <w:bCs/>
              </w:rPr>
            </w:pPr>
            <w:r w:rsidRPr="00D255C5">
              <w:rPr>
                <w:rFonts w:ascii="Cambria" w:hAnsi="Cambria" w:cs="Tahoma"/>
                <w:b/>
                <w:bCs/>
              </w:rPr>
              <w:t>D I C H I A R A  I N O L T R E</w:t>
            </w:r>
          </w:p>
          <w:p w:rsidR="00087C8F" w:rsidRPr="00D255C5" w:rsidRDefault="00087C8F" w:rsidP="00087C8F">
            <w:pPr>
              <w:ind w:left="360"/>
              <w:jc w:val="center"/>
              <w:rPr>
                <w:rFonts w:ascii="Cambria" w:hAnsi="Cambria" w:cs="Tahoma"/>
                <w:b/>
                <w:bCs/>
              </w:rPr>
            </w:pPr>
          </w:p>
          <w:p w:rsidR="00087C8F" w:rsidRPr="00D255C5" w:rsidRDefault="00087C8F" w:rsidP="003A4447">
            <w:pPr>
              <w:numPr>
                <w:ilvl w:val="0"/>
                <w:numId w:val="21"/>
              </w:numPr>
              <w:jc w:val="both"/>
              <w:rPr>
                <w:rFonts w:ascii="Cambria" w:hAnsi="Cambria" w:cs="Tahoma"/>
              </w:rPr>
            </w:pPr>
            <w:r w:rsidRPr="00D255C5">
              <w:rPr>
                <w:rFonts w:ascii="Cambria" w:hAnsi="Cambria" w:cs="Tahoma"/>
              </w:rPr>
              <w:t>di aver preso visione delle condizioni riportate nel “Disciplinare di gara”, “Schema di Convenzione” e “Capitolato Speciale” per la fornitura in oggetto e di approvarne il loro contenuto, senza riserva alcuna;</w:t>
            </w:r>
          </w:p>
          <w:p w:rsidR="00087C8F" w:rsidRPr="00D255C5" w:rsidRDefault="00087C8F" w:rsidP="00087C8F">
            <w:pPr>
              <w:rPr>
                <w:rFonts w:ascii="Cambria" w:hAnsi="Cambria" w:cs="Tahoma"/>
              </w:rPr>
            </w:pPr>
          </w:p>
          <w:p w:rsidR="00087C8F" w:rsidRPr="00D255C5" w:rsidRDefault="00087C8F" w:rsidP="003A4447">
            <w:pPr>
              <w:numPr>
                <w:ilvl w:val="0"/>
                <w:numId w:val="21"/>
              </w:numPr>
              <w:jc w:val="both"/>
              <w:rPr>
                <w:rFonts w:ascii="Cambria" w:hAnsi="Cambria" w:cs="Tahoma"/>
              </w:rPr>
            </w:pPr>
            <w:r w:rsidRPr="00D255C5">
              <w:rPr>
                <w:rFonts w:ascii="Cambria" w:hAnsi="Cambria" w:cs="Tahoma"/>
              </w:rPr>
              <w:t>di approvare specificatamente ai sensi dell’art. 1341, secondo comma del Codice Civile, le clausole di cui ai seguenti articoli dello Schema di Convenzione disciplinante la fornitura in oggetto:</w:t>
            </w:r>
          </w:p>
          <w:p w:rsidR="00087C8F" w:rsidRPr="00D255C5" w:rsidRDefault="00087C8F" w:rsidP="00087C8F">
            <w:pPr>
              <w:ind w:left="360"/>
              <w:rPr>
                <w:rFonts w:ascii="Cambria" w:hAnsi="Cambria" w:cs="Tahoma"/>
              </w:rPr>
            </w:pPr>
            <w:r w:rsidRPr="00D255C5">
              <w:rPr>
                <w:rFonts w:ascii="Cambria" w:hAnsi="Cambria" w:cs="Tahoma"/>
              </w:rPr>
              <w:t>art. 3 (variazioni nell’esecuzione contrattuale), art. 5 (durata della fornitura), art. 8 (clausola risolutiva espressa), art. 9 (clausola penale), art. 13 (fallimento, liquidazione, procedure concorsuali</w:t>
            </w:r>
            <w:r w:rsidR="00642327">
              <w:rPr>
                <w:rFonts w:ascii="Cambria" w:hAnsi="Cambria" w:cs="Tahoma"/>
              </w:rPr>
              <w:t>, risoluzione</w:t>
            </w:r>
            <w:r w:rsidRPr="00D255C5">
              <w:rPr>
                <w:rFonts w:ascii="Cambria" w:hAnsi="Cambria" w:cs="Tahoma"/>
              </w:rPr>
              <w:t xml:space="preserve">), art. 17 (controversie); </w:t>
            </w:r>
          </w:p>
          <w:p w:rsidR="00087C8F" w:rsidRPr="00D255C5" w:rsidRDefault="00087C8F" w:rsidP="00087C8F">
            <w:pPr>
              <w:ind w:left="360"/>
              <w:rPr>
                <w:rFonts w:ascii="Cambria" w:hAnsi="Cambria" w:cs="Tahoma"/>
              </w:rPr>
            </w:pPr>
          </w:p>
          <w:p w:rsidR="00087C8F" w:rsidRPr="00D255C5" w:rsidRDefault="00087C8F" w:rsidP="00087C8F">
            <w:pPr>
              <w:ind w:left="360"/>
              <w:rPr>
                <w:rFonts w:ascii="Cambria" w:hAnsi="Cambria" w:cs="Tahoma"/>
              </w:rPr>
            </w:pPr>
            <w:r w:rsidRPr="00D255C5">
              <w:rPr>
                <w:rFonts w:ascii="Cambria" w:hAnsi="Cambria" w:cs="Tahoma"/>
              </w:rPr>
              <w:t>Data______________</w:t>
            </w:r>
          </w:p>
          <w:p w:rsidR="00087C8F" w:rsidRPr="00D255C5" w:rsidRDefault="00087C8F" w:rsidP="00087C8F">
            <w:pPr>
              <w:ind w:left="4608" w:firstLine="34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                                                                                  Firma_____________________________</w:t>
            </w:r>
          </w:p>
          <w:p w:rsidR="00087C8F" w:rsidRPr="00D255C5" w:rsidRDefault="00087C8F" w:rsidP="00087C8F">
            <w:pPr>
              <w:pStyle w:val="Corpodeltesto22"/>
              <w:rPr>
                <w:rFonts w:ascii="Cambria" w:hAnsi="Cambria" w:cs="Tahoma"/>
                <w:sz w:val="14"/>
                <w:szCs w:val="14"/>
              </w:rPr>
            </w:pPr>
            <w:r w:rsidRPr="00D255C5">
              <w:rPr>
                <w:rFonts w:ascii="Cambria" w:hAnsi="Cambria" w:cs="Tahoma"/>
              </w:rPr>
              <w:t xml:space="preserve">                                                                                         </w:t>
            </w:r>
            <w:r w:rsidRPr="00D255C5">
              <w:rPr>
                <w:rFonts w:ascii="Cambria" w:hAnsi="Cambria" w:cs="Tahoma"/>
                <w:sz w:val="14"/>
                <w:szCs w:val="14"/>
              </w:rPr>
              <w:t>(Titolare, rappresentante legale, procuratore, ecc.)</w:t>
            </w: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tc>
      </w:tr>
    </w:tbl>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spacing w:after="240" w:line="360" w:lineRule="auto"/>
        <w:ind w:left="1440"/>
        <w:rPr>
          <w:rFonts w:ascii="Cambria" w:hAnsi="Cambria" w:cs="Tahoma"/>
        </w:rPr>
      </w:pPr>
    </w:p>
    <w:p w:rsidR="00087C8F" w:rsidRPr="00D255C5" w:rsidRDefault="00087C8F" w:rsidP="00087C8F">
      <w:pPr>
        <w:spacing w:after="240" w:line="360" w:lineRule="auto"/>
        <w:ind w:left="1440"/>
        <w:rPr>
          <w:rFonts w:ascii="Cambria" w:hAnsi="Cambria" w:cs="Tahoma"/>
        </w:rPr>
      </w:pPr>
    </w:p>
    <w:p w:rsidR="00087C8F" w:rsidRPr="00D255C5" w:rsidRDefault="00087C8F" w:rsidP="00087C8F">
      <w:pPr>
        <w:pStyle w:val="Corpodeltesto22"/>
        <w:pBdr>
          <w:bottom w:val="none" w:sz="0" w:space="0" w:color="auto"/>
        </w:pBdr>
        <w:rPr>
          <w:rFonts w:ascii="Cambria" w:hAnsi="Cambria" w:cs="Tahoma"/>
        </w:rPr>
      </w:pPr>
      <w:r w:rsidRPr="00D255C5">
        <w:rPr>
          <w:rFonts w:ascii="Cambria" w:hAnsi="Cambria" w:cs="Tahoma"/>
          <w:b/>
        </w:rPr>
        <w:t>INDIRIZZO E-MAIL (PEC)</w:t>
      </w:r>
      <w:r w:rsidRPr="00D255C5">
        <w:rPr>
          <w:rFonts w:ascii="Cambria" w:hAnsi="Cambria" w:cs="Tahoma"/>
        </w:rPr>
        <w:t>______________________________</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pStyle w:val="Corpodeltesto22"/>
        <w:pBdr>
          <w:bottom w:val="none" w:sz="0" w:space="0" w:color="auto"/>
        </w:pBdr>
        <w:rPr>
          <w:rFonts w:ascii="Cambria" w:hAnsi="Cambria" w:cs="Tahoma"/>
          <w:b/>
          <w:caps/>
        </w:rPr>
      </w:pPr>
      <w:r w:rsidRPr="00D255C5">
        <w:rPr>
          <w:rFonts w:ascii="Cambria" w:hAnsi="Cambria" w:cs="Tahoma"/>
          <w:b/>
          <w:caps/>
        </w:rPr>
        <w:t xml:space="preserve">Si allega copia fotostatica del documento </w:t>
      </w:r>
      <w:proofErr w:type="spellStart"/>
      <w:r w:rsidRPr="00D255C5">
        <w:rPr>
          <w:rFonts w:ascii="Cambria" w:hAnsi="Cambria" w:cs="Tahoma"/>
          <w:b/>
          <w:caps/>
        </w:rPr>
        <w:t>di</w:t>
      </w:r>
      <w:proofErr w:type="spellEnd"/>
      <w:r w:rsidRPr="00D255C5">
        <w:rPr>
          <w:rFonts w:ascii="Cambria" w:hAnsi="Cambria" w:cs="Tahoma"/>
          <w:b/>
          <w:caps/>
        </w:rPr>
        <w:t xml:space="preserve"> riconoscimento</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rPr>
          <w:rFonts w:ascii="Cambria" w:hAnsi="Cambria" w:cs="Tahoma"/>
        </w:rPr>
      </w:pPr>
      <w:r w:rsidRPr="00D255C5">
        <w:rPr>
          <w:rFonts w:ascii="Cambria" w:hAnsi="Cambria" w:cs="Tahoma"/>
        </w:rPr>
        <w:t xml:space="preserve">Esente da autentica di firma ai sensi dell’art. 3, comma 10, Legge </w:t>
      </w:r>
      <w:smartTag w:uri="urn:schemas-microsoft-com:office:smarttags" w:element="date">
        <w:smartTagPr>
          <w:attr w:name="ls" w:val="trans"/>
          <w:attr w:name="Month" w:val="05"/>
          <w:attr w:name="Day" w:val="15"/>
          <w:attr w:name="Year" w:val="1997"/>
        </w:smartTagPr>
        <w:r w:rsidRPr="00D255C5">
          <w:rPr>
            <w:rFonts w:ascii="Cambria" w:hAnsi="Cambria" w:cs="Tahoma"/>
          </w:rPr>
          <w:t>15.05.1997</w:t>
        </w:r>
      </w:smartTag>
      <w:r w:rsidRPr="00D255C5">
        <w:rPr>
          <w:rFonts w:ascii="Cambria" w:hAnsi="Cambria" w:cs="Tahoma"/>
        </w:rPr>
        <w:t xml:space="preserve"> n. 127.</w:t>
      </w:r>
    </w:p>
    <w:p w:rsidR="00087C8F" w:rsidRPr="00D255C5" w:rsidRDefault="00087C8F" w:rsidP="00087C8F">
      <w:pPr>
        <w:rPr>
          <w:rFonts w:ascii="Cambria" w:hAnsi="Cambria" w:cs="Tahoma"/>
        </w:rPr>
      </w:pPr>
      <w:r w:rsidRPr="00D255C5">
        <w:rPr>
          <w:rFonts w:ascii="Cambria" w:hAnsi="Cambria" w:cs="Tahoma"/>
        </w:rPr>
        <w:t xml:space="preserve">Esente da imposta di bollo ai sensi dell’art. 14 </w:t>
      </w:r>
      <w:proofErr w:type="spellStart"/>
      <w:r w:rsidRPr="00D255C5">
        <w:rPr>
          <w:rFonts w:ascii="Cambria" w:hAnsi="Cambria" w:cs="Tahoma"/>
        </w:rPr>
        <w:t>tab.B</w:t>
      </w:r>
      <w:proofErr w:type="spellEnd"/>
      <w:r w:rsidRPr="00D255C5">
        <w:rPr>
          <w:rFonts w:ascii="Cambria" w:hAnsi="Cambria" w:cs="Tahoma"/>
        </w:rPr>
        <w:t>)  D.P.R. 642/197.</w:t>
      </w:r>
    </w:p>
    <w:p w:rsidR="00087C8F" w:rsidRPr="00D255C5" w:rsidRDefault="00087C8F" w:rsidP="00087C8F">
      <w:pPr>
        <w:rPr>
          <w:rFonts w:ascii="Cambria" w:hAnsi="Cambria" w:cs="Tahoma"/>
        </w:rPr>
      </w:pPr>
    </w:p>
    <w:p w:rsidR="00B062DD" w:rsidRDefault="00B062DD">
      <w:pPr>
        <w:spacing w:after="200" w:line="276" w:lineRule="auto"/>
        <w:rPr>
          <w:rFonts w:ascii="Cambria" w:hAnsi="Cambria" w:cs="Tahoma"/>
          <w:b/>
          <w:sz w:val="24"/>
          <w:szCs w:val="24"/>
          <w:u w:val="single"/>
        </w:rPr>
      </w:pPr>
      <w:r>
        <w:rPr>
          <w:rFonts w:ascii="Cambria" w:hAnsi="Cambria" w:cs="Tahoma"/>
          <w:b/>
          <w:sz w:val="24"/>
          <w:szCs w:val="24"/>
          <w:u w:val="single"/>
        </w:rPr>
        <w:br w:type="page"/>
      </w:r>
    </w:p>
    <w:p w:rsidR="00087C8F" w:rsidRPr="00D255C5" w:rsidRDefault="00087C8F" w:rsidP="00087C8F">
      <w:pPr>
        <w:pStyle w:val="Corpodeltesto2"/>
        <w:spacing w:after="0" w:line="240" w:lineRule="auto"/>
        <w:jc w:val="center"/>
        <w:rPr>
          <w:rFonts w:ascii="Cambria" w:hAnsi="Cambria" w:cs="Tahoma"/>
          <w:b/>
          <w:sz w:val="24"/>
          <w:szCs w:val="24"/>
          <w:u w:val="single"/>
        </w:rPr>
      </w:pPr>
    </w:p>
    <w:p w:rsidR="00087C8F" w:rsidRPr="00D255C5" w:rsidRDefault="00087C8F" w:rsidP="00087C8F">
      <w:pPr>
        <w:pStyle w:val="Corpodeltesto2"/>
        <w:spacing w:after="0" w:line="240" w:lineRule="auto"/>
        <w:jc w:val="center"/>
        <w:rPr>
          <w:rFonts w:ascii="Cambria" w:hAnsi="Cambria" w:cs="Tahoma"/>
          <w:b/>
          <w:sz w:val="24"/>
          <w:szCs w:val="24"/>
          <w:u w:val="single"/>
        </w:rPr>
      </w:pPr>
    </w:p>
    <w:p w:rsidR="00087C8F" w:rsidRPr="00D255C5" w:rsidRDefault="00087C8F" w:rsidP="00087C8F">
      <w:pPr>
        <w:pStyle w:val="Corpodeltesto2"/>
        <w:spacing w:after="0" w:line="240" w:lineRule="auto"/>
        <w:jc w:val="center"/>
        <w:rPr>
          <w:rFonts w:ascii="Cambria" w:hAnsi="Cambria" w:cs="Tahoma"/>
        </w:rPr>
      </w:pPr>
      <w:r w:rsidRPr="00D255C5">
        <w:rPr>
          <w:rFonts w:ascii="Cambria" w:hAnsi="Cambria" w:cs="Tahoma"/>
          <w:b/>
          <w:sz w:val="24"/>
          <w:szCs w:val="24"/>
          <w:u w:val="single"/>
        </w:rPr>
        <w:t>PROCEDU</w:t>
      </w:r>
      <w:r>
        <w:rPr>
          <w:rFonts w:ascii="Cambria" w:hAnsi="Cambria" w:cs="Tahoma"/>
          <w:b/>
          <w:sz w:val="24"/>
          <w:szCs w:val="24"/>
          <w:u w:val="single"/>
        </w:rPr>
        <w:t xml:space="preserve">RA APERTA PER L’AFFIDAMENTO DELLA </w:t>
      </w:r>
      <w:r w:rsidRPr="00D255C5">
        <w:rPr>
          <w:rFonts w:ascii="Cambria" w:hAnsi="Cambria" w:cs="Tahoma"/>
          <w:b/>
          <w:sz w:val="24"/>
          <w:szCs w:val="24"/>
          <w:u w:val="single"/>
        </w:rPr>
        <w:t xml:space="preserve">FORNITURA </w:t>
      </w:r>
      <w:proofErr w:type="spellStart"/>
      <w:r w:rsidRPr="00D255C5">
        <w:rPr>
          <w:rFonts w:ascii="Cambria" w:hAnsi="Cambria" w:cs="Tahoma"/>
          <w:b/>
          <w:sz w:val="24"/>
          <w:szCs w:val="24"/>
          <w:u w:val="single"/>
        </w:rPr>
        <w:t>DI</w:t>
      </w:r>
      <w:proofErr w:type="spellEnd"/>
      <w:r w:rsidRPr="00D255C5">
        <w:rPr>
          <w:rFonts w:ascii="Cambria" w:hAnsi="Cambria" w:cs="Tahoma"/>
          <w:b/>
          <w:u w:val="single"/>
        </w:rPr>
        <w:t xml:space="preserve"> ____________________________________________________</w:t>
      </w: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r w:rsidRPr="00D255C5">
        <w:rPr>
          <w:rFonts w:ascii="Cambria" w:hAnsi="Cambria" w:cs="Tahoma"/>
          <w:b/>
        </w:rPr>
        <w:t xml:space="preserve">FAC-SIMILE DICHIARAZIONE SOSTITUTIVA </w:t>
      </w:r>
      <w:proofErr w:type="spellStart"/>
      <w:r w:rsidRPr="00D255C5">
        <w:rPr>
          <w:rFonts w:ascii="Cambria" w:hAnsi="Cambria" w:cs="Tahoma"/>
          <w:b/>
        </w:rPr>
        <w:t>DI</w:t>
      </w:r>
      <w:proofErr w:type="spellEnd"/>
      <w:r w:rsidRPr="00D255C5">
        <w:rPr>
          <w:rFonts w:ascii="Cambria" w:hAnsi="Cambria" w:cs="Tahoma"/>
          <w:b/>
        </w:rPr>
        <w:t xml:space="preserve"> CERTIFICAZIONE E </w:t>
      </w:r>
      <w:proofErr w:type="spellStart"/>
      <w:r w:rsidRPr="00D255C5">
        <w:rPr>
          <w:rFonts w:ascii="Cambria" w:hAnsi="Cambria" w:cs="Tahoma"/>
          <w:b/>
        </w:rPr>
        <w:t>DI</w:t>
      </w:r>
      <w:proofErr w:type="spellEnd"/>
      <w:r w:rsidRPr="00D255C5">
        <w:rPr>
          <w:rFonts w:ascii="Cambria" w:hAnsi="Cambria" w:cs="Tahoma"/>
          <w:b/>
        </w:rPr>
        <w:t xml:space="preserve"> ATTO </w:t>
      </w:r>
      <w:proofErr w:type="spellStart"/>
      <w:r w:rsidRPr="00D255C5">
        <w:rPr>
          <w:rFonts w:ascii="Cambria" w:hAnsi="Cambria" w:cs="Tahoma"/>
          <w:b/>
        </w:rPr>
        <w:t>DI</w:t>
      </w:r>
      <w:proofErr w:type="spellEnd"/>
      <w:r w:rsidRPr="00D255C5">
        <w:rPr>
          <w:rFonts w:ascii="Cambria" w:hAnsi="Cambria" w:cs="Tahoma"/>
          <w:b/>
        </w:rPr>
        <w:t xml:space="preserve"> NOTORIETA’ EX D.P.R. 445/2000</w:t>
      </w:r>
    </w:p>
    <w:p w:rsidR="00087C8F" w:rsidRPr="00D255C5" w:rsidRDefault="00087C8F" w:rsidP="00087C8F">
      <w:pPr>
        <w:jc w:val="center"/>
        <w:rPr>
          <w:rFonts w:ascii="Cambria" w:hAnsi="Cambria" w:cs="Tahoma"/>
        </w:rPr>
      </w:pPr>
      <w:r w:rsidRPr="00D255C5">
        <w:rPr>
          <w:rFonts w:ascii="Cambria" w:hAnsi="Cambria" w:cs="Tahoma"/>
        </w:rPr>
        <w:t>(per la dichiarazione condanne)</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Il sottoscritto 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nato a ____________________________________________ il 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  </w:t>
      </w:r>
    </w:p>
    <w:p w:rsidR="00087C8F" w:rsidRPr="00D255C5" w:rsidRDefault="00087C8F" w:rsidP="00087C8F">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087C8F" w:rsidRPr="00D255C5" w:rsidRDefault="00087C8F" w:rsidP="00087C8F">
      <w:pPr>
        <w:pStyle w:val="Corpodeltesto22"/>
        <w:pBdr>
          <w:bottom w:val="none" w:sz="0" w:space="0" w:color="auto"/>
        </w:pBdr>
        <w:jc w:val="righ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della Ditta/Società 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sotto la sua personale responsabilità ed a piena conoscenza della responsabilità penale prevista per le dichiarazioni false dall’art. 76 del D.P.R. 445/2000 e  dall’art. n. 496 c.p.</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w:t>
      </w:r>
    </w:p>
    <w:p w:rsidR="00087C8F" w:rsidRPr="00D255C5" w:rsidRDefault="00087C8F" w:rsidP="00087C8F">
      <w:pPr>
        <w:rPr>
          <w:rFonts w:ascii="Cambria" w:hAnsi="Cambria" w:cs="Tahoma"/>
          <w:highlight w:val="cyan"/>
        </w:rPr>
      </w:pP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che nei confronti delle persone fisiche indicate al punto n è stata emessa sentenza passata in giudicato o emesso decreto penale di condanna divenuto irrevocabile oppure sentenza di applicazione della pena su richiesta ai sensi dell’art. 444 del codice di procedura penale per i seguenti reati:</w:t>
      </w:r>
    </w:p>
    <w:p w:rsidR="00087C8F" w:rsidRPr="00D255C5" w:rsidRDefault="00087C8F" w:rsidP="00087C8F">
      <w:pPr>
        <w:rPr>
          <w:rFonts w:ascii="Cambria" w:hAnsi="Cambria" w:cs="Tahoma"/>
        </w:rPr>
      </w:pPr>
      <w:r w:rsidRPr="00D255C5">
        <w:rPr>
          <w:rFonts w:ascii="Cambria" w:hAnsi="Cambria" w:cs="Tahoma"/>
        </w:rPr>
        <w:t>…</w:t>
      </w:r>
    </w:p>
    <w:p w:rsidR="00087C8F" w:rsidRPr="00D255C5" w:rsidRDefault="00087C8F" w:rsidP="00087C8F">
      <w:pPr>
        <w:rPr>
          <w:rFonts w:ascii="Cambria" w:hAnsi="Cambria" w:cs="Tahoma"/>
        </w:rPr>
      </w:pPr>
      <w:r w:rsidRPr="00D255C5">
        <w:rPr>
          <w:rFonts w:ascii="Cambria" w:hAnsi="Cambria" w:cs="Tahoma"/>
        </w:rPr>
        <w:t>…</w:t>
      </w:r>
    </w:p>
    <w:p w:rsidR="00087C8F" w:rsidRPr="00D255C5" w:rsidRDefault="00087C8F" w:rsidP="00087C8F">
      <w:pPr>
        <w:rPr>
          <w:rFonts w:ascii="Cambria" w:hAnsi="Cambria" w:cs="Tahoma"/>
        </w:rPr>
      </w:pPr>
    </w:p>
    <w:p w:rsidR="00087C8F" w:rsidRPr="00D255C5" w:rsidRDefault="00087C8F" w:rsidP="00087C8F">
      <w:pPr>
        <w:rPr>
          <w:rFonts w:ascii="Cambria" w:hAnsi="Cambria" w:cs="Tahoma"/>
          <w:i/>
        </w:rPr>
      </w:pPr>
      <w:r w:rsidRPr="00D255C5">
        <w:rPr>
          <w:rFonts w:ascii="Cambria" w:hAnsi="Cambria" w:cs="Tahoma"/>
          <w:i/>
        </w:rPr>
        <w:t xml:space="preserve">(indicazione dei soggetti condannati, delle sentenze o dei decreti di condanna, dei reati, delle pene applicate; indicare tutte le condanne penali riportate, ivi comprese quelle per le quali abbia beneficiato della </w:t>
      </w:r>
      <w:r w:rsidRPr="00D255C5">
        <w:rPr>
          <w:rFonts w:ascii="Cambria" w:hAnsi="Cambria" w:cs="Tahoma"/>
          <w:i/>
          <w:u w:val="single"/>
        </w:rPr>
        <w:t>non menzione</w:t>
      </w:r>
      <w:r w:rsidRPr="00D255C5">
        <w:rPr>
          <w:rFonts w:ascii="Cambria" w:hAnsi="Cambria" w:cs="Tahoma"/>
          <w:i/>
        </w:rPr>
        <w:t xml:space="preserve">. </w:t>
      </w:r>
    </w:p>
    <w:p w:rsidR="00087C8F" w:rsidRPr="00D255C5" w:rsidRDefault="00087C8F" w:rsidP="00087C8F">
      <w:pPr>
        <w:pStyle w:val="Testo10modulistica"/>
        <w:spacing w:line="236" w:lineRule="exact"/>
        <w:rPr>
          <w:rFonts w:ascii="Cambria" w:hAnsi="Cambria" w:cs="Tahoma"/>
        </w:rPr>
      </w:pPr>
    </w:p>
    <w:p w:rsidR="00087C8F" w:rsidRPr="00D255C5" w:rsidRDefault="00087C8F" w:rsidP="00087C8F">
      <w:pPr>
        <w:rPr>
          <w:rFonts w:ascii="Cambria" w:hAnsi="Cambria" w:cs="Tahoma"/>
        </w:rPr>
      </w:pPr>
    </w:p>
    <w:p w:rsidR="00087C8F" w:rsidRPr="00D255C5" w:rsidRDefault="00087C8F" w:rsidP="00087C8F">
      <w:pPr>
        <w:ind w:left="360"/>
        <w:rPr>
          <w:rFonts w:ascii="Cambria" w:hAnsi="Cambria" w:cs="Tahoma"/>
        </w:rPr>
      </w:pPr>
      <w:r w:rsidRPr="00D255C5">
        <w:rPr>
          <w:rFonts w:ascii="Cambria" w:hAnsi="Cambria" w:cs="Tahoma"/>
        </w:rPr>
        <w:t>Data______________</w:t>
      </w:r>
    </w:p>
    <w:p w:rsidR="00087C8F" w:rsidRPr="00D255C5" w:rsidRDefault="00087C8F" w:rsidP="00087C8F">
      <w:pPr>
        <w:ind w:left="4608" w:firstLine="34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087C8F" w:rsidRPr="00D255C5" w:rsidRDefault="00087C8F" w:rsidP="00087C8F">
      <w:pPr>
        <w:pStyle w:val="Corpodeltesto22"/>
        <w:pBdr>
          <w:bottom w:val="none" w:sz="0" w:space="0" w:color="auto"/>
        </w:pBd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p>
    <w:p w:rsidR="00087C8F" w:rsidRPr="00D255C5" w:rsidRDefault="00087C8F" w:rsidP="00087C8F">
      <w:pPr>
        <w:pStyle w:val="Corpodeltesto22"/>
        <w:pBdr>
          <w:bottom w:val="none" w:sz="0" w:space="0" w:color="auto"/>
        </w:pBdr>
        <w:rPr>
          <w:rFonts w:ascii="Cambria" w:hAnsi="Cambria" w:cs="Tahoma"/>
        </w:rPr>
      </w:pPr>
    </w:p>
    <w:p w:rsidR="00087C8F" w:rsidRPr="00D255C5" w:rsidRDefault="00087C8F" w:rsidP="00087C8F">
      <w:pPr>
        <w:pStyle w:val="Corpodeltesto22"/>
        <w:pBdr>
          <w:bottom w:val="none" w:sz="0" w:space="0" w:color="auto"/>
        </w:pBdr>
        <w:rPr>
          <w:rFonts w:ascii="Cambria" w:hAnsi="Cambria" w:cs="Tahoma"/>
          <w:b/>
          <w:caps/>
        </w:rPr>
      </w:pPr>
      <w:r w:rsidRPr="00D255C5">
        <w:rPr>
          <w:rFonts w:ascii="Cambria" w:hAnsi="Cambria" w:cs="Tahoma"/>
          <w:b/>
          <w:caps/>
        </w:rPr>
        <w:t xml:space="preserve">Si allega copia fotostatica del documento </w:t>
      </w:r>
      <w:proofErr w:type="spellStart"/>
      <w:r w:rsidRPr="00D255C5">
        <w:rPr>
          <w:rFonts w:ascii="Cambria" w:hAnsi="Cambria" w:cs="Tahoma"/>
          <w:b/>
          <w:caps/>
        </w:rPr>
        <w:t>di</w:t>
      </w:r>
      <w:proofErr w:type="spellEnd"/>
      <w:r w:rsidRPr="00D255C5">
        <w:rPr>
          <w:rFonts w:ascii="Cambria" w:hAnsi="Cambria" w:cs="Tahoma"/>
          <w:b/>
          <w:caps/>
        </w:rPr>
        <w:t xml:space="preserve"> riconoscimento</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rPr>
          <w:rFonts w:ascii="Cambria" w:hAnsi="Cambria" w:cs="Tahoma"/>
        </w:rPr>
      </w:pPr>
      <w:r w:rsidRPr="00D255C5">
        <w:rPr>
          <w:rFonts w:ascii="Cambria" w:hAnsi="Cambria" w:cs="Tahoma"/>
        </w:rPr>
        <w:t xml:space="preserve">Esente da autentica di firma ai sensi dell’art. 3, comma 10, Legge </w:t>
      </w:r>
      <w:smartTag w:uri="urn:schemas-microsoft-com:office:smarttags" w:element="date">
        <w:smartTagPr>
          <w:attr w:name="ls" w:val="trans"/>
          <w:attr w:name="Month" w:val="05"/>
          <w:attr w:name="Day" w:val="15"/>
          <w:attr w:name="Year" w:val="1997"/>
        </w:smartTagPr>
        <w:r w:rsidRPr="00D255C5">
          <w:rPr>
            <w:rFonts w:ascii="Cambria" w:hAnsi="Cambria" w:cs="Tahoma"/>
          </w:rPr>
          <w:t>15.05.1997</w:t>
        </w:r>
      </w:smartTag>
      <w:r w:rsidRPr="00D255C5">
        <w:rPr>
          <w:rFonts w:ascii="Cambria" w:hAnsi="Cambria" w:cs="Tahoma"/>
        </w:rPr>
        <w:t xml:space="preserve"> n. 127.</w:t>
      </w:r>
    </w:p>
    <w:p w:rsidR="00087C8F" w:rsidRPr="00D255C5" w:rsidRDefault="00087C8F" w:rsidP="00087C8F">
      <w:pPr>
        <w:rPr>
          <w:rFonts w:ascii="Cambria" w:hAnsi="Cambria" w:cs="Tahoma"/>
        </w:rPr>
      </w:pPr>
      <w:r w:rsidRPr="00D255C5">
        <w:rPr>
          <w:rFonts w:ascii="Cambria" w:hAnsi="Cambria" w:cs="Tahoma"/>
        </w:rPr>
        <w:t xml:space="preserve">Esente da imposta di bollo ai sensi dell’art. 14 </w:t>
      </w:r>
      <w:proofErr w:type="spellStart"/>
      <w:r w:rsidRPr="00D255C5">
        <w:rPr>
          <w:rFonts w:ascii="Cambria" w:hAnsi="Cambria" w:cs="Tahoma"/>
        </w:rPr>
        <w:t>tab.B</w:t>
      </w:r>
      <w:proofErr w:type="spellEnd"/>
      <w:r w:rsidRPr="00D255C5">
        <w:rPr>
          <w:rFonts w:ascii="Cambria" w:hAnsi="Cambria" w:cs="Tahoma"/>
        </w:rPr>
        <w:t>)  D.P.R. 642/197.</w:t>
      </w:r>
    </w:p>
    <w:p w:rsidR="00087C8F" w:rsidRPr="00D255C5" w:rsidRDefault="00087C8F" w:rsidP="00087C8F">
      <w:pPr>
        <w:pStyle w:val="Corpodeltesto2"/>
        <w:spacing w:after="0" w:line="240" w:lineRule="auto"/>
        <w:rPr>
          <w:rFonts w:ascii="Cambria" w:hAnsi="Cambria"/>
          <w:b/>
          <w:sz w:val="28"/>
          <w:szCs w:val="28"/>
          <w:u w:val="single"/>
        </w:rPr>
      </w:pPr>
    </w:p>
    <w:p w:rsidR="00B062DD" w:rsidRDefault="00B062DD">
      <w:pPr>
        <w:spacing w:after="200" w:line="276" w:lineRule="auto"/>
        <w:rPr>
          <w:rFonts w:ascii="Cambria" w:hAnsi="Cambria"/>
          <w:b/>
          <w:sz w:val="28"/>
          <w:szCs w:val="28"/>
          <w:u w:val="single"/>
        </w:rPr>
      </w:pPr>
      <w:r>
        <w:rPr>
          <w:rFonts w:ascii="Cambria" w:hAnsi="Cambria"/>
          <w:b/>
          <w:sz w:val="28"/>
          <w:szCs w:val="28"/>
          <w:u w:val="single"/>
        </w:rPr>
        <w:br w:type="page"/>
      </w:r>
    </w:p>
    <w:p w:rsidR="002022DF" w:rsidRPr="002022DF" w:rsidRDefault="002022DF" w:rsidP="002022DF">
      <w:pPr>
        <w:pStyle w:val="Corpodeltesto2"/>
        <w:spacing w:after="0" w:line="240" w:lineRule="auto"/>
        <w:rPr>
          <w:rFonts w:ascii="Cambria" w:hAnsi="Cambria"/>
          <w:b/>
          <w:sz w:val="28"/>
          <w:szCs w:val="28"/>
          <w:u w:val="single"/>
        </w:rPr>
      </w:pPr>
      <w:r w:rsidRPr="00FF36E1">
        <w:rPr>
          <w:rFonts w:ascii="Cambria" w:hAnsi="Cambria" w:cs="Tahoma"/>
          <w:b/>
          <w:sz w:val="28"/>
          <w:szCs w:val="28"/>
          <w:u w:val="single"/>
        </w:rPr>
        <w:lastRenderedPageBreak/>
        <w:t xml:space="preserve">Fac-simile “Allegato </w:t>
      </w:r>
      <w:r>
        <w:rPr>
          <w:rFonts w:ascii="Cambria" w:hAnsi="Cambria" w:cs="Tahoma"/>
          <w:b/>
          <w:sz w:val="28"/>
          <w:szCs w:val="28"/>
          <w:u w:val="single"/>
        </w:rPr>
        <w:t>B</w:t>
      </w:r>
      <w:r w:rsidRPr="00FF36E1">
        <w:rPr>
          <w:rFonts w:ascii="Cambria" w:hAnsi="Cambria" w:cs="Tahoma"/>
          <w:b/>
          <w:sz w:val="28"/>
          <w:szCs w:val="28"/>
          <w:u w:val="single"/>
        </w:rPr>
        <w:t>”</w:t>
      </w:r>
      <w:r>
        <w:rPr>
          <w:rFonts w:ascii="Cambria" w:hAnsi="Cambria" w:cs="Tahoma"/>
          <w:b/>
          <w:sz w:val="28"/>
          <w:szCs w:val="28"/>
          <w:u w:val="single"/>
        </w:rPr>
        <w:t xml:space="preserve"> - </w:t>
      </w:r>
      <w:r w:rsidRPr="00912725">
        <w:rPr>
          <w:rFonts w:ascii="Cambria" w:hAnsi="Cambria" w:cs="Tahoma"/>
          <w:b/>
          <w:sz w:val="28"/>
          <w:szCs w:val="28"/>
          <w:u w:val="single"/>
        </w:rPr>
        <w:t>Patto d’integrità</w:t>
      </w:r>
    </w:p>
    <w:p w:rsidR="002022DF" w:rsidRPr="008D734E" w:rsidRDefault="002022DF" w:rsidP="002022DF">
      <w:pPr>
        <w:autoSpaceDE w:val="0"/>
        <w:autoSpaceDN w:val="0"/>
        <w:adjustRightInd w:val="0"/>
        <w:rPr>
          <w:rFonts w:ascii="Cambria" w:hAnsi="Cambria" w:cs="Arial"/>
          <w:b/>
          <w:bCs/>
          <w:color w:val="000000"/>
          <w:sz w:val="40"/>
          <w:szCs w:val="40"/>
          <w:highlight w:val="red"/>
        </w:rPr>
      </w:pPr>
    </w:p>
    <w:p w:rsidR="002022DF" w:rsidRPr="004F7875" w:rsidRDefault="002022DF" w:rsidP="002022DF">
      <w:pPr>
        <w:autoSpaceDE w:val="0"/>
        <w:autoSpaceDN w:val="0"/>
        <w:adjustRightInd w:val="0"/>
        <w:jc w:val="center"/>
        <w:rPr>
          <w:rFonts w:ascii="Cambria" w:hAnsi="Cambria"/>
          <w:b/>
          <w:bCs/>
          <w:color w:val="000000"/>
        </w:rPr>
      </w:pPr>
      <w:r w:rsidRPr="004F7875">
        <w:rPr>
          <w:rFonts w:ascii="Cambria" w:hAnsi="Cambria"/>
          <w:b/>
          <w:bCs/>
          <w:color w:val="000000"/>
        </w:rPr>
        <w:t xml:space="preserve">PATTO </w:t>
      </w:r>
      <w:proofErr w:type="spellStart"/>
      <w:r w:rsidRPr="004F7875">
        <w:rPr>
          <w:rFonts w:ascii="Cambria" w:hAnsi="Cambria"/>
          <w:b/>
          <w:bCs/>
          <w:color w:val="000000"/>
        </w:rPr>
        <w:t>DI</w:t>
      </w:r>
      <w:proofErr w:type="spellEnd"/>
      <w:r w:rsidRPr="004F7875">
        <w:rPr>
          <w:rFonts w:ascii="Cambria" w:hAnsi="Cambria"/>
          <w:b/>
          <w:bCs/>
          <w:color w:val="000000"/>
        </w:rPr>
        <w:t xml:space="preserve"> INTEGRITÀ IN MATERIA </w:t>
      </w:r>
      <w:proofErr w:type="spellStart"/>
      <w:r w:rsidRPr="004F7875">
        <w:rPr>
          <w:rFonts w:ascii="Cambria" w:hAnsi="Cambria"/>
          <w:b/>
          <w:bCs/>
          <w:color w:val="000000"/>
        </w:rPr>
        <w:t>DI</w:t>
      </w:r>
      <w:proofErr w:type="spellEnd"/>
      <w:r w:rsidRPr="004F7875">
        <w:rPr>
          <w:rFonts w:ascii="Cambria" w:hAnsi="Cambria"/>
          <w:b/>
          <w:bCs/>
          <w:color w:val="000000"/>
        </w:rPr>
        <w:t xml:space="preserve"> CONTRATTI PUBBLICI</w:t>
      </w:r>
    </w:p>
    <w:p w:rsidR="002022DF" w:rsidRPr="004F7875" w:rsidRDefault="002022DF" w:rsidP="002022DF">
      <w:pPr>
        <w:autoSpaceDE w:val="0"/>
        <w:autoSpaceDN w:val="0"/>
        <w:adjustRightInd w:val="0"/>
        <w:rPr>
          <w:rFonts w:ascii="Cambria" w:hAnsi="Cambria"/>
          <w:b/>
          <w:bCs/>
          <w:color w:val="000000"/>
        </w:rPr>
      </w:pP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Il/La sottoscritto/a _______________________________________________________________________________________________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nato a ____________________________________________  (Prov. _____________) il _________________________________________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e residente a_________________________________________________ in via ________________________________n.____________,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in qualità di _______________________________________________________________________________________________________</w:t>
      </w:r>
    </w:p>
    <w:p w:rsidR="002022DF" w:rsidRPr="004F7875" w:rsidRDefault="002022DF" w:rsidP="002022DF">
      <w:pPr>
        <w:tabs>
          <w:tab w:val="center" w:pos="5103"/>
        </w:tabs>
        <w:autoSpaceDE w:val="0"/>
        <w:autoSpaceDN w:val="0"/>
        <w:adjustRightInd w:val="0"/>
        <w:spacing w:line="360" w:lineRule="auto"/>
        <w:rPr>
          <w:rFonts w:ascii="Cambria" w:hAnsi="Cambria"/>
          <w:bCs/>
          <w:i/>
          <w:color w:val="000000"/>
        </w:rPr>
      </w:pPr>
      <w:r w:rsidRPr="004F7875">
        <w:rPr>
          <w:rFonts w:ascii="Cambria" w:hAnsi="Cambria"/>
          <w:bCs/>
          <w:color w:val="000000"/>
        </w:rPr>
        <w:tab/>
      </w:r>
      <w:r w:rsidRPr="004F7875">
        <w:rPr>
          <w:rFonts w:ascii="Cambria" w:hAnsi="Cambria"/>
          <w:bCs/>
          <w:i/>
          <w:color w:val="000000"/>
        </w:rPr>
        <w:t>(Legale rappresentante, procuratore, ecc.)</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della Ditta/Società ________________________________________________________________________________________________</w:t>
      </w:r>
    </w:p>
    <w:p w:rsidR="002022DF" w:rsidRDefault="002022DF" w:rsidP="002022DF">
      <w:pPr>
        <w:autoSpaceDE w:val="0"/>
        <w:autoSpaceDN w:val="0"/>
        <w:adjustRightInd w:val="0"/>
        <w:spacing w:line="360" w:lineRule="auto"/>
        <w:jc w:val="both"/>
        <w:rPr>
          <w:rFonts w:ascii="Cambria" w:hAnsi="Cambria"/>
          <w:bCs/>
          <w:color w:val="000000"/>
        </w:rPr>
      </w:pPr>
      <w:r w:rsidRPr="004F7875">
        <w:rPr>
          <w:rFonts w:ascii="Cambria" w:hAnsi="Cambria"/>
          <w:bCs/>
          <w:color w:val="000000"/>
        </w:rPr>
        <w:t xml:space="preserve">CON RIFERIMENTO ALLA PROCEDURA </w:t>
      </w:r>
      <w:proofErr w:type="spellStart"/>
      <w:r w:rsidRPr="004F7875">
        <w:rPr>
          <w:rFonts w:ascii="Cambria" w:hAnsi="Cambria"/>
          <w:bCs/>
          <w:color w:val="000000"/>
        </w:rPr>
        <w:t>DI</w:t>
      </w:r>
      <w:proofErr w:type="spellEnd"/>
      <w:r w:rsidRPr="004F7875">
        <w:rPr>
          <w:rFonts w:ascii="Cambria" w:hAnsi="Cambria"/>
          <w:bCs/>
          <w:color w:val="000000"/>
        </w:rPr>
        <w:t xml:space="preserve"> GARA ID__________________________ PER </w:t>
      </w:r>
      <w:smartTag w:uri="urn:schemas-microsoft-com:office:smarttags" w:element="PersonName">
        <w:smartTagPr>
          <w:attr w:name="ProductID" w:val="LA STIPULA DI"/>
        </w:smartTagPr>
        <w:smartTag w:uri="urn:schemas-microsoft-com:office:smarttags" w:element="PersonName">
          <w:smartTagPr>
            <w:attr w:name="ProductID" w:val="LA STIPULA"/>
          </w:smartTagPr>
          <w:r w:rsidRPr="004F7875">
            <w:rPr>
              <w:rFonts w:ascii="Cambria" w:hAnsi="Cambria"/>
              <w:bCs/>
              <w:color w:val="000000"/>
            </w:rPr>
            <w:t>LA STIPULA</w:t>
          </w:r>
        </w:smartTag>
        <w:r w:rsidRPr="004F7875">
          <w:rPr>
            <w:rFonts w:ascii="Cambria" w:hAnsi="Cambria"/>
            <w:bCs/>
            <w:color w:val="000000"/>
          </w:rPr>
          <w:t xml:space="preserve"> </w:t>
        </w:r>
        <w:proofErr w:type="spellStart"/>
        <w:r w:rsidRPr="004F7875">
          <w:rPr>
            <w:rFonts w:ascii="Cambria" w:hAnsi="Cambria"/>
            <w:bCs/>
            <w:color w:val="000000"/>
          </w:rPr>
          <w:t>DI</w:t>
        </w:r>
      </w:smartTag>
      <w:proofErr w:type="spellEnd"/>
      <w:r w:rsidRPr="004F7875">
        <w:rPr>
          <w:rFonts w:ascii="Cambria" w:hAnsi="Cambria"/>
          <w:bCs/>
          <w:color w:val="000000"/>
        </w:rPr>
        <w:t xml:space="preserve"> UNA CONVENZIONE PER L’AFFIDAMENTO DI_____________________________________________________________________  </w:t>
      </w:r>
    </w:p>
    <w:p w:rsidR="00202576" w:rsidRPr="004F7875" w:rsidRDefault="00202576" w:rsidP="002022DF">
      <w:pPr>
        <w:autoSpaceDE w:val="0"/>
        <w:autoSpaceDN w:val="0"/>
        <w:adjustRightInd w:val="0"/>
        <w:spacing w:line="360" w:lineRule="auto"/>
        <w:jc w:val="both"/>
        <w:rPr>
          <w:rFonts w:ascii="Cambria" w:hAnsi="Cambria"/>
          <w:bCs/>
          <w:color w:val="000000"/>
        </w:rPr>
      </w:pPr>
    </w:p>
    <w:p w:rsidR="002022DF" w:rsidRPr="004F7875" w:rsidRDefault="002022DF" w:rsidP="002022DF">
      <w:pPr>
        <w:autoSpaceDE w:val="0"/>
        <w:autoSpaceDN w:val="0"/>
        <w:adjustRightInd w:val="0"/>
        <w:spacing w:line="360" w:lineRule="auto"/>
        <w:jc w:val="center"/>
        <w:rPr>
          <w:rFonts w:ascii="Cambria" w:hAnsi="Cambria"/>
          <w:bCs/>
          <w:color w:val="000000"/>
        </w:rPr>
      </w:pPr>
      <w:r w:rsidRPr="004F7875">
        <w:rPr>
          <w:rFonts w:ascii="Cambria" w:hAnsi="Cambria"/>
          <w:bCs/>
          <w:color w:val="000000"/>
        </w:rPr>
        <w:t>DICHIARA</w:t>
      </w:r>
    </w:p>
    <w:p w:rsidR="002022DF" w:rsidRPr="004F7875" w:rsidRDefault="002022DF" w:rsidP="002022DF">
      <w:pPr>
        <w:autoSpaceDE w:val="0"/>
        <w:autoSpaceDN w:val="0"/>
        <w:adjustRightInd w:val="0"/>
        <w:spacing w:line="360" w:lineRule="auto"/>
        <w:jc w:val="both"/>
        <w:rPr>
          <w:rFonts w:ascii="Cambria" w:hAnsi="Cambria"/>
          <w:bCs/>
          <w:color w:val="000000"/>
        </w:rPr>
      </w:pPr>
      <w:proofErr w:type="spellStart"/>
      <w:r w:rsidRPr="004F7875">
        <w:rPr>
          <w:rFonts w:ascii="Cambria" w:hAnsi="Cambria"/>
          <w:bCs/>
          <w:color w:val="000000"/>
        </w:rPr>
        <w:t>DI</w:t>
      </w:r>
      <w:proofErr w:type="spellEnd"/>
      <w:r w:rsidRPr="004F7875">
        <w:rPr>
          <w:rFonts w:ascii="Cambria" w:hAnsi="Cambria"/>
          <w:bCs/>
          <w:color w:val="000000"/>
        </w:rPr>
        <w:t xml:space="preserve"> ACCETTARE IL SEGUENTE PATTO D’INTEGRITA’ APPROVATO DALL’ENTE PER LA GESTIONE ACCENTRATA DEI SERVIZI CONDIVISI CON DECRETO N. 71 DEL 09.12.2015.</w:t>
      </w:r>
    </w:p>
    <w:p w:rsidR="002022DF" w:rsidRPr="004F7875" w:rsidRDefault="002022DF" w:rsidP="002022DF">
      <w:pPr>
        <w:autoSpaceDE w:val="0"/>
        <w:autoSpaceDN w:val="0"/>
        <w:adjustRightInd w:val="0"/>
        <w:spacing w:line="360" w:lineRule="auto"/>
        <w:jc w:val="center"/>
        <w:rPr>
          <w:rFonts w:ascii="Cambria" w:hAnsi="Cambria"/>
          <w:color w:val="000000"/>
        </w:rPr>
      </w:pPr>
      <w:r w:rsidRPr="004F7875">
        <w:rPr>
          <w:rFonts w:ascii="Cambria" w:hAnsi="Cambria"/>
          <w:bCs/>
          <w:color w:val="000000"/>
        </w:rPr>
        <w:t>“</w:t>
      </w:r>
      <w:r w:rsidRPr="004F7875">
        <w:rPr>
          <w:rFonts w:ascii="Cambria" w:hAnsi="Cambria"/>
          <w:b/>
          <w:bCs/>
          <w:color w:val="000000"/>
        </w:rPr>
        <w:t xml:space="preserve">PATTO D’INTEGRITA’ IN MATERIA </w:t>
      </w:r>
      <w:proofErr w:type="spellStart"/>
      <w:r w:rsidRPr="004F7875">
        <w:rPr>
          <w:rFonts w:ascii="Cambria" w:hAnsi="Cambria"/>
          <w:b/>
          <w:bCs/>
          <w:color w:val="000000"/>
        </w:rPr>
        <w:t>DI</w:t>
      </w:r>
      <w:proofErr w:type="spellEnd"/>
      <w:r w:rsidRPr="004F7875">
        <w:rPr>
          <w:rFonts w:ascii="Cambria" w:hAnsi="Cambria"/>
          <w:b/>
          <w:bCs/>
          <w:color w:val="000000"/>
        </w:rPr>
        <w:t xml:space="preserve"> CONTRATTI PUBBLICI”</w:t>
      </w:r>
    </w:p>
    <w:p w:rsidR="002022DF" w:rsidRPr="004F7875" w:rsidRDefault="002022DF" w:rsidP="002022DF">
      <w:pPr>
        <w:autoSpaceDE w:val="0"/>
        <w:autoSpaceDN w:val="0"/>
        <w:adjustRightInd w:val="0"/>
        <w:rPr>
          <w:rFonts w:ascii="Cambria" w:hAnsi="Cambria"/>
          <w:b/>
          <w:bCs/>
          <w:color w:val="000000"/>
        </w:rPr>
      </w:pPr>
      <w:r w:rsidRPr="004F7875">
        <w:rPr>
          <w:rFonts w:ascii="Cambria" w:hAnsi="Cambria"/>
          <w:b/>
          <w:bCs/>
          <w:color w:val="000000"/>
        </w:rPr>
        <w:t>ART. 1 – FINALITÀ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Il presente Patto d’integrità stabilisce la reciproca e formale obbligazione tra l’Ente per la Gestione Accentrata dei Servizi condivisi (di seguito EGAS per brevità) e l’operatore economico (</w:t>
      </w:r>
      <w:proofErr w:type="spellStart"/>
      <w:r w:rsidRPr="004F7875">
        <w:rPr>
          <w:rFonts w:ascii="Cambria" w:hAnsi="Cambria"/>
          <w:bCs/>
          <w:color w:val="000000"/>
        </w:rPr>
        <w:t>O.E.</w:t>
      </w:r>
      <w:proofErr w:type="spellEnd"/>
      <w:r w:rsidRPr="004F7875">
        <w:rPr>
          <w:rFonts w:ascii="Cambria" w:hAnsi="Cambria"/>
          <w:bCs/>
          <w:color w:val="000000"/>
        </w:rPr>
        <w:t xml:space="preserve"> per brevità) a conformare i propri comportamenti ai principi di lealtà, trasparenza e correttezza, nonché l’espresso impegno anticorruzione di non offrire, accettare o richiedere somme di denaro o qualsiasi altra ricompensa, vantaggio o beneficio e comunque a non compiere alcun atto volto ad influenzare indebitamente o a distorcere il corretto svolgersi della procedura in oggetto.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 xml:space="preserve">ART. 2 – AMBITO </w:t>
      </w:r>
      <w:proofErr w:type="spellStart"/>
      <w:r w:rsidRPr="004F7875">
        <w:rPr>
          <w:rFonts w:ascii="Cambria" w:hAnsi="Cambria"/>
          <w:b/>
          <w:bCs/>
          <w:color w:val="000000"/>
        </w:rPr>
        <w:t>DI</w:t>
      </w:r>
      <w:proofErr w:type="spellEnd"/>
      <w:r w:rsidRPr="004F7875">
        <w:rPr>
          <w:rFonts w:ascii="Cambria" w:hAnsi="Cambria"/>
          <w:b/>
          <w:bCs/>
          <w:color w:val="000000"/>
        </w:rPr>
        <w:t xml:space="preserve"> APPLICAZIONE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1. Il presente Patto d’Integrità regola i comportamenti degli </w:t>
      </w:r>
      <w:proofErr w:type="spellStart"/>
      <w:r w:rsidRPr="004F7875">
        <w:rPr>
          <w:rFonts w:ascii="Cambria" w:hAnsi="Cambria"/>
          <w:bCs/>
          <w:color w:val="000000"/>
        </w:rPr>
        <w:t>O.E.</w:t>
      </w:r>
      <w:proofErr w:type="spellEnd"/>
      <w:r w:rsidRPr="004F7875">
        <w:rPr>
          <w:rFonts w:ascii="Cambria" w:hAnsi="Cambria"/>
          <w:bCs/>
          <w:color w:val="000000"/>
        </w:rPr>
        <w:t xml:space="preserve"> e dei dipendenti dell’EGAS nell’ambito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delle procedure di affidamento e gestione degli appalti di servizi e </w:t>
      </w:r>
      <w:r w:rsidRPr="002022DF">
        <w:rPr>
          <w:rFonts w:ascii="Cambria" w:hAnsi="Cambria"/>
          <w:bCs/>
          <w:color w:val="000000"/>
        </w:rPr>
        <w:t xml:space="preserve">forniture di cui al D. </w:t>
      </w:r>
      <w:proofErr w:type="spellStart"/>
      <w:r w:rsidRPr="002022DF">
        <w:rPr>
          <w:rFonts w:ascii="Cambria" w:hAnsi="Cambria"/>
          <w:bCs/>
          <w:color w:val="000000"/>
        </w:rPr>
        <w:t>Lgs</w:t>
      </w:r>
      <w:proofErr w:type="spellEnd"/>
      <w:r w:rsidRPr="002022DF">
        <w:rPr>
          <w:rFonts w:ascii="Cambria" w:hAnsi="Cambria"/>
          <w:bCs/>
          <w:color w:val="000000"/>
        </w:rPr>
        <w:t>. n. 50/2016.</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Il Patto d’integrità è da considerarsi allegato alla documentazione di ogni procedura di affidamento messa in atto dall’EGAS e ne costituisce parte integrante; costituisce altresì parte integrante di ogni contratto/convenzione stipulato dall’EGAS.</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L’espressa accettazione dello stesso costituisce condizione di ammissione alle procedure di affidamento; tale condizione deve essere esplicitamente prevista nei bandi di gara e nelle lettere invito.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4. Una copia del Patto d’integrità, sottoscritta per accettazione dal legale rappresentante dell’</w:t>
      </w:r>
      <w:proofErr w:type="spellStart"/>
      <w:r w:rsidRPr="004F7875">
        <w:rPr>
          <w:rFonts w:ascii="Cambria" w:hAnsi="Cambria"/>
          <w:bCs/>
          <w:color w:val="000000"/>
        </w:rPr>
        <w:t>O.E.</w:t>
      </w:r>
      <w:proofErr w:type="spellEnd"/>
      <w:r w:rsidRPr="004F7875">
        <w:rPr>
          <w:rFonts w:ascii="Cambria" w:hAnsi="Cambria"/>
          <w:bCs/>
          <w:color w:val="000000"/>
        </w:rPr>
        <w:t xml:space="preserve"> concorrente, deve essere consegnata unitamente alla documentazione amministrativa richiesta ai fini della procedura di affidamento.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5. Per i consorzi ordinari o raggruppamenti temporanei l’obbligo riguarda tutti i consorziati o partecipanti al raggruppamento o consorzio.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3 – OBBLIGHI DEGLI OPERATORI ECONOMICI NEI CONFRONTI DELLA STAZIONE APPALTANTE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In sede di affidamento di contratti di servizi e forniture l’</w:t>
      </w:r>
      <w:proofErr w:type="spellStart"/>
      <w:r w:rsidRPr="004F7875">
        <w:rPr>
          <w:rFonts w:ascii="Cambria" w:hAnsi="Cambria"/>
          <w:bCs/>
          <w:color w:val="000000"/>
        </w:rPr>
        <w:t>O.E.</w:t>
      </w:r>
      <w:proofErr w:type="spellEnd"/>
      <w:r w:rsidRPr="004F7875">
        <w:rPr>
          <w:rFonts w:ascii="Cambria" w:hAnsi="Cambria"/>
          <w:bCs/>
          <w:color w:val="000000"/>
        </w:rPr>
        <w:t>:</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a) si obbliga a non ricorrere ad alcuna mediazione o altra opera di terzi finalizzata all’aggiudicazione e/o gestione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b) dichiara di non avere influenzato il procedimento amministrativo diretto a stabilire il contenuto del bando o di altro atto equipollente, al fine di condizionare le modalità di scelta del contraente da parte dell’Amministrazione aggiudicatrice e di non aver corrisposto né promesso di corrispondere ad alcuno - e s’impegna a non corrispondere né promettere di corrispondere ad alcuno - direttamente o tramite terzi, ivi compresi i soggetti collegati o controllati, somme di denaro o altra utilità finalizzate a facilitare l’aggiudicazione e/o gestione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c) dichiara, con riferimento alla specifica procedura di affidamento, di non avere in corso né di avere praticato intese e/o pratiche restrittive della concorrenza del mercato vietate ai sensi della normativa vigente, ivi inclusi gli artt. 101 e segg. del Trattato sul Funzionamento dell’Unione Europea (TFUE) e gli artt. 2 e segg. della L. 287/1990, e che l’offerta è stata predisposta nel pieno rispetto della predetta normativa; dichiara altresì, che non </w:t>
      </w:r>
      <w:r w:rsidRPr="004F7875">
        <w:rPr>
          <w:rFonts w:ascii="Cambria" w:hAnsi="Cambria"/>
          <w:bCs/>
          <w:color w:val="000000"/>
        </w:rPr>
        <w:lastRenderedPageBreak/>
        <w:t>si è accordato e non si accorderà con altri partecipanti alle procedure per limitare con mezzi illeciti la concorrenza;</w:t>
      </w:r>
    </w:p>
    <w:p w:rsidR="002022DF"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 xml:space="preserve">d) di non essere nelle condizioni di cui all’art.42 del </w:t>
      </w:r>
      <w:proofErr w:type="spellStart"/>
      <w:r w:rsidRPr="008D7703">
        <w:rPr>
          <w:rFonts w:ascii="Cambria" w:hAnsi="Cambria"/>
          <w:bCs/>
          <w:color w:val="000000"/>
        </w:rPr>
        <w:t>D.Lgs.</w:t>
      </w:r>
      <w:proofErr w:type="spellEnd"/>
      <w:r w:rsidRPr="008D7703">
        <w:rPr>
          <w:rFonts w:ascii="Cambria" w:hAnsi="Cambria"/>
          <w:bCs/>
          <w:color w:val="000000"/>
        </w:rPr>
        <w:t xml:space="preserve"> n.50/2016;</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e) si impegna a segnalare all’Amministrazione aggiudicatrice qualsiasi illecita richiesta o pretesa da parte dei dipendenti dell’EGAS o di chiunque possa influenzare le decisioni relative alla procedura di affidamento o all’esecuzione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f) si obbliga ad informare puntualmente tutto il personale, di cui si avvale, del presente Patto di integrità e degli obblighi in esso contenuti e a vigilare affinché gli impegni sopra indicati siano osservati da tutti i collaboratori e dipendenti nell’esercizio dei compiti loro assegnati;</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g) assicura di collaborare con le forze di polizia, denunciando ogni tentativo di estorsione, intimidazione o condizionamento di natura criminale.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Nelle fasi successive all’aggiudicazione, gli obblighi si intendono riferiti all’aggiudicatario il quale avrà l’onere di pretenderne il rispetto anche dai propri subcontraenti. A tal fine, la clausola che prevede il rispetto degli obblighi di cui al presente patto sarà inserita nei contratti stipulati dall’appaltatore con i propri subcontraenti.</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4 – OBBLIGHI DELL’AMMINISTRAZIONE AGGIUDICATRICE.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L’Amministrazione aggiudicatrice si obbliga a rispettare i principi di lealtà, trasparenza e correttezza e ad attivare i procedimenti disciplinari nei confronti del personale a vario titolo intervenuto nel procedimento di affidamento e nell’esecuzione del contratto in caso di violazione di detti principi e, in particolare, qualora riscontri la violazione dei contenuti dell’art. 4 “Regali, compensi e altre utilità”, dell’art. 6 “Comunicazione degli interessi finanziari e conflitti d’interesse”, dell’art. 7 “Obbligo di astensione”, dell’art. 8 “Prevenzione della Corruzione”, dell’art. 13 “Disposizioni particolari per i dirigenti” e dell’art. 14 “Contratti e altri atti negoziali” del D.P.R. 16.04.2013, n. 62, Regolamento recante codice di comportamento dei dipendenti pubblici.</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In particolare l’Amministrazione aggiudicatrice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pubblica sul proprio sito internet i dati riguardanti la procedura di affidamento, ai sensi della normativa in materia di trasparenza.</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5 – VIOLAZIONE DEL PATTO D’INTEGRITÀ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La violazione è dichiarata in esito ad un procedimento di verifica in cui venga garantito adeguato contradditorio con l’</w:t>
      </w:r>
      <w:proofErr w:type="spellStart"/>
      <w:r w:rsidRPr="004F7875">
        <w:rPr>
          <w:rFonts w:ascii="Cambria" w:hAnsi="Cambria"/>
          <w:bCs/>
          <w:color w:val="000000"/>
        </w:rPr>
        <w:t>O.E.</w:t>
      </w:r>
      <w:proofErr w:type="spellEnd"/>
      <w:r w:rsidRPr="004F7875">
        <w:rPr>
          <w:rFonts w:ascii="Cambria" w:hAnsi="Cambria"/>
          <w:bCs/>
          <w:color w:val="000000"/>
        </w:rPr>
        <w:t xml:space="preserve"> interessato.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La violazione da parte dell’</w:t>
      </w:r>
      <w:proofErr w:type="spellStart"/>
      <w:r w:rsidRPr="004F7875">
        <w:rPr>
          <w:rFonts w:ascii="Cambria" w:hAnsi="Cambria"/>
          <w:bCs/>
          <w:color w:val="000000"/>
        </w:rPr>
        <w:t>O.E.</w:t>
      </w:r>
      <w:proofErr w:type="spellEnd"/>
      <w:r w:rsidRPr="004F7875">
        <w:rPr>
          <w:rFonts w:ascii="Cambria" w:hAnsi="Cambria"/>
          <w:bCs/>
          <w:color w:val="000000"/>
        </w:rPr>
        <w:t>, sia in veste di concorrente che di aggiudicatario, di uno degli impegni previsti dall’articolo 3 può comportare, secondo la gravità della violazione accertata e la fase in cui la violazione è accertata:</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a) l’esclusione dalla procedura di affidamento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b) la risoluzione di diritto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può non avvalersi della risoluzione del contratto qualora la ritenga pregiudizievole agli interessi pubblici, quali indicati dall’art. 121, comma 2, d.lgs.104/2010. È fatto salvo in ogni caso l’eventuale diritto al risarcimento del danno.</w:t>
      </w:r>
    </w:p>
    <w:p w:rsidR="002022DF" w:rsidRPr="008D7703"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 xml:space="preserve">4. L’Amministrazione aggiudicatrice segnala agli Enti del Servizio Sanitario Regionale di cui alla </w:t>
      </w:r>
      <w:proofErr w:type="spellStart"/>
      <w:r w:rsidRPr="008D7703">
        <w:rPr>
          <w:rFonts w:ascii="Cambria" w:hAnsi="Cambria"/>
          <w:bCs/>
          <w:color w:val="000000"/>
        </w:rPr>
        <w:t>L.R.</w:t>
      </w:r>
      <w:proofErr w:type="spellEnd"/>
      <w:r w:rsidRPr="008D7703">
        <w:rPr>
          <w:rFonts w:ascii="Cambria" w:hAnsi="Cambria"/>
          <w:bCs/>
          <w:color w:val="000000"/>
        </w:rPr>
        <w:t xml:space="preserve"> n.</w:t>
      </w:r>
    </w:p>
    <w:p w:rsidR="002022DF" w:rsidRPr="008D7703"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17/2014 l’</w:t>
      </w:r>
      <w:proofErr w:type="spellStart"/>
      <w:r w:rsidRPr="008D7703">
        <w:rPr>
          <w:rFonts w:ascii="Cambria" w:hAnsi="Cambria"/>
          <w:bCs/>
          <w:color w:val="000000"/>
        </w:rPr>
        <w:t>O.E.</w:t>
      </w:r>
      <w:proofErr w:type="spellEnd"/>
      <w:r w:rsidRPr="008D7703">
        <w:rPr>
          <w:rFonts w:ascii="Cambria" w:hAnsi="Cambria"/>
          <w:bCs/>
          <w:color w:val="000000"/>
        </w:rPr>
        <w:t xml:space="preserve"> che abbia violato uno degli impegni previsti dall’articolo 3. L’Amministrazione aggiudicatrice tiene conto della violazione degli impegni anticorruzione assunti con l’accettazione del presente Patto di integrità anche ai fini delle future valutazioni relative all’esclusione degli operatori economici dalle procedure di affidamento previste dall’articolo 80, comma 5, lett. b), lett. c) e lett. d)  D.Lgs</w:t>
      </w:r>
      <w:proofErr w:type="spellStart"/>
      <w:r w:rsidRPr="008D7703">
        <w:rPr>
          <w:rFonts w:ascii="Cambria" w:hAnsi="Cambria"/>
          <w:bCs/>
          <w:color w:val="000000"/>
        </w:rPr>
        <w:t>.50/20</w:t>
      </w:r>
      <w:proofErr w:type="spellEnd"/>
      <w:r w:rsidRPr="008D7703">
        <w:rPr>
          <w:rFonts w:ascii="Cambria" w:hAnsi="Cambria"/>
          <w:bCs/>
          <w:color w:val="000000"/>
        </w:rPr>
        <w:t>16.</w:t>
      </w:r>
    </w:p>
    <w:p w:rsidR="002022DF" w:rsidRPr="004F7875"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5. In ogni caso, alla dichiarazione di violazione consegue la segnalazione del fatto</w:t>
      </w:r>
      <w:r w:rsidRPr="004F7875">
        <w:rPr>
          <w:rFonts w:ascii="Cambria" w:hAnsi="Cambria"/>
          <w:bCs/>
          <w:color w:val="000000"/>
        </w:rPr>
        <w:t xml:space="preserve"> all’Autorità Nazionale Anticorruzione ed alle competenti autorità.</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7 – EFFICACIA DEL PATTO D’INTEGRITÀ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Il presente Patto di integrità e le sanzioni applicabili resteranno in vigore sino alla completa esecuzione del contratto assegnato a seguito della procedura di affidamento.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8 – NORMA FINALE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Ogni controversia relativa all’interpretazione, all’esecuzione e validità del presente Patto di integrità tra l’EGAS e gli operatori economici partecipanti alle procedure di affidamento dei contratti pubblici, sarà risolta dall’Autorità Giudiziaria competente.</w:t>
      </w:r>
    </w:p>
    <w:p w:rsidR="002022DF" w:rsidRPr="007E0581" w:rsidRDefault="002022DF" w:rsidP="002022DF">
      <w:pPr>
        <w:autoSpaceDE w:val="0"/>
        <w:autoSpaceDN w:val="0"/>
        <w:adjustRightInd w:val="0"/>
        <w:spacing w:line="360" w:lineRule="auto"/>
        <w:jc w:val="both"/>
        <w:rPr>
          <w:rFonts w:ascii="Cambria" w:hAnsi="Cambria"/>
          <w:bCs/>
          <w:color w:val="000000"/>
          <w:sz w:val="22"/>
          <w:szCs w:val="22"/>
        </w:rPr>
      </w:pPr>
    </w:p>
    <w:p w:rsidR="002022DF" w:rsidRPr="007E0581" w:rsidRDefault="002022DF" w:rsidP="002022DF">
      <w:pPr>
        <w:autoSpaceDE w:val="0"/>
        <w:autoSpaceDN w:val="0"/>
        <w:adjustRightInd w:val="0"/>
        <w:spacing w:line="360" w:lineRule="auto"/>
        <w:jc w:val="both"/>
        <w:rPr>
          <w:rFonts w:ascii="Cambria" w:hAnsi="Cambria"/>
          <w:bCs/>
          <w:color w:val="000000"/>
          <w:sz w:val="22"/>
          <w:szCs w:val="22"/>
        </w:rPr>
      </w:pPr>
      <w:r w:rsidRPr="007E0581">
        <w:rPr>
          <w:rFonts w:ascii="Cambria" w:hAnsi="Cambria"/>
          <w:bCs/>
          <w:color w:val="000000"/>
          <w:sz w:val="22"/>
          <w:szCs w:val="22"/>
        </w:rPr>
        <w:t>Data, _____________________________________</w:t>
      </w:r>
    </w:p>
    <w:p w:rsidR="002022DF" w:rsidRDefault="002022DF" w:rsidP="002022DF">
      <w:pPr>
        <w:tabs>
          <w:tab w:val="center" w:pos="6804"/>
        </w:tabs>
        <w:autoSpaceDE w:val="0"/>
        <w:autoSpaceDN w:val="0"/>
        <w:adjustRightInd w:val="0"/>
        <w:spacing w:line="360" w:lineRule="auto"/>
        <w:jc w:val="both"/>
        <w:rPr>
          <w:rFonts w:ascii="Cambria" w:hAnsi="Cambria"/>
          <w:bCs/>
          <w:color w:val="000000"/>
        </w:rPr>
      </w:pPr>
      <w:r>
        <w:rPr>
          <w:rFonts w:ascii="Cambria" w:hAnsi="Cambria"/>
          <w:bCs/>
          <w:color w:val="000000"/>
        </w:rPr>
        <w:tab/>
        <w:t>_______________________________________________</w:t>
      </w:r>
    </w:p>
    <w:p w:rsidR="002022DF" w:rsidRDefault="002022DF" w:rsidP="002022DF">
      <w:pPr>
        <w:pStyle w:val="Corpodeltesto2"/>
        <w:spacing w:after="0" w:line="240" w:lineRule="auto"/>
        <w:rPr>
          <w:rFonts w:ascii="Cambria" w:hAnsi="Cambria"/>
          <w:b/>
          <w:sz w:val="28"/>
          <w:szCs w:val="28"/>
          <w:u w:val="single"/>
        </w:rPr>
      </w:pPr>
      <w:r>
        <w:rPr>
          <w:rFonts w:ascii="Cambria" w:hAnsi="Cambria"/>
          <w:bCs/>
          <w:color w:val="000000"/>
        </w:rPr>
        <w:tab/>
      </w:r>
      <w:r w:rsidRPr="004D65F5">
        <w:rPr>
          <w:rFonts w:ascii="Cambria" w:hAnsi="Cambria"/>
          <w:bCs/>
          <w:i/>
          <w:color w:val="000000"/>
          <w:sz w:val="16"/>
          <w:szCs w:val="16"/>
        </w:rPr>
        <w:t xml:space="preserve">Firma del </w:t>
      </w:r>
      <w:r>
        <w:rPr>
          <w:rFonts w:ascii="Cambria" w:hAnsi="Cambria"/>
          <w:bCs/>
          <w:i/>
          <w:color w:val="000000"/>
          <w:sz w:val="16"/>
          <w:szCs w:val="16"/>
        </w:rPr>
        <w:t>Legale rappresentante</w:t>
      </w:r>
      <w:r w:rsidRPr="005B7835">
        <w:rPr>
          <w:rFonts w:ascii="Cambria" w:hAnsi="Cambria"/>
          <w:bCs/>
          <w:i/>
          <w:color w:val="000000"/>
          <w:sz w:val="16"/>
          <w:szCs w:val="16"/>
        </w:rPr>
        <w:t>, procuratore, ecc.</w:t>
      </w:r>
    </w:p>
    <w:p w:rsidR="002022DF" w:rsidRDefault="002022DF" w:rsidP="00087C8F">
      <w:pPr>
        <w:pStyle w:val="Corpodeltesto2"/>
        <w:spacing w:after="0" w:line="240" w:lineRule="auto"/>
        <w:rPr>
          <w:rFonts w:ascii="Cambria" w:hAnsi="Cambria"/>
          <w:b/>
          <w:sz w:val="28"/>
          <w:szCs w:val="28"/>
          <w:u w:val="single"/>
        </w:rPr>
      </w:pPr>
    </w:p>
    <w:p w:rsidR="00C86214" w:rsidRDefault="00C86214" w:rsidP="00087C8F">
      <w:pPr>
        <w:pStyle w:val="Corpodeltesto2"/>
        <w:spacing w:after="0" w:line="240" w:lineRule="auto"/>
        <w:rPr>
          <w:rFonts w:ascii="Cambria" w:hAnsi="Cambria" w:cs="Tahoma"/>
          <w:b/>
          <w:sz w:val="28"/>
          <w:szCs w:val="28"/>
          <w:u w:val="single"/>
        </w:rPr>
      </w:pPr>
    </w:p>
    <w:p w:rsidR="00087C8F" w:rsidRPr="00FF36E1" w:rsidRDefault="00087C8F" w:rsidP="00087C8F">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t>Fac-simile “Allegato C”</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pStyle w:val="Corpodeltesto2"/>
        <w:spacing w:after="0" w:line="240" w:lineRule="auto"/>
        <w:rPr>
          <w:rFonts w:ascii="Cambria" w:hAnsi="Cambria"/>
          <w:b/>
          <w:u w:val="single"/>
        </w:rPr>
      </w:pPr>
      <w:r w:rsidRPr="00FF36E1">
        <w:rPr>
          <w:rFonts w:ascii="Cambria" w:eastAsia="SimSun" w:hAnsi="Cambria" w:cs="Tahoma"/>
          <w:b/>
          <w:bCs/>
          <w:u w:val="single"/>
        </w:rPr>
        <w:t>Informativa ai sensi dell'art. 13 del Codice della Privacy:</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Ai sensi dell'art. 13 del </w:t>
      </w:r>
      <w:proofErr w:type="spellStart"/>
      <w:r w:rsidRPr="00FF36E1">
        <w:rPr>
          <w:rFonts w:ascii="Cambria" w:eastAsia="SimSun" w:hAnsi="Cambria" w:cs="Tahoma"/>
          <w:bCs/>
          <w:sz w:val="16"/>
          <w:szCs w:val="16"/>
        </w:rPr>
        <w:t>D.Lgs.</w:t>
      </w:r>
      <w:proofErr w:type="spellEnd"/>
      <w:r w:rsidRPr="00FF36E1">
        <w:rPr>
          <w:rFonts w:ascii="Cambria" w:eastAsia="SimSun" w:hAnsi="Cambria" w:cs="Tahoma"/>
          <w:bCs/>
          <w:sz w:val="16"/>
          <w:szCs w:val="16"/>
        </w:rPr>
        <w:t xml:space="preserve"> 196/2003 ad oggetto "Codice in materia di Protezione dei Dati Personali", si comunicano le seguenti informazioni al fine del trattamento dei dati richiesti:</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Finalità del trattamento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che verranno richiesti risultano essenziali ai fini dell’ammissione alla gara (con particolare riferimento alla documentazione prescritta dalla legge per partecipare a gare d’appalto) e verranno trattati, nel rispetto della normativa vigente, unicamente ai fini della procedura di individuazione del miglior offerente, della successiva stipula del contratto d’appalto e sua gestione.</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Modalità di trattamento </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verranno trattati con strumenti elettronici  e informatici e memorizzati sia su supporti informatici che su supporti cartacei che su ogni altro tipo di supporto idoneo, nel rispetto delle misure minime di sicurezza ai sensi del Codice privacy.</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Natura obbligatoria</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Tutti i dati richiesti sono obbligatori.</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Conseguenza del rifiuto dei dati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In caso di mancato inserimento di uno o più dati obbligatori l’interessato non potrà godere del servizio richiesto.</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pStyle w:val="Titolo1"/>
        <w:rPr>
          <w:rFonts w:ascii="Cambria" w:hAnsi="Cambria" w:cs="Tahoma"/>
          <w:b w:val="0"/>
          <w:bCs w:val="0"/>
          <w:sz w:val="16"/>
          <w:szCs w:val="16"/>
        </w:rPr>
      </w:pPr>
      <w:r w:rsidRPr="00FF36E1">
        <w:rPr>
          <w:rFonts w:ascii="Cambria" w:hAnsi="Cambria" w:cs="Tahoma"/>
          <w:b w:val="0"/>
          <w:bCs w:val="0"/>
          <w:sz w:val="16"/>
          <w:szCs w:val="16"/>
        </w:rPr>
        <w:t>Soggetti a cui potranno essere comunicati i dati personali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personali relativi al trattamento in questione possono essere comunicati alle sole ditte partecipanti ai procedimenti di gara.</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Diritti dell’interessato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In relazione al trattamento di dati personali l’interessato ha diritto, ai sensi dell’art. 7 (Diritto di accesso ai dati personali ed altri diritti) del Codice Privacy: </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 1. L’interessato ha diritto di ottenere la conferma dell’esistenza o meno dei dati personali che lo riguardano, anche se non ancora registrati, e la loro comunicazione in forma intellegibile.</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2. L’interessato ha diritto di ottenere l’indicazione:</w:t>
      </w:r>
    </w:p>
    <w:p w:rsidR="00087C8F" w:rsidRPr="00FF36E1" w:rsidRDefault="00087C8F" w:rsidP="003A4447">
      <w:pPr>
        <w:numPr>
          <w:ilvl w:val="0"/>
          <w:numId w:val="26"/>
        </w:numPr>
        <w:jc w:val="both"/>
        <w:rPr>
          <w:rFonts w:ascii="Cambria" w:eastAsia="SimSun" w:hAnsi="Cambria" w:cs="Tahoma"/>
          <w:bCs/>
          <w:sz w:val="16"/>
          <w:szCs w:val="16"/>
        </w:rPr>
      </w:pPr>
      <w:r w:rsidRPr="00FF36E1">
        <w:rPr>
          <w:rFonts w:ascii="Cambria" w:eastAsia="SimSun" w:hAnsi="Cambria" w:cs="Tahoma"/>
          <w:bCs/>
          <w:sz w:val="16"/>
          <w:szCs w:val="16"/>
        </w:rPr>
        <w:t>dell’origine dei dati personali;</w:t>
      </w:r>
    </w:p>
    <w:p w:rsidR="00087C8F" w:rsidRPr="00FF36E1" w:rsidRDefault="00087C8F" w:rsidP="003A4447">
      <w:pPr>
        <w:numPr>
          <w:ilvl w:val="0"/>
          <w:numId w:val="26"/>
        </w:numPr>
        <w:jc w:val="both"/>
        <w:rPr>
          <w:rFonts w:ascii="Cambria" w:eastAsia="SimSun" w:hAnsi="Cambria" w:cs="Tahoma"/>
          <w:bCs/>
          <w:sz w:val="16"/>
          <w:szCs w:val="16"/>
        </w:rPr>
      </w:pPr>
      <w:r w:rsidRPr="00FF36E1">
        <w:rPr>
          <w:rFonts w:ascii="Cambria" w:eastAsia="SimSun" w:hAnsi="Cambria" w:cs="Tahoma"/>
          <w:bCs/>
          <w:sz w:val="16"/>
          <w:szCs w:val="16"/>
        </w:rPr>
        <w:t>delle finalità e modalità di trattamento;</w:t>
      </w:r>
    </w:p>
    <w:p w:rsidR="00087C8F" w:rsidRPr="00FF36E1" w:rsidRDefault="00087C8F" w:rsidP="003A4447">
      <w:pPr>
        <w:numPr>
          <w:ilvl w:val="0"/>
          <w:numId w:val="26"/>
        </w:numPr>
        <w:jc w:val="both"/>
        <w:rPr>
          <w:rFonts w:ascii="Cambria" w:eastAsia="SimSun" w:hAnsi="Cambria" w:cs="Tahoma"/>
          <w:bCs/>
          <w:sz w:val="16"/>
          <w:szCs w:val="16"/>
        </w:rPr>
      </w:pPr>
      <w:r w:rsidRPr="00FF36E1">
        <w:rPr>
          <w:rFonts w:ascii="Cambria" w:eastAsia="SimSun" w:hAnsi="Cambria" w:cs="Tahoma"/>
          <w:bCs/>
          <w:sz w:val="16"/>
          <w:szCs w:val="16"/>
        </w:rPr>
        <w:t>della logica applicata n caso di trattamento effettuato con l’ausilio di strumenti elettronici;</w:t>
      </w:r>
    </w:p>
    <w:p w:rsidR="00087C8F" w:rsidRPr="00FF36E1" w:rsidRDefault="00087C8F" w:rsidP="003A4447">
      <w:pPr>
        <w:numPr>
          <w:ilvl w:val="0"/>
          <w:numId w:val="26"/>
        </w:numPr>
        <w:jc w:val="both"/>
        <w:rPr>
          <w:rFonts w:ascii="Cambria" w:eastAsia="SimSun" w:hAnsi="Cambria" w:cs="Tahoma"/>
          <w:bCs/>
          <w:sz w:val="16"/>
          <w:szCs w:val="16"/>
        </w:rPr>
      </w:pPr>
      <w:r w:rsidRPr="00FF36E1">
        <w:rPr>
          <w:rFonts w:ascii="Cambria" w:eastAsia="SimSun" w:hAnsi="Cambria" w:cs="Tahoma"/>
          <w:bCs/>
          <w:sz w:val="16"/>
          <w:szCs w:val="16"/>
        </w:rPr>
        <w:t>degli estremi identificativi del titolare, dei responsabili e del rappresentante designato ai sensi dell’art. 5, comma 2;</w:t>
      </w:r>
    </w:p>
    <w:p w:rsidR="00087C8F" w:rsidRPr="00FF36E1" w:rsidRDefault="00087C8F" w:rsidP="003A4447">
      <w:pPr>
        <w:numPr>
          <w:ilvl w:val="0"/>
          <w:numId w:val="26"/>
        </w:numPr>
        <w:jc w:val="both"/>
        <w:rPr>
          <w:rFonts w:ascii="Cambria" w:eastAsia="SimSun" w:hAnsi="Cambria" w:cs="Tahoma"/>
          <w:bCs/>
          <w:sz w:val="16"/>
          <w:szCs w:val="16"/>
        </w:rPr>
      </w:pPr>
      <w:r w:rsidRPr="00FF36E1">
        <w:rPr>
          <w:rFonts w:ascii="Cambria" w:eastAsia="SimSun" w:hAnsi="Cambria" w:cs="Tahoma"/>
          <w:bCs/>
          <w:sz w:val="16"/>
          <w:szCs w:val="16"/>
        </w:rPr>
        <w:t>dei soggetti o delle categorie di soggetti ai quali i dati personali possono essere comunicati o che possono venirne a conoscenza in qualità di rappresentante  designato nel territorio dello Stato, di responsabili o incaricati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3. L’interessato ha diritto di ottenere:</w:t>
      </w:r>
    </w:p>
    <w:p w:rsidR="00087C8F" w:rsidRPr="00FF36E1" w:rsidRDefault="00087C8F" w:rsidP="003A4447">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l’aggiornamento, la rettificazione ovvero, quando vi ha interesse, l’integrazione dei dati;</w:t>
      </w:r>
    </w:p>
    <w:p w:rsidR="00087C8F" w:rsidRPr="00FF36E1" w:rsidRDefault="00087C8F" w:rsidP="003A4447">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 xml:space="preserve">la cancellazione, la trasformazione in forma anonima o il blocco dei dati trattati in violazione di legge, compresi quelli di cui non è necessaria la conservazione in relazione agli scopi per i quali i dati sono stati    raccolti o successivamente trattati; </w:t>
      </w:r>
    </w:p>
    <w:p w:rsidR="00087C8F" w:rsidRPr="00FF36E1" w:rsidRDefault="00087C8F" w:rsidP="003A4447">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l’attestazione che le operazioni  di cui alle lettere a) e b) sono state portate a conoscenza, anche per quanto riguarda il loro contenuto, di coloro ai quali i dati sono stati comunicati  o diffusi, eccettuato il caso in cui tale adempimento si rivela impossibile o comporta  un impiego di mezzi manifestamente sproporzionato rispetto al diritto tutelato.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4. L’interessato ha diritto di opporsi, in tutto o in parte:</w:t>
      </w:r>
    </w:p>
    <w:p w:rsidR="00087C8F" w:rsidRPr="00FF36E1" w:rsidRDefault="00087C8F" w:rsidP="003A4447">
      <w:pPr>
        <w:numPr>
          <w:ilvl w:val="0"/>
          <w:numId w:val="27"/>
        </w:numPr>
        <w:jc w:val="both"/>
        <w:rPr>
          <w:rFonts w:ascii="Cambria" w:eastAsia="SimSun" w:hAnsi="Cambria" w:cs="Tahoma"/>
          <w:bCs/>
          <w:sz w:val="16"/>
          <w:szCs w:val="16"/>
        </w:rPr>
      </w:pPr>
      <w:r w:rsidRPr="00FF36E1">
        <w:rPr>
          <w:rFonts w:ascii="Cambria" w:eastAsia="SimSun" w:hAnsi="Cambria" w:cs="Tahoma"/>
          <w:bCs/>
          <w:sz w:val="16"/>
          <w:szCs w:val="16"/>
        </w:rPr>
        <w:t xml:space="preserve">per motivi legittimi al trattamento dei dati personali che lo riguardano, </w:t>
      </w:r>
      <w:proofErr w:type="spellStart"/>
      <w:r w:rsidRPr="00FF36E1">
        <w:rPr>
          <w:rFonts w:ascii="Cambria" w:eastAsia="SimSun" w:hAnsi="Cambria" w:cs="Tahoma"/>
          <w:bCs/>
          <w:sz w:val="16"/>
          <w:szCs w:val="16"/>
        </w:rPr>
        <w:t>ancorchè</w:t>
      </w:r>
      <w:proofErr w:type="spellEnd"/>
      <w:r w:rsidRPr="00FF36E1">
        <w:rPr>
          <w:rFonts w:ascii="Cambria" w:eastAsia="SimSun" w:hAnsi="Cambria" w:cs="Tahoma"/>
          <w:bCs/>
          <w:sz w:val="16"/>
          <w:szCs w:val="16"/>
        </w:rPr>
        <w:t xml:space="preserve"> pertinenti allo scopo della raccolta;</w:t>
      </w:r>
    </w:p>
    <w:p w:rsidR="00087C8F" w:rsidRPr="00FF36E1" w:rsidRDefault="00087C8F" w:rsidP="003A4447">
      <w:pPr>
        <w:numPr>
          <w:ilvl w:val="0"/>
          <w:numId w:val="27"/>
        </w:numPr>
        <w:jc w:val="both"/>
        <w:rPr>
          <w:rFonts w:ascii="Cambria" w:eastAsia="SimSun" w:hAnsi="Cambria" w:cs="Tahoma"/>
          <w:bCs/>
          <w:sz w:val="16"/>
          <w:szCs w:val="16"/>
        </w:rPr>
      </w:pPr>
      <w:r w:rsidRPr="00FF36E1">
        <w:rPr>
          <w:rFonts w:ascii="Cambria" w:eastAsia="SimSun" w:hAnsi="Cambria" w:cs="Tahoma"/>
          <w:bCs/>
          <w:sz w:val="16"/>
          <w:szCs w:val="16"/>
        </w:rPr>
        <w:t xml:space="preserve">al trattamento di dati personali che lo riguardano a fini di invio di materiale pubblicitario o di vendita diretta o per il compimento di ricerche di mercato o di comunicazione commerciale. </w:t>
      </w:r>
    </w:p>
    <w:p w:rsidR="00087C8F" w:rsidRPr="00FF36E1" w:rsidRDefault="00087C8F" w:rsidP="00087C8F">
      <w:pPr>
        <w:jc w:val="both"/>
        <w:rPr>
          <w:rFonts w:ascii="Cambria" w:eastAsia="SimSun" w:hAnsi="Cambria" w:cs="Tahoma"/>
          <w:bCs/>
          <w:sz w:val="16"/>
          <w:szCs w:val="16"/>
        </w:rPr>
      </w:pP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Il titolare del trattamento dei dati è :</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Ente per la gestione accentrata dei servizi condivisi (EGAS)</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proofErr w:type="spellStart"/>
      <w:r w:rsidR="00C86214">
        <w:rPr>
          <w:rFonts w:ascii="Cambria" w:eastAsia="SimSun" w:hAnsi="Cambria" w:cs="Tahoma"/>
          <w:bCs/>
          <w:sz w:val="16"/>
          <w:szCs w:val="16"/>
        </w:rPr>
        <w:t>Pozzuolo</w:t>
      </w:r>
      <w:proofErr w:type="spellEnd"/>
      <w:r w:rsidRPr="004128D4">
        <w:rPr>
          <w:rFonts w:ascii="Cambria" w:eastAsia="SimSun" w:hAnsi="Cambria" w:cs="Tahoma"/>
          <w:bCs/>
          <w:sz w:val="16"/>
          <w:szCs w:val="16"/>
        </w:rPr>
        <w:t xml:space="preserve"> n. </w:t>
      </w:r>
      <w:r w:rsidR="00C86214">
        <w:rPr>
          <w:rFonts w:ascii="Cambria" w:eastAsia="SimSun" w:hAnsi="Cambria" w:cs="Tahoma"/>
          <w:bCs/>
          <w:sz w:val="16"/>
          <w:szCs w:val="16"/>
        </w:rPr>
        <w:t>33</w:t>
      </w:r>
      <w:r w:rsidRPr="004128D4">
        <w:rPr>
          <w:rFonts w:ascii="Cambria" w:eastAsia="SimSun" w:hAnsi="Cambria" w:cs="Tahoma"/>
          <w:bCs/>
          <w:sz w:val="16"/>
          <w:szCs w:val="16"/>
        </w:rPr>
        <w:t>0</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33100 Udine</w:t>
      </w:r>
    </w:p>
    <w:p w:rsidR="00087C8F" w:rsidRPr="008825C8" w:rsidRDefault="00087C8F" w:rsidP="00087C8F">
      <w:pPr>
        <w:jc w:val="both"/>
        <w:rPr>
          <w:rFonts w:ascii="Cambria" w:eastAsia="SimSun" w:hAnsi="Cambria" w:cs="Tahoma"/>
          <w:bCs/>
          <w:sz w:val="16"/>
          <w:szCs w:val="16"/>
        </w:rPr>
      </w:pP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Il Responsabile del trattamento dei dati è</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Dott.ssa Anna Maria Maniago</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Per esercitare i diritti previsti all’art. 7 del Codice della Privacy, sopra elencati, l’interessato dovrà rivolgere richiesta scritta indirizzata a:</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Ente per la gestione accentrata dei servizi condivisi (EGAS)</w:t>
      </w:r>
    </w:p>
    <w:p w:rsidR="00087C8F" w:rsidRPr="008825C8" w:rsidRDefault="00C86214"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proofErr w:type="spellStart"/>
      <w:r>
        <w:rPr>
          <w:rFonts w:ascii="Cambria" w:eastAsia="SimSun" w:hAnsi="Cambria" w:cs="Tahoma"/>
          <w:bCs/>
          <w:sz w:val="16"/>
          <w:szCs w:val="16"/>
        </w:rPr>
        <w:t>Pozzuolo</w:t>
      </w:r>
      <w:proofErr w:type="spellEnd"/>
      <w:r w:rsidRPr="004128D4">
        <w:rPr>
          <w:rFonts w:ascii="Cambria" w:eastAsia="SimSun" w:hAnsi="Cambria" w:cs="Tahoma"/>
          <w:bCs/>
          <w:sz w:val="16"/>
          <w:szCs w:val="16"/>
        </w:rPr>
        <w:t xml:space="preserve"> n. </w:t>
      </w:r>
      <w:r>
        <w:rPr>
          <w:rFonts w:ascii="Cambria" w:eastAsia="SimSun" w:hAnsi="Cambria" w:cs="Tahoma"/>
          <w:bCs/>
          <w:sz w:val="16"/>
          <w:szCs w:val="16"/>
        </w:rPr>
        <w:t>33</w:t>
      </w:r>
      <w:r w:rsidRPr="004128D4">
        <w:rPr>
          <w:rFonts w:ascii="Cambria" w:eastAsia="SimSun" w:hAnsi="Cambria" w:cs="Tahoma"/>
          <w:bCs/>
          <w:sz w:val="16"/>
          <w:szCs w:val="16"/>
        </w:rPr>
        <w:t>0</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33100 Udine</w:t>
      </w:r>
    </w:p>
    <w:p w:rsidR="00087C8F" w:rsidRPr="00FF36E1" w:rsidRDefault="00087C8F" w:rsidP="00087C8F">
      <w:pPr>
        <w:pStyle w:val="Corpodeltesto2"/>
        <w:spacing w:after="0" w:line="240" w:lineRule="auto"/>
        <w:rPr>
          <w:rFonts w:ascii="Cambria" w:hAnsi="Cambria"/>
          <w:b/>
          <w:sz w:val="28"/>
          <w:szCs w:val="28"/>
          <w:u w:val="single"/>
        </w:rPr>
      </w:pPr>
      <w:r w:rsidRPr="008825C8">
        <w:rPr>
          <w:rFonts w:ascii="Cambria" w:eastAsia="SimSun" w:hAnsi="Cambria" w:cs="Tahoma"/>
          <w:bCs/>
          <w:sz w:val="16"/>
          <w:szCs w:val="16"/>
        </w:rPr>
        <w:t xml:space="preserve">e-mail: </w:t>
      </w:r>
      <w:hyperlink r:id="rId11" w:history="1">
        <w:r w:rsidR="004B1A1F" w:rsidRPr="00E37238">
          <w:rPr>
            <w:rStyle w:val="Collegamentoipertestuale"/>
            <w:rFonts w:ascii="Cambria" w:eastAsia="SimSun" w:hAnsi="Cambria" w:cs="Tahoma"/>
            <w:bCs/>
            <w:sz w:val="16"/>
            <w:szCs w:val="16"/>
          </w:rPr>
          <w:t>segreteria@egas.sanita.fvg.it</w:t>
        </w:r>
      </w:hyperlink>
    </w:p>
    <w:p w:rsidR="00B062DD" w:rsidRDefault="00087C8F" w:rsidP="00087C8F">
      <w:pPr>
        <w:pStyle w:val="Corpodeltesto2"/>
        <w:spacing w:after="0" w:line="240" w:lineRule="auto"/>
        <w:rPr>
          <w:rFonts w:ascii="Cambria" w:hAnsi="Cambria" w:cs="Tahoma"/>
          <w:b/>
          <w:sz w:val="28"/>
          <w:szCs w:val="28"/>
          <w:u w:val="single"/>
        </w:rPr>
      </w:pPr>
      <w:r>
        <w:rPr>
          <w:rFonts w:ascii="Cambria" w:hAnsi="Cambria"/>
          <w:b/>
          <w:sz w:val="28"/>
          <w:szCs w:val="28"/>
          <w:u w:val="single"/>
        </w:rPr>
        <w:br w:type="page"/>
      </w:r>
    </w:p>
    <w:p w:rsidR="00B062DD" w:rsidRPr="00183F8B" w:rsidRDefault="00B062DD" w:rsidP="00B062DD">
      <w:pPr>
        <w:pStyle w:val="Corpodeltesto2"/>
        <w:spacing w:after="0" w:line="240" w:lineRule="auto"/>
        <w:rPr>
          <w:rFonts w:ascii="Cambria" w:hAnsi="Cambria" w:cs="Tahoma"/>
          <w:b/>
          <w:sz w:val="28"/>
          <w:szCs w:val="28"/>
          <w:u w:val="single"/>
        </w:rPr>
      </w:pPr>
      <w:r w:rsidRPr="00183F8B">
        <w:rPr>
          <w:rFonts w:ascii="Cambria" w:hAnsi="Cambria" w:cs="Tahoma"/>
          <w:b/>
          <w:sz w:val="28"/>
          <w:szCs w:val="28"/>
          <w:u w:val="single"/>
        </w:rPr>
        <w:lastRenderedPageBreak/>
        <w:t>Fac-simile “Allegato D”      SCHEDA FORNITORE - EGAS</w:t>
      </w:r>
    </w:p>
    <w:p w:rsidR="00B062DD" w:rsidRPr="0026040A" w:rsidRDefault="00B062DD" w:rsidP="00B062DD">
      <w:pPr>
        <w:spacing w:after="240"/>
        <w:jc w:val="center"/>
        <w:rPr>
          <w:rFonts w:ascii="Calibri" w:hAnsi="Calibri"/>
          <w:color w:val="0070C0"/>
          <w:sz w:val="10"/>
        </w:rPr>
      </w:pPr>
    </w:p>
    <w:p w:rsidR="00B062DD" w:rsidRPr="00B76896"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36"/>
        </w:rPr>
      </w:pPr>
      <w:r w:rsidRPr="00B76896">
        <w:rPr>
          <w:rFonts w:ascii="Calibri" w:hAnsi="Calibri" w:cs="Arial"/>
          <w:sz w:val="28"/>
        </w:rPr>
        <w:t>RAGIONE SOCIALE:___________________________________________________</w:t>
      </w:r>
    </w:p>
    <w:p w:rsidR="00B062DD" w:rsidRPr="00EC30A6"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28"/>
        </w:rPr>
      </w:pPr>
      <w:r w:rsidRPr="00EC30A6">
        <w:rPr>
          <w:rFonts w:ascii="Calibri" w:hAnsi="Calibri" w:cs="Arial"/>
        </w:rPr>
        <w:t>CODICE FISCALE</w:t>
      </w:r>
      <w:r>
        <w:rPr>
          <w:rFonts w:ascii="Calibri" w:hAnsi="Calibri" w:cs="Arial"/>
        </w:rPr>
        <w:t xml:space="preserve">: </w:t>
      </w:r>
      <w:r w:rsidRPr="00EC30A6">
        <w:rPr>
          <w:rFonts w:ascii="Calibri" w:hAnsi="Calibri" w:cs="Arial"/>
        </w:rPr>
        <w:t xml:space="preserve"> </w:t>
      </w:r>
      <w:r>
        <w:rPr>
          <w:rFonts w:ascii="Calibri" w:hAnsi="Calibri" w:cs="Arial"/>
        </w:rPr>
        <w:t>_____________________________</w:t>
      </w:r>
      <w:r>
        <w:rPr>
          <w:rFonts w:ascii="Calibri" w:hAnsi="Calibri" w:cs="Arial"/>
        </w:rPr>
        <w:tab/>
      </w:r>
      <w:r w:rsidRPr="00EC30A6">
        <w:rPr>
          <w:rFonts w:ascii="Calibri" w:hAnsi="Calibri" w:cs="Arial"/>
        </w:rPr>
        <w:t>PARTITA IVA</w:t>
      </w:r>
      <w:r>
        <w:rPr>
          <w:rFonts w:ascii="Calibri" w:hAnsi="Calibri" w:cs="Arial"/>
        </w:rPr>
        <w:t>: __________________________________</w:t>
      </w:r>
    </w:p>
    <w:p w:rsidR="00B062DD" w:rsidRDefault="00B062DD" w:rsidP="00B062DD">
      <w:pPr>
        <w:rPr>
          <w:rFonts w:ascii="Calibri" w:hAnsi="Calibri"/>
          <w:sz w:val="18"/>
        </w:rPr>
      </w:pPr>
    </w:p>
    <w:p w:rsidR="00B062DD" w:rsidRDefault="00B062DD" w:rsidP="00B062DD">
      <w:pPr>
        <w:ind w:firstLine="708"/>
        <w:rPr>
          <w:rFonts w:ascii="Calibri" w:hAnsi="Calibri"/>
          <w:sz w:val="18"/>
        </w:rPr>
      </w:pPr>
      <w:r w:rsidRPr="004C1886">
        <w:rPr>
          <w:rFonts w:ascii="Calibri" w:hAnsi="Calibri"/>
          <w:bCs/>
          <w:sz w:val="22"/>
          <w:shd w:val="clear" w:color="auto" w:fill="D9D9D9"/>
        </w:rPr>
        <w:t>SEDE</w:t>
      </w:r>
      <w:r>
        <w:rPr>
          <w:rFonts w:ascii="Calibri" w:hAnsi="Calibri"/>
          <w:bCs/>
          <w:sz w:val="22"/>
          <w:shd w:val="clear" w:color="auto" w:fill="D9D9D9"/>
        </w:rPr>
        <w:t xml:space="preserve"> LEGALE</w:t>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18"/>
        </w:rPr>
        <w:tab/>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INDIRIZZO:</w:t>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t>________________________________CITTÁ:_______________________________CAP:______________</w:t>
      </w:r>
    </w:p>
    <w:p w:rsidR="00B062DD" w:rsidRPr="0081503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lang w:val="en-US"/>
        </w:rPr>
      </w:pPr>
      <w:r w:rsidRPr="0081503A">
        <w:rPr>
          <w:rFonts w:ascii="Calibri" w:hAnsi="Calibri" w:cs="Arial"/>
          <w:lang w:val="en-US"/>
        </w:rPr>
        <w:t>N° TEL: ____________________N. Fax:__________________email:________________________________________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PEC:  __________________________________________________________________________________________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N. ISCRIZIONE REGISTRO IMPRESE E SEDE: ____________________________________________________________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CCNL APPLICATO: ________________________________________________</w:t>
      </w:r>
      <w:r>
        <w:rPr>
          <w:rFonts w:ascii="Calibri" w:hAnsi="Calibri" w:cs="Arial"/>
        </w:rPr>
        <w:t>_______________________________</w:t>
      </w:r>
    </w:p>
    <w:p w:rsidR="00B062DD" w:rsidRPr="00E567AB" w:rsidRDefault="00B062DD" w:rsidP="00B062DD">
      <w:pPr>
        <w:rPr>
          <w:rFonts w:ascii="Calibri" w:hAnsi="Calibri"/>
          <w:sz w:val="18"/>
        </w:rPr>
      </w:pPr>
    </w:p>
    <w:p w:rsidR="00B062DD" w:rsidRPr="005B1509" w:rsidRDefault="00B062DD" w:rsidP="00B062DD">
      <w:pPr>
        <w:ind w:firstLine="708"/>
        <w:rPr>
          <w:rFonts w:ascii="Calibri" w:hAnsi="Calibri"/>
          <w:sz w:val="22"/>
        </w:rPr>
      </w:pPr>
      <w:r w:rsidRPr="005B1509">
        <w:rPr>
          <w:rFonts w:ascii="Calibri" w:hAnsi="Calibri"/>
          <w:bCs/>
          <w:sz w:val="22"/>
          <w:shd w:val="clear" w:color="auto" w:fill="D9D9D9"/>
        </w:rPr>
        <w:t>SEDE AMMINISTRATIVA</w:t>
      </w:r>
      <w:r>
        <w:rPr>
          <w:rFonts w:ascii="Calibri" w:hAnsi="Calibri"/>
          <w:bCs/>
          <w:sz w:val="22"/>
          <w:shd w:val="clear" w:color="auto" w:fill="D9D9D9"/>
        </w:rPr>
        <w:t xml:space="preserve"> </w:t>
      </w:r>
      <w:r w:rsidRPr="004C1886">
        <w:rPr>
          <w:rFonts w:ascii="Calibri" w:hAnsi="Calibri"/>
          <w:bCs/>
          <w:sz w:val="22"/>
          <w:shd w:val="clear" w:color="auto" w:fill="D9D9D9"/>
        </w:rPr>
        <w:t xml:space="preserve">(se diversa da sede </w:t>
      </w:r>
      <w:r>
        <w:rPr>
          <w:rFonts w:ascii="Calibri" w:hAnsi="Calibri"/>
          <w:bCs/>
          <w:sz w:val="22"/>
          <w:shd w:val="clear" w:color="auto" w:fill="D9D9D9"/>
        </w:rPr>
        <w:t>legale)</w:t>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p>
    <w:p w:rsidR="00B062D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
    <w:p w:rsidR="00B062DD" w:rsidRPr="0081503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spellStart"/>
      <w:r w:rsidRPr="0081503A">
        <w:rPr>
          <w:rFonts w:ascii="Calibri" w:hAnsi="Calibri" w:cs="Arial"/>
        </w:rPr>
        <w:t>N°</w:t>
      </w:r>
      <w:proofErr w:type="spellEnd"/>
      <w:r w:rsidRPr="0081503A">
        <w:rPr>
          <w:rFonts w:ascii="Calibri" w:hAnsi="Calibri" w:cs="Arial"/>
        </w:rPr>
        <w:t xml:space="preserve"> TEL: ____________________N. Fax:__________________email:________________________________________</w:t>
      </w:r>
    </w:p>
    <w:p w:rsidR="00B062DD" w:rsidRPr="00E936A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PEC:  __________________________________________________________________________________________</w:t>
      </w:r>
    </w:p>
    <w:p w:rsidR="00B062DD" w:rsidRPr="004861D2" w:rsidRDefault="00B062DD" w:rsidP="00B062DD">
      <w:pPr>
        <w:rPr>
          <w:rFonts w:ascii="Calibri" w:hAnsi="Calibri" w:cs="Tahoma"/>
          <w:b/>
          <w:bCs/>
          <w:sz w:val="18"/>
          <w:szCs w:val="22"/>
        </w:rPr>
      </w:pPr>
    </w:p>
    <w:p w:rsidR="00B062DD" w:rsidRPr="005B1509" w:rsidRDefault="00B062DD" w:rsidP="00B062DD">
      <w:pPr>
        <w:shd w:val="clear" w:color="auto" w:fill="D9D9D9"/>
        <w:ind w:left="709" w:right="4109" w:hanging="1"/>
        <w:rPr>
          <w:rFonts w:ascii="Calibri" w:hAnsi="Calibri" w:cs="Tahoma"/>
          <w:bCs/>
          <w:sz w:val="22"/>
          <w:szCs w:val="22"/>
        </w:rPr>
      </w:pPr>
      <w:r w:rsidRPr="005B1509">
        <w:rPr>
          <w:rFonts w:ascii="Calibri" w:hAnsi="Calibri" w:cs="Tahoma"/>
          <w:bCs/>
          <w:sz w:val="22"/>
          <w:szCs w:val="22"/>
        </w:rPr>
        <w:t>SEDE OPERATIVA (se diversa da sede amministrativa)</w:t>
      </w:r>
    </w:p>
    <w:p w:rsidR="00B062D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
    <w:p w:rsidR="00B062DD" w:rsidRPr="006648F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spellStart"/>
      <w:r w:rsidRPr="006648FD">
        <w:rPr>
          <w:rFonts w:ascii="Calibri" w:hAnsi="Calibri" w:cs="Arial"/>
        </w:rPr>
        <w:t>N°</w:t>
      </w:r>
      <w:proofErr w:type="spellEnd"/>
      <w:r w:rsidRPr="006648FD">
        <w:rPr>
          <w:rFonts w:ascii="Calibri" w:hAnsi="Calibri" w:cs="Arial"/>
        </w:rPr>
        <w:t xml:space="preserve"> TEL: ____________________N. Fax:__________________</w:t>
      </w:r>
      <w:r>
        <w:rPr>
          <w:rFonts w:ascii="Calibri" w:hAnsi="Calibri" w:cs="Arial"/>
        </w:rPr>
        <w:t>Pec</w:t>
      </w:r>
      <w:r w:rsidRPr="006648FD">
        <w:rPr>
          <w:rFonts w:ascii="Calibri" w:hAnsi="Calibri" w:cs="Arial"/>
        </w:rPr>
        <w:t>:________________________________________</w:t>
      </w:r>
    </w:p>
    <w:p w:rsidR="00B062DD" w:rsidRPr="006648FD" w:rsidRDefault="00B062DD" w:rsidP="00B062DD">
      <w:pPr>
        <w:rPr>
          <w:rFonts w:ascii="Calibri" w:hAnsi="Calibri" w:cs="Arial"/>
          <w:sz w:val="18"/>
          <w:szCs w:val="18"/>
        </w:rPr>
      </w:pPr>
    </w:p>
    <w:p w:rsidR="00B062DD" w:rsidRPr="002B3405" w:rsidRDefault="00B062DD" w:rsidP="00B062DD">
      <w:pPr>
        <w:shd w:val="clear" w:color="auto" w:fill="D9D9D9"/>
        <w:ind w:left="709" w:right="4109" w:hanging="1"/>
        <w:rPr>
          <w:rFonts w:ascii="Calibri" w:hAnsi="Calibri" w:cs="Tahoma"/>
          <w:bCs/>
          <w:sz w:val="22"/>
          <w:szCs w:val="22"/>
        </w:rPr>
      </w:pPr>
      <w:r w:rsidRPr="002B3405">
        <w:rPr>
          <w:rFonts w:ascii="Calibri" w:hAnsi="Calibri" w:cs="Tahoma"/>
          <w:bCs/>
          <w:sz w:val="22"/>
          <w:szCs w:val="22"/>
        </w:rPr>
        <w:t xml:space="preserve">PER COMUNICAZIONI O INOLTRO ATTI </w:t>
      </w:r>
      <w:proofErr w:type="spellStart"/>
      <w:r w:rsidRPr="002B3405">
        <w:rPr>
          <w:rFonts w:ascii="Calibri" w:hAnsi="Calibri" w:cs="Tahoma"/>
          <w:bCs/>
          <w:sz w:val="22"/>
          <w:szCs w:val="22"/>
        </w:rPr>
        <w:t>DI</w:t>
      </w:r>
      <w:proofErr w:type="spellEnd"/>
      <w:r w:rsidRPr="002B3405">
        <w:rPr>
          <w:rFonts w:ascii="Calibri" w:hAnsi="Calibri" w:cs="Tahoma"/>
          <w:bCs/>
          <w:sz w:val="22"/>
          <w:szCs w:val="22"/>
        </w:rPr>
        <w:t xml:space="preserve"> GARA </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Indicare il domici</w:t>
      </w:r>
      <w:r>
        <w:rPr>
          <w:rFonts w:ascii="Calibri" w:hAnsi="Calibri" w:cs="Arial"/>
          <w:b/>
        </w:rPr>
        <w:t>lio eletto per le comunicazioni:</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sz w:val="28"/>
          <w:szCs w:val="28"/>
        </w:rPr>
      </w:pPr>
      <w:r w:rsidRPr="002B3405">
        <w:rPr>
          <w:rFonts w:ascii="Calibri" w:hAnsi="Calibri" w:cs="Arial"/>
          <w:b/>
          <w:sz w:val="28"/>
          <w:szCs w:val="28"/>
        </w:rPr>
        <w:t xml:space="preserve">POSTA CERTIFICATA (PEC) </w:t>
      </w:r>
      <w:r w:rsidRPr="002B3405">
        <w:rPr>
          <w:rFonts w:ascii="Calibri" w:hAnsi="Calibri" w:cs="Arial"/>
          <w:sz w:val="28"/>
          <w:szCs w:val="28"/>
        </w:rPr>
        <w:t>_______________________________________</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INDIRIZZO:</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TEL: ____________________</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N. Fax:__________________</w:t>
      </w:r>
    </w:p>
    <w:p w:rsidR="00B062DD"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p>
    <w:p w:rsidR="00B062DD" w:rsidRPr="00E567AB"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REFERENTE UFFICIO GARE:</w:t>
      </w:r>
      <w:r>
        <w:rPr>
          <w:rFonts w:ascii="Calibri" w:hAnsi="Calibri" w:cs="Arial"/>
        </w:rPr>
        <w:t xml:space="preserve"> __________________________________________________________________________</w:t>
      </w:r>
    </w:p>
    <w:p w:rsidR="00B062DD" w:rsidRPr="001868B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roofErr w:type="spellStart"/>
      <w:r w:rsidRPr="0081503A">
        <w:rPr>
          <w:rFonts w:ascii="Calibri" w:hAnsi="Calibri" w:cs="Arial"/>
        </w:rPr>
        <w:t>N°</w:t>
      </w:r>
      <w:proofErr w:type="spellEnd"/>
      <w:r w:rsidRPr="0081503A">
        <w:rPr>
          <w:rFonts w:ascii="Calibri" w:hAnsi="Calibri" w:cs="Arial"/>
        </w:rPr>
        <w:t xml:space="preserve"> TEL: ____________________N. Fax:__________________</w:t>
      </w:r>
    </w:p>
    <w:p w:rsidR="00B062DD" w:rsidRPr="00E567AB"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 xml:space="preserve">REFERENTE </w:t>
      </w:r>
      <w:proofErr w:type="spellStart"/>
      <w:r w:rsidRPr="00E567AB">
        <w:rPr>
          <w:rFonts w:ascii="Calibri" w:hAnsi="Calibri" w:cs="Arial"/>
        </w:rPr>
        <w:t>DI</w:t>
      </w:r>
      <w:proofErr w:type="spellEnd"/>
      <w:r w:rsidRPr="00E567AB">
        <w:rPr>
          <w:rFonts w:ascii="Calibri" w:hAnsi="Calibri" w:cs="Arial"/>
        </w:rPr>
        <w:t xml:space="preserve"> ZONA (EVENTUALE):</w:t>
      </w:r>
      <w:r>
        <w:rPr>
          <w:rFonts w:ascii="Calibri" w:hAnsi="Calibri" w:cs="Arial"/>
        </w:rPr>
        <w:t xml:space="preserve"> ___________________________________________________________________</w:t>
      </w:r>
    </w:p>
    <w:p w:rsidR="00B062DD" w:rsidRPr="001868B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roofErr w:type="spellStart"/>
      <w:r w:rsidRPr="0081503A">
        <w:rPr>
          <w:rFonts w:ascii="Calibri" w:hAnsi="Calibri" w:cs="Arial"/>
        </w:rPr>
        <w:t>N°</w:t>
      </w:r>
      <w:proofErr w:type="spellEnd"/>
      <w:r w:rsidRPr="0081503A">
        <w:rPr>
          <w:rFonts w:ascii="Calibri" w:hAnsi="Calibri" w:cs="Arial"/>
        </w:rPr>
        <w:t xml:space="preserve"> TEL: ____________________N. Fax:__________________</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
    <w:p w:rsidR="00B062DD" w:rsidRPr="0081503A" w:rsidRDefault="00B062DD" w:rsidP="00B062DD">
      <w:pPr>
        <w:rPr>
          <w:rFonts w:ascii="Calibri" w:hAnsi="Calibri" w:cs="Arial"/>
          <w:sz w:val="18"/>
          <w:szCs w:val="18"/>
        </w:rPr>
      </w:pPr>
    </w:p>
    <w:p w:rsidR="00B062DD" w:rsidRPr="005B1509" w:rsidRDefault="00B062DD" w:rsidP="00B062DD">
      <w:pPr>
        <w:shd w:val="clear" w:color="auto" w:fill="D9D9D9"/>
        <w:ind w:left="709" w:right="3968" w:hanging="1"/>
        <w:rPr>
          <w:rFonts w:ascii="Calibri" w:hAnsi="Calibri" w:cs="Tahoma"/>
          <w:bCs/>
          <w:sz w:val="22"/>
          <w:szCs w:val="22"/>
        </w:rPr>
      </w:pPr>
      <w:r w:rsidRPr="005B1509">
        <w:rPr>
          <w:rFonts w:ascii="Calibri" w:hAnsi="Calibri" w:cs="Tahoma"/>
          <w:bCs/>
          <w:sz w:val="22"/>
          <w:szCs w:val="22"/>
        </w:rPr>
        <w:t>PER COMUNICAZIONI O INOLTRO ORDINI</w:t>
      </w:r>
    </w:p>
    <w:p w:rsidR="00B062DD" w:rsidRPr="00E567AB" w:rsidRDefault="00B062DD" w:rsidP="00B062DD">
      <w:pPr>
        <w:pBdr>
          <w:top w:val="single" w:sz="4" w:space="2" w:color="auto"/>
          <w:left w:val="single" w:sz="4" w:space="4" w:color="auto"/>
          <w:bottom w:val="single" w:sz="4" w:space="1" w:color="auto"/>
          <w:right w:val="single" w:sz="4" w:space="4" w:color="auto"/>
        </w:pBdr>
        <w:rPr>
          <w:rFonts w:ascii="Calibri" w:hAnsi="Calibri" w:cs="Arial"/>
        </w:rPr>
      </w:pPr>
      <w:r w:rsidRPr="00E567AB">
        <w:rPr>
          <w:rFonts w:ascii="Calibri" w:hAnsi="Calibri" w:cs="Arial"/>
        </w:rPr>
        <w:t>REFERENTE UFFICIO ORDINI</w:t>
      </w:r>
      <w:r>
        <w:rPr>
          <w:rFonts w:ascii="Calibri" w:hAnsi="Calibri" w:cs="Arial"/>
        </w:rPr>
        <w:t>: ________________________________________________________________________</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w:t>
      </w:r>
      <w:r w:rsidRPr="001868B1">
        <w:rPr>
          <w:rFonts w:ascii="Calibri" w:hAnsi="Calibri" w:cs="Arial"/>
        </w:rPr>
        <w:t xml:space="preserve"> </w:t>
      </w:r>
      <w:r>
        <w:rPr>
          <w:rFonts w:ascii="Calibri" w:hAnsi="Calibri" w:cs="Arial"/>
        </w:rPr>
        <w:t>_______________________________</w:t>
      </w:r>
      <w:r w:rsidRPr="00EC30A6">
        <w:rPr>
          <w:rFonts w:ascii="Calibri" w:hAnsi="Calibri" w:cs="Arial"/>
        </w:rPr>
        <w:t>CAP</w:t>
      </w:r>
      <w:r>
        <w:rPr>
          <w:rFonts w:ascii="Calibri" w:hAnsi="Calibri" w:cs="Arial"/>
        </w:rPr>
        <w:t>:_______________</w:t>
      </w:r>
    </w:p>
    <w:p w:rsidR="00B062DD" w:rsidRPr="00DD726C"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lang w:val="en-US"/>
        </w:rPr>
      </w:pPr>
      <w:r w:rsidRPr="00DD726C">
        <w:rPr>
          <w:rFonts w:ascii="Calibri" w:hAnsi="Calibri" w:cs="Arial"/>
          <w:lang w:val="en-US"/>
        </w:rPr>
        <w:t>N° TEL: ____________________N. Fax:__________________email:_________________________________________</w:t>
      </w:r>
    </w:p>
    <w:p w:rsidR="00B062DD" w:rsidRPr="00E567AB"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proofErr w:type="spellStart"/>
      <w:r>
        <w:rPr>
          <w:rFonts w:ascii="Calibri" w:hAnsi="Calibri" w:cs="Arial"/>
        </w:rPr>
        <w:t>email</w:t>
      </w:r>
      <w:proofErr w:type="spellEnd"/>
      <w:r>
        <w:rPr>
          <w:rFonts w:ascii="Calibri" w:hAnsi="Calibri" w:cs="Arial"/>
        </w:rPr>
        <w:t xml:space="preserve"> per INOLTRO AVVISI </w:t>
      </w:r>
      <w:proofErr w:type="spellStart"/>
      <w:r>
        <w:rPr>
          <w:rFonts w:ascii="Calibri" w:hAnsi="Calibri" w:cs="Arial"/>
        </w:rPr>
        <w:t>DI</w:t>
      </w:r>
      <w:proofErr w:type="spellEnd"/>
      <w:r>
        <w:rPr>
          <w:rFonts w:ascii="Calibri" w:hAnsi="Calibri" w:cs="Arial"/>
        </w:rPr>
        <w:t xml:space="preserve"> PAGAMENTO: ___________________________________________________________</w:t>
      </w:r>
    </w:p>
    <w:p w:rsidR="00B062DD" w:rsidRPr="005B1509" w:rsidRDefault="00B062DD" w:rsidP="00B062DD">
      <w:pPr>
        <w:shd w:val="clear" w:color="auto" w:fill="D9D9D9"/>
        <w:spacing w:before="240"/>
        <w:ind w:left="709" w:right="3968" w:hanging="1"/>
        <w:rPr>
          <w:rFonts w:ascii="Calibri" w:hAnsi="Calibri" w:cs="Tahoma"/>
          <w:bCs/>
          <w:sz w:val="22"/>
          <w:szCs w:val="22"/>
        </w:rPr>
      </w:pPr>
      <w:r>
        <w:rPr>
          <w:rFonts w:ascii="Calibri" w:hAnsi="Calibri" w:cs="Tahoma"/>
          <w:bCs/>
          <w:sz w:val="22"/>
          <w:szCs w:val="22"/>
        </w:rPr>
        <w:t>WHITE LIST PROVINCIALE</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C73D7F">
        <w:rPr>
          <w:rFonts w:ascii="Calibri" w:hAnsi="Calibri" w:cs="Arial"/>
        </w:rPr>
        <w:t xml:space="preserve">□  </w:t>
      </w:r>
      <w:r>
        <w:rPr>
          <w:rFonts w:ascii="Calibri" w:hAnsi="Calibri" w:cs="Arial"/>
        </w:rPr>
        <w:t xml:space="preserve">ISCRITTA </w:t>
      </w:r>
      <w:r w:rsidRPr="00C73D7F">
        <w:rPr>
          <w:rFonts w:ascii="Calibri" w:hAnsi="Calibri" w:cs="Arial"/>
        </w:rPr>
        <w:tab/>
        <w:t xml:space="preserve">□  </w:t>
      </w:r>
      <w:r>
        <w:rPr>
          <w:rFonts w:ascii="Calibri" w:hAnsi="Calibri" w:cs="Arial"/>
        </w:rPr>
        <w:t>NON ISCRITTA</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 xml:space="preserve">SE ISCRITTA INDICARE SEDE </w:t>
      </w:r>
      <w:proofErr w:type="spellStart"/>
      <w:r>
        <w:rPr>
          <w:rFonts w:ascii="Calibri" w:hAnsi="Calibri" w:cs="Arial"/>
        </w:rPr>
        <w:t>DI</w:t>
      </w:r>
      <w:proofErr w:type="spellEnd"/>
      <w:r>
        <w:rPr>
          <w:rFonts w:ascii="Calibri" w:hAnsi="Calibri" w:cs="Arial"/>
        </w:rPr>
        <w:t xml:space="preserve"> COMPETENZA ( PROVINCIA): </w:t>
      </w:r>
      <w:r w:rsidRPr="00C73D7F">
        <w:rPr>
          <w:rFonts w:ascii="Calibri" w:hAnsi="Calibri" w:cs="Arial"/>
        </w:rPr>
        <w:t xml:space="preserve"> ________________________________</w:t>
      </w:r>
      <w:r>
        <w:rPr>
          <w:rFonts w:ascii="Calibri" w:hAnsi="Calibri" w:cs="Arial"/>
        </w:rPr>
        <w:t>______________</w:t>
      </w:r>
      <w:r w:rsidRPr="00C73D7F">
        <w:rPr>
          <w:rFonts w:ascii="Calibri" w:hAnsi="Calibri" w:cs="Arial"/>
        </w:rPr>
        <w:t xml:space="preserve">  </w:t>
      </w:r>
    </w:p>
    <w:p w:rsidR="00B062DD" w:rsidRPr="006648FD" w:rsidRDefault="00B062DD" w:rsidP="00B062DD">
      <w:pPr>
        <w:rPr>
          <w:rFonts w:ascii="Calibri" w:hAnsi="Calibri" w:cs="Arial"/>
          <w:sz w:val="18"/>
          <w:szCs w:val="18"/>
        </w:rPr>
      </w:pPr>
    </w:p>
    <w:p w:rsidR="00B062DD" w:rsidRPr="00E567AB" w:rsidRDefault="00B062DD" w:rsidP="00B062DD">
      <w:pPr>
        <w:rPr>
          <w:rFonts w:ascii="Calibri" w:hAnsi="Calibri" w:cs="Arial"/>
        </w:rPr>
      </w:pPr>
    </w:p>
    <w:tbl>
      <w:tblPr>
        <w:tblW w:w="10002" w:type="dxa"/>
        <w:tblInd w:w="55" w:type="dxa"/>
        <w:tblCellMar>
          <w:left w:w="70" w:type="dxa"/>
          <w:right w:w="70" w:type="dxa"/>
        </w:tblCellMar>
        <w:tblLook w:val="0000"/>
      </w:tblPr>
      <w:tblGrid>
        <w:gridCol w:w="5670"/>
        <w:gridCol w:w="4332"/>
      </w:tblGrid>
      <w:tr w:rsidR="00B062DD" w:rsidRPr="00D85DAA" w:rsidTr="00E213F5">
        <w:trPr>
          <w:trHeight w:val="375"/>
        </w:trPr>
        <w:tc>
          <w:tcPr>
            <w:tcW w:w="5670" w:type="dxa"/>
            <w:shd w:val="clear" w:color="auto" w:fill="auto"/>
          </w:tcPr>
          <w:p w:rsidR="00B062DD" w:rsidRPr="00D85DAA" w:rsidRDefault="00B062DD" w:rsidP="00E213F5">
            <w:pPr>
              <w:rPr>
                <w:rFonts w:ascii="Calibri" w:hAnsi="Calibri" w:cs="Tahoma"/>
                <w:sz w:val="18"/>
                <w:szCs w:val="16"/>
              </w:rPr>
            </w:pPr>
            <w:r w:rsidRPr="00D85DAA">
              <w:rPr>
                <w:rFonts w:ascii="Calibri" w:hAnsi="Calibri" w:cs="Tahoma"/>
                <w:caps/>
                <w:sz w:val="18"/>
                <w:szCs w:val="16"/>
              </w:rPr>
              <w:t>data</w:t>
            </w:r>
          </w:p>
        </w:tc>
        <w:tc>
          <w:tcPr>
            <w:tcW w:w="4332" w:type="dxa"/>
            <w:shd w:val="clear" w:color="auto" w:fill="auto"/>
          </w:tcPr>
          <w:p w:rsidR="00B062DD" w:rsidRDefault="00B062DD" w:rsidP="00E213F5">
            <w:pPr>
              <w:jc w:val="center"/>
              <w:rPr>
                <w:rFonts w:ascii="Calibri" w:hAnsi="Calibri" w:cs="Tahoma"/>
                <w:sz w:val="18"/>
                <w:szCs w:val="16"/>
              </w:rPr>
            </w:pPr>
            <w:r w:rsidRPr="00D85DAA">
              <w:rPr>
                <w:rFonts w:ascii="Calibri" w:hAnsi="Calibri" w:cs="Tahoma"/>
                <w:sz w:val="18"/>
                <w:szCs w:val="16"/>
              </w:rPr>
              <w:t>timbro e firma</w:t>
            </w:r>
          </w:p>
          <w:p w:rsidR="00B062DD" w:rsidRPr="00D85DAA" w:rsidRDefault="00B062DD" w:rsidP="00E213F5">
            <w:pPr>
              <w:jc w:val="center"/>
              <w:rPr>
                <w:rFonts w:ascii="Calibri" w:hAnsi="Calibri" w:cs="Tahoma"/>
                <w:sz w:val="18"/>
                <w:szCs w:val="16"/>
              </w:rPr>
            </w:pPr>
            <w:r w:rsidRPr="00D85DAA">
              <w:rPr>
                <w:rFonts w:ascii="Calibri" w:hAnsi="Calibri" w:cs="Tahoma"/>
                <w:sz w:val="18"/>
                <w:szCs w:val="16"/>
              </w:rPr>
              <w:t>di un legale rappresentante o procuratore</w:t>
            </w:r>
          </w:p>
        </w:tc>
      </w:tr>
    </w:tbl>
    <w:p w:rsidR="00697601" w:rsidRDefault="00697601" w:rsidP="00087C8F">
      <w:pPr>
        <w:rPr>
          <w:rFonts w:ascii="Cambria" w:hAnsi="Cambria"/>
        </w:rPr>
        <w:sectPr w:rsidR="00697601" w:rsidSect="002E4802">
          <w:footerReference w:type="default" r:id="rId12"/>
          <w:pgSz w:w="11906" w:h="16838"/>
          <w:pgMar w:top="1417" w:right="1134" w:bottom="1134" w:left="1134" w:header="708" w:footer="708" w:gutter="0"/>
          <w:cols w:space="708"/>
          <w:docGrid w:linePitch="360"/>
        </w:sectPr>
      </w:pPr>
    </w:p>
    <w:p w:rsidR="00697601" w:rsidRPr="00FF36E1" w:rsidRDefault="00697601" w:rsidP="00697601">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lastRenderedPageBreak/>
        <w:t>Fac-simile “Allegato E”</w:t>
      </w:r>
    </w:p>
    <w:p w:rsidR="00697601" w:rsidRPr="006156BD" w:rsidRDefault="00697601" w:rsidP="00697601">
      <w:pPr>
        <w:pStyle w:val="Corpodeltesto2"/>
        <w:spacing w:after="0" w:line="240" w:lineRule="auto"/>
        <w:rPr>
          <w:rFonts w:ascii="Cambria" w:hAnsi="Cambria"/>
          <w:b/>
          <w:sz w:val="16"/>
          <w:szCs w:val="16"/>
          <w:u w:val="single"/>
        </w:rPr>
      </w:pPr>
    </w:p>
    <w:p w:rsidR="00697601" w:rsidRPr="00FF36E1" w:rsidRDefault="00697601" w:rsidP="00697601">
      <w:pPr>
        <w:jc w:val="center"/>
        <w:rPr>
          <w:rFonts w:ascii="Cambria" w:hAnsi="Cambria" w:cs="Tahoma"/>
          <w:b/>
          <w:caps/>
          <w:sz w:val="28"/>
          <w:szCs w:val="28"/>
        </w:rPr>
      </w:pPr>
      <w:r w:rsidRPr="00FF36E1">
        <w:rPr>
          <w:rFonts w:ascii="Cambria" w:hAnsi="Cambria" w:cs="Tahoma"/>
          <w:b/>
          <w:caps/>
          <w:sz w:val="28"/>
          <w:szCs w:val="28"/>
        </w:rPr>
        <w:t>offerta economica</w:t>
      </w:r>
    </w:p>
    <w:p w:rsidR="00697601" w:rsidRPr="006156BD" w:rsidRDefault="00697601" w:rsidP="00697601">
      <w:pPr>
        <w:jc w:val="center"/>
        <w:rPr>
          <w:rFonts w:ascii="Cambria" w:hAnsi="Cambria" w:cs="Tahoma"/>
          <w:sz w:val="16"/>
          <w:szCs w:val="16"/>
        </w:rPr>
      </w:pPr>
    </w:p>
    <w:p w:rsidR="00697601" w:rsidRPr="00FF36E1" w:rsidRDefault="00697601" w:rsidP="00697601">
      <w:pPr>
        <w:jc w:val="both"/>
        <w:rPr>
          <w:rFonts w:ascii="Cambria" w:hAnsi="Cambria" w:cs="Tahoma"/>
          <w:b/>
          <w:sz w:val="22"/>
          <w:szCs w:val="22"/>
        </w:rPr>
      </w:pPr>
      <w:r w:rsidRPr="00FF36E1">
        <w:rPr>
          <w:rFonts w:ascii="Cambria" w:hAnsi="Cambria" w:cs="Tahoma"/>
          <w:b/>
          <w:sz w:val="22"/>
          <w:szCs w:val="22"/>
        </w:rPr>
        <w:t>Oggetto: offerta economica relativa alla gara a procedura ______ (ID______) per l’affidamento della fornitura di _____________________________________________________________________________________________________</w:t>
      </w:r>
    </w:p>
    <w:p w:rsidR="00697601" w:rsidRPr="00FF36E1" w:rsidRDefault="00697601" w:rsidP="00697601">
      <w:pPr>
        <w:jc w:val="both"/>
        <w:rPr>
          <w:rFonts w:ascii="Cambria" w:hAnsi="Cambria" w:cs="Tahoma"/>
          <w:b/>
          <w:sz w:val="22"/>
          <w:szCs w:val="22"/>
        </w:rPr>
      </w:pP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Il sottoscritto _____________________________________________________________________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nato a ________________________________ il ______________  e residente a 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in via ____________________________ n.____ in qualità di __________________________*   della Ditta/Società __________________________  avente sede in 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cap.____________ via _______________________  tel. n.________________________________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 xml:space="preserve">C.F. e </w:t>
      </w:r>
      <w:proofErr w:type="spellStart"/>
      <w:r w:rsidRPr="00FF36E1">
        <w:rPr>
          <w:rFonts w:ascii="Cambria" w:hAnsi="Cambria" w:cs="Tahoma"/>
          <w:sz w:val="22"/>
          <w:szCs w:val="22"/>
        </w:rPr>
        <w:t>P.IVA</w:t>
      </w:r>
      <w:proofErr w:type="spellEnd"/>
      <w:r w:rsidRPr="00FF36E1">
        <w:rPr>
          <w:rFonts w:ascii="Cambria" w:hAnsi="Cambria" w:cs="Tahoma"/>
          <w:sz w:val="22"/>
          <w:szCs w:val="22"/>
        </w:rPr>
        <w:t xml:space="preserve"> _____________________________________________________________________</w:t>
      </w:r>
    </w:p>
    <w:p w:rsidR="00697601" w:rsidRPr="006156BD" w:rsidRDefault="00697601" w:rsidP="00697601">
      <w:pPr>
        <w:pStyle w:val="Corpodeltesto22"/>
        <w:pBdr>
          <w:bottom w:val="none" w:sz="0" w:space="0" w:color="auto"/>
        </w:pBdr>
        <w:rPr>
          <w:rFonts w:ascii="Cambria" w:hAnsi="Cambria" w:cs="Tahoma"/>
          <w:sz w:val="16"/>
          <w:szCs w:val="16"/>
        </w:rPr>
      </w:pPr>
    </w:p>
    <w:p w:rsidR="00697601" w:rsidRPr="00FF36E1" w:rsidRDefault="00697601" w:rsidP="00697601">
      <w:pPr>
        <w:pStyle w:val="Corpodeltesto22"/>
        <w:pBdr>
          <w:bottom w:val="none" w:sz="0" w:space="0" w:color="auto"/>
        </w:pBdr>
        <w:jc w:val="center"/>
        <w:rPr>
          <w:rFonts w:ascii="Cambria" w:hAnsi="Cambria" w:cs="Tahoma"/>
          <w:sz w:val="22"/>
          <w:szCs w:val="22"/>
        </w:rPr>
      </w:pPr>
      <w:r w:rsidRPr="00FF36E1">
        <w:rPr>
          <w:rFonts w:ascii="Cambria" w:hAnsi="Cambria" w:cs="Tahoma"/>
          <w:sz w:val="22"/>
          <w:szCs w:val="22"/>
        </w:rPr>
        <w:t>DICHIARA</w:t>
      </w:r>
    </w:p>
    <w:p w:rsidR="00697601" w:rsidRPr="006156BD" w:rsidRDefault="00697601" w:rsidP="00697601">
      <w:pPr>
        <w:pStyle w:val="Corpodeltesto22"/>
        <w:pBdr>
          <w:bottom w:val="none" w:sz="0" w:space="0" w:color="auto"/>
        </w:pBdr>
        <w:jc w:val="center"/>
        <w:rPr>
          <w:rFonts w:ascii="Cambria" w:hAnsi="Cambria" w:cs="Tahoma"/>
          <w:sz w:val="16"/>
          <w:szCs w:val="16"/>
        </w:rPr>
      </w:pP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In nome e per conto della suddetta Ditta/Società quanto segue:</w:t>
      </w:r>
    </w:p>
    <w:p w:rsidR="00697601" w:rsidRPr="006156BD" w:rsidRDefault="00697601" w:rsidP="00697601">
      <w:pPr>
        <w:pStyle w:val="Corpodeltesto22"/>
        <w:pBdr>
          <w:bottom w:val="none" w:sz="0" w:space="0" w:color="auto"/>
        </w:pBdr>
        <w:rPr>
          <w:rFonts w:ascii="Cambria" w:hAnsi="Cambria" w:cs="Tahoma"/>
          <w:sz w:val="16"/>
          <w:szCs w:val="16"/>
        </w:rPr>
      </w:pPr>
    </w:p>
    <w:p w:rsidR="00697601" w:rsidRPr="006156BD"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La Ditta/Società____________________ concorre alla gara a procedura ________ con la seguente offerta giudicata remunerativa e, quindi, vincolante a tutti gli effetti di legge:</w:t>
      </w:r>
      <w:r w:rsidR="006156BD">
        <w:rPr>
          <w:rFonts w:ascii="Cambria" w:hAnsi="Cambria" w:cs="Tahoma"/>
          <w:sz w:val="22"/>
          <w:szCs w:val="22"/>
        </w:rPr>
        <w:t xml:space="preserve"> </w:t>
      </w:r>
      <w:r w:rsidRPr="00FF36E1">
        <w:rPr>
          <w:rFonts w:ascii="Cambria" w:hAnsi="Cambria" w:cs="Tahoma"/>
          <w:i/>
          <w:sz w:val="22"/>
          <w:szCs w:val="22"/>
        </w:rPr>
        <w:t>(proporre offerta</w:t>
      </w:r>
      <w:r w:rsidR="00D5200A">
        <w:rPr>
          <w:rFonts w:ascii="Cambria" w:hAnsi="Cambria" w:cs="Tahoma"/>
          <w:i/>
          <w:sz w:val="22"/>
          <w:szCs w:val="22"/>
        </w:rPr>
        <w:t>, utilizzando il fac-simile di tabella sotto riportata, ove pertinente</w:t>
      </w:r>
      <w:r w:rsidRPr="00FF36E1">
        <w:rPr>
          <w:rFonts w:ascii="Cambria" w:hAnsi="Cambria" w:cs="Tahoma"/>
          <w:i/>
          <w:sz w:val="22"/>
          <w:szCs w:val="22"/>
        </w:rPr>
        <w:t>)</w:t>
      </w:r>
    </w:p>
    <w:p w:rsidR="006D69BE" w:rsidRPr="00B94C4A" w:rsidRDefault="006D69BE" w:rsidP="006D69BE">
      <w:pPr>
        <w:jc w:val="both"/>
        <w:rPr>
          <w:rFonts w:ascii="Cambria" w:hAnsi="Cambria" w:cs="Tahoma"/>
          <w:sz w:val="16"/>
          <w:szCs w:val="16"/>
        </w:rPr>
      </w:pPr>
    </w:p>
    <w:tbl>
      <w:tblPr>
        <w:tblW w:w="46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534"/>
        <w:gridCol w:w="670"/>
        <w:gridCol w:w="670"/>
        <w:gridCol w:w="993"/>
        <w:gridCol w:w="993"/>
        <w:gridCol w:w="1277"/>
        <w:gridCol w:w="1701"/>
        <w:gridCol w:w="1701"/>
        <w:gridCol w:w="1841"/>
        <w:gridCol w:w="1420"/>
        <w:gridCol w:w="707"/>
        <w:gridCol w:w="991"/>
      </w:tblGrid>
      <w:tr w:rsidR="006D69BE" w:rsidRPr="00120D99" w:rsidTr="001D5FDB">
        <w:trPr>
          <w:trHeight w:val="1155"/>
        </w:trPr>
        <w:tc>
          <w:tcPr>
            <w:tcW w:w="198" w:type="pct"/>
            <w:shd w:val="clear" w:color="auto" w:fill="auto"/>
            <w:vAlign w:val="center"/>
            <w:hideMark/>
          </w:tcPr>
          <w:p w:rsidR="006D69BE" w:rsidRPr="00120D99" w:rsidRDefault="006D69BE" w:rsidP="001D5FDB">
            <w:pPr>
              <w:jc w:val="center"/>
              <w:rPr>
                <w:rFonts w:ascii="Tahoma" w:hAnsi="Tahoma" w:cs="Tahoma"/>
                <w:sz w:val="18"/>
                <w:szCs w:val="18"/>
              </w:rPr>
            </w:pPr>
            <w:r w:rsidRPr="00120D99">
              <w:rPr>
                <w:rFonts w:ascii="Tahoma" w:hAnsi="Tahoma" w:cs="Tahoma"/>
                <w:sz w:val="18"/>
                <w:szCs w:val="18"/>
              </w:rPr>
              <w:t>lotto</w:t>
            </w:r>
          </w:p>
        </w:tc>
        <w:tc>
          <w:tcPr>
            <w:tcW w:w="248" w:type="pct"/>
            <w:vAlign w:val="center"/>
          </w:tcPr>
          <w:p w:rsidR="006D69BE" w:rsidRPr="00120D99" w:rsidRDefault="00852D92" w:rsidP="001D5FDB">
            <w:pPr>
              <w:jc w:val="center"/>
              <w:rPr>
                <w:rFonts w:ascii="Tahoma" w:hAnsi="Tahoma" w:cs="Tahoma"/>
                <w:sz w:val="18"/>
                <w:szCs w:val="18"/>
              </w:rPr>
            </w:pPr>
            <w:r w:rsidRPr="00120D99">
              <w:rPr>
                <w:rFonts w:ascii="Tahoma" w:hAnsi="Tahoma" w:cs="Tahoma"/>
                <w:sz w:val="18"/>
                <w:szCs w:val="18"/>
              </w:rPr>
              <w:t>VOCE</w:t>
            </w:r>
          </w:p>
        </w:tc>
        <w:tc>
          <w:tcPr>
            <w:tcW w:w="248" w:type="pct"/>
            <w:shd w:val="clear" w:color="auto" w:fill="auto"/>
            <w:vAlign w:val="center"/>
            <w:hideMark/>
          </w:tcPr>
          <w:p w:rsidR="006D69BE" w:rsidRPr="00120D99" w:rsidRDefault="006D69BE" w:rsidP="001D5FDB">
            <w:pPr>
              <w:jc w:val="center"/>
              <w:rPr>
                <w:rFonts w:ascii="Tahoma" w:hAnsi="Tahoma" w:cs="Tahoma"/>
                <w:sz w:val="18"/>
                <w:szCs w:val="18"/>
              </w:rPr>
            </w:pPr>
            <w:r w:rsidRPr="00120D99">
              <w:rPr>
                <w:rFonts w:ascii="Tahoma" w:hAnsi="Tahoma" w:cs="Tahoma"/>
                <w:sz w:val="18"/>
                <w:szCs w:val="18"/>
              </w:rPr>
              <w:t>CIG</w:t>
            </w:r>
          </w:p>
        </w:tc>
        <w:tc>
          <w:tcPr>
            <w:tcW w:w="368" w:type="pct"/>
            <w:shd w:val="clear" w:color="auto" w:fill="auto"/>
            <w:vAlign w:val="center"/>
            <w:hideMark/>
          </w:tcPr>
          <w:p w:rsidR="006D69BE" w:rsidRPr="00120D99" w:rsidRDefault="006D69BE" w:rsidP="001D5FDB">
            <w:pPr>
              <w:jc w:val="center"/>
              <w:rPr>
                <w:rFonts w:ascii="Tahoma" w:hAnsi="Tahoma" w:cs="Tahoma"/>
                <w:sz w:val="18"/>
                <w:szCs w:val="18"/>
              </w:rPr>
            </w:pPr>
            <w:r w:rsidRPr="00120D99">
              <w:rPr>
                <w:rFonts w:ascii="Tahoma" w:hAnsi="Tahoma" w:cs="Tahoma"/>
                <w:sz w:val="18"/>
                <w:szCs w:val="18"/>
              </w:rPr>
              <w:t>CND****</w:t>
            </w:r>
          </w:p>
        </w:tc>
        <w:tc>
          <w:tcPr>
            <w:tcW w:w="368" w:type="pct"/>
            <w:shd w:val="clear" w:color="auto" w:fill="auto"/>
            <w:vAlign w:val="center"/>
            <w:hideMark/>
          </w:tcPr>
          <w:p w:rsidR="006D69BE" w:rsidRPr="00120D99" w:rsidRDefault="006D69BE" w:rsidP="001D5FDB">
            <w:pPr>
              <w:jc w:val="center"/>
              <w:rPr>
                <w:rFonts w:ascii="Tahoma" w:hAnsi="Tahoma" w:cs="Tahoma"/>
                <w:sz w:val="18"/>
                <w:szCs w:val="18"/>
              </w:rPr>
            </w:pPr>
            <w:r w:rsidRPr="00120D99">
              <w:rPr>
                <w:rFonts w:ascii="Tahoma" w:hAnsi="Tahoma" w:cs="Tahoma"/>
                <w:sz w:val="18"/>
                <w:szCs w:val="18"/>
              </w:rPr>
              <w:t>RDM****</w:t>
            </w:r>
          </w:p>
        </w:tc>
        <w:tc>
          <w:tcPr>
            <w:tcW w:w="473" w:type="pct"/>
            <w:shd w:val="clear" w:color="auto" w:fill="auto"/>
            <w:vAlign w:val="center"/>
            <w:hideMark/>
          </w:tcPr>
          <w:p w:rsidR="006D69BE" w:rsidRPr="00120D99" w:rsidRDefault="006D69BE" w:rsidP="001D5FDB">
            <w:pPr>
              <w:jc w:val="center"/>
              <w:rPr>
                <w:rFonts w:ascii="Tahoma" w:hAnsi="Tahoma" w:cs="Tahoma"/>
                <w:sz w:val="18"/>
                <w:szCs w:val="18"/>
              </w:rPr>
            </w:pPr>
            <w:r w:rsidRPr="00120D99">
              <w:rPr>
                <w:rFonts w:ascii="Tahoma" w:hAnsi="Tahoma" w:cs="Tahoma"/>
                <w:sz w:val="18"/>
                <w:szCs w:val="18"/>
              </w:rPr>
              <w:t xml:space="preserve">A) Importo annuo reagenti, materiali di consumo, </w:t>
            </w:r>
            <w:proofErr w:type="spellStart"/>
            <w:r w:rsidRPr="00120D99">
              <w:rPr>
                <w:rFonts w:ascii="Tahoma" w:hAnsi="Tahoma" w:cs="Tahoma"/>
                <w:sz w:val="18"/>
                <w:szCs w:val="18"/>
              </w:rPr>
              <w:t>altro*</w:t>
            </w:r>
            <w:proofErr w:type="spellEnd"/>
          </w:p>
        </w:tc>
        <w:tc>
          <w:tcPr>
            <w:tcW w:w="630" w:type="pct"/>
            <w:shd w:val="clear" w:color="auto" w:fill="auto"/>
            <w:vAlign w:val="center"/>
            <w:hideMark/>
          </w:tcPr>
          <w:p w:rsidR="006D69BE" w:rsidRPr="00120D99" w:rsidRDefault="006D69BE" w:rsidP="001D5FDB">
            <w:pPr>
              <w:jc w:val="center"/>
              <w:rPr>
                <w:rFonts w:ascii="Tahoma" w:hAnsi="Tahoma" w:cs="Tahoma"/>
                <w:sz w:val="18"/>
                <w:szCs w:val="18"/>
              </w:rPr>
            </w:pPr>
            <w:r w:rsidRPr="00120D99">
              <w:rPr>
                <w:rFonts w:ascii="Tahoma" w:hAnsi="Tahoma" w:cs="Tahoma"/>
                <w:sz w:val="18"/>
                <w:szCs w:val="18"/>
              </w:rPr>
              <w:t xml:space="preserve">B) Importo annuo noleggio </w:t>
            </w:r>
            <w:proofErr w:type="spellStart"/>
            <w:r w:rsidRPr="00120D99">
              <w:rPr>
                <w:rFonts w:ascii="Tahoma" w:hAnsi="Tahoma" w:cs="Tahoma"/>
                <w:sz w:val="18"/>
                <w:szCs w:val="18"/>
              </w:rPr>
              <w:t>apparecchiature*</w:t>
            </w:r>
            <w:proofErr w:type="spellEnd"/>
          </w:p>
        </w:tc>
        <w:tc>
          <w:tcPr>
            <w:tcW w:w="630" w:type="pct"/>
            <w:shd w:val="clear" w:color="auto" w:fill="auto"/>
            <w:vAlign w:val="center"/>
            <w:hideMark/>
          </w:tcPr>
          <w:p w:rsidR="006D69BE" w:rsidRPr="00120D99" w:rsidRDefault="006D69BE" w:rsidP="001D5FDB">
            <w:pPr>
              <w:jc w:val="center"/>
              <w:rPr>
                <w:rFonts w:ascii="Tahoma" w:hAnsi="Tahoma" w:cs="Tahoma"/>
                <w:sz w:val="18"/>
                <w:szCs w:val="18"/>
              </w:rPr>
            </w:pPr>
            <w:r w:rsidRPr="00120D99">
              <w:rPr>
                <w:rFonts w:ascii="Tahoma" w:hAnsi="Tahoma" w:cs="Tahoma"/>
                <w:sz w:val="18"/>
                <w:szCs w:val="18"/>
              </w:rPr>
              <w:t xml:space="preserve">C) Importo annuo assistenza tecnica full </w:t>
            </w:r>
            <w:proofErr w:type="spellStart"/>
            <w:r w:rsidRPr="00120D99">
              <w:rPr>
                <w:rFonts w:ascii="Tahoma" w:hAnsi="Tahoma" w:cs="Tahoma"/>
                <w:sz w:val="18"/>
                <w:szCs w:val="18"/>
              </w:rPr>
              <w:t>risk</w:t>
            </w:r>
            <w:proofErr w:type="spellEnd"/>
            <w:r w:rsidRPr="00120D99">
              <w:rPr>
                <w:rFonts w:ascii="Tahoma" w:hAnsi="Tahoma" w:cs="Tahoma"/>
                <w:sz w:val="18"/>
                <w:szCs w:val="18"/>
              </w:rPr>
              <w:t xml:space="preserve"> </w:t>
            </w:r>
            <w:proofErr w:type="spellStart"/>
            <w:r w:rsidRPr="00120D99">
              <w:rPr>
                <w:rFonts w:ascii="Tahoma" w:hAnsi="Tahoma" w:cs="Tahoma"/>
                <w:sz w:val="18"/>
                <w:szCs w:val="18"/>
              </w:rPr>
              <w:t>apparecchiature*</w:t>
            </w:r>
            <w:proofErr w:type="spellEnd"/>
          </w:p>
        </w:tc>
        <w:tc>
          <w:tcPr>
            <w:tcW w:w="682" w:type="pct"/>
            <w:shd w:val="clear" w:color="auto" w:fill="auto"/>
            <w:vAlign w:val="center"/>
            <w:hideMark/>
          </w:tcPr>
          <w:p w:rsidR="006D69BE" w:rsidRPr="00120D99" w:rsidRDefault="006D69BE" w:rsidP="001D5FDB">
            <w:pPr>
              <w:jc w:val="center"/>
              <w:rPr>
                <w:rFonts w:ascii="Tahoma" w:hAnsi="Tahoma" w:cs="Tahoma"/>
                <w:color w:val="000000"/>
                <w:sz w:val="18"/>
                <w:szCs w:val="18"/>
              </w:rPr>
            </w:pPr>
            <w:r w:rsidRPr="00120D99">
              <w:rPr>
                <w:rFonts w:ascii="Tahoma" w:hAnsi="Tahoma" w:cs="Tahoma"/>
                <w:color w:val="000000"/>
                <w:sz w:val="18"/>
                <w:szCs w:val="18"/>
              </w:rPr>
              <w:t>D) oneri della sicurezza in relazione ai rischi interferenziali, non soggetti a ribasso</w:t>
            </w:r>
          </w:p>
        </w:tc>
        <w:tc>
          <w:tcPr>
            <w:tcW w:w="526" w:type="pct"/>
            <w:shd w:val="clear" w:color="auto" w:fill="auto"/>
            <w:vAlign w:val="center"/>
            <w:hideMark/>
          </w:tcPr>
          <w:p w:rsidR="006D69BE" w:rsidRPr="00120D99" w:rsidRDefault="006D69BE" w:rsidP="00D431CA">
            <w:pPr>
              <w:jc w:val="center"/>
              <w:rPr>
                <w:rFonts w:ascii="Tahoma" w:hAnsi="Tahoma" w:cs="Tahoma"/>
                <w:b/>
                <w:sz w:val="18"/>
                <w:szCs w:val="18"/>
              </w:rPr>
            </w:pPr>
            <w:r w:rsidRPr="00120D99">
              <w:rPr>
                <w:rFonts w:ascii="Tahoma" w:hAnsi="Tahoma" w:cs="Tahoma"/>
                <w:b/>
                <w:sz w:val="18"/>
                <w:szCs w:val="18"/>
              </w:rPr>
              <w:t xml:space="preserve">E) Importo complessivo del lotto per </w:t>
            </w:r>
            <w:r w:rsidR="00D431CA" w:rsidRPr="00120D99">
              <w:rPr>
                <w:rFonts w:ascii="Tahoma" w:hAnsi="Tahoma" w:cs="Tahoma"/>
                <w:b/>
                <w:sz w:val="18"/>
                <w:szCs w:val="18"/>
              </w:rPr>
              <w:t>36</w:t>
            </w:r>
            <w:r w:rsidRPr="00120D99">
              <w:rPr>
                <w:rFonts w:ascii="Tahoma" w:hAnsi="Tahoma" w:cs="Tahoma"/>
                <w:b/>
                <w:sz w:val="18"/>
                <w:szCs w:val="18"/>
              </w:rPr>
              <w:t xml:space="preserve"> mesi</w:t>
            </w:r>
          </w:p>
        </w:tc>
        <w:tc>
          <w:tcPr>
            <w:tcW w:w="262" w:type="pct"/>
            <w:shd w:val="clear" w:color="auto" w:fill="auto"/>
            <w:vAlign w:val="center"/>
            <w:hideMark/>
          </w:tcPr>
          <w:p w:rsidR="006D69BE" w:rsidRPr="00120D99" w:rsidRDefault="006D69BE" w:rsidP="001D5FDB">
            <w:pPr>
              <w:jc w:val="center"/>
              <w:rPr>
                <w:rFonts w:ascii="Tahoma" w:hAnsi="Tahoma" w:cs="Tahoma"/>
                <w:sz w:val="18"/>
                <w:szCs w:val="18"/>
              </w:rPr>
            </w:pPr>
            <w:r w:rsidRPr="00120D99">
              <w:rPr>
                <w:rFonts w:ascii="Tahoma" w:hAnsi="Tahoma" w:cs="Tahoma"/>
                <w:sz w:val="18"/>
                <w:szCs w:val="18"/>
              </w:rPr>
              <w:t>IVA</w:t>
            </w:r>
          </w:p>
        </w:tc>
        <w:tc>
          <w:tcPr>
            <w:tcW w:w="367" w:type="pct"/>
            <w:shd w:val="clear" w:color="auto" w:fill="auto"/>
            <w:vAlign w:val="center"/>
            <w:hideMark/>
          </w:tcPr>
          <w:p w:rsidR="006D69BE" w:rsidRPr="00120D99" w:rsidRDefault="006D69BE" w:rsidP="001D5FDB">
            <w:pPr>
              <w:jc w:val="center"/>
              <w:rPr>
                <w:rFonts w:ascii="Tahoma" w:hAnsi="Tahoma" w:cs="Tahoma"/>
                <w:sz w:val="18"/>
                <w:szCs w:val="18"/>
              </w:rPr>
            </w:pPr>
            <w:r w:rsidRPr="00120D99">
              <w:rPr>
                <w:rFonts w:ascii="Tahoma" w:hAnsi="Tahoma" w:cs="Tahoma"/>
                <w:sz w:val="18"/>
                <w:szCs w:val="18"/>
              </w:rPr>
              <w:t>% di sconto***</w:t>
            </w:r>
          </w:p>
        </w:tc>
      </w:tr>
      <w:tr w:rsidR="006D69BE" w:rsidRPr="00120D99" w:rsidTr="006238BF">
        <w:trPr>
          <w:trHeight w:val="237"/>
        </w:trPr>
        <w:tc>
          <w:tcPr>
            <w:tcW w:w="198" w:type="pct"/>
            <w:shd w:val="clear" w:color="auto" w:fill="auto"/>
            <w:vAlign w:val="center"/>
            <w:hideMark/>
          </w:tcPr>
          <w:p w:rsidR="006D69BE" w:rsidRPr="00120D99" w:rsidRDefault="006D69BE" w:rsidP="001D5FDB">
            <w:pPr>
              <w:jc w:val="center"/>
              <w:rPr>
                <w:rFonts w:ascii="Tahoma" w:hAnsi="Tahoma" w:cs="Tahoma"/>
                <w:sz w:val="18"/>
                <w:szCs w:val="18"/>
              </w:rPr>
            </w:pPr>
            <w:r w:rsidRPr="00120D99">
              <w:rPr>
                <w:rFonts w:ascii="Tahoma" w:hAnsi="Tahoma" w:cs="Tahoma"/>
                <w:sz w:val="18"/>
                <w:szCs w:val="18"/>
              </w:rPr>
              <w:t>1</w:t>
            </w:r>
          </w:p>
        </w:tc>
        <w:tc>
          <w:tcPr>
            <w:tcW w:w="248" w:type="pct"/>
            <w:vAlign w:val="center"/>
          </w:tcPr>
          <w:p w:rsidR="006D69BE" w:rsidRPr="00120D99" w:rsidRDefault="006D69BE" w:rsidP="001D5FDB">
            <w:pPr>
              <w:jc w:val="center"/>
              <w:rPr>
                <w:rFonts w:ascii="Tahoma" w:hAnsi="Tahoma" w:cs="Tahoma"/>
                <w:sz w:val="18"/>
                <w:szCs w:val="18"/>
              </w:rPr>
            </w:pPr>
          </w:p>
        </w:tc>
        <w:tc>
          <w:tcPr>
            <w:tcW w:w="248" w:type="pct"/>
            <w:shd w:val="clear" w:color="auto" w:fill="auto"/>
            <w:vAlign w:val="center"/>
            <w:hideMark/>
          </w:tcPr>
          <w:p w:rsidR="006D69BE" w:rsidRPr="00120D99" w:rsidRDefault="006D69BE" w:rsidP="001D5FDB">
            <w:pPr>
              <w:jc w:val="center"/>
              <w:rPr>
                <w:rFonts w:ascii="Tahoma" w:hAnsi="Tahoma" w:cs="Tahoma"/>
                <w:sz w:val="18"/>
                <w:szCs w:val="18"/>
              </w:rPr>
            </w:pPr>
          </w:p>
        </w:tc>
        <w:tc>
          <w:tcPr>
            <w:tcW w:w="368" w:type="pct"/>
            <w:shd w:val="clear" w:color="auto" w:fill="auto"/>
            <w:vAlign w:val="center"/>
            <w:hideMark/>
          </w:tcPr>
          <w:p w:rsidR="006D69BE" w:rsidRPr="00120D99" w:rsidRDefault="006D69BE" w:rsidP="001D5FDB">
            <w:pPr>
              <w:jc w:val="center"/>
              <w:rPr>
                <w:rFonts w:ascii="Tahoma" w:hAnsi="Tahoma" w:cs="Tahoma"/>
                <w:sz w:val="18"/>
                <w:szCs w:val="18"/>
              </w:rPr>
            </w:pPr>
          </w:p>
        </w:tc>
        <w:tc>
          <w:tcPr>
            <w:tcW w:w="368" w:type="pct"/>
            <w:shd w:val="clear" w:color="auto" w:fill="auto"/>
            <w:vAlign w:val="center"/>
            <w:hideMark/>
          </w:tcPr>
          <w:p w:rsidR="006D69BE" w:rsidRPr="00120D99" w:rsidRDefault="006D69BE" w:rsidP="001D5FDB">
            <w:pPr>
              <w:jc w:val="center"/>
              <w:rPr>
                <w:rFonts w:ascii="Tahoma" w:hAnsi="Tahoma" w:cs="Tahoma"/>
                <w:sz w:val="18"/>
                <w:szCs w:val="18"/>
              </w:rPr>
            </w:pPr>
          </w:p>
        </w:tc>
        <w:tc>
          <w:tcPr>
            <w:tcW w:w="473" w:type="pct"/>
            <w:shd w:val="clear" w:color="auto" w:fill="auto"/>
            <w:vAlign w:val="center"/>
            <w:hideMark/>
          </w:tcPr>
          <w:p w:rsidR="006D69BE" w:rsidRPr="00120D99" w:rsidRDefault="006D69BE" w:rsidP="001D5FDB">
            <w:pPr>
              <w:jc w:val="center"/>
              <w:rPr>
                <w:rFonts w:ascii="Tahoma" w:hAnsi="Tahoma" w:cs="Tahoma"/>
                <w:sz w:val="18"/>
                <w:szCs w:val="18"/>
              </w:rPr>
            </w:pPr>
          </w:p>
        </w:tc>
        <w:tc>
          <w:tcPr>
            <w:tcW w:w="630" w:type="pct"/>
            <w:shd w:val="clear" w:color="auto" w:fill="auto"/>
            <w:vAlign w:val="center"/>
            <w:hideMark/>
          </w:tcPr>
          <w:p w:rsidR="006D69BE" w:rsidRPr="00120D99" w:rsidRDefault="006D69BE" w:rsidP="001D5FDB">
            <w:pPr>
              <w:jc w:val="center"/>
              <w:rPr>
                <w:rFonts w:ascii="Tahoma" w:hAnsi="Tahoma" w:cs="Tahoma"/>
                <w:sz w:val="18"/>
                <w:szCs w:val="18"/>
              </w:rPr>
            </w:pPr>
          </w:p>
        </w:tc>
        <w:tc>
          <w:tcPr>
            <w:tcW w:w="630" w:type="pct"/>
            <w:shd w:val="clear" w:color="auto" w:fill="auto"/>
            <w:vAlign w:val="center"/>
            <w:hideMark/>
          </w:tcPr>
          <w:p w:rsidR="006D69BE" w:rsidRPr="00120D99" w:rsidRDefault="006D69BE" w:rsidP="001D5FDB">
            <w:pPr>
              <w:jc w:val="center"/>
              <w:rPr>
                <w:rFonts w:ascii="Tahoma" w:hAnsi="Tahoma" w:cs="Tahoma"/>
                <w:sz w:val="18"/>
                <w:szCs w:val="18"/>
              </w:rPr>
            </w:pPr>
          </w:p>
        </w:tc>
        <w:tc>
          <w:tcPr>
            <w:tcW w:w="682" w:type="pct"/>
            <w:shd w:val="clear" w:color="auto" w:fill="auto"/>
            <w:vAlign w:val="center"/>
          </w:tcPr>
          <w:p w:rsidR="006D69BE" w:rsidRPr="00120D99" w:rsidRDefault="003E54B1" w:rsidP="001D5FDB">
            <w:pPr>
              <w:jc w:val="center"/>
              <w:rPr>
                <w:rFonts w:ascii="Tahoma" w:hAnsi="Tahoma" w:cs="Tahoma"/>
                <w:sz w:val="18"/>
                <w:szCs w:val="18"/>
              </w:rPr>
            </w:pPr>
            <w:r w:rsidRPr="00120D99">
              <w:rPr>
                <w:rFonts w:ascii="Tahoma" w:hAnsi="Tahoma" w:cs="Tahoma"/>
                <w:sz w:val="18"/>
                <w:szCs w:val="18"/>
              </w:rPr>
              <w:t>0,00</w:t>
            </w:r>
            <w:r w:rsidR="00F04837" w:rsidRPr="00120D99">
              <w:rPr>
                <w:rFonts w:ascii="Tahoma" w:hAnsi="Tahoma" w:cs="Tahoma"/>
                <w:sz w:val="18"/>
                <w:szCs w:val="18"/>
              </w:rPr>
              <w:t xml:space="preserve"> euro</w:t>
            </w:r>
          </w:p>
        </w:tc>
        <w:tc>
          <w:tcPr>
            <w:tcW w:w="526" w:type="pct"/>
            <w:shd w:val="clear" w:color="auto" w:fill="auto"/>
            <w:vAlign w:val="center"/>
            <w:hideMark/>
          </w:tcPr>
          <w:p w:rsidR="006D69BE" w:rsidRPr="00120D99" w:rsidRDefault="006D69BE" w:rsidP="001D5FDB">
            <w:pPr>
              <w:jc w:val="center"/>
              <w:rPr>
                <w:rFonts w:ascii="Tahoma" w:hAnsi="Tahoma" w:cs="Tahoma"/>
                <w:sz w:val="18"/>
                <w:szCs w:val="18"/>
              </w:rPr>
            </w:pPr>
          </w:p>
        </w:tc>
        <w:tc>
          <w:tcPr>
            <w:tcW w:w="262" w:type="pct"/>
            <w:shd w:val="clear" w:color="auto" w:fill="auto"/>
            <w:vAlign w:val="center"/>
            <w:hideMark/>
          </w:tcPr>
          <w:p w:rsidR="006D69BE" w:rsidRPr="00120D99" w:rsidRDefault="006D69BE" w:rsidP="001D5FDB">
            <w:pPr>
              <w:jc w:val="center"/>
              <w:rPr>
                <w:rFonts w:ascii="Tahoma" w:hAnsi="Tahoma" w:cs="Tahoma"/>
                <w:sz w:val="18"/>
                <w:szCs w:val="18"/>
              </w:rPr>
            </w:pPr>
          </w:p>
        </w:tc>
        <w:tc>
          <w:tcPr>
            <w:tcW w:w="367" w:type="pct"/>
            <w:shd w:val="clear" w:color="auto" w:fill="auto"/>
            <w:vAlign w:val="center"/>
            <w:hideMark/>
          </w:tcPr>
          <w:p w:rsidR="006D69BE" w:rsidRPr="00120D99" w:rsidRDefault="006D69BE" w:rsidP="001D5FDB">
            <w:pPr>
              <w:jc w:val="center"/>
              <w:rPr>
                <w:rFonts w:ascii="Tahoma" w:hAnsi="Tahoma" w:cs="Tahoma"/>
                <w:sz w:val="18"/>
                <w:szCs w:val="18"/>
              </w:rPr>
            </w:pPr>
          </w:p>
        </w:tc>
      </w:tr>
      <w:tr w:rsidR="006238BF" w:rsidRPr="00D431CA" w:rsidTr="001D5FDB">
        <w:trPr>
          <w:trHeight w:val="237"/>
        </w:trPr>
        <w:tc>
          <w:tcPr>
            <w:tcW w:w="198" w:type="pct"/>
            <w:shd w:val="clear" w:color="auto" w:fill="auto"/>
            <w:vAlign w:val="center"/>
          </w:tcPr>
          <w:p w:rsidR="006238BF" w:rsidRPr="00120D99" w:rsidRDefault="00AB4D71" w:rsidP="001D5FDB">
            <w:pPr>
              <w:jc w:val="center"/>
              <w:rPr>
                <w:rFonts w:ascii="Tahoma" w:hAnsi="Tahoma" w:cs="Tahoma"/>
                <w:sz w:val="18"/>
                <w:szCs w:val="18"/>
              </w:rPr>
            </w:pPr>
            <w:r w:rsidRPr="00120D99">
              <w:rPr>
                <w:rFonts w:ascii="Tahoma" w:hAnsi="Tahoma" w:cs="Tahoma"/>
                <w:sz w:val="18"/>
                <w:szCs w:val="18"/>
              </w:rPr>
              <w:t>…</w:t>
            </w:r>
          </w:p>
        </w:tc>
        <w:tc>
          <w:tcPr>
            <w:tcW w:w="248" w:type="pct"/>
            <w:vAlign w:val="center"/>
          </w:tcPr>
          <w:p w:rsidR="006238BF" w:rsidRPr="00120D99" w:rsidRDefault="006238BF" w:rsidP="001D5FDB">
            <w:pPr>
              <w:jc w:val="center"/>
              <w:rPr>
                <w:rFonts w:ascii="Tahoma" w:hAnsi="Tahoma" w:cs="Tahoma"/>
                <w:sz w:val="18"/>
                <w:szCs w:val="18"/>
              </w:rPr>
            </w:pPr>
          </w:p>
        </w:tc>
        <w:tc>
          <w:tcPr>
            <w:tcW w:w="248" w:type="pct"/>
            <w:shd w:val="clear" w:color="auto" w:fill="auto"/>
            <w:vAlign w:val="center"/>
          </w:tcPr>
          <w:p w:rsidR="006238BF" w:rsidRPr="00120D99" w:rsidRDefault="006238BF" w:rsidP="001D5FDB">
            <w:pPr>
              <w:jc w:val="center"/>
              <w:rPr>
                <w:rFonts w:ascii="Tahoma" w:hAnsi="Tahoma" w:cs="Tahoma"/>
                <w:sz w:val="18"/>
                <w:szCs w:val="18"/>
              </w:rPr>
            </w:pPr>
          </w:p>
        </w:tc>
        <w:tc>
          <w:tcPr>
            <w:tcW w:w="368" w:type="pct"/>
            <w:shd w:val="clear" w:color="auto" w:fill="auto"/>
            <w:vAlign w:val="center"/>
          </w:tcPr>
          <w:p w:rsidR="006238BF" w:rsidRPr="00120D99" w:rsidRDefault="006238BF" w:rsidP="001D5FDB">
            <w:pPr>
              <w:jc w:val="center"/>
              <w:rPr>
                <w:rFonts w:ascii="Tahoma" w:hAnsi="Tahoma" w:cs="Tahoma"/>
                <w:sz w:val="18"/>
                <w:szCs w:val="18"/>
              </w:rPr>
            </w:pPr>
          </w:p>
        </w:tc>
        <w:tc>
          <w:tcPr>
            <w:tcW w:w="368" w:type="pct"/>
            <w:shd w:val="clear" w:color="auto" w:fill="auto"/>
            <w:vAlign w:val="center"/>
          </w:tcPr>
          <w:p w:rsidR="006238BF" w:rsidRPr="00120D99" w:rsidRDefault="006238BF" w:rsidP="001D5FDB">
            <w:pPr>
              <w:jc w:val="center"/>
              <w:rPr>
                <w:rFonts w:ascii="Tahoma" w:hAnsi="Tahoma" w:cs="Tahoma"/>
                <w:sz w:val="18"/>
                <w:szCs w:val="18"/>
              </w:rPr>
            </w:pPr>
          </w:p>
        </w:tc>
        <w:tc>
          <w:tcPr>
            <w:tcW w:w="473" w:type="pct"/>
            <w:shd w:val="clear" w:color="auto" w:fill="auto"/>
            <w:vAlign w:val="center"/>
          </w:tcPr>
          <w:p w:rsidR="006238BF" w:rsidRPr="00120D99" w:rsidRDefault="006238BF" w:rsidP="001D5FDB">
            <w:pPr>
              <w:jc w:val="center"/>
              <w:rPr>
                <w:rFonts w:ascii="Tahoma" w:hAnsi="Tahoma" w:cs="Tahoma"/>
                <w:sz w:val="18"/>
                <w:szCs w:val="18"/>
              </w:rPr>
            </w:pPr>
          </w:p>
        </w:tc>
        <w:tc>
          <w:tcPr>
            <w:tcW w:w="630" w:type="pct"/>
            <w:shd w:val="clear" w:color="auto" w:fill="auto"/>
            <w:vAlign w:val="center"/>
          </w:tcPr>
          <w:p w:rsidR="006238BF" w:rsidRPr="00120D99" w:rsidRDefault="006238BF" w:rsidP="001D5FDB">
            <w:pPr>
              <w:jc w:val="center"/>
              <w:rPr>
                <w:rFonts w:ascii="Tahoma" w:hAnsi="Tahoma" w:cs="Tahoma"/>
                <w:sz w:val="18"/>
                <w:szCs w:val="18"/>
              </w:rPr>
            </w:pPr>
          </w:p>
        </w:tc>
        <w:tc>
          <w:tcPr>
            <w:tcW w:w="630" w:type="pct"/>
            <w:shd w:val="clear" w:color="auto" w:fill="auto"/>
            <w:vAlign w:val="center"/>
          </w:tcPr>
          <w:p w:rsidR="006238BF" w:rsidRPr="00120D99" w:rsidRDefault="006238BF" w:rsidP="001D5FDB">
            <w:pPr>
              <w:jc w:val="center"/>
              <w:rPr>
                <w:rFonts w:ascii="Tahoma" w:hAnsi="Tahoma" w:cs="Tahoma"/>
                <w:sz w:val="18"/>
                <w:szCs w:val="18"/>
              </w:rPr>
            </w:pPr>
          </w:p>
        </w:tc>
        <w:tc>
          <w:tcPr>
            <w:tcW w:w="682" w:type="pct"/>
            <w:shd w:val="clear" w:color="auto" w:fill="auto"/>
            <w:vAlign w:val="center"/>
          </w:tcPr>
          <w:p w:rsidR="006238BF" w:rsidRPr="00D5200A" w:rsidRDefault="00120D99" w:rsidP="001D5FDB">
            <w:pPr>
              <w:jc w:val="center"/>
              <w:rPr>
                <w:rFonts w:ascii="Tahoma" w:hAnsi="Tahoma" w:cs="Tahoma"/>
                <w:sz w:val="18"/>
                <w:szCs w:val="18"/>
              </w:rPr>
            </w:pPr>
            <w:r w:rsidRPr="00120D99">
              <w:rPr>
                <w:rFonts w:ascii="Tahoma" w:hAnsi="Tahoma" w:cs="Tahoma"/>
                <w:sz w:val="18"/>
                <w:szCs w:val="18"/>
              </w:rPr>
              <w:t>…</w:t>
            </w:r>
          </w:p>
        </w:tc>
        <w:tc>
          <w:tcPr>
            <w:tcW w:w="526" w:type="pct"/>
            <w:shd w:val="clear" w:color="auto" w:fill="auto"/>
            <w:vAlign w:val="center"/>
          </w:tcPr>
          <w:p w:rsidR="006238BF" w:rsidRPr="00D5200A" w:rsidRDefault="006238BF" w:rsidP="001D5FDB">
            <w:pPr>
              <w:jc w:val="center"/>
              <w:rPr>
                <w:rFonts w:ascii="Tahoma" w:hAnsi="Tahoma" w:cs="Tahoma"/>
                <w:sz w:val="18"/>
                <w:szCs w:val="18"/>
              </w:rPr>
            </w:pPr>
          </w:p>
        </w:tc>
        <w:tc>
          <w:tcPr>
            <w:tcW w:w="262" w:type="pct"/>
            <w:shd w:val="clear" w:color="auto" w:fill="auto"/>
            <w:vAlign w:val="center"/>
          </w:tcPr>
          <w:p w:rsidR="006238BF" w:rsidRPr="00D5200A" w:rsidRDefault="006238BF" w:rsidP="001D5FDB">
            <w:pPr>
              <w:jc w:val="center"/>
              <w:rPr>
                <w:rFonts w:ascii="Tahoma" w:hAnsi="Tahoma" w:cs="Tahoma"/>
                <w:sz w:val="18"/>
                <w:szCs w:val="18"/>
              </w:rPr>
            </w:pPr>
          </w:p>
        </w:tc>
        <w:tc>
          <w:tcPr>
            <w:tcW w:w="367" w:type="pct"/>
            <w:shd w:val="clear" w:color="auto" w:fill="auto"/>
            <w:vAlign w:val="center"/>
          </w:tcPr>
          <w:p w:rsidR="006238BF" w:rsidRPr="00D5200A" w:rsidRDefault="006238BF" w:rsidP="001D5FDB">
            <w:pPr>
              <w:jc w:val="center"/>
              <w:rPr>
                <w:rFonts w:ascii="Tahoma" w:hAnsi="Tahoma" w:cs="Tahoma"/>
                <w:sz w:val="18"/>
                <w:szCs w:val="18"/>
              </w:rPr>
            </w:pPr>
          </w:p>
        </w:tc>
      </w:tr>
    </w:tbl>
    <w:p w:rsidR="006D69BE" w:rsidRPr="00C276BC" w:rsidRDefault="006D69BE" w:rsidP="006D69BE">
      <w:pPr>
        <w:jc w:val="both"/>
        <w:rPr>
          <w:rFonts w:ascii="Cambria" w:hAnsi="Cambria" w:cs="Tahoma"/>
          <w:sz w:val="16"/>
          <w:szCs w:val="16"/>
        </w:rPr>
      </w:pPr>
    </w:p>
    <w:p w:rsidR="006D69BE" w:rsidRPr="00120D99" w:rsidRDefault="006D69BE" w:rsidP="006D69BE">
      <w:pPr>
        <w:pStyle w:val="Corpodeltesto26"/>
        <w:pBdr>
          <w:bottom w:val="none" w:sz="0" w:space="0" w:color="auto"/>
        </w:pBdr>
        <w:rPr>
          <w:rFonts w:ascii="Cambria" w:hAnsi="Cambria" w:cs="Tahoma"/>
          <w:sz w:val="22"/>
          <w:szCs w:val="22"/>
        </w:rPr>
      </w:pPr>
      <w:proofErr w:type="spellStart"/>
      <w:r w:rsidRPr="00120D99">
        <w:rPr>
          <w:rFonts w:ascii="Cambria" w:hAnsi="Cambria" w:cs="Tahoma"/>
          <w:sz w:val="22"/>
          <w:szCs w:val="22"/>
        </w:rPr>
        <w:t>*gli</w:t>
      </w:r>
      <w:proofErr w:type="spellEnd"/>
      <w:r w:rsidRPr="00120D99">
        <w:rPr>
          <w:rFonts w:ascii="Cambria" w:hAnsi="Cambria" w:cs="Tahoma"/>
          <w:sz w:val="22"/>
          <w:szCs w:val="22"/>
        </w:rPr>
        <w:t xml:space="preserve"> importi annui di cui alle lettere A) B) C) devono</w:t>
      </w:r>
      <w:r w:rsidRPr="00120D99">
        <w:rPr>
          <w:rFonts w:ascii="Cambria" w:hAnsi="Cambria" w:cs="Tahoma"/>
          <w:bCs/>
          <w:sz w:val="22"/>
          <w:szCs w:val="22"/>
        </w:rPr>
        <w:t xml:space="preserve"> essere espressi in cifre ed in lettere, al netto dell’IVA (la cui aliquota deve essere comunque indicata); </w:t>
      </w:r>
      <w:r w:rsidRPr="00120D99">
        <w:rPr>
          <w:rFonts w:ascii="Cambria" w:hAnsi="Cambria" w:cs="Tahoma"/>
          <w:sz w:val="22"/>
          <w:szCs w:val="22"/>
        </w:rPr>
        <w:t>nel caso in cui il prezzo indicato in cifre sia difforme da quello espresso in lettere sarà considerato valido il prezzo espresso in lettere;</w:t>
      </w:r>
    </w:p>
    <w:p w:rsidR="006D69BE" w:rsidRPr="006238BF" w:rsidRDefault="006D69BE" w:rsidP="006D69BE">
      <w:pPr>
        <w:jc w:val="both"/>
        <w:rPr>
          <w:rFonts w:ascii="Cambria" w:hAnsi="Cambria" w:cs="Tahoma"/>
          <w:i/>
          <w:sz w:val="22"/>
          <w:szCs w:val="22"/>
        </w:rPr>
      </w:pPr>
      <w:r w:rsidRPr="00120D99">
        <w:rPr>
          <w:rFonts w:ascii="Cambria" w:hAnsi="Cambria" w:cs="Tahoma"/>
          <w:b/>
          <w:sz w:val="22"/>
          <w:szCs w:val="22"/>
          <w:u w:val="single"/>
        </w:rPr>
        <w:t xml:space="preserve">**l’importo complessivo per </w:t>
      </w:r>
      <w:r w:rsidR="00D431CA" w:rsidRPr="00120D99">
        <w:rPr>
          <w:rFonts w:ascii="Cambria" w:hAnsi="Cambria" w:cs="Tahoma"/>
          <w:b/>
          <w:sz w:val="22"/>
          <w:szCs w:val="22"/>
          <w:u w:val="single"/>
        </w:rPr>
        <w:t>36</w:t>
      </w:r>
      <w:r w:rsidRPr="00120D99">
        <w:rPr>
          <w:rFonts w:ascii="Cambria" w:hAnsi="Cambria" w:cs="Tahoma"/>
          <w:b/>
          <w:sz w:val="22"/>
          <w:szCs w:val="22"/>
          <w:u w:val="single"/>
        </w:rPr>
        <w:t xml:space="preserve"> mesi</w:t>
      </w:r>
      <w:r w:rsidRPr="00120D99">
        <w:rPr>
          <w:rFonts w:ascii="Cambria" w:hAnsi="Cambria" w:cs="Tahoma"/>
          <w:sz w:val="22"/>
          <w:szCs w:val="22"/>
        </w:rPr>
        <w:t xml:space="preserve"> del lotto offerto </w:t>
      </w:r>
      <w:proofErr w:type="spellStart"/>
      <w:r w:rsidRPr="00120D99">
        <w:rPr>
          <w:rFonts w:ascii="Cambria" w:hAnsi="Cambria" w:cs="Tahoma"/>
          <w:sz w:val="22"/>
          <w:szCs w:val="22"/>
        </w:rPr>
        <w:t>E=</w:t>
      </w:r>
      <w:proofErr w:type="spellEnd"/>
      <w:r w:rsidRPr="00120D99">
        <w:rPr>
          <w:rFonts w:ascii="Cambria" w:hAnsi="Cambria" w:cs="Tahoma"/>
          <w:sz w:val="22"/>
          <w:szCs w:val="22"/>
        </w:rPr>
        <w:t>[(“A”+”B”+”C)*</w:t>
      </w:r>
      <w:r w:rsidR="00D431CA" w:rsidRPr="00120D99">
        <w:rPr>
          <w:rFonts w:ascii="Cambria" w:hAnsi="Cambria" w:cs="Tahoma"/>
          <w:sz w:val="22"/>
          <w:szCs w:val="22"/>
        </w:rPr>
        <w:t>3</w:t>
      </w:r>
      <w:r w:rsidRPr="00120D99">
        <w:rPr>
          <w:rFonts w:ascii="Cambria" w:hAnsi="Cambria" w:cs="Tahoma"/>
          <w:sz w:val="22"/>
          <w:szCs w:val="22"/>
        </w:rPr>
        <w:t xml:space="preserve">]+“D” espresso in cifre e in lettere, dovrà essere, pena l’esclusione dalla gara, </w:t>
      </w:r>
      <w:r w:rsidRPr="00120D99">
        <w:rPr>
          <w:rFonts w:ascii="Cambria" w:hAnsi="Cambria" w:cs="Tahoma"/>
          <w:b/>
          <w:sz w:val="22"/>
          <w:szCs w:val="22"/>
          <w:u w:val="single"/>
        </w:rPr>
        <w:t>uguale o migliore rispetto a quello base palese del lotto</w:t>
      </w:r>
      <w:r w:rsidRPr="00120D99">
        <w:rPr>
          <w:rFonts w:ascii="Cambria" w:hAnsi="Cambria" w:cs="Tahoma"/>
          <w:sz w:val="22"/>
          <w:szCs w:val="22"/>
          <w:u w:val="single"/>
        </w:rPr>
        <w:t>,</w:t>
      </w:r>
      <w:r w:rsidRPr="00120D99">
        <w:rPr>
          <w:rFonts w:ascii="Cambria" w:hAnsi="Cambria" w:cs="Tahoma"/>
          <w:sz w:val="22"/>
          <w:szCs w:val="22"/>
        </w:rPr>
        <w:t xml:space="preserve"> di cui al Capitolato Speciale; nel caso in cui il prezzo indicato in cifre sia difforme da quello espresso in lettere sarà considerato valido il prezzo espresso in lettere;</w:t>
      </w:r>
    </w:p>
    <w:p w:rsidR="006D69BE" w:rsidRPr="006238BF" w:rsidRDefault="006D69BE" w:rsidP="006D69BE">
      <w:pPr>
        <w:jc w:val="both"/>
        <w:rPr>
          <w:rFonts w:ascii="Cambria" w:hAnsi="Cambria" w:cs="Tahoma"/>
          <w:sz w:val="22"/>
          <w:szCs w:val="22"/>
        </w:rPr>
      </w:pPr>
      <w:r w:rsidRPr="006238BF">
        <w:rPr>
          <w:rFonts w:ascii="Cambria" w:hAnsi="Cambria" w:cs="Tahoma"/>
          <w:b/>
          <w:bCs/>
          <w:i/>
          <w:sz w:val="22"/>
          <w:szCs w:val="22"/>
          <w:u w:val="single"/>
        </w:rPr>
        <w:t>Si chiede inoltre di voler indicare all’interno dell’offerta quanto segue, ove pertinente:</w:t>
      </w:r>
      <w:r w:rsidRPr="006238BF">
        <w:rPr>
          <w:rFonts w:ascii="Cambria" w:hAnsi="Cambria" w:cs="Tahoma"/>
          <w:b/>
          <w:bCs/>
          <w:i/>
          <w:sz w:val="22"/>
          <w:szCs w:val="22"/>
        </w:rPr>
        <w:t xml:space="preserve"> </w:t>
      </w:r>
      <w:r w:rsidRPr="006238BF">
        <w:rPr>
          <w:rFonts w:ascii="Cambria" w:hAnsi="Cambria" w:cs="Tahoma"/>
          <w:i/>
          <w:sz w:val="22"/>
          <w:szCs w:val="22"/>
        </w:rPr>
        <w:t>denominazione dell’apparecchiatura offerta (codice e nome commerciale); codici, descrizione, confezionamenti per i singoli prodotti (reagenti e materiali di consumo), prezzo unitario e prezzo a confezione per ciascun prodotto offerto; costo a test omnicomprensivo.</w:t>
      </w:r>
    </w:p>
    <w:p w:rsidR="006D69BE" w:rsidRPr="006238BF" w:rsidRDefault="006D69BE" w:rsidP="006D69BE">
      <w:pPr>
        <w:jc w:val="both"/>
        <w:rPr>
          <w:rFonts w:ascii="Tahoma" w:hAnsi="Tahoma" w:cs="Tahoma"/>
          <w:sz w:val="22"/>
          <w:szCs w:val="22"/>
        </w:rPr>
      </w:pPr>
      <w:r w:rsidRPr="006238BF">
        <w:rPr>
          <w:rFonts w:ascii="Cambria" w:hAnsi="Cambria" w:cs="Tahoma"/>
          <w:sz w:val="22"/>
          <w:szCs w:val="22"/>
        </w:rPr>
        <w:lastRenderedPageBreak/>
        <w:t xml:space="preserve">***percentuale di sconto praticata per la determinazione dei prezzi offerti sul prezzo del listino vigente, che dovrà essere depositato dalla ditta aggiudicataria a seguito dell’aggiudicazione ed inviato all’EGAS e alle Aziende del SSR su eventuale richiesta delle stesse; tale percentuale di sconto farà da riferimento solo per l’eventuale acquisto di altri prodotti similari (reattivi) non ricompresi nel contratto; </w:t>
      </w:r>
    </w:p>
    <w:p w:rsidR="00697601" w:rsidRDefault="006D69BE" w:rsidP="006D69BE">
      <w:pPr>
        <w:pStyle w:val="Corpodeltesto22"/>
        <w:pBdr>
          <w:bottom w:val="none" w:sz="0" w:space="0" w:color="auto"/>
        </w:pBdr>
        <w:rPr>
          <w:rFonts w:ascii="Cambria" w:hAnsi="Cambria" w:cs="Tahoma"/>
          <w:i/>
          <w:sz w:val="22"/>
          <w:szCs w:val="22"/>
        </w:rPr>
      </w:pPr>
      <w:r w:rsidRPr="006238BF">
        <w:rPr>
          <w:rFonts w:ascii="Cambria" w:hAnsi="Cambria" w:cs="Tahoma"/>
          <w:b/>
        </w:rPr>
        <w:t>****</w:t>
      </w:r>
      <w:r w:rsidRPr="006238BF">
        <w:rPr>
          <w:rFonts w:ascii="Cambria" w:hAnsi="Cambria" w:cs="Tahoma"/>
        </w:rPr>
        <w:t>indicazione del codice categoria CND dei dispositivi (tale codice può essere reperito sul sito del Ministro della Salute alla voce “Dispositivi Medici) e, se del caso, per ogni dispositivo medico offerto, il numero di iscrizione nella Banca Dati / Repertorio dei Dispositivi Medici del Ministero della Salute, come previsto dal Decreto Ministeriale del 20 febbraio 2007 “Nuove modalità per gli adempimenti previsti dall’articolo 13 del decreto legislativo 24 febbraio 1997, n. 46 e successive modificazioni e per la registrazione dei dispositivi impiantabili attivi nonché per l’iscrizione nel Repertorio dei dispositivi medici”.</w:t>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p>
    <w:p w:rsidR="006156BD" w:rsidRPr="001B4CC0" w:rsidRDefault="006156BD" w:rsidP="006156BD">
      <w:pPr>
        <w:autoSpaceDE w:val="0"/>
        <w:autoSpaceDN w:val="0"/>
        <w:adjustRightInd w:val="0"/>
        <w:jc w:val="both"/>
        <w:rPr>
          <w:rFonts w:ascii="Cambria" w:hAnsi="Cambria" w:cs="Verdana"/>
          <w:i/>
          <w:sz w:val="22"/>
          <w:szCs w:val="22"/>
        </w:rPr>
      </w:pPr>
      <w:r w:rsidRPr="001B4CC0">
        <w:rPr>
          <w:rFonts w:ascii="Cambria" w:hAnsi="Cambria" w:cs="Verdana"/>
          <w:i/>
          <w:sz w:val="22"/>
          <w:szCs w:val="22"/>
          <w:u w:val="single"/>
        </w:rPr>
        <w:t>NB:</w:t>
      </w:r>
      <w:r w:rsidRPr="001B4CC0">
        <w:rPr>
          <w:rFonts w:ascii="Cambria" w:hAnsi="Cambria" w:cs="Verdana"/>
          <w:i/>
          <w:sz w:val="22"/>
          <w:szCs w:val="22"/>
        </w:rPr>
        <w:t xml:space="preserve"> La ditta deve inserire, </w:t>
      </w:r>
      <w:r w:rsidR="00852D92">
        <w:rPr>
          <w:rFonts w:ascii="Cambria" w:hAnsi="Cambria" w:cs="Verdana"/>
          <w:i/>
          <w:sz w:val="22"/>
          <w:szCs w:val="22"/>
        </w:rPr>
        <w:t>nello schema di dettaglio dell’</w:t>
      </w:r>
      <w:r w:rsidRPr="001B4CC0">
        <w:rPr>
          <w:rFonts w:ascii="Cambria" w:hAnsi="Cambria" w:cs="Verdana"/>
          <w:i/>
          <w:sz w:val="22"/>
          <w:szCs w:val="22"/>
        </w:rPr>
        <w:t>offerta economica, gli oneri della</w:t>
      </w:r>
      <w:r>
        <w:rPr>
          <w:rFonts w:ascii="Cambria" w:hAnsi="Cambria" w:cs="Verdana"/>
          <w:i/>
          <w:sz w:val="22"/>
          <w:szCs w:val="22"/>
        </w:rPr>
        <w:t xml:space="preserve"> sicurezza da rischio specifico, </w:t>
      </w:r>
      <w:r w:rsidRPr="001B4CC0">
        <w:rPr>
          <w:rFonts w:ascii="Cambria" w:hAnsi="Cambria" w:cs="Verdana"/>
          <w:i/>
          <w:sz w:val="22"/>
          <w:szCs w:val="22"/>
        </w:rPr>
        <w:t xml:space="preserve">la cui quantificazione spetta al Concorrente in rapporto alla stessa offerta. Per mero chiarimento si segnala che tali costi sono propri del Concorrente e sono diversi dagli oneri della sicurezza per le interferenze, che sono determinati da questa stazione appaltante nella misura </w:t>
      </w:r>
      <w:r>
        <w:rPr>
          <w:rFonts w:ascii="Cambria" w:hAnsi="Cambria" w:cs="Verdana"/>
          <w:i/>
          <w:sz w:val="22"/>
          <w:szCs w:val="22"/>
        </w:rPr>
        <w:t>sopra indicata per ogni lotto</w:t>
      </w:r>
      <w:r w:rsidRPr="001B4CC0">
        <w:rPr>
          <w:rFonts w:ascii="Cambria" w:hAnsi="Cambria" w:cs="Verdana"/>
          <w:i/>
          <w:sz w:val="22"/>
          <w:szCs w:val="22"/>
        </w:rPr>
        <w:t>.</w:t>
      </w:r>
    </w:p>
    <w:p w:rsidR="00697601" w:rsidRDefault="006156BD" w:rsidP="006156BD">
      <w:pPr>
        <w:jc w:val="both"/>
        <w:rPr>
          <w:rFonts w:ascii="Cambria" w:hAnsi="Cambria" w:cs="Verdana"/>
          <w:i/>
          <w:sz w:val="22"/>
          <w:szCs w:val="22"/>
        </w:rPr>
      </w:pPr>
      <w:r w:rsidRPr="001B4CC0">
        <w:rPr>
          <w:rFonts w:ascii="Cambria" w:hAnsi="Cambria" w:cs="Verdana"/>
          <w:i/>
          <w:sz w:val="22"/>
          <w:szCs w:val="22"/>
        </w:rPr>
        <w:t>Oneri di sicurezza propri della Ditta</w:t>
      </w:r>
      <w:r>
        <w:rPr>
          <w:rFonts w:ascii="Cambria" w:hAnsi="Cambria" w:cs="Verdana"/>
          <w:i/>
          <w:sz w:val="22"/>
          <w:szCs w:val="22"/>
        </w:rPr>
        <w:t xml:space="preserve"> lotto n. _____</w:t>
      </w:r>
      <w:r w:rsidRPr="001B4CC0">
        <w:rPr>
          <w:rFonts w:ascii="Cambria" w:hAnsi="Cambria" w:cs="Verdana"/>
          <w:i/>
          <w:sz w:val="22"/>
          <w:szCs w:val="22"/>
        </w:rPr>
        <w:t xml:space="preserve">  </w:t>
      </w:r>
      <w:r w:rsidR="00852D92">
        <w:rPr>
          <w:rFonts w:ascii="Cambria" w:hAnsi="Cambria" w:cs="Verdana"/>
          <w:i/>
          <w:sz w:val="22"/>
          <w:szCs w:val="22"/>
        </w:rPr>
        <w:t xml:space="preserve"> </w:t>
      </w:r>
      <w:r w:rsidRPr="001B4CC0">
        <w:rPr>
          <w:rFonts w:ascii="Cambria" w:hAnsi="Cambria" w:cs="Verdana"/>
          <w:i/>
          <w:sz w:val="22"/>
          <w:szCs w:val="22"/>
        </w:rPr>
        <w:t>(valore in € o %</w:t>
      </w:r>
      <w:r>
        <w:rPr>
          <w:rFonts w:ascii="Cambria" w:hAnsi="Cambria" w:cs="Verdana"/>
          <w:i/>
          <w:sz w:val="22"/>
          <w:szCs w:val="22"/>
        </w:rPr>
        <w:t xml:space="preserve"> diverso da zero:</w:t>
      </w:r>
      <w:r w:rsidRPr="001B4CC0">
        <w:rPr>
          <w:rFonts w:ascii="Cambria" w:hAnsi="Cambria" w:cs="Verdana"/>
          <w:i/>
          <w:sz w:val="22"/>
          <w:szCs w:val="22"/>
        </w:rPr>
        <w:t xml:space="preserve"> </w:t>
      </w:r>
      <w:proofErr w:type="spellStart"/>
      <w:r w:rsidRPr="001B4CC0">
        <w:rPr>
          <w:rFonts w:ascii="Cambria" w:hAnsi="Cambria" w:cs="Verdana"/>
          <w:i/>
          <w:sz w:val="22"/>
          <w:szCs w:val="22"/>
        </w:rPr>
        <w:t>………………………………………………………………</w:t>
      </w:r>
      <w:proofErr w:type="spellEnd"/>
      <w:r>
        <w:rPr>
          <w:rFonts w:ascii="Cambria" w:hAnsi="Cambria" w:cs="Verdana"/>
          <w:i/>
          <w:sz w:val="22"/>
          <w:szCs w:val="22"/>
        </w:rPr>
        <w:t>)</w:t>
      </w:r>
    </w:p>
    <w:p w:rsidR="006156BD" w:rsidRDefault="006156BD" w:rsidP="006156BD">
      <w:pPr>
        <w:jc w:val="both"/>
        <w:rPr>
          <w:rFonts w:ascii="Cambria" w:hAnsi="Cambria" w:cs="Tahoma"/>
          <w:b/>
          <w:sz w:val="22"/>
          <w:szCs w:val="22"/>
          <w:u w:val="single"/>
        </w:rPr>
      </w:pPr>
    </w:p>
    <w:p w:rsidR="00697601" w:rsidRPr="00FF36E1" w:rsidRDefault="00697601" w:rsidP="00697601">
      <w:pPr>
        <w:jc w:val="both"/>
        <w:rPr>
          <w:rFonts w:ascii="Cambria" w:hAnsi="Cambria" w:cs="Tahoma"/>
          <w:sz w:val="22"/>
          <w:szCs w:val="22"/>
        </w:rPr>
      </w:pPr>
      <w:r w:rsidRPr="00FF36E1">
        <w:rPr>
          <w:rFonts w:ascii="Cambria" w:hAnsi="Cambria" w:cs="Tahoma"/>
          <w:sz w:val="22"/>
          <w:szCs w:val="22"/>
        </w:rPr>
        <w:t xml:space="preserve">In caso di aggiudicazione </w:t>
      </w:r>
      <w:smartTag w:uri="urn:schemas-microsoft-com:office:smarttags" w:element="PersonName">
        <w:smartTagPr>
          <w:attr w:name="ProductID" w:val="la sottoscritta Ditta"/>
        </w:smartTagPr>
        <w:r w:rsidRPr="00FF36E1">
          <w:rPr>
            <w:rFonts w:ascii="Cambria" w:hAnsi="Cambria" w:cs="Tahoma"/>
            <w:sz w:val="22"/>
            <w:szCs w:val="22"/>
          </w:rPr>
          <w:t>la sottoscritta Ditta</w:t>
        </w:r>
      </w:smartTag>
      <w:r w:rsidRPr="00FF36E1">
        <w:rPr>
          <w:rFonts w:ascii="Cambria" w:hAnsi="Cambria" w:cs="Tahoma"/>
          <w:sz w:val="22"/>
          <w:szCs w:val="22"/>
        </w:rPr>
        <w:t>/Società________________si impegna ad eseguire il deposito cauzionale definitivo nella seguente forma: __________________________________________________</w:t>
      </w:r>
    </w:p>
    <w:p w:rsidR="00697601" w:rsidRPr="00FF36E1" w:rsidRDefault="00697601" w:rsidP="00697601">
      <w:pPr>
        <w:jc w:val="both"/>
        <w:rPr>
          <w:rFonts w:ascii="Cambria" w:hAnsi="Cambria" w:cs="Tahoma"/>
          <w:sz w:val="22"/>
          <w:szCs w:val="22"/>
        </w:rPr>
      </w:pPr>
    </w:p>
    <w:p w:rsidR="00697601" w:rsidRPr="00FF36E1" w:rsidRDefault="00697601" w:rsidP="00697601">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697601" w:rsidRDefault="00697601" w:rsidP="00697601">
      <w:pPr>
        <w:jc w:val="right"/>
        <w:rPr>
          <w:rFonts w:ascii="Cambria" w:hAnsi="Cambria" w:cs="Tahoma"/>
          <w:sz w:val="22"/>
          <w:szCs w:val="22"/>
        </w:rPr>
      </w:pPr>
      <w:r w:rsidRPr="00FF36E1">
        <w:rPr>
          <w:rFonts w:ascii="Cambria" w:hAnsi="Cambria" w:cs="Tahoma"/>
          <w:sz w:val="22"/>
          <w:szCs w:val="22"/>
        </w:rPr>
        <w:t>(titolare,</w:t>
      </w:r>
      <w:r w:rsidR="00852D92">
        <w:rPr>
          <w:rFonts w:ascii="Cambria" w:hAnsi="Cambria" w:cs="Tahoma"/>
          <w:sz w:val="22"/>
          <w:szCs w:val="22"/>
        </w:rPr>
        <w:t xml:space="preserve"> </w:t>
      </w:r>
      <w:r w:rsidRPr="00FF36E1">
        <w:rPr>
          <w:rFonts w:ascii="Cambria" w:hAnsi="Cambria" w:cs="Tahoma"/>
          <w:sz w:val="22"/>
          <w:szCs w:val="22"/>
        </w:rPr>
        <w:t>rappresentante legale,</w:t>
      </w:r>
      <w:r w:rsidR="00852D92">
        <w:rPr>
          <w:rFonts w:ascii="Cambria" w:hAnsi="Cambria" w:cs="Tahoma"/>
          <w:sz w:val="22"/>
          <w:szCs w:val="22"/>
        </w:rPr>
        <w:t xml:space="preserve"> </w:t>
      </w:r>
      <w:r w:rsidRPr="00FF36E1">
        <w:rPr>
          <w:rFonts w:ascii="Cambria" w:hAnsi="Cambria" w:cs="Tahoma"/>
          <w:sz w:val="22"/>
          <w:szCs w:val="22"/>
        </w:rPr>
        <w:t>procuratore,</w:t>
      </w:r>
      <w:r w:rsidR="00852D92">
        <w:rPr>
          <w:rFonts w:ascii="Cambria" w:hAnsi="Cambria" w:cs="Tahoma"/>
          <w:sz w:val="22"/>
          <w:szCs w:val="22"/>
        </w:rPr>
        <w:t xml:space="preserve"> </w:t>
      </w:r>
      <w:r w:rsidRPr="00FF36E1">
        <w:rPr>
          <w:rFonts w:ascii="Cambria" w:hAnsi="Cambria" w:cs="Tahoma"/>
          <w:sz w:val="22"/>
          <w:szCs w:val="22"/>
        </w:rPr>
        <w:t>ecc.)</w:t>
      </w:r>
    </w:p>
    <w:p w:rsidR="00697601" w:rsidRDefault="00697601" w:rsidP="00697601">
      <w:pPr>
        <w:jc w:val="right"/>
        <w:rPr>
          <w:rFonts w:ascii="Cambria" w:hAnsi="Cambria" w:cs="Tahoma"/>
          <w:sz w:val="22"/>
          <w:szCs w:val="22"/>
        </w:rPr>
      </w:pPr>
    </w:p>
    <w:p w:rsidR="00697601" w:rsidRPr="00FF36E1" w:rsidRDefault="00697601" w:rsidP="00697601">
      <w:pPr>
        <w:autoSpaceDE w:val="0"/>
        <w:autoSpaceDN w:val="0"/>
        <w:adjustRightInd w:val="0"/>
        <w:jc w:val="both"/>
        <w:rPr>
          <w:rFonts w:ascii="Cambria" w:hAnsi="Cambria" w:cs="Tahoma"/>
          <w:sz w:val="22"/>
          <w:szCs w:val="22"/>
        </w:rPr>
      </w:pPr>
      <w:r w:rsidRPr="00FF36E1">
        <w:rPr>
          <w:rFonts w:ascii="Cambria" w:hAnsi="Cambria" w:cs="Tahoma"/>
          <w:b/>
          <w:sz w:val="22"/>
          <w:szCs w:val="22"/>
          <w:u w:val="single"/>
        </w:rPr>
        <w:t>Struttura economica dell’offerta</w:t>
      </w:r>
      <w:r w:rsidRPr="00FF36E1">
        <w:rPr>
          <w:rFonts w:ascii="Cambria" w:hAnsi="Cambria" w:cs="Tahoma"/>
          <w:sz w:val="22"/>
          <w:szCs w:val="22"/>
        </w:rPr>
        <w:t xml:space="preserve">, con particolare riferimento alle voci di prezzo indicate nell’art. </w:t>
      </w:r>
      <w:r w:rsidR="00FA355A">
        <w:rPr>
          <w:rFonts w:ascii="Cambria" w:hAnsi="Cambria" w:cs="Tahoma"/>
          <w:sz w:val="22"/>
          <w:szCs w:val="22"/>
        </w:rPr>
        <w:t>97</w:t>
      </w:r>
      <w:r w:rsidRPr="00FF36E1">
        <w:rPr>
          <w:rFonts w:ascii="Cambria" w:hAnsi="Cambria" w:cs="Tahoma"/>
          <w:sz w:val="22"/>
          <w:szCs w:val="22"/>
        </w:rPr>
        <w:t xml:space="preserve"> del </w:t>
      </w:r>
      <w:proofErr w:type="spellStart"/>
      <w:r w:rsidRPr="00FF36E1">
        <w:rPr>
          <w:rFonts w:ascii="Cambria" w:hAnsi="Cambria" w:cs="Tahoma"/>
          <w:sz w:val="22"/>
          <w:szCs w:val="22"/>
        </w:rPr>
        <w:t>D.Lgs.</w:t>
      </w:r>
      <w:proofErr w:type="spellEnd"/>
      <w:r w:rsidRPr="00FF36E1">
        <w:rPr>
          <w:rFonts w:ascii="Cambria" w:hAnsi="Cambria" w:cs="Tahoma"/>
          <w:sz w:val="22"/>
          <w:szCs w:val="22"/>
        </w:rPr>
        <w:t xml:space="preserve"> </w:t>
      </w:r>
      <w:r w:rsidR="00FA355A">
        <w:rPr>
          <w:rFonts w:ascii="Cambria" w:hAnsi="Cambria" w:cs="Tahoma"/>
          <w:sz w:val="22"/>
          <w:szCs w:val="22"/>
        </w:rPr>
        <w:t>50</w:t>
      </w:r>
      <w:r w:rsidRPr="00FF36E1">
        <w:rPr>
          <w:rFonts w:ascii="Cambria" w:hAnsi="Cambria" w:cs="Tahoma"/>
          <w:sz w:val="22"/>
          <w:szCs w:val="22"/>
        </w:rPr>
        <w:t>/20</w:t>
      </w:r>
      <w:r w:rsidR="00FA355A">
        <w:rPr>
          <w:rFonts w:ascii="Cambria" w:hAnsi="Cambria" w:cs="Tahoma"/>
          <w:sz w:val="22"/>
          <w:szCs w:val="22"/>
        </w:rPr>
        <w:t>1</w:t>
      </w:r>
      <w:r w:rsidRPr="00FF36E1">
        <w:rPr>
          <w:rFonts w:ascii="Cambria" w:hAnsi="Cambria" w:cs="Tahoma"/>
          <w:sz w:val="22"/>
          <w:szCs w:val="22"/>
        </w:rPr>
        <w:t>6.</w:t>
      </w:r>
    </w:p>
    <w:p w:rsidR="00697601" w:rsidRPr="00FF36E1" w:rsidRDefault="00697601" w:rsidP="00697601">
      <w:pPr>
        <w:autoSpaceDE w:val="0"/>
        <w:autoSpaceDN w:val="0"/>
        <w:adjustRightInd w:val="0"/>
        <w:jc w:val="both"/>
        <w:rPr>
          <w:rFonts w:ascii="Cambria" w:hAnsi="Cambria" w:cs="Tahoma"/>
          <w:sz w:val="22"/>
          <w:szCs w:val="22"/>
        </w:rPr>
      </w:pPr>
      <w:r w:rsidRPr="00FF36E1">
        <w:rPr>
          <w:rFonts w:ascii="Cambria" w:hAnsi="Cambria" w:cs="Tahoma"/>
          <w:sz w:val="22"/>
          <w:szCs w:val="22"/>
        </w:rPr>
        <w:t>Si chiede di compilare, ove pertinente, il seguente fac-simile di schema di dettaglio:</w:t>
      </w:r>
    </w:p>
    <w:p w:rsidR="00697601" w:rsidRPr="00FF36E1" w:rsidRDefault="00697601" w:rsidP="00697601">
      <w:pPr>
        <w:pStyle w:val="Corpodeltesto2"/>
        <w:spacing w:after="0" w:line="240" w:lineRule="auto"/>
        <w:rPr>
          <w:rFonts w:ascii="Cambria" w:hAnsi="Cambria" w:cs="Tahoma"/>
          <w:b/>
          <w:sz w:val="16"/>
          <w:szCs w:val="16"/>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53"/>
        <w:gridCol w:w="4850"/>
      </w:tblGrid>
      <w:tr w:rsidR="00697601" w:rsidRPr="00FF36E1" w:rsidTr="00FA355A">
        <w:tc>
          <w:tcPr>
            <w:tcW w:w="3328" w:type="pct"/>
          </w:tcPr>
          <w:p w:rsidR="00697601" w:rsidRPr="00FF36E1" w:rsidRDefault="00697601" w:rsidP="00FA355A">
            <w:pPr>
              <w:jc w:val="center"/>
              <w:rPr>
                <w:rFonts w:ascii="Cambria" w:hAnsi="Cambria" w:cs="Tahoma"/>
                <w:color w:val="000000"/>
                <w:sz w:val="22"/>
                <w:szCs w:val="22"/>
                <w:u w:val="single"/>
              </w:rPr>
            </w:pPr>
            <w:r w:rsidRPr="00FF36E1">
              <w:rPr>
                <w:rFonts w:ascii="Cambria" w:hAnsi="Cambria" w:cs="Tahoma"/>
                <w:color w:val="000000"/>
                <w:sz w:val="22"/>
                <w:szCs w:val="22"/>
                <w:u w:val="single"/>
              </w:rPr>
              <w:t>Voci di prezzo:</w:t>
            </w:r>
          </w:p>
        </w:tc>
        <w:tc>
          <w:tcPr>
            <w:tcW w:w="1672" w:type="pct"/>
          </w:tcPr>
          <w:p w:rsidR="00697601" w:rsidRPr="00FF36E1" w:rsidRDefault="00697601" w:rsidP="00FA355A">
            <w:pPr>
              <w:pStyle w:val="Corpodeltesto2"/>
              <w:spacing w:after="0" w:line="240" w:lineRule="auto"/>
              <w:jc w:val="center"/>
              <w:rPr>
                <w:rFonts w:ascii="Cambria" w:hAnsi="Cambria" w:cs="Tahoma"/>
                <w:sz w:val="22"/>
                <w:szCs w:val="22"/>
                <w:u w:val="single"/>
              </w:rPr>
            </w:pPr>
            <w:r w:rsidRPr="0020716B">
              <w:rPr>
                <w:rFonts w:ascii="Cambria" w:hAnsi="Cambria" w:cs="Tahoma"/>
                <w:sz w:val="22"/>
                <w:szCs w:val="22"/>
                <w:u w:val="single"/>
              </w:rPr>
              <w:t>Costo o percentuale:</w:t>
            </w: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costi industriali</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costi generali</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costi della manodopera</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b/>
                <w:color w:val="000000"/>
                <w:sz w:val="22"/>
                <w:szCs w:val="22"/>
              </w:rPr>
            </w:pPr>
            <w:r w:rsidRPr="00F44933">
              <w:rPr>
                <w:rFonts w:ascii="Cambria" w:hAnsi="Cambria" w:cs="Tahoma"/>
                <w:b/>
                <w:color w:val="000000"/>
                <w:sz w:val="22"/>
                <w:szCs w:val="22"/>
              </w:rPr>
              <w:t>costi per le spese per la salute e sicurezza dei lavoratori per il rischio</w:t>
            </w:r>
            <w:r w:rsidRPr="00F44933">
              <w:rPr>
                <w:rFonts w:ascii="Cambria" w:hAnsi="Cambria" w:cs="Tahoma"/>
                <w:b/>
                <w:sz w:val="22"/>
                <w:szCs w:val="22"/>
              </w:rPr>
              <w:t xml:space="preserve"> specifico, valutati dal datore di lavoro (ditta partecipante)</w:t>
            </w:r>
            <w:r w:rsidR="007542E4" w:rsidRPr="00F44933">
              <w:rPr>
                <w:rFonts w:ascii="Cambria" w:hAnsi="Cambria" w:cs="Tahoma"/>
                <w:b/>
                <w:sz w:val="22"/>
                <w:szCs w:val="22"/>
              </w:rPr>
              <w:t>, diversi da zero</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costi per la formazione del personale</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 (eventuali altri costi)</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utili di impresa</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8603FF" w:rsidRDefault="00113C2C" w:rsidP="00FA355A">
            <w:pPr>
              <w:rPr>
                <w:rFonts w:ascii="Cambria" w:hAnsi="Cambria" w:cs="Tahoma"/>
                <w:color w:val="000000"/>
                <w:sz w:val="22"/>
                <w:szCs w:val="22"/>
              </w:rPr>
            </w:pPr>
            <w:r w:rsidRPr="008603FF">
              <w:rPr>
                <w:rFonts w:ascii="Cambria" w:hAnsi="Cambria" w:cs="Tahoma"/>
                <w:color w:val="000000"/>
                <w:sz w:val="22"/>
                <w:szCs w:val="22"/>
              </w:rPr>
              <w:t>oneri della sicurezza in relazione ai rischi interferenziali, valutati dalla Stazione Appaltante non soggetti a ribasso (ove previsti dall’EGAS)</w:t>
            </w:r>
          </w:p>
        </w:tc>
        <w:tc>
          <w:tcPr>
            <w:tcW w:w="1672" w:type="pct"/>
            <w:vAlign w:val="center"/>
          </w:tcPr>
          <w:p w:rsidR="00697601" w:rsidRPr="008603FF" w:rsidRDefault="00120D99" w:rsidP="00120D99">
            <w:pPr>
              <w:pStyle w:val="Corpodeltesto2"/>
              <w:spacing w:after="0" w:line="240" w:lineRule="auto"/>
              <w:jc w:val="center"/>
              <w:rPr>
                <w:rFonts w:ascii="Cambria" w:hAnsi="Cambria" w:cs="Tahoma"/>
                <w:sz w:val="22"/>
                <w:szCs w:val="22"/>
              </w:rPr>
            </w:pPr>
            <w:r w:rsidRPr="00495CF8">
              <w:rPr>
                <w:rFonts w:ascii="Cambria" w:hAnsi="Cambria" w:cs="Tahoma"/>
                <w:sz w:val="22"/>
                <w:szCs w:val="22"/>
              </w:rPr>
              <w:t xml:space="preserve">LOTTI N. 1-2: </w:t>
            </w:r>
            <w:r w:rsidR="00D431CA" w:rsidRPr="00495CF8">
              <w:rPr>
                <w:rFonts w:ascii="Cambria" w:hAnsi="Cambria" w:cs="Tahoma"/>
                <w:sz w:val="22"/>
                <w:szCs w:val="22"/>
              </w:rPr>
              <w:t>0,00 euro</w:t>
            </w:r>
            <w:r w:rsidRPr="00495CF8">
              <w:rPr>
                <w:rFonts w:ascii="Cambria" w:hAnsi="Cambria" w:cs="Tahoma"/>
                <w:sz w:val="22"/>
                <w:szCs w:val="22"/>
              </w:rPr>
              <w:t>. LOTTO N. 3: 113,62 euro. LOTTI N. 4-5: 276,00 euro.</w:t>
            </w:r>
          </w:p>
        </w:tc>
      </w:tr>
    </w:tbl>
    <w:p w:rsidR="00697601" w:rsidRDefault="00697601" w:rsidP="00697601">
      <w:pPr>
        <w:jc w:val="both"/>
        <w:rPr>
          <w:rFonts w:ascii="Cambria" w:hAnsi="Cambria" w:cs="Tahoma"/>
          <w:sz w:val="22"/>
          <w:szCs w:val="22"/>
        </w:rPr>
      </w:pPr>
    </w:p>
    <w:p w:rsidR="00697601" w:rsidRPr="00FF36E1" w:rsidRDefault="00697601" w:rsidP="00697601">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697601" w:rsidRPr="005D5727" w:rsidRDefault="00697601" w:rsidP="00113C2C">
      <w:pPr>
        <w:jc w:val="right"/>
        <w:rPr>
          <w:rFonts w:asciiTheme="majorHAnsi" w:hAnsiTheme="majorHAnsi" w:cs="Tahoma"/>
          <w:sz w:val="22"/>
          <w:szCs w:val="22"/>
        </w:rPr>
      </w:pPr>
      <w:r w:rsidRPr="00FF36E1">
        <w:rPr>
          <w:rFonts w:ascii="Cambria" w:hAnsi="Cambria" w:cs="Tahoma"/>
          <w:sz w:val="22"/>
          <w:szCs w:val="22"/>
        </w:rPr>
        <w:t>(titolare,rappresentante legale,procuratore,ecc.)</w:t>
      </w:r>
    </w:p>
    <w:p w:rsidR="00087C8F" w:rsidRPr="00FF36E1" w:rsidRDefault="00087C8F" w:rsidP="00087C8F">
      <w:pPr>
        <w:rPr>
          <w:rFonts w:ascii="Cambria" w:hAnsi="Cambria"/>
        </w:rPr>
        <w:sectPr w:rsidR="00087C8F" w:rsidRPr="00FF36E1" w:rsidSect="002E4802">
          <w:pgSz w:w="16838" w:h="11906" w:orient="landscape"/>
          <w:pgMar w:top="1134" w:right="1417" w:bottom="1134" w:left="1134" w:header="708" w:footer="708" w:gutter="0"/>
          <w:cols w:space="708"/>
          <w:docGrid w:linePitch="360"/>
        </w:sectPr>
      </w:pPr>
    </w:p>
    <w:p w:rsidR="00F15858" w:rsidRPr="005D5727" w:rsidRDefault="00F15858" w:rsidP="005D5727">
      <w:pPr>
        <w:spacing w:after="200"/>
        <w:contextualSpacing/>
        <w:rPr>
          <w:rFonts w:asciiTheme="majorHAnsi" w:hAnsiTheme="majorHAnsi" w:cs="Tahoma"/>
          <w:sz w:val="22"/>
          <w:szCs w:val="22"/>
        </w:rPr>
      </w:pPr>
    </w:p>
    <w:p w:rsidR="00F15858" w:rsidRPr="00605325"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sz w:val="36"/>
          <w:szCs w:val="36"/>
        </w:rPr>
      </w:pPr>
      <w:r w:rsidRPr="00F57EF4">
        <w:rPr>
          <w:rFonts w:asciiTheme="majorHAnsi" w:hAnsiTheme="majorHAnsi" w:cs="Tahoma"/>
          <w:b/>
          <w:sz w:val="40"/>
          <w:szCs w:val="40"/>
        </w:rPr>
        <w:t xml:space="preserve"> </w:t>
      </w:r>
      <w:r w:rsidRPr="00605325">
        <w:rPr>
          <w:rFonts w:asciiTheme="majorHAnsi" w:hAnsiTheme="majorHAnsi" w:cs="Tahoma"/>
          <w:b/>
          <w:sz w:val="36"/>
          <w:szCs w:val="36"/>
        </w:rPr>
        <w:t>ID</w:t>
      </w:r>
      <w:proofErr w:type="spellStart"/>
      <w:r w:rsidR="00B13529" w:rsidRPr="00605325">
        <w:rPr>
          <w:rFonts w:asciiTheme="majorHAnsi" w:hAnsiTheme="majorHAnsi" w:cs="Tahoma"/>
          <w:b/>
          <w:sz w:val="36"/>
          <w:szCs w:val="36"/>
        </w:rPr>
        <w:t>.</w:t>
      </w:r>
      <w:r w:rsidR="00AB4D71">
        <w:rPr>
          <w:rFonts w:asciiTheme="majorHAnsi" w:hAnsiTheme="majorHAnsi" w:cs="Tahoma"/>
          <w:b/>
          <w:sz w:val="36"/>
          <w:szCs w:val="36"/>
        </w:rPr>
        <w:t>16REA</w:t>
      </w:r>
      <w:proofErr w:type="spellEnd"/>
      <w:r w:rsidR="00AB4D71">
        <w:rPr>
          <w:rFonts w:asciiTheme="majorHAnsi" w:hAnsiTheme="majorHAnsi" w:cs="Tahoma"/>
          <w:b/>
          <w:sz w:val="36"/>
          <w:szCs w:val="36"/>
        </w:rPr>
        <w:t>002</w:t>
      </w:r>
    </w:p>
    <w:p w:rsidR="00F15858" w:rsidRPr="00605325"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sz w:val="36"/>
          <w:szCs w:val="36"/>
        </w:rPr>
      </w:pPr>
      <w:r w:rsidRPr="00605325">
        <w:rPr>
          <w:rFonts w:asciiTheme="majorHAnsi" w:hAnsiTheme="majorHAnsi" w:cs="Tahoma"/>
          <w:b/>
          <w:sz w:val="36"/>
          <w:szCs w:val="36"/>
        </w:rPr>
        <w:t xml:space="preserve">SCHEMA </w:t>
      </w:r>
      <w:proofErr w:type="spellStart"/>
      <w:r w:rsidRPr="00605325">
        <w:rPr>
          <w:rFonts w:asciiTheme="majorHAnsi" w:hAnsiTheme="majorHAnsi" w:cs="Tahoma"/>
          <w:b/>
          <w:sz w:val="36"/>
          <w:szCs w:val="36"/>
        </w:rPr>
        <w:t>DI</w:t>
      </w:r>
      <w:proofErr w:type="spellEnd"/>
      <w:r w:rsidRPr="00605325">
        <w:rPr>
          <w:rFonts w:asciiTheme="majorHAnsi" w:hAnsiTheme="majorHAnsi" w:cs="Tahoma"/>
          <w:b/>
          <w:sz w:val="36"/>
          <w:szCs w:val="36"/>
        </w:rPr>
        <w:t xml:space="preserve"> CONVENZIONE</w:t>
      </w:r>
      <w:r w:rsidRPr="00605325">
        <w:rPr>
          <w:rFonts w:asciiTheme="majorHAnsi" w:hAnsiTheme="majorHAnsi" w:cs="Tahoma"/>
          <w:sz w:val="36"/>
          <w:szCs w:val="36"/>
        </w:rPr>
        <w:t xml:space="preserve"> PER L’AFFIDAMENTO DELLA </w:t>
      </w:r>
      <w:r w:rsidR="00400741" w:rsidRPr="00F54733">
        <w:rPr>
          <w:rFonts w:ascii="Cambria" w:hAnsi="Cambria" w:cs="Tahoma"/>
          <w:sz w:val="36"/>
          <w:szCs w:val="36"/>
        </w:rPr>
        <w:t xml:space="preserve">FORNITURA </w:t>
      </w:r>
      <w:r w:rsidR="00400741" w:rsidRPr="00F54733">
        <w:rPr>
          <w:rFonts w:ascii="Cambria" w:hAnsi="Cambria" w:cs="Tahoma"/>
          <w:bCs/>
          <w:sz w:val="36"/>
          <w:szCs w:val="36"/>
        </w:rPr>
        <w:t xml:space="preserve">IN FULL SERVICE </w:t>
      </w:r>
      <w:proofErr w:type="spellStart"/>
      <w:r w:rsidR="00400741" w:rsidRPr="00F54733">
        <w:rPr>
          <w:rFonts w:ascii="Cambria" w:hAnsi="Cambria" w:cs="Tahoma"/>
          <w:bCs/>
          <w:sz w:val="36"/>
          <w:szCs w:val="36"/>
        </w:rPr>
        <w:t>DI</w:t>
      </w:r>
      <w:proofErr w:type="spellEnd"/>
      <w:r w:rsidR="00400741" w:rsidRPr="00F54733">
        <w:rPr>
          <w:rFonts w:ascii="Cambria" w:hAnsi="Cambria" w:cs="Tahoma"/>
          <w:bCs/>
          <w:sz w:val="36"/>
          <w:szCs w:val="36"/>
        </w:rPr>
        <w:t xml:space="preserve"> </w:t>
      </w:r>
      <w:r w:rsidR="006D0400" w:rsidRPr="00AB4D71">
        <w:rPr>
          <w:rFonts w:ascii="Cambria" w:hAnsi="Cambria" w:cs="Tahoma"/>
          <w:bCs/>
          <w:sz w:val="36"/>
          <w:szCs w:val="36"/>
        </w:rPr>
        <w:t xml:space="preserve">STRUMENTAZIONE, REAGENTI E MATERIALI </w:t>
      </w:r>
      <w:proofErr w:type="spellStart"/>
      <w:r w:rsidR="006D0400" w:rsidRPr="00AB4D71">
        <w:rPr>
          <w:rFonts w:ascii="Cambria" w:hAnsi="Cambria" w:cs="Tahoma"/>
          <w:bCs/>
          <w:sz w:val="36"/>
          <w:szCs w:val="36"/>
        </w:rPr>
        <w:t>DI</w:t>
      </w:r>
      <w:proofErr w:type="spellEnd"/>
      <w:r w:rsidR="006D0400" w:rsidRPr="00AB4D71">
        <w:rPr>
          <w:rFonts w:ascii="Cambria" w:hAnsi="Cambria" w:cs="Tahoma"/>
          <w:bCs/>
          <w:sz w:val="36"/>
          <w:szCs w:val="36"/>
        </w:rPr>
        <w:t xml:space="preserve"> CONSUMO PER CITOFLUORIMETRIA</w:t>
      </w:r>
      <w:r w:rsidR="00A34197">
        <w:rPr>
          <w:rFonts w:ascii="Cambria" w:hAnsi="Cambria" w:cs="Tahoma"/>
          <w:sz w:val="36"/>
          <w:szCs w:val="36"/>
        </w:rPr>
        <w:t xml:space="preserve"> </w:t>
      </w:r>
      <w:r w:rsidR="00400741" w:rsidRPr="00F54733">
        <w:rPr>
          <w:rFonts w:ascii="Cambria" w:hAnsi="Cambria" w:cs="Tahoma"/>
          <w:sz w:val="36"/>
          <w:szCs w:val="36"/>
        </w:rPr>
        <w:t xml:space="preserve">PER UN PERIODO </w:t>
      </w:r>
      <w:proofErr w:type="spellStart"/>
      <w:r w:rsidR="00400741" w:rsidRPr="00F54733">
        <w:rPr>
          <w:rFonts w:ascii="Cambria" w:hAnsi="Cambria" w:cs="Tahoma"/>
          <w:sz w:val="36"/>
          <w:szCs w:val="36"/>
        </w:rPr>
        <w:t>DI</w:t>
      </w:r>
      <w:proofErr w:type="spellEnd"/>
      <w:r w:rsidR="00400741" w:rsidRPr="00F54733">
        <w:rPr>
          <w:rFonts w:ascii="Cambria" w:hAnsi="Cambria" w:cs="Tahoma"/>
          <w:sz w:val="36"/>
          <w:szCs w:val="36"/>
        </w:rPr>
        <w:t xml:space="preserve"> 36 MESI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1 Oggetto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2 Titolare della procedura e soggetti contraenti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3 Variazioni nell’esecuzione contrattuale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4 Cauzione definitiva</w:t>
      </w:r>
    </w:p>
    <w:p w:rsidR="00F15858" w:rsidRPr="005D5727" w:rsidRDefault="00236F17" w:rsidP="005D5727">
      <w:pPr>
        <w:contextualSpacing/>
        <w:jc w:val="both"/>
        <w:rPr>
          <w:rFonts w:asciiTheme="majorHAnsi" w:hAnsiTheme="majorHAnsi" w:cs="Tahoma"/>
          <w:sz w:val="22"/>
          <w:szCs w:val="22"/>
        </w:rPr>
      </w:pPr>
      <w:r>
        <w:rPr>
          <w:rFonts w:asciiTheme="majorHAnsi" w:hAnsiTheme="majorHAnsi" w:cs="Tahoma"/>
          <w:sz w:val="22"/>
          <w:szCs w:val="22"/>
        </w:rPr>
        <w:t>art.   5 Durata della fornitura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6 Determinazione del prezzo</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7 Modalità di esecuzione del servizio e obblighi dell’appaltatore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8 Clausola risolutiva espressa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w:t>
      </w:r>
      <w:r w:rsidR="00F96622" w:rsidRPr="005D5727">
        <w:rPr>
          <w:rFonts w:asciiTheme="majorHAnsi" w:hAnsiTheme="majorHAnsi" w:cs="Tahoma"/>
          <w:sz w:val="22"/>
          <w:szCs w:val="22"/>
        </w:rPr>
        <w:t xml:space="preserve">  </w:t>
      </w:r>
      <w:r w:rsidRPr="005D5727">
        <w:rPr>
          <w:rFonts w:asciiTheme="majorHAnsi" w:hAnsiTheme="majorHAnsi" w:cs="Tahoma"/>
          <w:sz w:val="22"/>
          <w:szCs w:val="22"/>
        </w:rPr>
        <w:t>9 Clausola penale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10 Garanzia e responsabilità del servizio</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11 Controllo di quantità e qualità</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12 Cessione del contratto, cessione dei crediti e subappalto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13 Fallimento, liquidazione, procedure concorsuali, risoluzione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14 Fatturazione e pagamenti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15 Tracciabilità dei flussi finanziari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16 Riservatezza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17 Controversie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18</w:t>
      </w:r>
      <w:r w:rsidR="00F15858" w:rsidRPr="005D5727">
        <w:rPr>
          <w:rFonts w:asciiTheme="majorHAnsi" w:hAnsiTheme="majorHAnsi" w:cs="Tahoma"/>
          <w:sz w:val="22"/>
          <w:szCs w:val="22"/>
        </w:rPr>
        <w:t xml:space="preserve"> Clausola sociale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19</w:t>
      </w:r>
      <w:r w:rsidR="00F15858" w:rsidRPr="005D5727">
        <w:rPr>
          <w:rFonts w:asciiTheme="majorHAnsi" w:hAnsiTheme="majorHAnsi" w:cs="Tahoma"/>
          <w:sz w:val="22"/>
          <w:szCs w:val="22"/>
        </w:rPr>
        <w:t xml:space="preserve"> Informativa sul trattamento dei dati</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20</w:t>
      </w:r>
      <w:r w:rsidR="00F15858" w:rsidRPr="005D5727">
        <w:rPr>
          <w:rFonts w:asciiTheme="majorHAnsi" w:hAnsiTheme="majorHAnsi" w:cs="Tahoma"/>
          <w:sz w:val="22"/>
          <w:szCs w:val="22"/>
        </w:rPr>
        <w:t xml:space="preserve"> Spese contrattuali</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21</w:t>
      </w:r>
      <w:r w:rsidR="00F15858" w:rsidRPr="005D5727">
        <w:rPr>
          <w:rFonts w:asciiTheme="majorHAnsi" w:hAnsiTheme="majorHAnsi" w:cs="Tahoma"/>
          <w:sz w:val="22"/>
          <w:szCs w:val="22"/>
        </w:rPr>
        <w:t xml:space="preserve"> Rinvio ad altre norme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22</w:t>
      </w:r>
      <w:r w:rsidR="00F15858" w:rsidRPr="005D5727">
        <w:rPr>
          <w:rFonts w:asciiTheme="majorHAnsi" w:hAnsiTheme="majorHAnsi" w:cs="Tahoma"/>
          <w:sz w:val="22"/>
          <w:szCs w:val="22"/>
        </w:rPr>
        <w:t xml:space="preserve"> Stipula della Convenzione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23</w:t>
      </w:r>
      <w:r w:rsidR="00F15858" w:rsidRPr="005D5727">
        <w:rPr>
          <w:rFonts w:asciiTheme="majorHAnsi" w:hAnsiTheme="majorHAnsi" w:cs="Tahoma"/>
          <w:sz w:val="22"/>
          <w:szCs w:val="22"/>
        </w:rPr>
        <w:t xml:space="preserve"> Reportistica e monitoraggio della Convenzione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24</w:t>
      </w:r>
      <w:r w:rsidR="00F15858" w:rsidRPr="005D5727">
        <w:rPr>
          <w:rFonts w:asciiTheme="majorHAnsi" w:hAnsiTheme="majorHAnsi" w:cs="Tahoma"/>
          <w:sz w:val="22"/>
          <w:szCs w:val="22"/>
        </w:rPr>
        <w:t xml:space="preserve"> Clausola finale</w:t>
      </w:r>
    </w:p>
    <w:p w:rsidR="00F15858" w:rsidRPr="005D5727" w:rsidRDefault="00F15858" w:rsidP="005D5727">
      <w:pPr>
        <w:contextualSpacing/>
        <w:rPr>
          <w:rFonts w:asciiTheme="majorHAnsi" w:hAnsiTheme="majorHAnsi" w:cs="Tahoma"/>
          <w:sz w:val="22"/>
          <w:szCs w:val="22"/>
        </w:rPr>
      </w:pPr>
    </w:p>
    <w:p w:rsidR="005833E4"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br w:type="page"/>
      </w:r>
    </w:p>
    <w:p w:rsidR="005833E4" w:rsidRPr="0025164C" w:rsidRDefault="005833E4" w:rsidP="005833E4">
      <w:pPr>
        <w:jc w:val="both"/>
        <w:rPr>
          <w:rFonts w:ascii="Cambria" w:hAnsi="Cambria" w:cs="Tahoma"/>
          <w:b/>
          <w:sz w:val="22"/>
          <w:szCs w:val="22"/>
          <w:u w:val="single"/>
        </w:rPr>
      </w:pPr>
      <w:r w:rsidRPr="0025164C">
        <w:rPr>
          <w:rFonts w:ascii="Cambria" w:hAnsi="Cambria" w:cs="Tahoma"/>
          <w:b/>
          <w:sz w:val="22"/>
          <w:szCs w:val="22"/>
          <w:u w:val="single"/>
        </w:rPr>
        <w:lastRenderedPageBreak/>
        <w:t>Definizioni</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Nel quadro del presente Capitolato, della Convenzione e del Contratto s’intendono per:</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 xml:space="preserve">&gt;EGAS: l’Ente per la gestione accentrata dei servizi condivisi, così come istituito dalla </w:t>
      </w:r>
      <w:proofErr w:type="spellStart"/>
      <w:r w:rsidRPr="0025164C">
        <w:rPr>
          <w:rFonts w:ascii="Cambria" w:hAnsi="Cambria"/>
          <w:sz w:val="22"/>
          <w:szCs w:val="22"/>
        </w:rPr>
        <w:t>L.R.</w:t>
      </w:r>
      <w:proofErr w:type="spellEnd"/>
      <w:r w:rsidRPr="0025164C">
        <w:rPr>
          <w:rFonts w:ascii="Cambria" w:hAnsi="Cambria"/>
          <w:sz w:val="22"/>
          <w:szCs w:val="22"/>
        </w:rPr>
        <w:t xml:space="preserve"> n. 17 dd. 16.10.2014, è la </w:t>
      </w:r>
      <w:r w:rsidRPr="0025164C">
        <w:rPr>
          <w:rFonts w:ascii="Cambria" w:hAnsi="Cambria" w:cs="Tahoma"/>
          <w:sz w:val="22"/>
          <w:szCs w:val="22"/>
        </w:rPr>
        <w:t>Stazione appaltante, cui è stata affidata, fra l’altro, la funzione di approvvigionamento degli Enti del SSR.</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&gt;Ente</w:t>
      </w:r>
      <w:r w:rsidR="00203B02" w:rsidRPr="0025164C">
        <w:rPr>
          <w:rFonts w:ascii="Cambria" w:hAnsi="Cambria" w:cs="Tahoma"/>
          <w:sz w:val="22"/>
          <w:szCs w:val="22"/>
        </w:rPr>
        <w:t>/Azienda</w:t>
      </w:r>
      <w:r w:rsidRPr="0025164C">
        <w:rPr>
          <w:rFonts w:ascii="Cambria" w:hAnsi="Cambria" w:cs="Tahoma"/>
          <w:sz w:val="22"/>
          <w:szCs w:val="22"/>
        </w:rPr>
        <w:t xml:space="preserve"> del SSR: chi acquisirà i beni in appalto.</w:t>
      </w:r>
    </w:p>
    <w:p w:rsidR="005833E4" w:rsidRPr="0025164C" w:rsidRDefault="005833E4" w:rsidP="005833E4">
      <w:pPr>
        <w:ind w:right="-1"/>
        <w:jc w:val="both"/>
        <w:rPr>
          <w:rFonts w:ascii="Cambria" w:hAnsi="Cambria" w:cs="Tahoma"/>
          <w:color w:val="FF0000"/>
          <w:sz w:val="22"/>
          <w:szCs w:val="22"/>
        </w:rPr>
      </w:pPr>
      <w:r w:rsidRPr="0025164C">
        <w:rPr>
          <w:rFonts w:ascii="Cambria" w:hAnsi="Cambria" w:cs="Tahoma"/>
          <w:sz w:val="22"/>
          <w:szCs w:val="22"/>
        </w:rPr>
        <w:t>Gli Enti</w:t>
      </w:r>
      <w:r w:rsidR="00203B02" w:rsidRPr="0025164C">
        <w:rPr>
          <w:rFonts w:ascii="Cambria" w:hAnsi="Cambria" w:cs="Tahoma"/>
          <w:sz w:val="22"/>
          <w:szCs w:val="22"/>
        </w:rPr>
        <w:t>/Aziende</w:t>
      </w:r>
      <w:r w:rsidRPr="0025164C">
        <w:rPr>
          <w:rFonts w:ascii="Cambria" w:hAnsi="Cambria" w:cs="Tahoma"/>
          <w:sz w:val="22"/>
          <w:szCs w:val="22"/>
        </w:rPr>
        <w:t xml:space="preserve"> del SSR che potranno aderire alla presente convenzione sono:</w:t>
      </w:r>
    </w:p>
    <w:p w:rsidR="005833E4" w:rsidRPr="00E606EC" w:rsidRDefault="005833E4" w:rsidP="003A4447">
      <w:pPr>
        <w:numPr>
          <w:ilvl w:val="0"/>
          <w:numId w:val="30"/>
        </w:numPr>
        <w:ind w:right="-1"/>
        <w:jc w:val="both"/>
        <w:rPr>
          <w:rFonts w:ascii="Cambria" w:hAnsi="Cambria" w:cs="Tahoma"/>
          <w:sz w:val="22"/>
          <w:szCs w:val="22"/>
        </w:rPr>
      </w:pPr>
      <w:r w:rsidRPr="00E606EC">
        <w:rPr>
          <w:rFonts w:ascii="Cambria" w:hAnsi="Cambria" w:cs="Tahoma"/>
          <w:sz w:val="22"/>
          <w:szCs w:val="22"/>
        </w:rPr>
        <w:t xml:space="preserve">Azienda per l’Assistenza Sanitaria n 2 “Bassa </w:t>
      </w:r>
      <w:proofErr w:type="spellStart"/>
      <w:r w:rsidRPr="00E606EC">
        <w:rPr>
          <w:rFonts w:ascii="Cambria" w:hAnsi="Cambria" w:cs="Tahoma"/>
          <w:sz w:val="22"/>
          <w:szCs w:val="22"/>
        </w:rPr>
        <w:t>Friulana-Isontina</w:t>
      </w:r>
      <w:proofErr w:type="spellEnd"/>
      <w:r w:rsidRPr="00E606EC">
        <w:rPr>
          <w:rFonts w:ascii="Cambria" w:hAnsi="Cambria" w:cs="Tahoma"/>
          <w:sz w:val="22"/>
          <w:szCs w:val="22"/>
        </w:rPr>
        <w:t>” (AAS2)</w:t>
      </w:r>
    </w:p>
    <w:p w:rsidR="005833E4" w:rsidRPr="00E606EC" w:rsidRDefault="005833E4" w:rsidP="003A4447">
      <w:pPr>
        <w:numPr>
          <w:ilvl w:val="0"/>
          <w:numId w:val="30"/>
        </w:numPr>
        <w:ind w:right="-1"/>
        <w:jc w:val="both"/>
        <w:rPr>
          <w:rFonts w:ascii="Cambria" w:hAnsi="Cambria" w:cs="Tahoma"/>
          <w:sz w:val="22"/>
          <w:szCs w:val="22"/>
        </w:rPr>
      </w:pPr>
      <w:r w:rsidRPr="00E606EC">
        <w:rPr>
          <w:rFonts w:ascii="Cambria" w:hAnsi="Cambria" w:cs="Tahoma"/>
          <w:sz w:val="22"/>
          <w:szCs w:val="22"/>
        </w:rPr>
        <w:t xml:space="preserve">Azienda per l’Assistenza Sanitaria n 3 “Alto </w:t>
      </w:r>
      <w:proofErr w:type="spellStart"/>
      <w:r w:rsidRPr="00E606EC">
        <w:rPr>
          <w:rFonts w:ascii="Cambria" w:hAnsi="Cambria" w:cs="Tahoma"/>
          <w:sz w:val="22"/>
          <w:szCs w:val="22"/>
        </w:rPr>
        <w:t>Friuli-Collinare-Medio</w:t>
      </w:r>
      <w:proofErr w:type="spellEnd"/>
      <w:r w:rsidRPr="00E606EC">
        <w:rPr>
          <w:rFonts w:ascii="Cambria" w:hAnsi="Cambria" w:cs="Tahoma"/>
          <w:sz w:val="22"/>
          <w:szCs w:val="22"/>
        </w:rPr>
        <w:t xml:space="preserve"> Friuli” (AAS3)</w:t>
      </w:r>
    </w:p>
    <w:p w:rsidR="005833E4" w:rsidRPr="00AB4D71" w:rsidRDefault="005833E4" w:rsidP="003A4447">
      <w:pPr>
        <w:numPr>
          <w:ilvl w:val="0"/>
          <w:numId w:val="30"/>
        </w:numPr>
        <w:ind w:right="-1"/>
        <w:jc w:val="both"/>
        <w:rPr>
          <w:rFonts w:ascii="Cambria" w:hAnsi="Cambria" w:cs="Tahoma"/>
          <w:b/>
          <w:sz w:val="22"/>
          <w:szCs w:val="22"/>
        </w:rPr>
      </w:pPr>
      <w:r w:rsidRPr="00AB4D71">
        <w:rPr>
          <w:rFonts w:ascii="Cambria" w:hAnsi="Cambria" w:cs="Tahoma"/>
          <w:b/>
          <w:sz w:val="22"/>
          <w:szCs w:val="22"/>
        </w:rPr>
        <w:t>Azienda per l’Assistenza Sanitaria n 5 “Friuli Occidentale” (AAS5)</w:t>
      </w:r>
    </w:p>
    <w:p w:rsidR="005833E4" w:rsidRPr="00605325" w:rsidRDefault="005833E4" w:rsidP="003A4447">
      <w:pPr>
        <w:numPr>
          <w:ilvl w:val="0"/>
          <w:numId w:val="30"/>
        </w:numPr>
        <w:ind w:right="-1"/>
        <w:jc w:val="both"/>
        <w:rPr>
          <w:rFonts w:ascii="Cambria" w:hAnsi="Cambria" w:cs="Tahoma"/>
          <w:b/>
          <w:sz w:val="22"/>
          <w:szCs w:val="22"/>
        </w:rPr>
      </w:pPr>
      <w:r w:rsidRPr="00605325">
        <w:rPr>
          <w:rFonts w:ascii="Cambria" w:hAnsi="Cambria" w:cs="Tahoma"/>
          <w:b/>
          <w:sz w:val="22"/>
          <w:szCs w:val="22"/>
        </w:rPr>
        <w:t>Azienda Sanitaria Universitaria Integrata di Trieste (</w:t>
      </w:r>
      <w:proofErr w:type="spellStart"/>
      <w:r w:rsidRPr="00605325">
        <w:rPr>
          <w:rFonts w:ascii="Cambria" w:hAnsi="Cambria" w:cs="Tahoma"/>
          <w:b/>
          <w:sz w:val="22"/>
          <w:szCs w:val="22"/>
        </w:rPr>
        <w:t>ASUI.TS</w:t>
      </w:r>
      <w:proofErr w:type="spellEnd"/>
      <w:r w:rsidRPr="00605325">
        <w:rPr>
          <w:rFonts w:ascii="Cambria" w:hAnsi="Cambria" w:cs="Tahoma"/>
          <w:b/>
          <w:sz w:val="22"/>
          <w:szCs w:val="22"/>
        </w:rPr>
        <w:t>)</w:t>
      </w:r>
    </w:p>
    <w:p w:rsidR="005833E4" w:rsidRPr="00605325" w:rsidRDefault="005833E4" w:rsidP="003A4447">
      <w:pPr>
        <w:numPr>
          <w:ilvl w:val="0"/>
          <w:numId w:val="30"/>
        </w:numPr>
        <w:ind w:right="-1"/>
        <w:jc w:val="both"/>
        <w:rPr>
          <w:rFonts w:ascii="Cambria" w:hAnsi="Cambria" w:cs="Tahoma"/>
          <w:b/>
          <w:sz w:val="22"/>
          <w:szCs w:val="22"/>
        </w:rPr>
      </w:pPr>
      <w:r w:rsidRPr="00605325">
        <w:rPr>
          <w:rFonts w:ascii="Cambria" w:hAnsi="Cambria" w:cs="Tahoma"/>
          <w:b/>
          <w:sz w:val="22"/>
          <w:szCs w:val="22"/>
        </w:rPr>
        <w:t>Azienda Sanitaria Universitaria Integrata di Udine (</w:t>
      </w:r>
      <w:proofErr w:type="spellStart"/>
      <w:r w:rsidRPr="00605325">
        <w:rPr>
          <w:rFonts w:ascii="Cambria" w:hAnsi="Cambria" w:cs="Tahoma"/>
          <w:b/>
          <w:sz w:val="22"/>
          <w:szCs w:val="22"/>
        </w:rPr>
        <w:t>ASUI.UD</w:t>
      </w:r>
      <w:proofErr w:type="spellEnd"/>
      <w:r w:rsidRPr="00605325">
        <w:rPr>
          <w:rFonts w:ascii="Cambria" w:hAnsi="Cambria" w:cs="Tahoma"/>
          <w:b/>
          <w:sz w:val="22"/>
          <w:szCs w:val="22"/>
        </w:rPr>
        <w:t>)</w:t>
      </w:r>
    </w:p>
    <w:p w:rsidR="005833E4" w:rsidRPr="001D5FDB" w:rsidRDefault="005833E4" w:rsidP="003A4447">
      <w:pPr>
        <w:numPr>
          <w:ilvl w:val="0"/>
          <w:numId w:val="30"/>
        </w:numPr>
        <w:ind w:right="-1"/>
        <w:jc w:val="both"/>
        <w:rPr>
          <w:rFonts w:ascii="Cambria" w:hAnsi="Cambria" w:cs="Tahoma"/>
          <w:sz w:val="22"/>
          <w:szCs w:val="22"/>
        </w:rPr>
      </w:pPr>
      <w:r w:rsidRPr="001D5FDB">
        <w:rPr>
          <w:rFonts w:ascii="Cambria" w:hAnsi="Cambria" w:cs="Tahoma"/>
          <w:sz w:val="22"/>
          <w:szCs w:val="22"/>
        </w:rPr>
        <w:t xml:space="preserve">IRCCS “Burlo </w:t>
      </w:r>
      <w:proofErr w:type="spellStart"/>
      <w:r w:rsidRPr="001D5FDB">
        <w:rPr>
          <w:rFonts w:ascii="Cambria" w:hAnsi="Cambria" w:cs="Tahoma"/>
          <w:sz w:val="22"/>
          <w:szCs w:val="22"/>
        </w:rPr>
        <w:t>Garofolo</w:t>
      </w:r>
      <w:proofErr w:type="spellEnd"/>
      <w:r w:rsidRPr="001D5FDB">
        <w:rPr>
          <w:rFonts w:ascii="Cambria" w:hAnsi="Cambria" w:cs="Tahoma"/>
          <w:sz w:val="22"/>
          <w:szCs w:val="22"/>
        </w:rPr>
        <w:t>” di Trieste (BURLO)</w:t>
      </w:r>
    </w:p>
    <w:p w:rsidR="005833E4" w:rsidRPr="00E606EC" w:rsidRDefault="005833E4" w:rsidP="003A4447">
      <w:pPr>
        <w:numPr>
          <w:ilvl w:val="0"/>
          <w:numId w:val="30"/>
        </w:numPr>
        <w:ind w:right="-1"/>
        <w:jc w:val="both"/>
        <w:rPr>
          <w:rFonts w:ascii="Cambria" w:hAnsi="Cambria" w:cs="Tahoma"/>
          <w:sz w:val="22"/>
          <w:szCs w:val="22"/>
        </w:rPr>
      </w:pPr>
      <w:r w:rsidRPr="00E606EC">
        <w:rPr>
          <w:rFonts w:ascii="Cambria" w:hAnsi="Cambria" w:cs="Tahoma"/>
          <w:sz w:val="22"/>
          <w:szCs w:val="22"/>
        </w:rPr>
        <w:t>IRCCS “Centro di riferimento oncologico” di Aviano (CRO)</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&gt;Fornitore: l’offerente scelto dopo la procedura di gara</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&gt;Convenzione: accordo stipulato dalle parti per la fornitura in parola, compresi tutti gli allegati ed i documenti che ne fanno parte integrante;</w:t>
      </w:r>
    </w:p>
    <w:p w:rsidR="005833E4" w:rsidRDefault="005833E4" w:rsidP="005833E4">
      <w:pPr>
        <w:contextualSpacing/>
        <w:jc w:val="both"/>
        <w:rPr>
          <w:rFonts w:asciiTheme="majorHAnsi" w:hAnsiTheme="majorHAnsi" w:cs="Tahoma"/>
          <w:sz w:val="22"/>
          <w:szCs w:val="22"/>
        </w:rPr>
      </w:pPr>
      <w:r w:rsidRPr="0025164C">
        <w:rPr>
          <w:rFonts w:ascii="Cambria" w:hAnsi="Cambria" w:cs="Tahoma"/>
          <w:sz w:val="22"/>
          <w:szCs w:val="22"/>
        </w:rPr>
        <w:t>&gt;Contratto derivato (singolo contratto): il documento con il quale le Amministrazioni Contraenti, attraverso le Unità Ordinanti manifestano la loro volontà di utilizzare la Convenzione, impegnando il Fornitore alla prestazione dei servizi e/o forniture richiesti.</w:t>
      </w:r>
    </w:p>
    <w:p w:rsidR="005833E4" w:rsidRDefault="005833E4" w:rsidP="005D5727">
      <w:pPr>
        <w:contextualSpacing/>
        <w:jc w:val="center"/>
        <w:rPr>
          <w:rFonts w:asciiTheme="majorHAnsi" w:hAnsiTheme="majorHAnsi" w:cs="Tahoma"/>
          <w:sz w:val="22"/>
          <w:szCs w:val="22"/>
        </w:rPr>
      </w:pPr>
    </w:p>
    <w:p w:rsidR="005833E4" w:rsidRDefault="005833E4"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(Oggetto)</w:t>
      </w:r>
    </w:p>
    <w:p w:rsidR="00F15858" w:rsidRPr="005D5727" w:rsidRDefault="00F15858" w:rsidP="005D5727">
      <w:pPr>
        <w:ind w:right="-1"/>
        <w:contextualSpacing/>
        <w:jc w:val="center"/>
        <w:rPr>
          <w:rFonts w:asciiTheme="majorHAnsi" w:hAnsiTheme="majorHAnsi" w:cs="Tahoma"/>
          <w:sz w:val="22"/>
          <w:szCs w:val="22"/>
        </w:rPr>
      </w:pPr>
    </w:p>
    <w:p w:rsidR="001D5FDB" w:rsidRPr="006D0400" w:rsidRDefault="001D5FDB" w:rsidP="001D5FDB">
      <w:pPr>
        <w:ind w:right="-1"/>
        <w:jc w:val="both"/>
        <w:rPr>
          <w:rFonts w:ascii="Cambria" w:hAnsi="Cambria" w:cs="Tahoma"/>
          <w:sz w:val="22"/>
          <w:szCs w:val="22"/>
        </w:rPr>
      </w:pPr>
      <w:r w:rsidRPr="006D0400">
        <w:rPr>
          <w:rFonts w:ascii="Cambria" w:hAnsi="Cambria" w:cs="Tahoma"/>
          <w:sz w:val="22"/>
          <w:szCs w:val="22"/>
        </w:rPr>
        <w:t xml:space="preserve">Il presente Schema di Convenzione disciplina la stipula di una convenzione per l’affidamento della </w:t>
      </w:r>
      <w:r w:rsidR="00605325" w:rsidRPr="006D0400">
        <w:rPr>
          <w:rFonts w:ascii="Cambria" w:hAnsi="Cambria" w:cs="Tahoma"/>
          <w:sz w:val="22"/>
          <w:szCs w:val="22"/>
        </w:rPr>
        <w:t>“</w:t>
      </w:r>
      <w:r w:rsidR="00400741" w:rsidRPr="006D0400">
        <w:rPr>
          <w:rFonts w:ascii="Cambria" w:hAnsi="Cambria" w:cs="Tahoma"/>
          <w:sz w:val="22"/>
          <w:szCs w:val="22"/>
        </w:rPr>
        <w:t xml:space="preserve">FORNITURA </w:t>
      </w:r>
      <w:r w:rsidR="00400741" w:rsidRPr="006D0400">
        <w:rPr>
          <w:rFonts w:ascii="Cambria" w:hAnsi="Cambria" w:cs="Tahoma"/>
          <w:bCs/>
          <w:sz w:val="22"/>
          <w:szCs w:val="22"/>
        </w:rPr>
        <w:t xml:space="preserve">IN FULL SERVICE </w:t>
      </w:r>
      <w:proofErr w:type="spellStart"/>
      <w:r w:rsidR="00400741" w:rsidRPr="006D0400">
        <w:rPr>
          <w:rFonts w:ascii="Cambria" w:hAnsi="Cambria" w:cs="Tahoma"/>
          <w:bCs/>
          <w:sz w:val="22"/>
          <w:szCs w:val="22"/>
        </w:rPr>
        <w:t>DI</w:t>
      </w:r>
      <w:proofErr w:type="spellEnd"/>
      <w:r w:rsidR="00400741" w:rsidRPr="006D0400">
        <w:rPr>
          <w:rFonts w:ascii="Cambria" w:hAnsi="Cambria" w:cs="Tahoma"/>
          <w:bCs/>
          <w:sz w:val="22"/>
          <w:szCs w:val="22"/>
        </w:rPr>
        <w:t xml:space="preserve"> </w:t>
      </w:r>
      <w:r w:rsidR="006D0400" w:rsidRPr="006D0400">
        <w:rPr>
          <w:rFonts w:ascii="Cambria" w:hAnsi="Cambria" w:cs="Tahoma"/>
          <w:bCs/>
          <w:sz w:val="22"/>
          <w:szCs w:val="22"/>
        </w:rPr>
        <w:t xml:space="preserve">STRUMENTAZIONE, REAGENTI E MATERIALI </w:t>
      </w:r>
      <w:proofErr w:type="spellStart"/>
      <w:r w:rsidR="006D0400" w:rsidRPr="006D0400">
        <w:rPr>
          <w:rFonts w:ascii="Cambria" w:hAnsi="Cambria" w:cs="Tahoma"/>
          <w:bCs/>
          <w:sz w:val="22"/>
          <w:szCs w:val="22"/>
        </w:rPr>
        <w:t>DI</w:t>
      </w:r>
      <w:proofErr w:type="spellEnd"/>
      <w:r w:rsidR="006D0400" w:rsidRPr="006D0400">
        <w:rPr>
          <w:rFonts w:ascii="Cambria" w:hAnsi="Cambria" w:cs="Tahoma"/>
          <w:bCs/>
          <w:sz w:val="22"/>
          <w:szCs w:val="22"/>
        </w:rPr>
        <w:t xml:space="preserve"> CONSUMO PER CITOFLUORIMETRIA</w:t>
      </w:r>
      <w:r w:rsidR="00A34197" w:rsidRPr="006D0400">
        <w:rPr>
          <w:rFonts w:ascii="Cambria" w:hAnsi="Cambria" w:cs="Tahoma"/>
          <w:sz w:val="22"/>
          <w:szCs w:val="22"/>
        </w:rPr>
        <w:t xml:space="preserve"> </w:t>
      </w:r>
      <w:r w:rsidR="00400741" w:rsidRPr="006D0400">
        <w:rPr>
          <w:rFonts w:ascii="Cambria" w:hAnsi="Cambria" w:cs="Tahoma"/>
          <w:sz w:val="22"/>
          <w:szCs w:val="22"/>
        </w:rPr>
        <w:t xml:space="preserve">PER UN PERIODO </w:t>
      </w:r>
      <w:proofErr w:type="spellStart"/>
      <w:r w:rsidR="00400741" w:rsidRPr="006D0400">
        <w:rPr>
          <w:rFonts w:ascii="Cambria" w:hAnsi="Cambria" w:cs="Tahoma"/>
          <w:sz w:val="22"/>
          <w:szCs w:val="22"/>
        </w:rPr>
        <w:t>DI</w:t>
      </w:r>
      <w:proofErr w:type="spellEnd"/>
      <w:r w:rsidR="00400741" w:rsidRPr="006D0400">
        <w:rPr>
          <w:rFonts w:ascii="Cambria" w:hAnsi="Cambria" w:cs="Tahoma"/>
          <w:sz w:val="22"/>
          <w:szCs w:val="22"/>
        </w:rPr>
        <w:t xml:space="preserve"> 36 MESI</w:t>
      </w:r>
      <w:r w:rsidR="00605325" w:rsidRPr="006D0400">
        <w:rPr>
          <w:rFonts w:ascii="Cambria" w:hAnsi="Cambria" w:cs="Tahoma"/>
          <w:sz w:val="22"/>
          <w:szCs w:val="22"/>
        </w:rPr>
        <w:t xml:space="preserve"> - ID</w:t>
      </w:r>
      <w:proofErr w:type="spellStart"/>
      <w:r w:rsidR="00605325" w:rsidRPr="006D0400">
        <w:rPr>
          <w:rFonts w:ascii="Cambria" w:hAnsi="Cambria" w:cs="Tahoma"/>
          <w:sz w:val="22"/>
          <w:szCs w:val="22"/>
        </w:rPr>
        <w:t>.</w:t>
      </w:r>
      <w:r w:rsidR="00AB4D71" w:rsidRPr="006D0400">
        <w:rPr>
          <w:rFonts w:ascii="Cambria" w:hAnsi="Cambria" w:cs="Tahoma"/>
          <w:sz w:val="22"/>
          <w:szCs w:val="22"/>
        </w:rPr>
        <w:t>16REA</w:t>
      </w:r>
      <w:proofErr w:type="spellEnd"/>
      <w:r w:rsidR="00AB4D71" w:rsidRPr="006D0400">
        <w:rPr>
          <w:rFonts w:ascii="Cambria" w:hAnsi="Cambria" w:cs="Tahoma"/>
          <w:sz w:val="22"/>
          <w:szCs w:val="22"/>
        </w:rPr>
        <w:t>002</w:t>
      </w:r>
      <w:r w:rsidR="00605325" w:rsidRPr="006D0400">
        <w:rPr>
          <w:rFonts w:ascii="Cambria" w:hAnsi="Cambria" w:cs="Tahoma"/>
          <w:sz w:val="22"/>
          <w:szCs w:val="22"/>
        </w:rPr>
        <w:t>”</w:t>
      </w:r>
      <w:r w:rsidRPr="006D0400">
        <w:rPr>
          <w:rFonts w:ascii="Cambria" w:hAnsi="Cambria" w:cs="Tahoma"/>
          <w:sz w:val="22"/>
          <w:szCs w:val="22"/>
        </w:rPr>
        <w:t xml:space="preserve"> occorrente agli Enti del Servizio sanitario regionale del Friuli Venezia Giulia.</w:t>
      </w:r>
    </w:p>
    <w:p w:rsidR="001D5FDB" w:rsidRPr="006D0400" w:rsidRDefault="001D5FDB" w:rsidP="001D5FDB">
      <w:pPr>
        <w:pStyle w:val="Corpodeltesto2"/>
        <w:spacing w:after="0" w:line="240" w:lineRule="auto"/>
        <w:jc w:val="both"/>
        <w:rPr>
          <w:rFonts w:ascii="Cambria" w:hAnsi="Cambria" w:cs="Tahoma"/>
          <w:sz w:val="22"/>
          <w:szCs w:val="22"/>
        </w:rPr>
      </w:pPr>
      <w:r w:rsidRPr="006D0400">
        <w:rPr>
          <w:rFonts w:ascii="Cambria" w:hAnsi="Cambria" w:cs="Tahoma"/>
          <w:sz w:val="22"/>
          <w:szCs w:val="22"/>
        </w:rPr>
        <w:t xml:space="preserve">La denominazione dei singoli Enti e i fabbisogni presunti </w:t>
      </w:r>
      <w:r w:rsidR="00653A0A" w:rsidRPr="006D0400">
        <w:rPr>
          <w:rFonts w:ascii="Cambria" w:hAnsi="Cambria" w:cs="Tahoma"/>
          <w:sz w:val="22"/>
          <w:szCs w:val="22"/>
        </w:rPr>
        <w:t>sono specificati nel Capitolato Speciale</w:t>
      </w:r>
      <w:r w:rsidRPr="006D0400">
        <w:rPr>
          <w:rFonts w:ascii="Cambria" w:hAnsi="Cambria" w:cs="Tahoma"/>
          <w:sz w:val="22"/>
          <w:szCs w:val="22"/>
        </w:rPr>
        <w:t xml:space="preserve"> di gara.</w:t>
      </w:r>
    </w:p>
    <w:p w:rsidR="001D5FDB" w:rsidRPr="006D0400" w:rsidRDefault="001D5FDB" w:rsidP="001D5FDB">
      <w:pPr>
        <w:pStyle w:val="Corpodeltesto2"/>
        <w:spacing w:after="0" w:line="240" w:lineRule="auto"/>
        <w:jc w:val="both"/>
        <w:rPr>
          <w:rFonts w:ascii="Cambria" w:hAnsi="Cambria" w:cs="Tahoma"/>
          <w:sz w:val="22"/>
          <w:szCs w:val="22"/>
        </w:rPr>
      </w:pPr>
      <w:r w:rsidRPr="006D0400">
        <w:rPr>
          <w:rFonts w:ascii="Cambria" w:hAnsi="Cambria" w:cs="Tahoma"/>
          <w:sz w:val="22"/>
          <w:szCs w:val="22"/>
        </w:rPr>
        <w:t xml:space="preserve">La fornitura di che trattasi è articolata in </w:t>
      </w:r>
      <w:r w:rsidR="00653A0A" w:rsidRPr="006D0400">
        <w:rPr>
          <w:rFonts w:ascii="Cambria" w:hAnsi="Cambria" w:cs="Tahoma"/>
          <w:sz w:val="22"/>
          <w:szCs w:val="22"/>
        </w:rPr>
        <w:t>lotti</w:t>
      </w:r>
      <w:r w:rsidRPr="006D0400">
        <w:rPr>
          <w:rFonts w:ascii="Cambria" w:hAnsi="Cambria" w:cs="Tahoma"/>
          <w:sz w:val="22"/>
          <w:szCs w:val="22"/>
        </w:rPr>
        <w:t xml:space="preserve">, </w:t>
      </w:r>
      <w:r w:rsidR="00653A0A" w:rsidRPr="006D0400">
        <w:rPr>
          <w:rFonts w:ascii="Cambria" w:hAnsi="Cambria" w:cs="Tahoma"/>
          <w:sz w:val="22"/>
          <w:szCs w:val="22"/>
        </w:rPr>
        <w:t>specificati</w:t>
      </w:r>
      <w:r w:rsidRPr="006D0400">
        <w:rPr>
          <w:rFonts w:ascii="Cambria" w:hAnsi="Cambria" w:cs="Tahoma"/>
          <w:sz w:val="22"/>
          <w:szCs w:val="22"/>
        </w:rPr>
        <w:t xml:space="preserve"> nel Capitolato Speciale di gara</w:t>
      </w:r>
      <w:r w:rsidR="00653A0A" w:rsidRPr="006D0400">
        <w:rPr>
          <w:rFonts w:ascii="Cambria" w:hAnsi="Cambria" w:cs="Tahoma"/>
          <w:sz w:val="22"/>
          <w:szCs w:val="22"/>
        </w:rPr>
        <w:t>, corrispondenti</w:t>
      </w:r>
      <w:r w:rsidRPr="006D0400">
        <w:rPr>
          <w:rFonts w:ascii="Cambria" w:hAnsi="Cambria" w:cs="Tahoma"/>
          <w:sz w:val="22"/>
          <w:szCs w:val="22"/>
        </w:rPr>
        <w:t xml:space="preserve"> ai prodotti posti in gara nelle quantità e con i requisiti prescritti. </w:t>
      </w:r>
    </w:p>
    <w:p w:rsidR="00F15858" w:rsidRPr="006D0400" w:rsidRDefault="001D5FDB" w:rsidP="001D5FDB">
      <w:pPr>
        <w:ind w:right="-1"/>
        <w:contextualSpacing/>
        <w:jc w:val="both"/>
        <w:rPr>
          <w:rFonts w:asciiTheme="majorHAnsi" w:hAnsiTheme="majorHAnsi" w:cs="Tahoma"/>
          <w:sz w:val="22"/>
          <w:szCs w:val="22"/>
        </w:rPr>
      </w:pPr>
      <w:r w:rsidRPr="006D0400">
        <w:rPr>
          <w:rFonts w:ascii="Cambria" w:hAnsi="Cambria" w:cs="Tahoma"/>
          <w:sz w:val="22"/>
          <w:szCs w:val="22"/>
        </w:rPr>
        <w:t>Nel medesi</w:t>
      </w:r>
      <w:r w:rsidR="00F52835" w:rsidRPr="006D0400">
        <w:rPr>
          <w:rFonts w:ascii="Cambria" w:hAnsi="Cambria" w:cs="Tahoma"/>
          <w:sz w:val="22"/>
          <w:szCs w:val="22"/>
        </w:rPr>
        <w:t>mo Capitolato Speciale di gara sono altresì indicati i prezzi base fissati quali</w:t>
      </w:r>
      <w:r w:rsidRPr="006D0400">
        <w:rPr>
          <w:rFonts w:ascii="Cambria" w:hAnsi="Cambria" w:cs="Tahoma"/>
          <w:sz w:val="22"/>
          <w:szCs w:val="22"/>
        </w:rPr>
        <w:t xml:space="preserve"> soglia massima per </w:t>
      </w:r>
      <w:r w:rsidR="00F52835" w:rsidRPr="006D0400">
        <w:rPr>
          <w:rFonts w:ascii="Cambria" w:hAnsi="Cambria" w:cs="Tahoma"/>
          <w:sz w:val="22"/>
          <w:szCs w:val="22"/>
        </w:rPr>
        <w:t>i lotti</w:t>
      </w:r>
      <w:r w:rsidRPr="006D0400">
        <w:rPr>
          <w:rFonts w:ascii="Cambria" w:hAnsi="Cambria" w:cs="Tahoma"/>
          <w:sz w:val="22"/>
          <w:szCs w:val="22"/>
        </w:rPr>
        <w:t>.</w:t>
      </w:r>
    </w:p>
    <w:p w:rsidR="00E77156" w:rsidRPr="00653A0A" w:rsidRDefault="00E77156" w:rsidP="005D5727">
      <w:pPr>
        <w:ind w:right="-1"/>
        <w:contextualSpacing/>
        <w:jc w:val="both"/>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2</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(Titolare della procedura e soggetti contraenti) </w:t>
      </w:r>
    </w:p>
    <w:p w:rsidR="00F15858" w:rsidRPr="005D5727" w:rsidRDefault="00F15858" w:rsidP="005D5727">
      <w:pPr>
        <w:contextualSpacing/>
        <w:jc w:val="center"/>
        <w:rPr>
          <w:rFonts w:asciiTheme="majorHAnsi" w:hAnsiTheme="majorHAnsi" w:cs="Tahoma"/>
          <w:sz w:val="22"/>
          <w:szCs w:val="22"/>
        </w:rPr>
      </w:pPr>
    </w:p>
    <w:p w:rsidR="00F15858" w:rsidRPr="005D5727" w:rsidRDefault="00203B02" w:rsidP="005D5727">
      <w:pPr>
        <w:pStyle w:val="CM17"/>
        <w:spacing w:after="0"/>
        <w:contextualSpacing/>
        <w:jc w:val="both"/>
        <w:rPr>
          <w:rFonts w:asciiTheme="majorHAnsi" w:hAnsiTheme="majorHAnsi" w:cs="Tahoma"/>
          <w:sz w:val="22"/>
          <w:szCs w:val="22"/>
        </w:rPr>
      </w:pPr>
      <w:r w:rsidRPr="00250E9F">
        <w:rPr>
          <w:rFonts w:ascii="Cambria" w:hAnsi="Cambria" w:cs="Tahoma"/>
          <w:sz w:val="22"/>
          <w:szCs w:val="22"/>
        </w:rPr>
        <w:t>Con l’aggiudicatario di ciascun singolo Lotto</w:t>
      </w:r>
      <w:r w:rsidRPr="009A7593">
        <w:rPr>
          <w:rFonts w:ascii="Cambria" w:hAnsi="Cambria" w:cs="Tahoma"/>
          <w:sz w:val="22"/>
          <w:szCs w:val="22"/>
        </w:rPr>
        <w:t>, l’Ente per la gestione accentrata dei servizi condivisi (EGAS)</w:t>
      </w:r>
      <w:r w:rsidRPr="00250E9F">
        <w:rPr>
          <w:rFonts w:ascii="Cambria" w:hAnsi="Cambria" w:cs="Tahoma"/>
          <w:sz w:val="22"/>
          <w:szCs w:val="22"/>
        </w:rPr>
        <w:t xml:space="preserve">, per conto </w:t>
      </w:r>
      <w:r w:rsidRPr="009A7593">
        <w:rPr>
          <w:rFonts w:ascii="Cambria" w:hAnsi="Cambria" w:cs="Tahoma"/>
          <w:sz w:val="22"/>
          <w:szCs w:val="22"/>
        </w:rPr>
        <w:t>degli Enti</w:t>
      </w:r>
      <w:r w:rsidRPr="00250E9F">
        <w:rPr>
          <w:rFonts w:ascii="Cambria" w:hAnsi="Cambria" w:cs="Tahoma"/>
          <w:sz w:val="22"/>
          <w:szCs w:val="22"/>
        </w:rPr>
        <w:t xml:space="preserve"> del servizio sanitario del Friuli Venezia Giulia, stipulerà una Convenzione, con la quale verrà regolamentata la fornitura oggetto della presente gara, nei limiti dell’importo massimo complessivo stabilito per ciascun singolo Lotto.</w:t>
      </w:r>
      <w:r w:rsidR="00F15858" w:rsidRPr="005D5727">
        <w:rPr>
          <w:rFonts w:asciiTheme="majorHAnsi" w:hAnsiTheme="majorHAnsi" w:cs="Tahoma"/>
          <w:sz w:val="22"/>
          <w:szCs w:val="22"/>
        </w:rPr>
        <w:t xml:space="preserve"> </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 singoli contratti vengono conclusi a tutti gli effetti tra le Aziende del SSR interessate ed il Fornitore attraverso l’emissione dei “Contratti derivati” (vedere allegato “</w:t>
      </w:r>
      <w:r w:rsidR="00203B02">
        <w:rPr>
          <w:rFonts w:asciiTheme="majorHAnsi" w:hAnsiTheme="majorHAnsi" w:cs="Tahoma"/>
          <w:sz w:val="22"/>
          <w:szCs w:val="22"/>
        </w:rPr>
        <w:t>F</w:t>
      </w:r>
      <w:r w:rsidRPr="005D5727">
        <w:rPr>
          <w:rFonts w:asciiTheme="majorHAnsi" w:hAnsiTheme="majorHAnsi" w:cs="Tahoma"/>
          <w:sz w:val="22"/>
          <w:szCs w:val="22"/>
        </w:rPr>
        <w:t>”).</w:t>
      </w:r>
    </w:p>
    <w:p w:rsidR="00AE132F"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Le </w:t>
      </w:r>
      <w:r w:rsidR="00AF750D" w:rsidRPr="005D5727">
        <w:rPr>
          <w:rFonts w:asciiTheme="majorHAnsi" w:hAnsiTheme="majorHAnsi" w:cs="Tahoma"/>
          <w:sz w:val="22"/>
          <w:szCs w:val="22"/>
        </w:rPr>
        <w:t xml:space="preserve">Aziende del SSR </w:t>
      </w:r>
      <w:r w:rsidRPr="005D5727">
        <w:rPr>
          <w:rFonts w:asciiTheme="majorHAnsi" w:hAnsiTheme="majorHAnsi" w:cs="Tahoma"/>
          <w:sz w:val="22"/>
          <w:szCs w:val="22"/>
        </w:rPr>
        <w:t>potranno utilizzare la Convenzioni mediante i “Contratti derivati”, sottoscritti da persona autorizzata (Unità Ordinante) ad impegnare la spesa dell’Amministrazion</w:t>
      </w:r>
      <w:r w:rsidR="00AE132F" w:rsidRPr="005D5727">
        <w:rPr>
          <w:rFonts w:asciiTheme="majorHAnsi" w:hAnsiTheme="majorHAnsi" w:cs="Tahoma"/>
          <w:sz w:val="22"/>
          <w:szCs w:val="22"/>
        </w:rPr>
        <w:t>e stessa e inviati al fornitore</w:t>
      </w:r>
      <w:r w:rsidRPr="005D5727">
        <w:rPr>
          <w:rFonts w:asciiTheme="majorHAnsi" w:hAnsiTheme="majorHAnsi" w:cs="Tahoma"/>
          <w:sz w:val="22"/>
          <w:szCs w:val="22"/>
        </w:rPr>
        <w:t>.</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In considerazione degli obblighi assunti dal Fornitore in forza della Convenzione, i singoli contratti con le Amministrazioni contraenti si concludono con la semplice ricezione da parte del Fornitore dei “Contratti derivati”.</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Con la stipula della Convenzione, l’aggiudicatario è obbligato ad accettare, mediante adempimento, i “Contratti derivati” emessi dalle Amministrazioni che utilizzeranno la Convenzione medesima sino a concorrenza dell’importo massimo di aggiudicazione previsto.  </w:t>
      </w:r>
    </w:p>
    <w:p w:rsidR="00203B02" w:rsidRDefault="00203B02" w:rsidP="005D5727">
      <w:pPr>
        <w:pStyle w:val="CM6"/>
        <w:spacing w:line="240" w:lineRule="auto"/>
        <w:contextualSpacing/>
        <w:jc w:val="both"/>
        <w:rPr>
          <w:rFonts w:asciiTheme="majorHAnsi" w:hAnsiTheme="majorHAnsi" w:cs="Tahoma"/>
          <w:sz w:val="22"/>
          <w:szCs w:val="22"/>
        </w:rPr>
      </w:pPr>
    </w:p>
    <w:p w:rsidR="00203B02" w:rsidRPr="00203B02" w:rsidRDefault="00203B02" w:rsidP="00203B02">
      <w:pPr>
        <w:pStyle w:val="CM17"/>
        <w:spacing w:after="0"/>
        <w:jc w:val="both"/>
        <w:rPr>
          <w:rFonts w:ascii="Cambria" w:hAnsi="Cambria" w:cs="Tahoma"/>
          <w:sz w:val="22"/>
          <w:szCs w:val="22"/>
        </w:rPr>
      </w:pPr>
      <w:r w:rsidRPr="00203B02">
        <w:rPr>
          <w:rFonts w:ascii="Cambria" w:hAnsi="Cambria" w:cs="Tahoma"/>
          <w:sz w:val="22"/>
          <w:szCs w:val="22"/>
        </w:rPr>
        <w:t>Il predetto importo massimo riferito a ciascun singolo Lotto, è da considerarsi non garantito e quindi non vincolante per l’EGAS e per le Amministrazioni che, pertanto, non risponderanno nei confronti del Fornitore in caso di “Contratti derivati” inferiori ai suddetti importi massimi complessivi. Peraltro, dei predetti importi massimi stabiliti per ciascun singolo Lotto, nulla viene garantito al Fornitore, atteso che le Amministrazioni, hanno facoltà di fare ricorso alle Convenzioni stipulate dall’EGAS</w:t>
      </w:r>
    </w:p>
    <w:p w:rsidR="00203B02" w:rsidRPr="00203B02" w:rsidRDefault="00203B02" w:rsidP="00203B02">
      <w:pPr>
        <w:pStyle w:val="CM17"/>
        <w:spacing w:after="0"/>
        <w:jc w:val="both"/>
        <w:rPr>
          <w:rFonts w:ascii="Cambria" w:hAnsi="Cambria" w:cs="Tahoma"/>
          <w:sz w:val="22"/>
          <w:szCs w:val="22"/>
        </w:rPr>
      </w:pPr>
      <w:r w:rsidRPr="00203B02">
        <w:rPr>
          <w:rFonts w:ascii="Cambria" w:hAnsi="Cambria" w:cs="Tahoma"/>
          <w:sz w:val="22"/>
          <w:szCs w:val="22"/>
        </w:rPr>
        <w:t xml:space="preserve">Gli effettivi importi saranno determinati, sino a concorrenza dell’importo massimo riferito a ciascun singolo Lotto, in base ai “Contratti derivati” deliberati dalle Amministrazioni che utilizzeranno </w:t>
      </w:r>
      <w:smartTag w:uri="urn:schemas-microsoft-com:office:smarttags" w:element="PersonName">
        <w:smartTagPr>
          <w:attr w:name="ProductID" w:val="la Convenzione."/>
        </w:smartTagPr>
        <w:r w:rsidRPr="00203B02">
          <w:rPr>
            <w:rFonts w:ascii="Cambria" w:hAnsi="Cambria" w:cs="Tahoma"/>
            <w:sz w:val="22"/>
            <w:szCs w:val="22"/>
          </w:rPr>
          <w:t>la Convenzione.</w:t>
        </w:r>
      </w:smartTag>
      <w:r w:rsidRPr="00203B02">
        <w:rPr>
          <w:rFonts w:ascii="Cambria" w:hAnsi="Cambria" w:cs="Tahoma"/>
          <w:sz w:val="22"/>
          <w:szCs w:val="22"/>
        </w:rPr>
        <w:t xml:space="preserve"> </w:t>
      </w:r>
    </w:p>
    <w:p w:rsidR="00203B02" w:rsidRDefault="00203B02" w:rsidP="00203B02">
      <w:pPr>
        <w:pStyle w:val="CM6"/>
        <w:spacing w:line="240" w:lineRule="auto"/>
        <w:contextualSpacing/>
        <w:jc w:val="both"/>
        <w:rPr>
          <w:rFonts w:asciiTheme="majorHAnsi" w:hAnsiTheme="majorHAnsi" w:cs="Tahoma"/>
          <w:sz w:val="22"/>
          <w:szCs w:val="22"/>
        </w:rPr>
      </w:pPr>
      <w:smartTag w:uri="urn:schemas-microsoft-com:office:smarttags" w:element="PersonName">
        <w:smartTagPr>
          <w:attr w:name="ProductID" w:val="la Convenzione"/>
        </w:smartTagPr>
        <w:r w:rsidRPr="00203B02">
          <w:rPr>
            <w:rFonts w:ascii="Cambria" w:hAnsi="Cambria" w:cs="Tahoma"/>
            <w:sz w:val="22"/>
          </w:rPr>
          <w:t>La Convenzione</w:t>
        </w:r>
      </w:smartTag>
      <w:r w:rsidRPr="00203B02">
        <w:rPr>
          <w:rFonts w:ascii="Cambria" w:hAnsi="Cambria" w:cs="Tahoma"/>
          <w:sz w:val="22"/>
        </w:rPr>
        <w:t xml:space="preserve"> relativa a ciascun singolo Lotto non è fonte di alcuna obbligazione per l’EGAS nei confronti del Fornitore, salvo quelle espressamente alla stessa riferite, contenendo </w:t>
      </w:r>
      <w:smartTag w:uri="urn:schemas-microsoft-com:office:smarttags" w:element="PersonName">
        <w:smartTagPr>
          <w:attr w:name="ProductID" w:val="la Convenzione"/>
        </w:smartTagPr>
        <w:r w:rsidRPr="00203B02">
          <w:rPr>
            <w:rFonts w:ascii="Cambria" w:hAnsi="Cambria" w:cs="Tahoma"/>
            <w:sz w:val="22"/>
          </w:rPr>
          <w:t>la Convenzione</w:t>
        </w:r>
      </w:smartTag>
      <w:r w:rsidRPr="00203B02">
        <w:rPr>
          <w:rFonts w:ascii="Cambria" w:hAnsi="Cambria" w:cs="Tahoma"/>
          <w:sz w:val="22"/>
        </w:rPr>
        <w:t xml:space="preserve"> stessa le condizioni generali dei contratti di fornitura conclusi dai singoli Enti del SSR contraenti con l’emissione dei “Contratti derivati”.</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Il corrispettivo per le prestazioni contrattuali relativo a ciascun Contratto derivato e, quindi, dei singoli contratti attuativi della Convenzione, è determinato sulla base dei parametri di prezzo e quantità aggiudicati.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Per quanto riguarda la fase di gestione ed esecuzione dei “Contratti derivati”, si rimanda a quanto previsto dal D.</w:t>
      </w:r>
      <w:r w:rsidR="00AF750D" w:rsidRPr="005D5727">
        <w:rPr>
          <w:rFonts w:asciiTheme="majorHAnsi" w:hAnsiTheme="majorHAnsi" w:cs="Tahoma"/>
          <w:sz w:val="22"/>
          <w:szCs w:val="22"/>
        </w:rPr>
        <w:t xml:space="preserve"> </w:t>
      </w:r>
      <w:proofErr w:type="spellStart"/>
      <w:r w:rsidR="00AF750D" w:rsidRPr="005D5727">
        <w:rPr>
          <w:rFonts w:asciiTheme="majorHAnsi" w:hAnsiTheme="majorHAnsi" w:cs="Tahoma"/>
          <w:sz w:val="22"/>
          <w:szCs w:val="22"/>
        </w:rPr>
        <w:t>L</w:t>
      </w:r>
      <w:r w:rsidRPr="005D5727">
        <w:rPr>
          <w:rFonts w:asciiTheme="majorHAnsi" w:hAnsiTheme="majorHAnsi" w:cs="Tahoma"/>
          <w:sz w:val="22"/>
          <w:szCs w:val="22"/>
        </w:rPr>
        <w:t>gs</w:t>
      </w:r>
      <w:proofErr w:type="spellEnd"/>
      <w:r w:rsidRPr="005D5727">
        <w:rPr>
          <w:rFonts w:asciiTheme="majorHAnsi" w:hAnsiTheme="majorHAnsi" w:cs="Tahoma"/>
          <w:sz w:val="22"/>
          <w:szCs w:val="22"/>
        </w:rPr>
        <w:t xml:space="preserve"> 50/2016 (art. 31 comma 1, nonché artt. 100 e seguenti). </w:t>
      </w:r>
    </w:p>
    <w:p w:rsidR="00F15858" w:rsidRDefault="00203B02" w:rsidP="005D5727">
      <w:pPr>
        <w:ind w:right="-1"/>
        <w:contextualSpacing/>
        <w:rPr>
          <w:rFonts w:ascii="Cambria" w:hAnsi="Cambria" w:cs="Tahoma"/>
          <w:sz w:val="22"/>
          <w:szCs w:val="22"/>
        </w:rPr>
      </w:pPr>
      <w:r w:rsidRPr="009A7593">
        <w:rPr>
          <w:rFonts w:ascii="Cambria" w:hAnsi="Cambria" w:cs="Tahoma"/>
          <w:sz w:val="22"/>
          <w:szCs w:val="22"/>
        </w:rPr>
        <w:t>Il luogo di esecuzione della fornitura sarà il territorio regionale del Friuli Venezia Giulia, presso le sedi e gli uffici degli Enti del SSR e/o presso il Magazzino Centralizzato dell’EGAS.</w:t>
      </w:r>
    </w:p>
    <w:p w:rsidR="00203B02" w:rsidRDefault="00203B02" w:rsidP="005D5727">
      <w:pPr>
        <w:ind w:right="-1"/>
        <w:contextualSpacing/>
        <w:rPr>
          <w:rFonts w:ascii="Cambria" w:hAnsi="Cambria" w:cs="Tahoma"/>
          <w:sz w:val="22"/>
          <w:szCs w:val="22"/>
        </w:rPr>
      </w:pPr>
    </w:p>
    <w:p w:rsidR="00203B02" w:rsidRPr="005D5727" w:rsidRDefault="00203B02" w:rsidP="005D5727">
      <w:pPr>
        <w:ind w:right="-1"/>
        <w:contextualSpacing/>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3</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(Variazioni nell’esecuzione contrattuale)</w:t>
      </w:r>
    </w:p>
    <w:p w:rsidR="00F15858" w:rsidRPr="005D5727" w:rsidRDefault="00F15858" w:rsidP="005D5727">
      <w:pPr>
        <w:ind w:right="-1"/>
        <w:contextualSpacing/>
        <w:jc w:val="both"/>
        <w:rPr>
          <w:rFonts w:asciiTheme="majorHAnsi" w:hAnsiTheme="majorHAnsi" w:cs="Tahoma"/>
          <w:sz w:val="22"/>
          <w:szCs w:val="22"/>
        </w:rPr>
      </w:pPr>
    </w:p>
    <w:p w:rsidR="00F15858" w:rsidRPr="00AC3EAD" w:rsidRDefault="00F15858" w:rsidP="00903AE4">
      <w:pPr>
        <w:contextualSpacing/>
        <w:jc w:val="both"/>
        <w:rPr>
          <w:rFonts w:asciiTheme="majorHAnsi" w:hAnsiTheme="majorHAnsi" w:cs="Tahoma"/>
          <w:sz w:val="22"/>
          <w:szCs w:val="22"/>
        </w:rPr>
      </w:pPr>
      <w:r w:rsidRPr="005D5727">
        <w:rPr>
          <w:rFonts w:asciiTheme="majorHAnsi" w:hAnsiTheme="majorHAnsi" w:cs="Tahoma"/>
          <w:sz w:val="22"/>
          <w:szCs w:val="22"/>
        </w:rPr>
        <w:t xml:space="preserve">I dati di attività/consumo indicati nel presente Capitolato sono stati calcolati in base all’andamento storico con opportuni fattori di correzione ed in ogni caso devono sempre intendersi presunti ed indicativi, </w:t>
      </w:r>
      <w:r w:rsidRPr="00903AE4">
        <w:rPr>
          <w:rFonts w:asciiTheme="majorHAnsi" w:hAnsiTheme="majorHAnsi" w:cs="Tahoma"/>
          <w:sz w:val="22"/>
          <w:szCs w:val="22"/>
        </w:rPr>
        <w:t xml:space="preserve">per cui </w:t>
      </w:r>
      <w:r w:rsidRPr="00AC3EAD">
        <w:rPr>
          <w:rFonts w:asciiTheme="majorHAnsi" w:hAnsiTheme="majorHAnsi" w:cs="Tahoma"/>
          <w:sz w:val="22"/>
          <w:szCs w:val="22"/>
          <w:u w:val="single"/>
        </w:rPr>
        <w:t>l’esecuzione contrattuale potrà subire variazioni, in aumento o in diminuzione nel corso del periodo contrattuale, dovuti anche a modifiche negli assetti organizzativi</w:t>
      </w:r>
      <w:r w:rsidR="00800305" w:rsidRPr="00AC3EAD">
        <w:rPr>
          <w:rFonts w:asciiTheme="majorHAnsi" w:hAnsiTheme="majorHAnsi" w:cs="Tahoma"/>
          <w:sz w:val="22"/>
          <w:szCs w:val="22"/>
          <w:u w:val="single"/>
        </w:rPr>
        <w:t xml:space="preserve"> dei singoli enti interessati</w:t>
      </w:r>
      <w:r w:rsidR="006E79EE" w:rsidRPr="00AC3EAD">
        <w:rPr>
          <w:rFonts w:asciiTheme="majorHAnsi" w:hAnsiTheme="majorHAnsi" w:cs="Tahoma"/>
          <w:sz w:val="22"/>
          <w:szCs w:val="22"/>
          <w:u w:val="single"/>
        </w:rPr>
        <w:t xml:space="preserve"> o a modifiche delle normative di riferimento in materia</w:t>
      </w:r>
      <w:r w:rsidR="00800305" w:rsidRPr="00081AE9">
        <w:rPr>
          <w:rFonts w:asciiTheme="majorHAnsi" w:hAnsiTheme="majorHAnsi" w:cs="Tahoma"/>
          <w:sz w:val="22"/>
          <w:szCs w:val="22"/>
        </w:rPr>
        <w:t>.</w:t>
      </w:r>
      <w:r w:rsidRPr="00081AE9">
        <w:rPr>
          <w:rFonts w:asciiTheme="majorHAnsi" w:hAnsiTheme="majorHAnsi" w:cs="Tahoma"/>
          <w:sz w:val="22"/>
          <w:szCs w:val="22"/>
        </w:rPr>
        <w:t xml:space="preserve"> </w:t>
      </w:r>
      <w:r w:rsidR="00903AE4" w:rsidRPr="00081AE9">
        <w:rPr>
          <w:rFonts w:asciiTheme="majorHAnsi" w:hAnsiTheme="majorHAnsi" w:cs="Tahoma"/>
          <w:b/>
          <w:sz w:val="22"/>
          <w:szCs w:val="22"/>
        </w:rPr>
        <w:t xml:space="preserve">Con riferimento a quanto sopra, </w:t>
      </w:r>
      <w:r w:rsidR="00AC3EAD" w:rsidRPr="00081AE9">
        <w:rPr>
          <w:rFonts w:asciiTheme="majorHAnsi" w:hAnsiTheme="majorHAnsi" w:cs="Tahoma"/>
          <w:b/>
          <w:sz w:val="22"/>
          <w:szCs w:val="22"/>
        </w:rPr>
        <w:t xml:space="preserve">in particolare </w:t>
      </w:r>
      <w:r w:rsidR="00782279">
        <w:rPr>
          <w:rFonts w:asciiTheme="majorHAnsi" w:hAnsiTheme="majorHAnsi" w:cs="Tahoma"/>
          <w:b/>
          <w:sz w:val="22"/>
          <w:szCs w:val="22"/>
        </w:rPr>
        <w:t xml:space="preserve">si specifica </w:t>
      </w:r>
      <w:r w:rsidR="00AC3EAD" w:rsidRPr="00081AE9">
        <w:rPr>
          <w:rFonts w:asciiTheme="majorHAnsi" w:hAnsiTheme="majorHAnsi" w:cs="Tahoma"/>
          <w:b/>
          <w:sz w:val="22"/>
          <w:szCs w:val="22"/>
        </w:rPr>
        <w:t>che l’</w:t>
      </w:r>
      <w:r w:rsidR="00903AE4" w:rsidRPr="00081AE9">
        <w:rPr>
          <w:rFonts w:asciiTheme="majorHAnsi" w:hAnsiTheme="majorHAnsi"/>
          <w:b/>
          <w:sz w:val="22"/>
          <w:szCs w:val="22"/>
        </w:rPr>
        <w:t>AAS5</w:t>
      </w:r>
      <w:r w:rsidR="00AC3EAD" w:rsidRPr="00081AE9">
        <w:rPr>
          <w:rFonts w:asciiTheme="majorHAnsi" w:hAnsiTheme="majorHAnsi"/>
          <w:b/>
          <w:sz w:val="22"/>
          <w:szCs w:val="22"/>
        </w:rPr>
        <w:t xml:space="preserve"> si riserva fin d’ora il diritto</w:t>
      </w:r>
      <w:r w:rsidR="00903AE4" w:rsidRPr="00081AE9">
        <w:rPr>
          <w:rFonts w:asciiTheme="majorHAnsi" w:hAnsiTheme="majorHAnsi"/>
          <w:b/>
          <w:sz w:val="22"/>
          <w:szCs w:val="22"/>
        </w:rPr>
        <w:t xml:space="preserve"> di recedere anticipatamente dal contratto </w:t>
      </w:r>
      <w:r w:rsidR="00AC3EAD" w:rsidRPr="00081AE9">
        <w:rPr>
          <w:rFonts w:asciiTheme="majorHAnsi" w:hAnsiTheme="majorHAnsi"/>
          <w:b/>
          <w:sz w:val="22"/>
          <w:szCs w:val="22"/>
        </w:rPr>
        <w:t xml:space="preserve">derivato </w:t>
      </w:r>
      <w:r w:rsidR="00903AE4" w:rsidRPr="00081AE9">
        <w:rPr>
          <w:rFonts w:asciiTheme="majorHAnsi" w:hAnsiTheme="majorHAnsi"/>
          <w:b/>
          <w:sz w:val="22"/>
          <w:szCs w:val="22"/>
        </w:rPr>
        <w:t>prima della scadenza</w:t>
      </w:r>
      <w:r w:rsidR="00AC3EAD" w:rsidRPr="00081AE9">
        <w:rPr>
          <w:rFonts w:asciiTheme="majorHAnsi" w:hAnsiTheme="majorHAnsi"/>
          <w:b/>
          <w:sz w:val="22"/>
          <w:szCs w:val="22"/>
        </w:rPr>
        <w:t xml:space="preserve"> dello stesso</w:t>
      </w:r>
      <w:r w:rsidR="00903AE4" w:rsidRPr="00081AE9">
        <w:rPr>
          <w:rFonts w:asciiTheme="majorHAnsi" w:hAnsiTheme="majorHAnsi"/>
          <w:b/>
          <w:sz w:val="22"/>
          <w:szCs w:val="22"/>
        </w:rPr>
        <w:t>, nel caso in cui l’attività in argomento</w:t>
      </w:r>
      <w:r w:rsidR="00AC3EAD" w:rsidRPr="00081AE9">
        <w:rPr>
          <w:rFonts w:asciiTheme="majorHAnsi" w:hAnsiTheme="majorHAnsi"/>
          <w:b/>
          <w:sz w:val="22"/>
          <w:szCs w:val="22"/>
        </w:rPr>
        <w:t xml:space="preserve"> oggetto di gara</w:t>
      </w:r>
      <w:r w:rsidR="00903AE4" w:rsidRPr="00081AE9">
        <w:rPr>
          <w:rFonts w:asciiTheme="majorHAnsi" w:hAnsiTheme="majorHAnsi"/>
          <w:b/>
          <w:sz w:val="22"/>
          <w:szCs w:val="22"/>
        </w:rPr>
        <w:t xml:space="preserve"> venisse destinata al CRO</w:t>
      </w:r>
      <w:r w:rsidR="00AC3EAD" w:rsidRPr="00081AE9">
        <w:rPr>
          <w:rFonts w:asciiTheme="majorHAnsi" w:hAnsiTheme="majorHAnsi"/>
          <w:b/>
          <w:sz w:val="22"/>
          <w:szCs w:val="22"/>
        </w:rPr>
        <w:t xml:space="preserve"> di Aviano, in seguito alle riorganizzazioni in atto presso i Laboratori dell’Area Pordenonese.</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Nel caso in cui, prima del decorso del termine di durata della Convenzione, sia in esaurimento l’importo massimo indicato per ciascun Lotto, all’aggiudicatario di ciascun Lotto potrà essere richiesta un’estensione contrattuale nella misu</w:t>
      </w:r>
      <w:bookmarkStart w:id="0" w:name="_GoBack"/>
      <w:bookmarkEnd w:id="0"/>
      <w:r w:rsidRPr="005D5727">
        <w:rPr>
          <w:rFonts w:asciiTheme="majorHAnsi" w:hAnsiTheme="majorHAnsi" w:cs="Tahoma"/>
          <w:sz w:val="22"/>
          <w:szCs w:val="22"/>
        </w:rPr>
        <w:t>ra prevista dal bando di gara.</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 Amministrazioni contraenti hanno la facoltà di richiedere, in relazione ai “Contratti derivati” emessi, un aumento o una diminuzione dell’ammontare degli stessi, fino alla concorrenza di un quinto degli importi ordinati, senza che a fronte delle richieste di aumento o diminuzione di tali importi, nei limiti sopra indicati, il Fornitore possa avanzare alcuna pretesa per maggiori compensi, indennizzi e/o risarcimenti. Le variazioni in aumento degli importi dei “Contratti derivati” potranno essere disposte dalle Amministrazioni contraenti stesse, ed il Fornitore sarà obbligato ad eseguirle, solo ove non sia ancora esaurito l’importo massimo, anche incrementato, previsto per ciascun Lotto indicato nella relativa Convenzione.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riduzione apportata agli importi indicati nei “Contratti derivati” comporta di conseguenza una corrispondente riduzione degli importi impegnati per ciascun Lotto. In particolare, gli incrementi o decrementi andranno ad incidere sul residuo dell’importo massimo spendibile stabilito in Convenzione.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Nel caso di esaurimento dei quantitativi previsti dalla Convenzione, ogni eventuale ordine eccedente non potrà essere evaso nell’ambito dell’accordo di Convenzione e dovrà essere tassativamente segnalato all’EGAS da parte della ditta interessata. Eventuali varianti ed integrazioni dovranno essere espressamente concordate con l’EGAS.</w:t>
      </w:r>
    </w:p>
    <w:p w:rsidR="00D078CA" w:rsidRPr="005D5727" w:rsidRDefault="00D078CA" w:rsidP="005D5727">
      <w:pPr>
        <w:contextualSpacing/>
        <w:rPr>
          <w:rFonts w:asciiTheme="majorHAnsi" w:hAnsiTheme="majorHAnsi" w:cs="Tahoma"/>
          <w:sz w:val="22"/>
          <w:szCs w:val="22"/>
          <w:highlight w:val="yellow"/>
        </w:rPr>
      </w:pPr>
    </w:p>
    <w:p w:rsidR="00203B02" w:rsidRPr="00A9149C" w:rsidRDefault="00203B02" w:rsidP="00203B02">
      <w:pPr>
        <w:autoSpaceDE w:val="0"/>
        <w:autoSpaceDN w:val="0"/>
        <w:jc w:val="both"/>
        <w:rPr>
          <w:rFonts w:ascii="Cambria" w:hAnsi="Cambria" w:cs="Tahoma"/>
          <w:sz w:val="22"/>
          <w:szCs w:val="22"/>
        </w:rPr>
      </w:pPr>
      <w:r w:rsidRPr="00A9149C">
        <w:rPr>
          <w:rFonts w:ascii="Cambria" w:hAnsi="Cambria" w:cs="Tahoma"/>
          <w:sz w:val="22"/>
          <w:szCs w:val="22"/>
        </w:rPr>
        <w:t>Qualora durante la durata della Convenzione la ditta introduca in commercio</w:t>
      </w:r>
      <w:r w:rsidR="00A9149C" w:rsidRPr="00A9149C">
        <w:rPr>
          <w:rFonts w:ascii="Cambria" w:hAnsi="Cambria" w:cs="Tahoma"/>
          <w:sz w:val="22"/>
          <w:szCs w:val="22"/>
        </w:rPr>
        <w:t>:</w:t>
      </w:r>
      <w:r w:rsidRPr="00A9149C">
        <w:rPr>
          <w:rFonts w:ascii="Cambria" w:hAnsi="Cambria" w:cs="Tahoma"/>
          <w:sz w:val="22"/>
          <w:szCs w:val="22"/>
        </w:rPr>
        <w:t xml:space="preserve"> </w:t>
      </w:r>
    </w:p>
    <w:p w:rsidR="00203B02" w:rsidRPr="00A9149C" w:rsidRDefault="00203B02" w:rsidP="003A4447">
      <w:pPr>
        <w:numPr>
          <w:ilvl w:val="0"/>
          <w:numId w:val="18"/>
        </w:numPr>
        <w:autoSpaceDE w:val="0"/>
        <w:autoSpaceDN w:val="0"/>
        <w:jc w:val="both"/>
        <w:rPr>
          <w:rFonts w:ascii="Cambria" w:hAnsi="Cambria" w:cs="Tahoma"/>
          <w:sz w:val="22"/>
          <w:szCs w:val="22"/>
        </w:rPr>
      </w:pPr>
      <w:r w:rsidRPr="00A9149C">
        <w:rPr>
          <w:rFonts w:ascii="Cambria" w:hAnsi="Cambria" w:cs="Tahoma"/>
          <w:sz w:val="22"/>
          <w:szCs w:val="22"/>
        </w:rPr>
        <w:lastRenderedPageBreak/>
        <w:t>nuovi dispositivi analoghi a quelli oggetto della fornitura che presentino migliori o uguali caratteristiche di rendimento e funzionalità (aggiornamenti tecnologici),</w:t>
      </w:r>
    </w:p>
    <w:p w:rsidR="00203B02" w:rsidRPr="00A9149C" w:rsidRDefault="00203B02" w:rsidP="003A4447">
      <w:pPr>
        <w:numPr>
          <w:ilvl w:val="0"/>
          <w:numId w:val="18"/>
        </w:numPr>
        <w:autoSpaceDE w:val="0"/>
        <w:autoSpaceDN w:val="0"/>
        <w:jc w:val="both"/>
        <w:rPr>
          <w:rFonts w:ascii="Cambria" w:hAnsi="Cambria" w:cs="Tahoma"/>
          <w:sz w:val="22"/>
          <w:szCs w:val="22"/>
        </w:rPr>
      </w:pPr>
      <w:r w:rsidRPr="00A9149C">
        <w:rPr>
          <w:rFonts w:ascii="Cambria" w:hAnsi="Cambria" w:cs="Tahoma"/>
          <w:sz w:val="22"/>
          <w:szCs w:val="22"/>
        </w:rPr>
        <w:t xml:space="preserve">un ampliamento della gamma di misure/calibri dei prodotti oggetto della fornitura, </w:t>
      </w:r>
    </w:p>
    <w:p w:rsidR="00203B02" w:rsidRPr="00A9149C" w:rsidRDefault="00203B02" w:rsidP="00203B02">
      <w:pPr>
        <w:autoSpaceDE w:val="0"/>
        <w:autoSpaceDN w:val="0"/>
        <w:jc w:val="both"/>
        <w:rPr>
          <w:rFonts w:ascii="Cambria" w:hAnsi="Cambria" w:cs="Tahoma"/>
          <w:sz w:val="22"/>
          <w:szCs w:val="22"/>
        </w:rPr>
      </w:pPr>
      <w:r w:rsidRPr="00A9149C">
        <w:rPr>
          <w:rFonts w:ascii="Cambria" w:hAnsi="Cambria" w:cs="Tahoma"/>
          <w:sz w:val="22"/>
          <w:szCs w:val="22"/>
        </w:rPr>
        <w:t>potrà inoltrare u</w:t>
      </w:r>
      <w:r w:rsidR="00A9149C">
        <w:rPr>
          <w:rFonts w:ascii="Cambria" w:hAnsi="Cambria" w:cs="Tahoma"/>
          <w:sz w:val="22"/>
          <w:szCs w:val="22"/>
        </w:rPr>
        <w:t>na proposta formale all’EGAS (S</w:t>
      </w:r>
      <w:r w:rsidRPr="00A9149C">
        <w:rPr>
          <w:rFonts w:ascii="Cambria" w:hAnsi="Cambria" w:cs="Tahoma"/>
          <w:sz w:val="22"/>
          <w:szCs w:val="22"/>
        </w:rPr>
        <w:t xml:space="preserve">C </w:t>
      </w:r>
      <w:r w:rsidR="00A9149C">
        <w:rPr>
          <w:rFonts w:ascii="Cambria" w:hAnsi="Cambria" w:cs="Tahoma"/>
          <w:sz w:val="22"/>
          <w:szCs w:val="22"/>
        </w:rPr>
        <w:t>Gestione e sviluppo strategie centralizzate di gara</w:t>
      </w:r>
      <w:r w:rsidRPr="00A9149C">
        <w:rPr>
          <w:rFonts w:ascii="Cambria" w:hAnsi="Cambria" w:cs="Tahoma"/>
          <w:sz w:val="22"/>
          <w:szCs w:val="22"/>
        </w:rPr>
        <w:t>)</w:t>
      </w:r>
      <w:r w:rsidR="00A9149C">
        <w:rPr>
          <w:rFonts w:ascii="Cambria" w:hAnsi="Cambria" w:cs="Tahoma"/>
          <w:sz w:val="22"/>
          <w:szCs w:val="22"/>
        </w:rPr>
        <w:t>,</w:t>
      </w:r>
      <w:r w:rsidRPr="00A9149C">
        <w:rPr>
          <w:rFonts w:ascii="Cambria" w:hAnsi="Cambria" w:cs="Tahoma"/>
          <w:sz w:val="22"/>
          <w:szCs w:val="22"/>
        </w:rPr>
        <w:t xml:space="preserve"> corredata dalla documentazione tecnica dei prodotti oggetto di aggiornamento, alle medesime condizioni negoziali, in affiancamento e/o sostituzione parziale o totale di quelli aggiudicati, </w:t>
      </w:r>
    </w:p>
    <w:p w:rsidR="00203B02" w:rsidRDefault="00203B02" w:rsidP="00203B02">
      <w:pPr>
        <w:contextualSpacing/>
        <w:jc w:val="both"/>
        <w:rPr>
          <w:rFonts w:asciiTheme="majorHAnsi" w:hAnsiTheme="majorHAnsi" w:cs="Tahoma"/>
          <w:sz w:val="22"/>
          <w:szCs w:val="22"/>
        </w:rPr>
      </w:pPr>
      <w:r w:rsidRPr="00A9149C">
        <w:rPr>
          <w:rFonts w:ascii="Cambria" w:hAnsi="Cambria" w:cs="Tahoma"/>
          <w:sz w:val="22"/>
          <w:szCs w:val="22"/>
        </w:rPr>
        <w:t xml:space="preserve">Solo a seguito della conclusione del procedimento di verifica di equivalenza autorizzata da EGAS la ditta potrà consegnare la </w:t>
      </w:r>
      <w:r w:rsidR="00A9149C">
        <w:rPr>
          <w:rFonts w:ascii="Cambria" w:hAnsi="Cambria" w:cs="Tahoma"/>
          <w:sz w:val="22"/>
          <w:szCs w:val="22"/>
        </w:rPr>
        <w:t xml:space="preserve">nuova </w:t>
      </w:r>
      <w:r w:rsidRPr="00A9149C">
        <w:rPr>
          <w:rFonts w:ascii="Cambria" w:hAnsi="Cambria" w:cs="Tahoma"/>
          <w:sz w:val="22"/>
          <w:szCs w:val="22"/>
        </w:rPr>
        <w:t>merce</w:t>
      </w:r>
      <w:r w:rsidR="00A9149C">
        <w:rPr>
          <w:rFonts w:ascii="Cambria" w:hAnsi="Cambria" w:cs="Tahoma"/>
          <w:sz w:val="22"/>
          <w:szCs w:val="22"/>
        </w:rPr>
        <w:t xml:space="preserve"> </w:t>
      </w:r>
      <w:r w:rsidR="00A9149C" w:rsidRPr="008B457F">
        <w:rPr>
          <w:rFonts w:ascii="Cambria" w:hAnsi="Cambria" w:cs="Tahoma"/>
          <w:sz w:val="22"/>
          <w:szCs w:val="22"/>
        </w:rPr>
        <w:t>proposta</w:t>
      </w:r>
      <w:r w:rsidRPr="008B457F">
        <w:rPr>
          <w:rFonts w:ascii="Cambria" w:hAnsi="Cambria" w:cs="Tahoma"/>
          <w:sz w:val="22"/>
          <w:szCs w:val="22"/>
        </w:rPr>
        <w:t>.</w:t>
      </w:r>
      <w:r w:rsidR="00A9149C" w:rsidRPr="008B457F">
        <w:rPr>
          <w:rFonts w:ascii="Cambria" w:hAnsi="Cambria" w:cs="Tahoma"/>
          <w:sz w:val="22"/>
          <w:szCs w:val="22"/>
        </w:rPr>
        <w:t xml:space="preserve"> Eventuali consegne di merce difforme dai prodotti aggiudicati in sede di gara, non preventivamente autorizzate dall’EGAS, saranno oggetto di penale ai sensi dell’art. 9 del presente Schema di convenzione.</w:t>
      </w:r>
    </w:p>
    <w:p w:rsidR="00203B02" w:rsidRDefault="00203B02" w:rsidP="005D5727">
      <w:pPr>
        <w:contextualSpacing/>
        <w:jc w:val="both"/>
        <w:rPr>
          <w:rFonts w:asciiTheme="majorHAnsi" w:hAnsiTheme="majorHAnsi" w:cs="Tahoma"/>
          <w:sz w:val="22"/>
          <w:szCs w:val="22"/>
        </w:rPr>
      </w:pPr>
    </w:p>
    <w:p w:rsidR="00351125" w:rsidRPr="005D5727" w:rsidRDefault="00351125"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4</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w:t>
      </w:r>
      <w:r w:rsidR="001D0678">
        <w:rPr>
          <w:rFonts w:asciiTheme="majorHAnsi" w:hAnsiTheme="majorHAnsi" w:cs="Tahoma"/>
          <w:sz w:val="22"/>
          <w:szCs w:val="22"/>
        </w:rPr>
        <w:t>Cauzione</w:t>
      </w:r>
      <w:r w:rsidRPr="005D5727">
        <w:rPr>
          <w:rFonts w:asciiTheme="majorHAnsi" w:hAnsiTheme="majorHAnsi" w:cs="Tahoma"/>
          <w:sz w:val="22"/>
          <w:szCs w:val="22"/>
        </w:rPr>
        <w:t xml:space="preserve"> definitiva)</w:t>
      </w:r>
    </w:p>
    <w:p w:rsidR="00800305" w:rsidRPr="005D5727" w:rsidRDefault="00800305"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sarà tenuta al versamento della garanzia definitiva a favore </w:t>
      </w:r>
      <w:r w:rsidR="00351125">
        <w:rPr>
          <w:rFonts w:asciiTheme="majorHAnsi" w:hAnsiTheme="majorHAnsi" w:cs="Tahoma"/>
          <w:sz w:val="22"/>
          <w:szCs w:val="22"/>
        </w:rPr>
        <w:t>dell’EGAS</w:t>
      </w:r>
      <w:r w:rsidRPr="005D5727">
        <w:rPr>
          <w:rFonts w:asciiTheme="majorHAnsi" w:hAnsiTheme="majorHAnsi" w:cs="Tahoma"/>
          <w:sz w:val="22"/>
          <w:szCs w:val="22"/>
        </w:rPr>
        <w:t>, entro 15 giorni dal ricevimento dell’apposita richiesta da parte dell’EG</w:t>
      </w:r>
      <w:r w:rsidR="00351125">
        <w:rPr>
          <w:rFonts w:asciiTheme="majorHAnsi" w:hAnsiTheme="majorHAnsi" w:cs="Tahoma"/>
          <w:sz w:val="22"/>
          <w:szCs w:val="22"/>
        </w:rPr>
        <w:t>AS, che</w:t>
      </w:r>
      <w:r w:rsidRPr="005D5727">
        <w:rPr>
          <w:rFonts w:asciiTheme="majorHAnsi" w:hAnsiTheme="majorHAnsi" w:cs="Tahoma"/>
          <w:sz w:val="22"/>
          <w:szCs w:val="22"/>
        </w:rPr>
        <w:t xml:space="preserve"> provvederà po</w:t>
      </w:r>
      <w:r w:rsidR="00351125">
        <w:rPr>
          <w:rFonts w:asciiTheme="majorHAnsi" w:hAnsiTheme="majorHAnsi" w:cs="Tahoma"/>
          <w:sz w:val="22"/>
          <w:szCs w:val="22"/>
        </w:rPr>
        <w:t>i alla stipula della Convenzione</w:t>
      </w:r>
      <w:r w:rsidRPr="005D5727">
        <w:rPr>
          <w:rFonts w:asciiTheme="majorHAnsi" w:hAnsiTheme="majorHAnsi" w:cs="Tahoma"/>
          <w:sz w:val="22"/>
          <w:szCs w:val="22"/>
        </w:rPr>
        <w:t>.</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Secondo quanto previsto dall’art. 103 D.lgs. 50/2016, la garanzia dovrà essere costituita sotto forma di cauzione ovvero di fideiussione con le modalità di cui a</w:t>
      </w:r>
      <w:r w:rsidR="00800305" w:rsidRPr="005D5727">
        <w:rPr>
          <w:rFonts w:asciiTheme="majorHAnsi" w:hAnsiTheme="majorHAnsi" w:cs="Tahoma"/>
          <w:sz w:val="22"/>
          <w:szCs w:val="22"/>
        </w:rPr>
        <w:t xml:space="preserve">ll'articolo 93, commi 2 e 3, D. </w:t>
      </w:r>
      <w:proofErr w:type="spellStart"/>
      <w:r w:rsidR="00800305" w:rsidRPr="005D5727">
        <w:rPr>
          <w:rFonts w:asciiTheme="majorHAnsi" w:hAnsiTheme="majorHAnsi" w:cs="Tahoma"/>
          <w:sz w:val="22"/>
          <w:szCs w:val="22"/>
        </w:rPr>
        <w:t>L</w:t>
      </w:r>
      <w:r w:rsidRPr="005D5727">
        <w:rPr>
          <w:rFonts w:asciiTheme="majorHAnsi" w:hAnsiTheme="majorHAnsi" w:cs="Tahoma"/>
          <w:sz w:val="22"/>
          <w:szCs w:val="22"/>
        </w:rPr>
        <w:t>gs</w:t>
      </w:r>
      <w:proofErr w:type="spellEnd"/>
      <w:r w:rsidR="00800305" w:rsidRPr="005D5727">
        <w:rPr>
          <w:rFonts w:asciiTheme="majorHAnsi" w:hAnsiTheme="majorHAnsi" w:cs="Tahoma"/>
          <w:sz w:val="22"/>
          <w:szCs w:val="22"/>
        </w:rPr>
        <w:t>.</w:t>
      </w:r>
      <w:r w:rsidRPr="005D5727">
        <w:rPr>
          <w:rFonts w:asciiTheme="majorHAnsi" w:hAnsiTheme="majorHAnsi" w:cs="Tahoma"/>
          <w:sz w:val="22"/>
          <w:szCs w:val="22"/>
        </w:rPr>
        <w:t xml:space="preserve"> 50/2016; la stessa dovrà avere un importo pari al 10 per cento dell'importo contrattuale (con la specificazione che potranno essere effettuate le riduzioni previste dall'articolo 93, comma 7, in tema di garanzia provvisoria e gli aumenti di cui all’art. 103, comma 1), e cesserà di avere effetto solo alla data di emissione dell’ultimo certificato di regolare esecuzione, fatto salvo quanto previsto dall’art. 103 comma 5 D.lgs. 50/2016 relativamente allo svincolo progressivo.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l’amministrazione provvederà allo svincolo della garanzia definitiva a mezzo lettera e che il documento originale non verrà restituito alla ditta aggiudicataria.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garanzia fideiussoria a scelta dell'appaltatore può essere rilasciata dai soggetti di cui all'articolo 93, comma 3 D.lgs. 50/2016 e deve prevedere espressamente la rinuncia al beneficio della preventiva escussione del debitore principale, la rinuncia all'eccezione di cui all'articolo 1957, secondo comma, del codice civile, nonché l'operatività della garanzia medesima entro quindici giorni, a semplice </w:t>
      </w:r>
      <w:r w:rsidR="00A66C12" w:rsidRPr="005D5727">
        <w:rPr>
          <w:rFonts w:asciiTheme="majorHAnsi" w:hAnsiTheme="majorHAnsi" w:cs="Tahoma"/>
          <w:sz w:val="22"/>
          <w:szCs w:val="22"/>
        </w:rPr>
        <w:t xml:space="preserve">richiesta scritta </w:t>
      </w:r>
      <w:r w:rsidR="00351125">
        <w:rPr>
          <w:rFonts w:asciiTheme="majorHAnsi" w:hAnsiTheme="majorHAnsi" w:cs="Tahoma"/>
          <w:sz w:val="22"/>
          <w:szCs w:val="22"/>
        </w:rPr>
        <w:t>dell’EGAS</w:t>
      </w:r>
      <w:r w:rsidRPr="005D5727">
        <w:rPr>
          <w:rFonts w:asciiTheme="majorHAnsi" w:hAnsiTheme="majorHAnsi" w:cs="Tahoma"/>
          <w:sz w:val="22"/>
          <w:szCs w:val="22"/>
        </w:rPr>
        <w:t>.</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La cauzione è prestata a garanzia dell'adempimento di tutte le obbligazioni del contratto e del risarcimento dei danni derivanti dall'eventuale inadempimento delle obbligazioni stesse, nonché a garanzia del rimborso delle somme pagate in più all'esecutore rispetto alle risultanze della liquidazione finale, salva comunque la risarcibilità del maggior danno verso l'appaltatore.</w:t>
      </w:r>
    </w:p>
    <w:p w:rsidR="00F15858" w:rsidRPr="005D5727" w:rsidRDefault="00351125" w:rsidP="005D5727">
      <w:pPr>
        <w:contextualSpacing/>
        <w:jc w:val="both"/>
        <w:outlineLvl w:val="0"/>
        <w:rPr>
          <w:rFonts w:asciiTheme="majorHAnsi" w:hAnsiTheme="majorHAnsi" w:cs="Tahoma"/>
          <w:sz w:val="22"/>
          <w:szCs w:val="22"/>
        </w:rPr>
      </w:pPr>
      <w:r>
        <w:rPr>
          <w:rFonts w:asciiTheme="majorHAnsi" w:hAnsiTheme="majorHAnsi" w:cs="Tahoma"/>
          <w:sz w:val="22"/>
          <w:szCs w:val="22"/>
        </w:rPr>
        <w:t>L’EGAS</w:t>
      </w:r>
      <w:r w:rsidR="00F15858" w:rsidRPr="005D5727">
        <w:rPr>
          <w:rFonts w:asciiTheme="majorHAnsi" w:hAnsiTheme="majorHAnsi" w:cs="Tahoma"/>
          <w:sz w:val="22"/>
          <w:szCs w:val="22"/>
        </w:rPr>
        <w:t xml:space="preserve"> inoltre ha il diritto di valersi della cauzione, nei limiti dell'importo massimo garantito, per provvedere al pagamento di quanto dovuto dall'esecutore per le inadempienze derivanti dalla inosservanza di norme e prescrizioni dei contratti collettivi, delle leggi e dei regolamenti sulla tutela, protezione, assicurazione, assistenza e sicurezza fisica dei lavoratori comunque presenti in cantiere o nei luoghi dove viene prestato il servizio nei casi di appalti di servizi. Le stazioni appaltanti possono incamerare la garanzia per provvedere al pagamento di quanto dovuto dal soggetto aggiudicatario per le inadempienze derivanti dall</w:t>
      </w:r>
      <w:r w:rsidR="00800305" w:rsidRPr="005D5727">
        <w:rPr>
          <w:rFonts w:asciiTheme="majorHAnsi" w:hAnsiTheme="majorHAnsi" w:cs="Tahoma"/>
          <w:sz w:val="22"/>
          <w:szCs w:val="22"/>
        </w:rPr>
        <w:t>’</w:t>
      </w:r>
      <w:r w:rsidR="00F15858" w:rsidRPr="005D5727">
        <w:rPr>
          <w:rFonts w:asciiTheme="majorHAnsi" w:hAnsiTheme="majorHAnsi" w:cs="Tahoma"/>
          <w:sz w:val="22"/>
          <w:szCs w:val="22"/>
        </w:rPr>
        <w:t xml:space="preserve">inosservanza di norme e prescrizioni dei contratti collettivi, delle leggi e dei regolamenti sulla tutela, protezione, assicurazione, assistenza e sicurezza fisica dei lavoratori addetti all'esecuzione dell'appalto, ai sensi di quanto previsto dall’art. 103 comma 2 del D. </w:t>
      </w:r>
      <w:proofErr w:type="spellStart"/>
      <w:r w:rsidR="00F15858" w:rsidRPr="005D5727">
        <w:rPr>
          <w:rFonts w:asciiTheme="majorHAnsi" w:hAnsiTheme="majorHAnsi" w:cs="Tahoma"/>
          <w:sz w:val="22"/>
          <w:szCs w:val="22"/>
        </w:rPr>
        <w:t>Lgs</w:t>
      </w:r>
      <w:proofErr w:type="spellEnd"/>
      <w:r w:rsidR="00F15858" w:rsidRPr="005D5727">
        <w:rPr>
          <w:rFonts w:asciiTheme="majorHAnsi" w:hAnsiTheme="majorHAnsi" w:cs="Tahoma"/>
          <w:sz w:val="22"/>
          <w:szCs w:val="22"/>
        </w:rPr>
        <w:t>. 50/2016.</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 xml:space="preserve">La mancata costituzione della garanzia determina la decadenza dell'affidamento e l'acquisizione della cauzione provvisoria presentata in sede di offerta, ai sensi dell’art. 103, comma 3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Nel caso l’individuazione del miglior offerente avvenga in capo ad un raggruppamento di imprese si precisa che:</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il raggruppamento risultante miglior offerente dovrà essere formalmente costituito, ai sensi e per gli effetti del combinato disposto delle norme di cui all’art. 48 D.lgs. 50/2016 ed art. 1392 c.c., con atto notarile, entro 10 giorni dal ricevimento della comunicazione del provvedimento dell’EGAS di approvazione delle risultanze di gara;</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lastRenderedPageBreak/>
        <w:t>la garanzia definitiva, di cui al precedente capoverso, dovrà essere prestata dall’Impresa mandataria (capogruppo).</w:t>
      </w:r>
    </w:p>
    <w:p w:rsidR="00F15858"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5</w:t>
      </w:r>
    </w:p>
    <w:p w:rsidR="00F15858" w:rsidRPr="005D5727" w:rsidRDefault="00236F17" w:rsidP="005D5727">
      <w:pPr>
        <w:contextualSpacing/>
        <w:jc w:val="center"/>
        <w:rPr>
          <w:rFonts w:asciiTheme="majorHAnsi" w:hAnsiTheme="majorHAnsi" w:cs="Tahoma"/>
          <w:sz w:val="22"/>
          <w:szCs w:val="22"/>
        </w:rPr>
      </w:pPr>
      <w:r>
        <w:rPr>
          <w:rFonts w:asciiTheme="majorHAnsi" w:hAnsiTheme="majorHAnsi" w:cs="Tahoma"/>
          <w:sz w:val="22"/>
          <w:szCs w:val="22"/>
        </w:rPr>
        <w:t>(Durata della fornitura</w:t>
      </w:r>
      <w:r w:rsidR="00F15858" w:rsidRPr="005D5727">
        <w:rPr>
          <w:rFonts w:asciiTheme="majorHAnsi" w:hAnsiTheme="majorHAnsi" w:cs="Tahoma"/>
          <w:sz w:val="22"/>
          <w:szCs w:val="22"/>
        </w:rPr>
        <w:t>)</w:t>
      </w:r>
    </w:p>
    <w:p w:rsidR="00F15858" w:rsidRPr="005D5727" w:rsidRDefault="00F15858" w:rsidP="005D5727">
      <w:pPr>
        <w:ind w:left="709"/>
        <w:contextualSpacing/>
        <w:jc w:val="both"/>
        <w:rPr>
          <w:rFonts w:asciiTheme="majorHAnsi" w:hAnsiTheme="majorHAnsi" w:cs="Tahoma"/>
          <w:sz w:val="22"/>
          <w:szCs w:val="22"/>
        </w:rPr>
      </w:pPr>
    </w:p>
    <w:p w:rsidR="00B40D67" w:rsidRDefault="00B40D67" w:rsidP="00B40D67">
      <w:pPr>
        <w:pStyle w:val="CM17"/>
        <w:spacing w:after="0"/>
        <w:jc w:val="both"/>
        <w:rPr>
          <w:rFonts w:asciiTheme="majorHAnsi" w:hAnsiTheme="majorHAnsi" w:cs="Tahoma"/>
          <w:sz w:val="22"/>
          <w:szCs w:val="22"/>
        </w:rPr>
      </w:pPr>
      <w:r w:rsidRPr="00495CF8">
        <w:rPr>
          <w:rFonts w:asciiTheme="majorHAnsi" w:hAnsiTheme="majorHAnsi" w:cs="Tahoma"/>
          <w:sz w:val="22"/>
          <w:szCs w:val="22"/>
        </w:rPr>
        <w:t xml:space="preserve">La Convenzione stipulata con l’aggiudicatario </w:t>
      </w:r>
      <w:r w:rsidR="00632135" w:rsidRPr="00495CF8">
        <w:rPr>
          <w:rFonts w:asciiTheme="majorHAnsi" w:hAnsiTheme="majorHAnsi" w:cs="Tahoma"/>
          <w:sz w:val="22"/>
          <w:szCs w:val="22"/>
        </w:rPr>
        <w:t>del lotto</w:t>
      </w:r>
      <w:r w:rsidRPr="00495CF8">
        <w:rPr>
          <w:rFonts w:asciiTheme="majorHAnsi" w:hAnsiTheme="majorHAnsi" w:cs="Tahoma"/>
          <w:sz w:val="22"/>
          <w:szCs w:val="22"/>
        </w:rPr>
        <w:t xml:space="preserve"> ha </w:t>
      </w:r>
      <w:r w:rsidRPr="00495CF8">
        <w:rPr>
          <w:rFonts w:asciiTheme="majorHAnsi" w:hAnsiTheme="majorHAnsi" w:cs="Tahoma"/>
          <w:bCs/>
          <w:sz w:val="22"/>
          <w:szCs w:val="22"/>
        </w:rPr>
        <w:t>durata</w:t>
      </w:r>
      <w:r w:rsidRPr="00495CF8">
        <w:rPr>
          <w:rFonts w:asciiTheme="majorHAnsi" w:hAnsiTheme="majorHAnsi" w:cs="Tahoma"/>
          <w:sz w:val="22"/>
          <w:szCs w:val="22"/>
        </w:rPr>
        <w:t xml:space="preserve"> di </w:t>
      </w:r>
      <w:r w:rsidR="00400741" w:rsidRPr="00495CF8">
        <w:rPr>
          <w:rFonts w:asciiTheme="majorHAnsi" w:hAnsiTheme="majorHAnsi" w:cs="Tahoma"/>
          <w:sz w:val="22"/>
          <w:szCs w:val="22"/>
        </w:rPr>
        <w:t>36</w:t>
      </w:r>
      <w:r w:rsidRPr="00495CF8">
        <w:rPr>
          <w:rFonts w:asciiTheme="majorHAnsi" w:hAnsiTheme="majorHAnsi" w:cs="Tahoma"/>
          <w:sz w:val="22"/>
          <w:szCs w:val="22"/>
        </w:rPr>
        <w:t xml:space="preserve"> mesi</w:t>
      </w:r>
      <w:r w:rsidR="00632135" w:rsidRPr="00495CF8">
        <w:rPr>
          <w:rFonts w:asciiTheme="majorHAnsi" w:hAnsiTheme="majorHAnsi" w:cs="Tahoma"/>
          <w:sz w:val="22"/>
          <w:szCs w:val="22"/>
        </w:rPr>
        <w:t xml:space="preserve"> </w:t>
      </w:r>
      <w:r w:rsidRPr="00495CF8">
        <w:rPr>
          <w:rFonts w:asciiTheme="majorHAnsi" w:hAnsiTheme="majorHAnsi" w:cs="Tahoma"/>
          <w:sz w:val="22"/>
          <w:szCs w:val="22"/>
        </w:rPr>
        <w:t xml:space="preserve">dalla data </w:t>
      </w:r>
      <w:r w:rsidR="00400741" w:rsidRPr="00495CF8">
        <w:rPr>
          <w:rFonts w:asciiTheme="majorHAnsi" w:hAnsiTheme="majorHAnsi" w:cs="Tahoma"/>
          <w:sz w:val="22"/>
          <w:szCs w:val="22"/>
        </w:rPr>
        <w:t>del collaudo dell’</w:t>
      </w:r>
      <w:r w:rsidR="00632135" w:rsidRPr="00495CF8">
        <w:rPr>
          <w:rFonts w:asciiTheme="majorHAnsi" w:hAnsiTheme="majorHAnsi" w:cs="Tahoma"/>
          <w:sz w:val="22"/>
          <w:szCs w:val="22"/>
        </w:rPr>
        <w:t>apparecchiatur</w:t>
      </w:r>
      <w:r w:rsidR="00400741" w:rsidRPr="00495CF8">
        <w:rPr>
          <w:rFonts w:asciiTheme="majorHAnsi" w:hAnsiTheme="majorHAnsi" w:cs="Tahoma"/>
          <w:sz w:val="22"/>
          <w:szCs w:val="22"/>
        </w:rPr>
        <w:t>a</w:t>
      </w:r>
      <w:r w:rsidR="009D368D" w:rsidRPr="00495CF8">
        <w:rPr>
          <w:rFonts w:asciiTheme="majorHAnsi" w:hAnsiTheme="majorHAnsi" w:cs="Tahoma"/>
          <w:sz w:val="22"/>
          <w:szCs w:val="22"/>
        </w:rPr>
        <w:t xml:space="preserve"> (</w:t>
      </w:r>
      <w:r w:rsidR="00495CF8" w:rsidRPr="00495CF8">
        <w:rPr>
          <w:rFonts w:asciiTheme="majorHAnsi" w:hAnsiTheme="majorHAnsi"/>
          <w:sz w:val="22"/>
          <w:szCs w:val="22"/>
        </w:rPr>
        <w:t>lotti</w:t>
      </w:r>
      <w:r w:rsidR="00400741" w:rsidRPr="00495CF8">
        <w:rPr>
          <w:rFonts w:asciiTheme="majorHAnsi" w:hAnsiTheme="majorHAnsi"/>
          <w:sz w:val="22"/>
          <w:szCs w:val="22"/>
        </w:rPr>
        <w:t xml:space="preserve"> n. 1</w:t>
      </w:r>
      <w:r w:rsidR="00495CF8" w:rsidRPr="00495CF8">
        <w:rPr>
          <w:rFonts w:asciiTheme="majorHAnsi" w:hAnsiTheme="majorHAnsi"/>
          <w:sz w:val="22"/>
          <w:szCs w:val="22"/>
        </w:rPr>
        <w:t>-3-4</w:t>
      </w:r>
      <w:r w:rsidR="009D368D" w:rsidRPr="00495CF8">
        <w:rPr>
          <w:rFonts w:asciiTheme="majorHAnsi" w:hAnsiTheme="majorHAnsi"/>
          <w:sz w:val="22"/>
          <w:szCs w:val="22"/>
        </w:rPr>
        <w:t>) e dal</w:t>
      </w:r>
      <w:r w:rsidR="00400741" w:rsidRPr="00495CF8">
        <w:rPr>
          <w:rFonts w:asciiTheme="majorHAnsi" w:hAnsiTheme="majorHAnsi"/>
          <w:sz w:val="22"/>
          <w:szCs w:val="22"/>
        </w:rPr>
        <w:t>la data che verrà indicata nella convenzione</w:t>
      </w:r>
      <w:r w:rsidR="009D368D" w:rsidRPr="00495CF8">
        <w:rPr>
          <w:rFonts w:asciiTheme="majorHAnsi" w:hAnsiTheme="majorHAnsi"/>
          <w:sz w:val="22"/>
          <w:szCs w:val="22"/>
        </w:rPr>
        <w:t xml:space="preserve"> (</w:t>
      </w:r>
      <w:r w:rsidR="00495CF8" w:rsidRPr="00495CF8">
        <w:rPr>
          <w:rFonts w:asciiTheme="majorHAnsi" w:hAnsiTheme="majorHAnsi"/>
          <w:sz w:val="22"/>
          <w:szCs w:val="22"/>
        </w:rPr>
        <w:t>lotti</w:t>
      </w:r>
      <w:r w:rsidR="00400741" w:rsidRPr="00495CF8">
        <w:rPr>
          <w:rFonts w:asciiTheme="majorHAnsi" w:hAnsiTheme="majorHAnsi"/>
          <w:sz w:val="22"/>
          <w:szCs w:val="22"/>
        </w:rPr>
        <w:t xml:space="preserve"> n. 2</w:t>
      </w:r>
      <w:r w:rsidR="00495CF8" w:rsidRPr="00495CF8">
        <w:rPr>
          <w:rFonts w:asciiTheme="majorHAnsi" w:hAnsiTheme="majorHAnsi"/>
          <w:sz w:val="22"/>
          <w:szCs w:val="22"/>
        </w:rPr>
        <w:t>-5</w:t>
      </w:r>
      <w:r w:rsidR="009D368D" w:rsidRPr="00495CF8">
        <w:rPr>
          <w:rFonts w:asciiTheme="majorHAnsi" w:hAnsiTheme="majorHAnsi"/>
          <w:sz w:val="22"/>
          <w:szCs w:val="22"/>
        </w:rPr>
        <w:t>)</w:t>
      </w:r>
      <w:r w:rsidRPr="00495CF8">
        <w:rPr>
          <w:rFonts w:asciiTheme="majorHAnsi" w:hAnsiTheme="majorHAnsi" w:cs="Tahoma"/>
          <w:sz w:val="22"/>
          <w:szCs w:val="22"/>
        </w:rPr>
        <w:t xml:space="preserve">. </w:t>
      </w:r>
      <w:r w:rsidR="00897887" w:rsidRPr="00495CF8">
        <w:rPr>
          <w:rFonts w:asciiTheme="majorHAnsi" w:hAnsiTheme="majorHAnsi" w:cs="Tahoma"/>
          <w:sz w:val="22"/>
          <w:szCs w:val="22"/>
        </w:rPr>
        <w:t>Tutto quanto necessario per l’effettuazione delle prove di collaudo, dovrà avvenire a cura, spese e responsabilità della Ditta aggiudicataria.</w:t>
      </w:r>
    </w:p>
    <w:p w:rsidR="00495CF8" w:rsidRPr="00495CF8" w:rsidRDefault="00495CF8" w:rsidP="00495CF8">
      <w:pPr>
        <w:jc w:val="both"/>
      </w:pPr>
      <w:r w:rsidRPr="004F103D">
        <w:rPr>
          <w:rFonts w:ascii="Cambria" w:hAnsi="Cambria" w:cs="Tahoma"/>
          <w:sz w:val="22"/>
          <w:szCs w:val="22"/>
        </w:rPr>
        <w:t xml:space="preserve">Ai sensi di quanto previsto dall’art. 35 comma 4 del </w:t>
      </w:r>
      <w:proofErr w:type="spellStart"/>
      <w:r w:rsidRPr="004F103D">
        <w:rPr>
          <w:rFonts w:asciiTheme="majorHAnsi" w:hAnsiTheme="majorHAnsi" w:cs="Tahoma"/>
          <w:sz w:val="22"/>
          <w:szCs w:val="22"/>
        </w:rPr>
        <w:t>D.lgs</w:t>
      </w:r>
      <w:proofErr w:type="spellEnd"/>
      <w:r w:rsidRPr="004F103D">
        <w:rPr>
          <w:rFonts w:asciiTheme="majorHAnsi" w:hAnsiTheme="majorHAnsi" w:cs="Tahoma"/>
          <w:sz w:val="22"/>
          <w:szCs w:val="22"/>
        </w:rPr>
        <w:t xml:space="preserve"> 50/2016, l</w:t>
      </w:r>
      <w:r w:rsidRPr="004F103D">
        <w:rPr>
          <w:rFonts w:ascii="Cambria" w:hAnsi="Cambria" w:cs="Tahoma"/>
          <w:sz w:val="22"/>
          <w:szCs w:val="22"/>
        </w:rPr>
        <w:t>a convenzione, alla scadenza, su richiesta dell’EGAS, potrà essere rinnovata per un ulteriore periodo di 12 mesi alle medesime condizioni economiche e contrattuali.</w:t>
      </w:r>
    </w:p>
    <w:p w:rsidR="00B40D67" w:rsidRPr="00495CF8" w:rsidRDefault="00B40D67" w:rsidP="00B40D67">
      <w:pPr>
        <w:pStyle w:val="CM17"/>
        <w:spacing w:after="0"/>
        <w:jc w:val="both"/>
        <w:rPr>
          <w:rFonts w:asciiTheme="majorHAnsi" w:hAnsiTheme="majorHAnsi" w:cs="Tahoma"/>
          <w:sz w:val="22"/>
          <w:szCs w:val="22"/>
        </w:rPr>
      </w:pPr>
      <w:r w:rsidRPr="00495CF8">
        <w:rPr>
          <w:rFonts w:asciiTheme="majorHAnsi" w:hAnsiTheme="majorHAnsi" w:cs="Tahoma"/>
          <w:sz w:val="22"/>
          <w:szCs w:val="22"/>
        </w:rPr>
        <w:t xml:space="preserve">La Convenzione si intenderà comunque scaduta qualora sia esaurito l’importo massimo, anche eventualmente incrementato, previsto per il Lotto di riferimento.  </w:t>
      </w:r>
    </w:p>
    <w:p w:rsidR="00B40D67" w:rsidRPr="00495CF8" w:rsidRDefault="00B40D67" w:rsidP="00B40D67">
      <w:pPr>
        <w:jc w:val="both"/>
        <w:rPr>
          <w:rFonts w:asciiTheme="majorHAnsi" w:hAnsiTheme="majorHAnsi" w:cs="Tahoma"/>
          <w:sz w:val="22"/>
          <w:szCs w:val="22"/>
        </w:rPr>
      </w:pPr>
      <w:r w:rsidRPr="00495CF8">
        <w:rPr>
          <w:rFonts w:asciiTheme="majorHAnsi" w:hAnsiTheme="majorHAnsi" w:cs="Tahoma"/>
          <w:sz w:val="22"/>
          <w:szCs w:val="22"/>
        </w:rPr>
        <w:t>Gli Enti del SSR potranno aderire alla Convenzione mediante “Contratti derivati” nel periodo di tempo di validità della Convenzione stessa (ovvero dalla data di attivazione alla data di scadenza). La durata del singolo contratto derivato non potrà eccedere la scadenza della Convenzione.</w:t>
      </w:r>
    </w:p>
    <w:p w:rsidR="00F15858" w:rsidRPr="00495CF8" w:rsidRDefault="00B40D67" w:rsidP="00B40D67">
      <w:pPr>
        <w:autoSpaceDE w:val="0"/>
        <w:contextualSpacing/>
        <w:jc w:val="both"/>
        <w:rPr>
          <w:rFonts w:asciiTheme="majorHAnsi" w:hAnsiTheme="majorHAnsi" w:cs="Tahoma"/>
          <w:sz w:val="22"/>
          <w:szCs w:val="22"/>
        </w:rPr>
      </w:pPr>
      <w:r w:rsidRPr="00495CF8">
        <w:rPr>
          <w:rFonts w:asciiTheme="majorHAnsi" w:hAnsiTheme="majorHAnsi" w:cs="Tahoma"/>
          <w:sz w:val="22"/>
          <w:szCs w:val="22"/>
        </w:rPr>
        <w:t>In attesa della definizione di una nuova Convenzione, la ditta aggiudicataria sarà tenuta a continuare, qualora richiesto dall’EGAS, la fornitura alle stesse condizioni già pattuite per ulteriori 6 mesi oltre alla scadenza naturale.</w:t>
      </w:r>
    </w:p>
    <w:p w:rsidR="00B40D67" w:rsidRDefault="00B40D67" w:rsidP="00B40D67">
      <w:pPr>
        <w:autoSpaceDE w:val="0"/>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applicano inoltre le cause di risoluzione e recesso di cui agli artt. 108 e 109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F15858" w:rsidRPr="005D5727" w:rsidRDefault="00F15858" w:rsidP="005D5727">
      <w:pPr>
        <w:autoSpaceDE w:val="0"/>
        <w:autoSpaceDN w:val="0"/>
        <w:adjustRightInd w:val="0"/>
        <w:contextualSpacing/>
        <w:jc w:val="both"/>
        <w:rPr>
          <w:rFonts w:asciiTheme="majorHAnsi" w:hAnsiTheme="majorHAnsi" w:cs="Tahoma"/>
          <w:sz w:val="22"/>
          <w:szCs w:val="22"/>
        </w:rPr>
      </w:pPr>
      <w:r w:rsidRPr="005D5727">
        <w:rPr>
          <w:rFonts w:asciiTheme="majorHAnsi" w:hAnsiTheme="majorHAnsi" w:cs="Tahoma"/>
          <w:sz w:val="22"/>
          <w:szCs w:val="22"/>
        </w:rPr>
        <w:t xml:space="preserve">Le aziende potranno recedere anticipatamente dal contratto </w:t>
      </w:r>
      <w:r w:rsidR="00902C34" w:rsidRPr="005D5727">
        <w:rPr>
          <w:rFonts w:asciiTheme="majorHAnsi" w:hAnsiTheme="majorHAnsi" w:cs="Tahoma"/>
          <w:sz w:val="22"/>
          <w:szCs w:val="22"/>
        </w:rPr>
        <w:t xml:space="preserve">di fornitura </w:t>
      </w:r>
      <w:r w:rsidRPr="005D5727">
        <w:rPr>
          <w:rFonts w:asciiTheme="majorHAnsi" w:hAnsiTheme="majorHAnsi" w:cs="Tahoma"/>
          <w:sz w:val="22"/>
          <w:szCs w:val="22"/>
        </w:rPr>
        <w:t xml:space="preserve">anche in forma parziale, qualora </w:t>
      </w:r>
      <w:r w:rsidR="00902C34" w:rsidRPr="005D5727">
        <w:rPr>
          <w:rFonts w:asciiTheme="majorHAnsi" w:hAnsiTheme="majorHAnsi" w:cs="Tahoma"/>
          <w:sz w:val="22"/>
          <w:szCs w:val="22"/>
        </w:rPr>
        <w:t>n</w:t>
      </w:r>
      <w:r w:rsidRPr="005D5727">
        <w:rPr>
          <w:rFonts w:asciiTheme="majorHAnsi" w:hAnsiTheme="majorHAnsi" w:cs="Tahoma"/>
          <w:sz w:val="22"/>
          <w:szCs w:val="22"/>
        </w:rPr>
        <w:t>elle stesse intervengano trasformazioni di natura tecnico organizzative rilevanti ai</w:t>
      </w:r>
      <w:r w:rsidR="00902C34" w:rsidRPr="005D5727">
        <w:rPr>
          <w:rFonts w:asciiTheme="majorHAnsi" w:hAnsiTheme="majorHAnsi" w:cs="Tahoma"/>
          <w:sz w:val="22"/>
          <w:szCs w:val="22"/>
        </w:rPr>
        <w:t xml:space="preserve"> fini e per gli scopi della fornitura </w:t>
      </w:r>
      <w:r w:rsidRPr="005D5727">
        <w:rPr>
          <w:rFonts w:asciiTheme="majorHAnsi" w:hAnsiTheme="majorHAnsi" w:cs="Tahoma"/>
          <w:sz w:val="22"/>
          <w:szCs w:val="22"/>
        </w:rPr>
        <w:t>appaltat</w:t>
      </w:r>
      <w:r w:rsidR="00902C34" w:rsidRPr="005D5727">
        <w:rPr>
          <w:rFonts w:asciiTheme="majorHAnsi" w:hAnsiTheme="majorHAnsi" w:cs="Tahoma"/>
          <w:sz w:val="22"/>
          <w:szCs w:val="22"/>
        </w:rPr>
        <w:t>a</w:t>
      </w:r>
      <w:r w:rsidRPr="005D5727">
        <w:rPr>
          <w:rFonts w:asciiTheme="majorHAnsi" w:hAnsiTheme="majorHAnsi" w:cs="Tahoma"/>
          <w:sz w:val="22"/>
          <w:szCs w:val="22"/>
        </w:rPr>
        <w:t xml:space="preserve"> o qualora disposizioni legislative, regolamentari ed </w:t>
      </w:r>
      <w:proofErr w:type="spellStart"/>
      <w:r w:rsidRPr="005D5727">
        <w:rPr>
          <w:rFonts w:asciiTheme="majorHAnsi" w:hAnsiTheme="majorHAnsi" w:cs="Tahoma"/>
          <w:sz w:val="22"/>
          <w:szCs w:val="22"/>
        </w:rPr>
        <w:t>autorizzative</w:t>
      </w:r>
      <w:proofErr w:type="spellEnd"/>
      <w:r w:rsidRPr="005D5727">
        <w:rPr>
          <w:rFonts w:asciiTheme="majorHAnsi" w:hAnsiTheme="majorHAnsi" w:cs="Tahoma"/>
          <w:sz w:val="22"/>
          <w:szCs w:val="22"/>
        </w:rPr>
        <w:t xml:space="preserve"> nonché direttive regionali in materia di economia e finanza pubblica non ne consentano la prosecuzione in tutto o in parte, previo preavviso scritto di almeno tre mesi, secondo quanto previsto dall’art. 1671 del Codice Civile.</w:t>
      </w:r>
    </w:p>
    <w:p w:rsidR="00800305" w:rsidRDefault="00800305"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6</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(Determinazione del prezzo)</w:t>
      </w:r>
    </w:p>
    <w:p w:rsidR="00F15858" w:rsidRPr="005D5727" w:rsidRDefault="00F15858" w:rsidP="005D5727">
      <w:pPr>
        <w:ind w:right="-1"/>
        <w:contextualSpacing/>
        <w:jc w:val="center"/>
        <w:rPr>
          <w:rFonts w:asciiTheme="majorHAnsi" w:hAnsiTheme="majorHAnsi" w:cs="Tahoma"/>
          <w:sz w:val="22"/>
          <w:szCs w:val="22"/>
        </w:rPr>
      </w:pPr>
    </w:p>
    <w:p w:rsidR="00F15858" w:rsidRPr="005D5727" w:rsidRDefault="00800305" w:rsidP="005D5727">
      <w:pPr>
        <w:ind w:right="-82"/>
        <w:contextualSpacing/>
        <w:jc w:val="both"/>
        <w:rPr>
          <w:rFonts w:asciiTheme="majorHAnsi" w:hAnsiTheme="majorHAnsi" w:cs="Tahoma"/>
          <w:sz w:val="22"/>
          <w:szCs w:val="22"/>
        </w:rPr>
      </w:pPr>
      <w:r w:rsidRPr="005D5727">
        <w:rPr>
          <w:rFonts w:asciiTheme="majorHAnsi" w:hAnsiTheme="majorHAnsi" w:cs="Tahoma"/>
          <w:sz w:val="22"/>
          <w:szCs w:val="22"/>
        </w:rPr>
        <w:t>Tutti i prezzi</w:t>
      </w:r>
      <w:r w:rsidR="00F15858" w:rsidRPr="005D5727">
        <w:rPr>
          <w:rFonts w:asciiTheme="majorHAnsi" w:hAnsiTheme="majorHAnsi" w:cs="Tahoma"/>
          <w:sz w:val="22"/>
          <w:szCs w:val="22"/>
        </w:rPr>
        <w:t xml:space="preserve"> si intendono comprensivi di ogni onere accessorio anche di natura fiscale, ad esclusione dell’IVA che dovrà venire addebitata sulla fattura a norma di Legge.</w:t>
      </w:r>
    </w:p>
    <w:p w:rsidR="00B15DB5" w:rsidRDefault="00B15DB5" w:rsidP="005D5727">
      <w:pPr>
        <w:contextualSpacing/>
        <w:rPr>
          <w:rFonts w:asciiTheme="majorHAnsi" w:hAnsiTheme="majorHAnsi" w:cs="Tahoma"/>
          <w:sz w:val="22"/>
          <w:szCs w:val="22"/>
        </w:rPr>
      </w:pPr>
    </w:p>
    <w:p w:rsidR="00F15858" w:rsidRPr="006C13B5" w:rsidRDefault="00F15858" w:rsidP="005D5727">
      <w:pPr>
        <w:contextualSpacing/>
        <w:jc w:val="center"/>
        <w:rPr>
          <w:rFonts w:asciiTheme="majorHAnsi" w:hAnsiTheme="majorHAnsi" w:cs="Tahoma"/>
          <w:sz w:val="22"/>
          <w:szCs w:val="22"/>
        </w:rPr>
      </w:pPr>
      <w:r w:rsidRPr="006C13B5">
        <w:rPr>
          <w:rFonts w:asciiTheme="majorHAnsi" w:hAnsiTheme="majorHAnsi" w:cs="Tahoma"/>
          <w:sz w:val="22"/>
          <w:szCs w:val="22"/>
        </w:rPr>
        <w:t>art. 7</w:t>
      </w:r>
    </w:p>
    <w:p w:rsidR="00F15858" w:rsidRPr="006C13B5" w:rsidRDefault="00A46EF7" w:rsidP="005D5727">
      <w:pPr>
        <w:contextualSpacing/>
        <w:jc w:val="center"/>
        <w:rPr>
          <w:rFonts w:asciiTheme="majorHAnsi" w:hAnsiTheme="majorHAnsi" w:cs="Tahoma"/>
          <w:sz w:val="22"/>
          <w:szCs w:val="22"/>
        </w:rPr>
      </w:pPr>
      <w:r w:rsidRPr="006C13B5">
        <w:rPr>
          <w:rFonts w:asciiTheme="majorHAnsi" w:hAnsiTheme="majorHAnsi" w:cs="Tahoma"/>
          <w:sz w:val="22"/>
          <w:szCs w:val="22"/>
        </w:rPr>
        <w:t xml:space="preserve">(Modalità di esecuzione della fornitura </w:t>
      </w:r>
      <w:r w:rsidR="00F15858" w:rsidRPr="006C13B5">
        <w:rPr>
          <w:rFonts w:asciiTheme="majorHAnsi" w:hAnsiTheme="majorHAnsi" w:cs="Tahoma"/>
          <w:sz w:val="22"/>
          <w:szCs w:val="22"/>
        </w:rPr>
        <w:t>e obblighi dell’appaltatore)</w:t>
      </w:r>
    </w:p>
    <w:p w:rsidR="00F15858" w:rsidRPr="006C13B5" w:rsidRDefault="00F15858" w:rsidP="005D5727">
      <w:pPr>
        <w:contextualSpacing/>
        <w:jc w:val="center"/>
        <w:rPr>
          <w:rFonts w:asciiTheme="majorHAnsi" w:hAnsiTheme="majorHAnsi" w:cs="Tahoma"/>
          <w:sz w:val="22"/>
          <w:szCs w:val="22"/>
        </w:rPr>
      </w:pPr>
    </w:p>
    <w:p w:rsidR="003A44D9" w:rsidRPr="005D5727" w:rsidRDefault="003A44D9" w:rsidP="003A44D9">
      <w:pPr>
        <w:contextualSpacing/>
        <w:jc w:val="both"/>
        <w:rPr>
          <w:rFonts w:ascii="Cambria" w:hAnsi="Cambria" w:cs="Tahoma"/>
          <w:b/>
          <w:sz w:val="22"/>
          <w:szCs w:val="22"/>
        </w:rPr>
      </w:pPr>
      <w:r w:rsidRPr="005D5727">
        <w:rPr>
          <w:rFonts w:ascii="Cambria" w:hAnsi="Cambria" w:cs="Tahoma"/>
          <w:sz w:val="22"/>
          <w:szCs w:val="22"/>
        </w:rPr>
        <w:t>Le consegne franche e libere da ogni spesa, dovranno essere effettuate entro il termine di 10 giorni dalla data di ricezione dell’ordine, che sarà emesso per singoli ordinativi oppure in base ad un programma-abbonamento concordato dal Servizio/Ufficio competente del singolo Ente del servizio sanitario regionale e la ditta aggiudicataria, con esclusione di consegne in blocco.</w:t>
      </w:r>
      <w:r w:rsidRPr="005D5727">
        <w:rPr>
          <w:rFonts w:ascii="Cambria" w:hAnsi="Cambria" w:cs="Tahoma"/>
          <w:b/>
          <w:sz w:val="22"/>
          <w:szCs w:val="22"/>
        </w:rPr>
        <w:t xml:space="preserve"> </w:t>
      </w:r>
    </w:p>
    <w:p w:rsidR="003A44D9" w:rsidRPr="005D5727" w:rsidRDefault="003A44D9" w:rsidP="003A44D9">
      <w:pPr>
        <w:contextualSpacing/>
        <w:jc w:val="both"/>
        <w:rPr>
          <w:rFonts w:ascii="Cambria" w:hAnsi="Cambria" w:cs="Tahoma"/>
          <w:sz w:val="22"/>
          <w:szCs w:val="22"/>
        </w:rPr>
      </w:pPr>
      <w:r w:rsidRPr="005D5727">
        <w:rPr>
          <w:rFonts w:ascii="Cambria" w:hAnsi="Cambria" w:cs="Tahoma"/>
          <w:sz w:val="22"/>
          <w:szCs w:val="22"/>
        </w:rPr>
        <w:t xml:space="preserve">Gli ordini non devono essere vincolati da minimo d’ordine o imputazione di spese di trasporto. </w:t>
      </w:r>
    </w:p>
    <w:p w:rsidR="003A44D9" w:rsidRPr="005D5727" w:rsidRDefault="003A44D9" w:rsidP="003A44D9">
      <w:pPr>
        <w:contextualSpacing/>
        <w:jc w:val="both"/>
        <w:rPr>
          <w:rFonts w:ascii="Cambria" w:hAnsi="Cambria" w:cs="Tahoma"/>
          <w:sz w:val="22"/>
          <w:szCs w:val="22"/>
        </w:rPr>
      </w:pPr>
      <w:r w:rsidRPr="005D5727">
        <w:rPr>
          <w:rFonts w:ascii="Cambria" w:hAnsi="Cambria" w:cs="Tahoma"/>
          <w:sz w:val="22"/>
          <w:szCs w:val="22"/>
        </w:rPr>
        <w:t>Quanto sopra salvo diverse disposizioni stabilite dal capitolato speciale.</w:t>
      </w:r>
    </w:p>
    <w:p w:rsidR="003A44D9" w:rsidRPr="005D5727" w:rsidRDefault="003A44D9" w:rsidP="003A44D9">
      <w:pPr>
        <w:contextualSpacing/>
        <w:jc w:val="both"/>
        <w:rPr>
          <w:rFonts w:ascii="Cambria" w:hAnsi="Cambria" w:cs="Tahoma"/>
          <w:sz w:val="22"/>
          <w:szCs w:val="22"/>
        </w:rPr>
      </w:pPr>
      <w:r w:rsidRPr="005D5727">
        <w:rPr>
          <w:rFonts w:ascii="Cambria" w:hAnsi="Cambria" w:cs="Tahoma"/>
          <w:sz w:val="22"/>
          <w:szCs w:val="22"/>
        </w:rPr>
        <w:t xml:space="preserve">E’ fatto obbligo alla ditta aggiudicataria che si trovasse nell’impossibilità di consegnare il materiale richiesto nei termini succitati, di darne comunicazione al Servizio che ha inviato l’ordinativo, entro il 2° giorno dal ricevimento dell’ordine, a mezzo fax e quindi di concordare comunque con il servizio stesso i tempi di consegna. </w:t>
      </w:r>
    </w:p>
    <w:p w:rsidR="003A44D9" w:rsidRPr="005D5727" w:rsidRDefault="003A44D9" w:rsidP="003A44D9">
      <w:pPr>
        <w:contextualSpacing/>
        <w:jc w:val="both"/>
        <w:rPr>
          <w:rFonts w:ascii="Cambria" w:hAnsi="Cambria" w:cs="Tahoma"/>
          <w:sz w:val="22"/>
          <w:szCs w:val="22"/>
        </w:rPr>
      </w:pPr>
      <w:r w:rsidRPr="005D5727">
        <w:rPr>
          <w:rFonts w:ascii="Cambria" w:hAnsi="Cambria" w:cs="Tahoma"/>
          <w:sz w:val="22"/>
          <w:szCs w:val="22"/>
        </w:rPr>
        <w:t>La Ditta aggiudicataria dovrà garantire per l’intera durata del contratto la fornitura in oggetto alle condizioni stabilite dal presente Schema di Convenzione.</w:t>
      </w:r>
    </w:p>
    <w:p w:rsidR="003A44D9" w:rsidRPr="005D5727" w:rsidRDefault="003A44D9" w:rsidP="003A44D9">
      <w:pPr>
        <w:contextualSpacing/>
        <w:jc w:val="both"/>
        <w:rPr>
          <w:rFonts w:ascii="Cambria" w:hAnsi="Cambria" w:cs="Tahoma"/>
          <w:sz w:val="22"/>
          <w:szCs w:val="22"/>
        </w:rPr>
      </w:pPr>
      <w:r w:rsidRPr="005D5727">
        <w:rPr>
          <w:rFonts w:ascii="Cambria" w:hAnsi="Cambria" w:cs="Tahoma"/>
          <w:sz w:val="22"/>
          <w:szCs w:val="22"/>
        </w:rPr>
        <w:t>I prodotti devono essere confezionati in modo tale da garantire la corretta conservazione, anche durante le fasi di trasporto.</w:t>
      </w:r>
    </w:p>
    <w:p w:rsidR="003A44D9" w:rsidRPr="005D5727" w:rsidRDefault="003A44D9" w:rsidP="003A44D9">
      <w:pPr>
        <w:contextualSpacing/>
        <w:jc w:val="both"/>
        <w:rPr>
          <w:rFonts w:ascii="Cambria" w:hAnsi="Cambria" w:cs="Tahoma"/>
          <w:sz w:val="22"/>
          <w:szCs w:val="22"/>
          <w:u w:val="single"/>
        </w:rPr>
      </w:pPr>
      <w:r w:rsidRPr="005D5727">
        <w:rPr>
          <w:rFonts w:ascii="Cambria" w:hAnsi="Cambria" w:cs="Tahoma"/>
          <w:sz w:val="22"/>
          <w:szCs w:val="22"/>
          <w:u w:val="single"/>
        </w:rPr>
        <w:t xml:space="preserve">I prodotti aggiudicati, al momento della consegna, dovranno avere un periodo di utilizzazione residuo non inferiore ai 2/3 del periodo di validità. </w:t>
      </w:r>
    </w:p>
    <w:p w:rsidR="003A44D9" w:rsidRPr="005D5727" w:rsidRDefault="003A44D9" w:rsidP="003A44D9">
      <w:pPr>
        <w:contextualSpacing/>
        <w:jc w:val="both"/>
        <w:rPr>
          <w:rFonts w:ascii="Cambria" w:hAnsi="Cambria" w:cs="Tahoma"/>
          <w:sz w:val="22"/>
          <w:szCs w:val="22"/>
        </w:rPr>
      </w:pPr>
      <w:r w:rsidRPr="005D5727">
        <w:rPr>
          <w:rFonts w:ascii="Cambria" w:hAnsi="Cambria" w:cs="Tahoma"/>
          <w:sz w:val="22"/>
          <w:szCs w:val="22"/>
        </w:rPr>
        <w:lastRenderedPageBreak/>
        <w:t xml:space="preserve">La merce di grosso volume e ingombro dovrà essere consegnata nel formato finale di </w:t>
      </w:r>
      <w:proofErr w:type="spellStart"/>
      <w:r w:rsidRPr="005D5727">
        <w:rPr>
          <w:rFonts w:ascii="Cambria" w:hAnsi="Cambria" w:cs="Tahoma"/>
          <w:sz w:val="22"/>
          <w:szCs w:val="22"/>
        </w:rPr>
        <w:t>pallets</w:t>
      </w:r>
      <w:proofErr w:type="spellEnd"/>
      <w:r w:rsidRPr="005D5727">
        <w:rPr>
          <w:rFonts w:ascii="Cambria" w:hAnsi="Cambria" w:cs="Tahoma"/>
          <w:sz w:val="22"/>
          <w:szCs w:val="22"/>
        </w:rPr>
        <w:t xml:space="preserve"> europeo il cui ingombro in altezza non dovrà essere superiore a 120 cm da terra Tali consegne dovranno quindi essere effettuate su bancali normalizzati delle dimensioni di base di 120 x 80 cm. </w:t>
      </w:r>
    </w:p>
    <w:p w:rsidR="003A44D9" w:rsidRDefault="003A44D9" w:rsidP="003A44D9">
      <w:pPr>
        <w:jc w:val="both"/>
        <w:rPr>
          <w:rFonts w:ascii="Cambria" w:hAnsi="Cambria" w:cs="Tahoma"/>
          <w:bCs/>
          <w:sz w:val="22"/>
          <w:szCs w:val="22"/>
        </w:rPr>
      </w:pPr>
    </w:p>
    <w:p w:rsidR="003A44D9" w:rsidRPr="00B15DB5" w:rsidRDefault="003A44D9" w:rsidP="003A44D9">
      <w:pPr>
        <w:jc w:val="both"/>
        <w:rPr>
          <w:rFonts w:ascii="Cambria" w:hAnsi="Cambria" w:cs="Tahoma"/>
          <w:sz w:val="22"/>
          <w:szCs w:val="22"/>
        </w:rPr>
      </w:pPr>
      <w:r w:rsidRPr="00B15DB5">
        <w:rPr>
          <w:rFonts w:ascii="Cambria" w:hAnsi="Cambria" w:cs="Tahoma"/>
          <w:sz w:val="22"/>
          <w:szCs w:val="22"/>
        </w:rPr>
        <w:t xml:space="preserve">In caso di </w:t>
      </w:r>
      <w:r w:rsidRPr="00B15DB5">
        <w:rPr>
          <w:rFonts w:ascii="Cambria" w:hAnsi="Cambria" w:cs="Tahoma"/>
          <w:b/>
          <w:sz w:val="22"/>
          <w:szCs w:val="22"/>
          <w:u w:val="single"/>
        </w:rPr>
        <w:t>indisponibilità temporanea</w:t>
      </w:r>
      <w:r w:rsidRPr="00B15DB5">
        <w:rPr>
          <w:rFonts w:ascii="Cambria" w:hAnsi="Cambria" w:cs="Tahoma"/>
          <w:sz w:val="22"/>
          <w:szCs w:val="22"/>
        </w:rPr>
        <w:t xml:space="preserve"> di prodotti per causa di forza maggiore, la ditta aggiudicataria dovrà comunicare all’Ente la sopravvenuta indisponibilità dei prodotti prima di ricevere eventuali ordini o comunque non appena venuta a conoscenza della problematica.</w:t>
      </w:r>
    </w:p>
    <w:p w:rsidR="003A44D9" w:rsidRPr="00B15DB5" w:rsidRDefault="003A44D9" w:rsidP="003A44D9">
      <w:pPr>
        <w:jc w:val="both"/>
        <w:rPr>
          <w:rFonts w:ascii="Cambria" w:hAnsi="Cambria" w:cs="Tahoma"/>
          <w:sz w:val="22"/>
          <w:szCs w:val="22"/>
        </w:rPr>
      </w:pPr>
    </w:p>
    <w:p w:rsidR="003A44D9" w:rsidRPr="00B15DB5" w:rsidRDefault="003A44D9" w:rsidP="003A44D9">
      <w:pPr>
        <w:jc w:val="both"/>
        <w:rPr>
          <w:rFonts w:ascii="Cambria" w:hAnsi="Cambria"/>
          <w:sz w:val="22"/>
          <w:szCs w:val="22"/>
        </w:rPr>
      </w:pPr>
      <w:r w:rsidRPr="00B15DB5">
        <w:rPr>
          <w:rFonts w:ascii="Cambria" w:hAnsi="Cambria"/>
          <w:sz w:val="22"/>
          <w:szCs w:val="22"/>
        </w:rPr>
        <w:t xml:space="preserve">Nel caso di temporanea indisponibilità di prodotti </w:t>
      </w:r>
      <w:r w:rsidRPr="00B15DB5">
        <w:rPr>
          <w:rFonts w:ascii="Cambria" w:hAnsi="Cambria"/>
          <w:sz w:val="22"/>
          <w:szCs w:val="22"/>
          <w:u w:val="single"/>
        </w:rPr>
        <w:t>per cause di forza maggiore</w:t>
      </w:r>
      <w:r w:rsidRPr="00B15DB5">
        <w:rPr>
          <w:rFonts w:ascii="Cambria" w:hAnsi="Cambria"/>
          <w:b/>
          <w:sz w:val="22"/>
          <w:szCs w:val="22"/>
        </w:rPr>
        <w:t xml:space="preserve"> </w:t>
      </w:r>
      <w:r w:rsidRPr="00B15DB5">
        <w:rPr>
          <w:rFonts w:ascii="Cambria" w:hAnsi="Cambria"/>
          <w:sz w:val="22"/>
          <w:szCs w:val="22"/>
        </w:rPr>
        <w:t>(</w:t>
      </w:r>
      <w:proofErr w:type="spellStart"/>
      <w:r w:rsidRPr="00B15DB5">
        <w:rPr>
          <w:rFonts w:ascii="Cambria" w:hAnsi="Cambria"/>
          <w:sz w:val="22"/>
          <w:szCs w:val="22"/>
        </w:rPr>
        <w:t>es</w:t>
      </w:r>
      <w:proofErr w:type="spellEnd"/>
      <w:r w:rsidRPr="00B15DB5">
        <w:rPr>
          <w:rFonts w:ascii="Cambria" w:hAnsi="Cambria"/>
          <w:sz w:val="22"/>
          <w:szCs w:val="22"/>
        </w:rPr>
        <w:t>:</w:t>
      </w:r>
      <w:r w:rsidRPr="00B15DB5">
        <w:rPr>
          <w:rFonts w:ascii="Cambria" w:hAnsi="Cambria"/>
          <w:b/>
          <w:sz w:val="22"/>
          <w:szCs w:val="22"/>
        </w:rPr>
        <w:t xml:space="preserve"> </w:t>
      </w:r>
      <w:r w:rsidRPr="00B15DB5">
        <w:rPr>
          <w:rFonts w:ascii="Cambria" w:hAnsi="Cambria"/>
          <w:i/>
          <w:iCs/>
          <w:sz w:val="22"/>
          <w:szCs w:val="22"/>
        </w:rPr>
        <w:t>indisponibilità dipendente da situazioni di carenza dei prodotti sul mercato,</w:t>
      </w:r>
      <w:r w:rsidRPr="00B15DB5">
        <w:rPr>
          <w:rFonts w:ascii="Cambria" w:hAnsi="Cambria"/>
          <w:b/>
          <w:sz w:val="22"/>
          <w:szCs w:val="22"/>
        </w:rPr>
        <w:t xml:space="preserve"> </w:t>
      </w:r>
      <w:r w:rsidRPr="00B15DB5">
        <w:rPr>
          <w:rFonts w:ascii="Cambria" w:hAnsi="Cambria"/>
          <w:i/>
          <w:iCs/>
          <w:sz w:val="22"/>
          <w:szCs w:val="22"/>
        </w:rPr>
        <w:t>sopravvenienza di disposizioni che impediscano la temporanea commercializzazione)</w:t>
      </w:r>
      <w:r w:rsidRPr="00B15DB5">
        <w:rPr>
          <w:rFonts w:ascii="Cambria" w:hAnsi="Cambria"/>
          <w:sz w:val="22"/>
          <w:szCs w:val="22"/>
        </w:rPr>
        <w:t xml:space="preserve">, la ditta aggiudicataria dovrà comunicare all’EGAS e al Servizio/Ufficio competente della singola Azienda la sopravvenuta indisponibilità dei prodotti </w:t>
      </w:r>
      <w:r w:rsidRPr="00B15DB5">
        <w:rPr>
          <w:rFonts w:ascii="Cambria" w:hAnsi="Cambria"/>
          <w:sz w:val="22"/>
          <w:szCs w:val="22"/>
          <w:u w:val="single"/>
        </w:rPr>
        <w:t>prima</w:t>
      </w:r>
      <w:r w:rsidRPr="00B15DB5">
        <w:rPr>
          <w:rFonts w:ascii="Cambria" w:hAnsi="Cambria"/>
          <w:sz w:val="22"/>
          <w:szCs w:val="22"/>
        </w:rPr>
        <w:t xml:space="preserve"> di ricevere eventuali ordini indicando chiaramente:</w:t>
      </w:r>
    </w:p>
    <w:p w:rsidR="003A44D9" w:rsidRPr="00B15DB5" w:rsidRDefault="003A44D9" w:rsidP="003A44D9">
      <w:pPr>
        <w:numPr>
          <w:ilvl w:val="0"/>
          <w:numId w:val="31"/>
        </w:numPr>
        <w:jc w:val="both"/>
        <w:rPr>
          <w:rFonts w:ascii="Cambria" w:hAnsi="Cambria"/>
          <w:sz w:val="22"/>
          <w:szCs w:val="22"/>
        </w:rPr>
      </w:pPr>
      <w:r w:rsidRPr="00B15DB5">
        <w:rPr>
          <w:rFonts w:ascii="Cambria" w:hAnsi="Cambria"/>
          <w:sz w:val="22"/>
          <w:szCs w:val="22"/>
        </w:rPr>
        <w:t xml:space="preserve">la denominazione del prodotto, </w:t>
      </w:r>
    </w:p>
    <w:p w:rsidR="003A44D9" w:rsidRPr="00B15DB5" w:rsidRDefault="003A44D9" w:rsidP="003A44D9">
      <w:pPr>
        <w:numPr>
          <w:ilvl w:val="0"/>
          <w:numId w:val="31"/>
        </w:numPr>
        <w:jc w:val="both"/>
        <w:rPr>
          <w:rFonts w:ascii="Cambria" w:hAnsi="Cambria"/>
          <w:sz w:val="22"/>
          <w:szCs w:val="22"/>
        </w:rPr>
      </w:pPr>
      <w:r w:rsidRPr="00B15DB5">
        <w:rPr>
          <w:rFonts w:ascii="Cambria" w:hAnsi="Cambria"/>
          <w:sz w:val="22"/>
          <w:szCs w:val="22"/>
        </w:rPr>
        <w:t xml:space="preserve">il periodo di indisponibilità previsto, </w:t>
      </w:r>
    </w:p>
    <w:p w:rsidR="003A44D9" w:rsidRPr="00B15DB5" w:rsidRDefault="003A44D9" w:rsidP="003A44D9">
      <w:pPr>
        <w:numPr>
          <w:ilvl w:val="0"/>
          <w:numId w:val="31"/>
        </w:numPr>
        <w:jc w:val="both"/>
        <w:rPr>
          <w:rFonts w:ascii="Cambria" w:hAnsi="Cambria"/>
          <w:sz w:val="22"/>
          <w:szCs w:val="22"/>
        </w:rPr>
      </w:pPr>
      <w:r w:rsidRPr="00B15DB5">
        <w:rPr>
          <w:rFonts w:ascii="Cambria" w:hAnsi="Cambria"/>
          <w:sz w:val="22"/>
          <w:szCs w:val="22"/>
        </w:rPr>
        <w:t xml:space="preserve">la causa di indisponibilità. </w:t>
      </w:r>
    </w:p>
    <w:p w:rsidR="003A44D9" w:rsidRPr="00B15DB5" w:rsidRDefault="003A44D9" w:rsidP="003A44D9">
      <w:pPr>
        <w:jc w:val="both"/>
        <w:rPr>
          <w:rFonts w:ascii="Cambria" w:hAnsi="Cambria"/>
          <w:sz w:val="22"/>
          <w:szCs w:val="22"/>
        </w:rPr>
      </w:pPr>
      <w:r w:rsidRPr="00B15DB5">
        <w:rPr>
          <w:rFonts w:ascii="Cambria" w:hAnsi="Cambria"/>
          <w:sz w:val="22"/>
          <w:szCs w:val="22"/>
        </w:rPr>
        <w:t xml:space="preserve">Per sopperire alla </w:t>
      </w:r>
      <w:r w:rsidRPr="00B15DB5">
        <w:rPr>
          <w:rFonts w:ascii="Cambria" w:hAnsi="Cambria"/>
          <w:b/>
          <w:sz w:val="22"/>
          <w:szCs w:val="22"/>
        </w:rPr>
        <w:t>carenza temporanea</w:t>
      </w:r>
      <w:r w:rsidRPr="00B15DB5">
        <w:rPr>
          <w:rFonts w:ascii="Cambria" w:hAnsi="Cambria"/>
          <w:sz w:val="22"/>
          <w:szCs w:val="22"/>
        </w:rPr>
        <w:t>, la ditta potrà proporre un prodotto alternativo (qualora esistente) al medesimo prezzo: tale proposta verrà valutata dall’EGAS o dal Servizio/Ufficio competente della singola Azienda. Non verranno accettate consegne di prodotti alternativi non autorizzati dall’Ente.</w:t>
      </w:r>
    </w:p>
    <w:p w:rsidR="003A44D9" w:rsidRPr="00B15DB5" w:rsidRDefault="003A44D9" w:rsidP="003A44D9">
      <w:pPr>
        <w:jc w:val="both"/>
        <w:rPr>
          <w:rFonts w:ascii="Cambria" w:hAnsi="Cambria"/>
          <w:sz w:val="22"/>
          <w:szCs w:val="22"/>
        </w:rPr>
      </w:pPr>
    </w:p>
    <w:p w:rsidR="00B15DB5" w:rsidRDefault="003A44D9" w:rsidP="003A44D9">
      <w:pPr>
        <w:contextualSpacing/>
        <w:rPr>
          <w:rFonts w:asciiTheme="majorHAnsi" w:hAnsiTheme="majorHAnsi" w:cs="Tahoma"/>
          <w:bCs/>
          <w:sz w:val="22"/>
          <w:szCs w:val="22"/>
        </w:rPr>
      </w:pPr>
      <w:r w:rsidRPr="00B15DB5">
        <w:rPr>
          <w:rFonts w:ascii="Cambria" w:hAnsi="Cambria"/>
          <w:sz w:val="22"/>
          <w:szCs w:val="22"/>
        </w:rPr>
        <w:t xml:space="preserve">In caso di mancata tempestiva comunicazione, si procederà ai sensi dell’art </w:t>
      </w:r>
      <w:r>
        <w:rPr>
          <w:rFonts w:ascii="Cambria" w:hAnsi="Cambria"/>
          <w:sz w:val="22"/>
          <w:szCs w:val="22"/>
        </w:rPr>
        <w:t>9</w:t>
      </w:r>
      <w:r w:rsidRPr="00B15DB5">
        <w:rPr>
          <w:rFonts w:ascii="Cambria" w:hAnsi="Cambria"/>
          <w:sz w:val="22"/>
          <w:szCs w:val="22"/>
        </w:rPr>
        <w:t>.</w:t>
      </w:r>
    </w:p>
    <w:p w:rsidR="00B15DB5" w:rsidRDefault="00B15DB5" w:rsidP="005D5727">
      <w:pPr>
        <w:contextualSpacing/>
        <w:jc w:val="center"/>
        <w:rPr>
          <w:rFonts w:asciiTheme="majorHAnsi" w:hAnsiTheme="majorHAnsi" w:cs="Tahoma"/>
          <w:bCs/>
          <w:sz w:val="22"/>
          <w:szCs w:val="22"/>
        </w:rPr>
      </w:pPr>
    </w:p>
    <w:p w:rsidR="00F15858" w:rsidRPr="005D5727" w:rsidRDefault="00F15858"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art. 8</w:t>
      </w:r>
    </w:p>
    <w:p w:rsidR="00F15858" w:rsidRPr="005D5727" w:rsidRDefault="00F15858"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(Clausola risolutiva espressa)</w:t>
      </w:r>
    </w:p>
    <w:p w:rsidR="00F15858" w:rsidRPr="005D5727" w:rsidRDefault="00F15858" w:rsidP="005D5727">
      <w:pPr>
        <w:contextualSpacing/>
        <w:jc w:val="both"/>
        <w:rPr>
          <w:rFonts w:asciiTheme="majorHAnsi" w:hAnsiTheme="majorHAnsi" w:cs="Tahoma"/>
          <w:bCs/>
          <w:sz w:val="22"/>
          <w:szCs w:val="22"/>
        </w:rPr>
      </w:pP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 singola Azienda del SSR che ha stipulato il Contratto derivato </w:t>
      </w:r>
      <w:r w:rsidR="00B15DB5" w:rsidRPr="009A7593">
        <w:rPr>
          <w:rFonts w:ascii="Cambria" w:hAnsi="Cambria" w:cs="Tahoma"/>
          <w:color w:val="000000"/>
          <w:sz w:val="22"/>
          <w:szCs w:val="22"/>
        </w:rPr>
        <w:t xml:space="preserve">e </w:t>
      </w:r>
      <w:r w:rsidR="00B15DB5" w:rsidRPr="009A7593">
        <w:rPr>
          <w:rFonts w:ascii="Cambria" w:hAnsi="Cambria" w:cs="Tahoma"/>
          <w:sz w:val="22"/>
          <w:szCs w:val="22"/>
        </w:rPr>
        <w:t>l’EGAS</w:t>
      </w:r>
      <w:r w:rsidRPr="005D5727">
        <w:rPr>
          <w:rFonts w:asciiTheme="majorHAnsi" w:hAnsiTheme="majorHAnsi" w:cs="Tahoma"/>
          <w:bCs/>
          <w:sz w:val="22"/>
          <w:szCs w:val="22"/>
        </w:rPr>
        <w:t xml:space="preserve"> per la Convenzione stipulata potrà procedere di diritto (ipso iure) ex art. 1456 c.c. alla risoluzione  del contratto ed assicurare direttamente, a spese della ditta inadempiente, la continuità del servizio, nei seguenti casi:</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grave irregolarità e/o deficienze o ritardi nell’adempimento degli obblighi contrattuali, nei termini di cui al presente Schema di convenzione;</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sospensione, abbandono o mancata effettu</w:t>
      </w:r>
      <w:r w:rsidR="001D0678">
        <w:rPr>
          <w:rFonts w:asciiTheme="majorHAnsi" w:hAnsiTheme="majorHAnsi" w:cs="Tahoma"/>
          <w:bCs/>
          <w:sz w:val="22"/>
          <w:szCs w:val="22"/>
        </w:rPr>
        <w:t xml:space="preserve">azione da parte della ditta della </w:t>
      </w:r>
      <w:r w:rsidRPr="005D5727">
        <w:rPr>
          <w:rFonts w:asciiTheme="majorHAnsi" w:hAnsiTheme="majorHAnsi" w:cs="Tahoma"/>
          <w:bCs/>
          <w:sz w:val="22"/>
          <w:szCs w:val="22"/>
        </w:rPr>
        <w:t>fornitura in argomento;</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gravi violazioni dei programmi temporali di espletamento del</w:t>
      </w:r>
      <w:r w:rsidR="001D0678">
        <w:rPr>
          <w:rFonts w:asciiTheme="majorHAnsi" w:hAnsiTheme="majorHAnsi" w:cs="Tahoma"/>
          <w:bCs/>
          <w:sz w:val="22"/>
          <w:szCs w:val="22"/>
        </w:rPr>
        <w:t>la fornitura</w:t>
      </w:r>
      <w:r w:rsidRPr="005D5727">
        <w:rPr>
          <w:rFonts w:asciiTheme="majorHAnsi" w:hAnsiTheme="majorHAnsi" w:cs="Tahoma"/>
          <w:bCs/>
          <w:sz w:val="22"/>
          <w:szCs w:val="22"/>
        </w:rPr>
        <w:t>, stabiliti o concordati con l’Amministrazione;</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gravi violazioni delle clausole contrattuali, tali da compromettere il regolare svolgimento del  fornitura;</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cessione totale o parziale del contratto;</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in relazione agli obblighi di tracciabilità dei flus</w:t>
      </w:r>
      <w:r w:rsidR="00F57EF4">
        <w:rPr>
          <w:rFonts w:asciiTheme="majorHAnsi" w:hAnsiTheme="majorHAnsi" w:cs="Tahoma"/>
          <w:bCs/>
          <w:sz w:val="22"/>
          <w:szCs w:val="22"/>
        </w:rPr>
        <w:t xml:space="preserve">si finanziari di cui alla </w:t>
      </w:r>
      <w:r w:rsidRPr="005D5727">
        <w:rPr>
          <w:rFonts w:asciiTheme="majorHAnsi" w:hAnsiTheme="majorHAnsi" w:cs="Tahoma"/>
          <w:bCs/>
          <w:sz w:val="22"/>
          <w:szCs w:val="22"/>
        </w:rPr>
        <w:t xml:space="preserve">Legge 136/2010 sul divieto di contanti negli appalti e nei subappalti, in  tutti i casi in cui le transazioni vengono eseguite senza avvalersi di banche o della società Poste italiane Spa; </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violazione degli obblighi di cui al D.P.R. n. 62 del 16.04.2013, Regolamento recante codice di comportamento dei dipendenti pubblici, a norma dell’art. 54 del D. </w:t>
      </w:r>
      <w:proofErr w:type="spellStart"/>
      <w:r w:rsidRPr="005D5727">
        <w:rPr>
          <w:rFonts w:asciiTheme="majorHAnsi" w:hAnsiTheme="majorHAnsi" w:cs="Tahoma"/>
          <w:bCs/>
          <w:sz w:val="22"/>
          <w:szCs w:val="22"/>
        </w:rPr>
        <w:t>lgs</w:t>
      </w:r>
      <w:proofErr w:type="spellEnd"/>
      <w:r w:rsidRPr="005D5727">
        <w:rPr>
          <w:rFonts w:asciiTheme="majorHAnsi" w:hAnsiTheme="majorHAnsi" w:cs="Tahoma"/>
          <w:bCs/>
          <w:sz w:val="22"/>
          <w:szCs w:val="22"/>
        </w:rPr>
        <w:t>. 30 marzo 2001 n. 165”;</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mancato rispetto delle disposizioni contenute nel Patto di Integrità.</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nei casi di cui all’art</w:t>
      </w:r>
      <w:r w:rsidR="00F35682" w:rsidRPr="005D5727">
        <w:rPr>
          <w:rFonts w:asciiTheme="majorHAnsi" w:hAnsiTheme="majorHAnsi" w:cs="Tahoma"/>
          <w:bCs/>
          <w:sz w:val="22"/>
          <w:szCs w:val="22"/>
        </w:rPr>
        <w:t xml:space="preserve">. 108, c.2 del D. </w:t>
      </w:r>
      <w:proofErr w:type="spellStart"/>
      <w:r w:rsidR="00F35682" w:rsidRPr="005D5727">
        <w:rPr>
          <w:rFonts w:asciiTheme="majorHAnsi" w:hAnsiTheme="majorHAnsi" w:cs="Tahoma"/>
          <w:bCs/>
          <w:sz w:val="22"/>
          <w:szCs w:val="22"/>
        </w:rPr>
        <w:t>Lgs</w:t>
      </w:r>
      <w:proofErr w:type="spellEnd"/>
      <w:r w:rsidR="00F35682" w:rsidRPr="005D5727">
        <w:rPr>
          <w:rFonts w:asciiTheme="majorHAnsi" w:hAnsiTheme="majorHAnsi" w:cs="Tahoma"/>
          <w:bCs/>
          <w:sz w:val="22"/>
          <w:szCs w:val="22"/>
        </w:rPr>
        <w:t>. 50/2016.</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Ove le inadempienze siano ritenute non gravi, cioè tali da non compromettere la regolarità del</w:t>
      </w:r>
      <w:r w:rsidR="00A46EF7" w:rsidRPr="005D5727">
        <w:rPr>
          <w:rFonts w:asciiTheme="majorHAnsi" w:hAnsiTheme="majorHAnsi" w:cs="Tahoma"/>
          <w:bCs/>
          <w:sz w:val="22"/>
          <w:szCs w:val="22"/>
        </w:rPr>
        <w:t>la fornitura</w:t>
      </w:r>
      <w:r w:rsidRPr="005D5727">
        <w:rPr>
          <w:rFonts w:asciiTheme="majorHAnsi" w:hAnsiTheme="majorHAnsi" w:cs="Tahoma"/>
          <w:bCs/>
          <w:sz w:val="22"/>
          <w:szCs w:val="22"/>
        </w:rPr>
        <w:t>, le stesse saranno formalmente contestate dall’EGAS e/o dall’Azienda del SSR.</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L’Amministrazione anche in questi casi si riserva comunque, dopo 1</w:t>
      </w:r>
      <w:r w:rsidR="00F35682" w:rsidRPr="005D5727">
        <w:rPr>
          <w:rFonts w:asciiTheme="majorHAnsi" w:hAnsiTheme="majorHAnsi" w:cs="Tahoma"/>
          <w:bCs/>
          <w:sz w:val="22"/>
          <w:szCs w:val="22"/>
        </w:rPr>
        <w:t>5</w:t>
      </w:r>
      <w:r w:rsidRPr="005D5727">
        <w:rPr>
          <w:rFonts w:asciiTheme="majorHAnsi" w:hAnsiTheme="majorHAnsi" w:cs="Tahoma"/>
          <w:bCs/>
          <w:sz w:val="22"/>
          <w:szCs w:val="22"/>
        </w:rPr>
        <w:t xml:space="preserve"> giorni dal ricevimento della contestazione formale nei confronti della ditta aggiudicataria, (es. per inadempienze contrattuali diverse da quelle sopra evidenziate), di procedere alla risoluzione del contratto.</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L’Amministrazione si riserva, in ogni caso, di indire una nuova procedura o di rivolgersi alla Ditta che segue in graduatoria, risultata seconda migliore offerente nella gara in oggetto, addebitando in entrambi i casi le eventuali spese sostenute in più dall’Amministrazione rispetto a quelle previste dal contratto risolto.</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lastRenderedPageBreak/>
        <w:t xml:space="preserve">L’affidamento a terzi, in caso di risoluzione del contratto, verrà comunicato alla ditta inadempiente. </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Nel caso di minor spesa sostenuta per l’affidamento a terzi, nulla competerà alla ditta inadempiente.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L’esecuzione in danno non esimerà la ditta inadempiente da ogni responsabilità in cui la stessa possa incorrere a norma di legge per i fatti che hanno motivato la risoluzione.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Analoga procedura verrà seguita nel caso di disdetta anticipata del contratto da parte della ditta aggiudicataria senza giustificato motivo o giusta causa.</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 risoluzione del contratto comporta l’incameramento della cauzione definitiva e/o la possibilità per l’Amministrazione di agire ai sensi dell’art. 1936 e ss. c.c., oltre all’eventuale richiesta di risarcimento dei danni ai sensi dell’art. 1223 c.c. e delle maggiori spese sostenute per l’affidamento del servizio ad altra ditta.</w:t>
      </w:r>
    </w:p>
    <w:p w:rsidR="00F15858" w:rsidRPr="005D5727" w:rsidRDefault="00B15DB5" w:rsidP="005D5727">
      <w:pPr>
        <w:contextualSpacing/>
        <w:jc w:val="both"/>
        <w:rPr>
          <w:rFonts w:asciiTheme="majorHAnsi" w:hAnsiTheme="majorHAnsi" w:cs="Tahoma"/>
          <w:bCs/>
          <w:sz w:val="22"/>
          <w:szCs w:val="22"/>
        </w:rPr>
      </w:pPr>
      <w:r>
        <w:rPr>
          <w:rFonts w:asciiTheme="majorHAnsi" w:hAnsiTheme="majorHAnsi" w:cs="Tahoma"/>
          <w:bCs/>
          <w:sz w:val="22"/>
          <w:szCs w:val="22"/>
        </w:rPr>
        <w:t>L’EGAS</w:t>
      </w:r>
      <w:r w:rsidR="00F35682" w:rsidRPr="005D5727">
        <w:rPr>
          <w:rFonts w:asciiTheme="majorHAnsi" w:hAnsiTheme="majorHAnsi" w:cs="Tahoma"/>
          <w:bCs/>
          <w:sz w:val="22"/>
          <w:szCs w:val="22"/>
        </w:rPr>
        <w:t xml:space="preserve"> </w:t>
      </w:r>
      <w:r w:rsidR="00F15858" w:rsidRPr="005D5727">
        <w:rPr>
          <w:rFonts w:asciiTheme="majorHAnsi" w:hAnsiTheme="majorHAnsi" w:cs="Tahoma"/>
          <w:bCs/>
          <w:sz w:val="22"/>
          <w:szCs w:val="22"/>
        </w:rPr>
        <w:t xml:space="preserve">si riserva di recedere in qualsiasi momento dalla Convenzione sottoscritta, previa formale comunicazione e pagamento delle prestazioni già eseguite, nel caso in cui </w:t>
      </w:r>
      <w:proofErr w:type="spellStart"/>
      <w:r w:rsidR="00F15858" w:rsidRPr="005D5727">
        <w:rPr>
          <w:rFonts w:asciiTheme="majorHAnsi" w:hAnsiTheme="majorHAnsi" w:cs="Tahoma"/>
          <w:bCs/>
          <w:sz w:val="22"/>
          <w:szCs w:val="22"/>
        </w:rPr>
        <w:t>Consip</w:t>
      </w:r>
      <w:proofErr w:type="spellEnd"/>
      <w:r w:rsidR="00F15858" w:rsidRPr="005D5727">
        <w:rPr>
          <w:rFonts w:asciiTheme="majorHAnsi" w:hAnsiTheme="majorHAnsi" w:cs="Tahoma"/>
          <w:bCs/>
          <w:sz w:val="22"/>
          <w:szCs w:val="22"/>
        </w:rPr>
        <w:t xml:space="preserve"> S.p.A. o altre centrali di committenza regionali, rendano disponibili convenzioni di beni o servizi equivalenti a quelli della presente Convenzione a condizioni migliorative in termini di parametri </w:t>
      </w:r>
      <w:proofErr w:type="spellStart"/>
      <w:r w:rsidR="00F15858" w:rsidRPr="005D5727">
        <w:rPr>
          <w:rFonts w:asciiTheme="majorHAnsi" w:hAnsiTheme="majorHAnsi" w:cs="Tahoma"/>
          <w:bCs/>
          <w:sz w:val="22"/>
          <w:szCs w:val="22"/>
        </w:rPr>
        <w:t>quali-quantitativi</w:t>
      </w:r>
      <w:proofErr w:type="spellEnd"/>
      <w:r w:rsidR="00F15858" w:rsidRPr="005D5727">
        <w:rPr>
          <w:rFonts w:asciiTheme="majorHAnsi" w:hAnsiTheme="majorHAnsi" w:cs="Tahoma"/>
          <w:bCs/>
          <w:sz w:val="22"/>
          <w:szCs w:val="22"/>
        </w:rPr>
        <w:t>.</w:t>
      </w:r>
    </w:p>
    <w:p w:rsidR="00B15DB5" w:rsidRDefault="00B15DB5" w:rsidP="005D5727">
      <w:pPr>
        <w:ind w:right="-1"/>
        <w:contextualSpacing/>
        <w:jc w:val="center"/>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art. 9</w:t>
      </w: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(Clausola penale)</w:t>
      </w:r>
    </w:p>
    <w:p w:rsidR="00D078CA" w:rsidRPr="005D5727" w:rsidRDefault="00D078CA" w:rsidP="005D5727">
      <w:pPr>
        <w:ind w:right="-1"/>
        <w:contextualSpacing/>
        <w:jc w:val="center"/>
        <w:rPr>
          <w:rFonts w:asciiTheme="majorHAnsi" w:hAnsiTheme="majorHAnsi" w:cs="Tahoma"/>
          <w:bCs/>
          <w:sz w:val="22"/>
          <w:szCs w:val="22"/>
        </w:rPr>
      </w:pP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L’Ente del SSR responsabile dell’esecuzione del contratto, quando la ditta effettua, in ritardo sul termine stabilito, la consegna o la sostituzione dei prodotti, o di parti di essi risultati difettosi per cause non imputabili all’Ente, e quando ciò comporti l’impossibilità di utilizzo dei beni per l’uso previsto, applicherà le seguenti penalità a seguito di una prima formale contestazione da parte dell’Ente destinatario:</w:t>
      </w:r>
    </w:p>
    <w:p w:rsidR="00EF7981" w:rsidRPr="005D5727" w:rsidRDefault="00EF7981" w:rsidP="003A4447">
      <w:pPr>
        <w:numPr>
          <w:ilvl w:val="0"/>
          <w:numId w:val="19"/>
        </w:numPr>
        <w:contextualSpacing/>
        <w:jc w:val="both"/>
        <w:rPr>
          <w:rFonts w:asciiTheme="majorHAnsi" w:hAnsiTheme="majorHAnsi" w:cs="Tahoma"/>
          <w:bCs/>
          <w:sz w:val="22"/>
          <w:szCs w:val="22"/>
        </w:rPr>
      </w:pPr>
      <w:r w:rsidRPr="005D5727">
        <w:rPr>
          <w:rFonts w:asciiTheme="majorHAnsi" w:hAnsiTheme="majorHAnsi" w:cs="Tahoma"/>
          <w:bCs/>
          <w:sz w:val="22"/>
          <w:szCs w:val="22"/>
        </w:rPr>
        <w:t>addebito della penale nella misura di 0,10% per ogni giorno naturale di ritardo nella consegna del prodotto aggiudicato, fino all’importo massimo del 10% del valore del contratto, IVA esclusa;</w:t>
      </w:r>
    </w:p>
    <w:p w:rsidR="00EF7981" w:rsidRPr="005D5727" w:rsidRDefault="00EF7981" w:rsidP="003A4447">
      <w:pPr>
        <w:numPr>
          <w:ilvl w:val="0"/>
          <w:numId w:val="19"/>
        </w:numPr>
        <w:contextualSpacing/>
        <w:jc w:val="both"/>
        <w:rPr>
          <w:rFonts w:asciiTheme="majorHAnsi" w:hAnsiTheme="majorHAnsi" w:cs="Tahoma"/>
          <w:bCs/>
          <w:sz w:val="22"/>
          <w:szCs w:val="22"/>
        </w:rPr>
      </w:pPr>
      <w:r w:rsidRPr="005D5727">
        <w:rPr>
          <w:rFonts w:asciiTheme="majorHAnsi" w:hAnsiTheme="majorHAnsi" w:cs="Tahoma"/>
          <w:bCs/>
          <w:sz w:val="22"/>
          <w:szCs w:val="22"/>
        </w:rPr>
        <w:t>addebito degli eventuali danni</w:t>
      </w:r>
      <w:r w:rsidR="00B15DB5">
        <w:rPr>
          <w:rFonts w:asciiTheme="majorHAnsi" w:hAnsiTheme="majorHAnsi" w:cs="Tahoma"/>
          <w:bCs/>
          <w:sz w:val="22"/>
          <w:szCs w:val="22"/>
        </w:rPr>
        <w:t>;</w:t>
      </w:r>
    </w:p>
    <w:p w:rsidR="00EF7981" w:rsidRPr="008B457F" w:rsidRDefault="00EF7981" w:rsidP="003A4447">
      <w:pPr>
        <w:numPr>
          <w:ilvl w:val="0"/>
          <w:numId w:val="19"/>
        </w:num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addebito della penale nella misura di 1% del valore del contratto (lotto fornitura)  per mancata comunicazione di indisponibilità temporanea del prodotto entro i termini, fino all’importo </w:t>
      </w:r>
      <w:r w:rsidRPr="008B457F">
        <w:rPr>
          <w:rFonts w:asciiTheme="majorHAnsi" w:hAnsiTheme="majorHAnsi" w:cs="Tahoma"/>
          <w:bCs/>
          <w:sz w:val="22"/>
          <w:szCs w:val="22"/>
        </w:rPr>
        <w:t>massimo del 10% del valore del contratto, IVA esclusa</w:t>
      </w:r>
    </w:p>
    <w:p w:rsidR="007C7CD4" w:rsidRPr="008B457F" w:rsidRDefault="007C7CD4" w:rsidP="003A4447">
      <w:pPr>
        <w:numPr>
          <w:ilvl w:val="0"/>
          <w:numId w:val="19"/>
        </w:numPr>
        <w:contextualSpacing/>
        <w:jc w:val="both"/>
        <w:rPr>
          <w:rFonts w:asciiTheme="majorHAnsi" w:hAnsiTheme="majorHAnsi" w:cs="Tahoma"/>
          <w:bCs/>
          <w:sz w:val="22"/>
          <w:szCs w:val="22"/>
        </w:rPr>
      </w:pPr>
      <w:r w:rsidRPr="008B457F">
        <w:rPr>
          <w:rFonts w:asciiTheme="majorHAnsi" w:hAnsiTheme="majorHAnsi" w:cs="Tahoma"/>
          <w:bCs/>
          <w:sz w:val="22"/>
          <w:szCs w:val="22"/>
        </w:rPr>
        <w:t xml:space="preserve">addebito della penale nella misura di </w:t>
      </w:r>
      <w:r w:rsidR="00B15DB5" w:rsidRPr="008B457F">
        <w:rPr>
          <w:rFonts w:asciiTheme="majorHAnsi" w:hAnsiTheme="majorHAnsi" w:cs="Tahoma"/>
          <w:bCs/>
          <w:sz w:val="22"/>
          <w:szCs w:val="22"/>
        </w:rPr>
        <w:t>1</w:t>
      </w:r>
      <w:r w:rsidRPr="008B457F">
        <w:rPr>
          <w:rFonts w:asciiTheme="majorHAnsi" w:hAnsiTheme="majorHAnsi" w:cs="Tahoma"/>
          <w:bCs/>
          <w:sz w:val="22"/>
          <w:szCs w:val="22"/>
        </w:rPr>
        <w:t xml:space="preserve">% </w:t>
      </w:r>
      <w:r w:rsidR="00B15DB5" w:rsidRPr="008B457F">
        <w:rPr>
          <w:rFonts w:asciiTheme="majorHAnsi" w:hAnsiTheme="majorHAnsi" w:cs="Tahoma"/>
          <w:bCs/>
          <w:sz w:val="22"/>
          <w:szCs w:val="22"/>
        </w:rPr>
        <w:t>del valore del contratto (lotto fornitura) per la consegna di merce difforme dal prodotto aggiudicato non preventivamente autorizzata</w:t>
      </w:r>
      <w:r w:rsidRPr="008B457F">
        <w:rPr>
          <w:rFonts w:asciiTheme="majorHAnsi" w:hAnsiTheme="majorHAnsi" w:cs="Tahoma"/>
          <w:bCs/>
          <w:sz w:val="22"/>
          <w:szCs w:val="22"/>
        </w:rPr>
        <w:t>, fino all’importo massimo del 10% del valore del contratto, IVA esc</w:t>
      </w:r>
      <w:r w:rsidR="00B15DB5" w:rsidRPr="008B457F">
        <w:rPr>
          <w:rFonts w:asciiTheme="majorHAnsi" w:hAnsiTheme="majorHAnsi" w:cs="Tahoma"/>
          <w:bCs/>
          <w:sz w:val="22"/>
          <w:szCs w:val="22"/>
        </w:rPr>
        <w:t>lusa.</w:t>
      </w:r>
    </w:p>
    <w:p w:rsidR="00EF7981" w:rsidRPr="005D5727" w:rsidRDefault="00EF7981" w:rsidP="005D5727">
      <w:pPr>
        <w:contextualSpacing/>
        <w:jc w:val="both"/>
        <w:rPr>
          <w:rFonts w:asciiTheme="majorHAnsi" w:hAnsiTheme="majorHAnsi" w:cs="Tahoma"/>
          <w:bCs/>
          <w:sz w:val="22"/>
          <w:szCs w:val="22"/>
        </w:rPr>
      </w:pP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Le suddette penali verranno comunicate mediante emissione di note di addebito da parte dei singoli Enti del SSR e scontate mediante decurtazione del corrispettivo convenuto in sede di pagamento dello stesso.</w:t>
      </w: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Nei casi in cui i corrispettivi liquidabili all’appaltatore non fossero sufficienti a coprire l’ammontare delle penali allo stesso applicate a qualsiasi titolo, nonché quello dei danni dallo stesso arrecati all’Ente del servizio sanitario regionale, per qualsiasi motivo, </w:t>
      </w:r>
      <w:r w:rsidR="00B15DB5" w:rsidRPr="00D17A3F">
        <w:rPr>
          <w:rFonts w:ascii="Cambria" w:hAnsi="Cambria" w:cs="Tahoma"/>
          <w:sz w:val="22"/>
          <w:szCs w:val="22"/>
        </w:rPr>
        <w:t>l’EGAS</w:t>
      </w:r>
      <w:r w:rsidRPr="005D5727">
        <w:rPr>
          <w:rFonts w:asciiTheme="majorHAnsi" w:hAnsiTheme="majorHAnsi" w:cs="Tahoma"/>
          <w:bCs/>
          <w:sz w:val="22"/>
          <w:szCs w:val="22"/>
        </w:rPr>
        <w:t xml:space="preserve"> si rivarrà sul deposito cauzionale definitivo.</w:t>
      </w:r>
    </w:p>
    <w:p w:rsidR="00F15858" w:rsidRPr="005D5727" w:rsidRDefault="00F15858" w:rsidP="005D5727">
      <w:pPr>
        <w:contextualSpacing/>
        <w:jc w:val="both"/>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art. 10</w:t>
      </w:r>
    </w:p>
    <w:p w:rsidR="00F15858"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(Garanzia e responsabilità del</w:t>
      </w:r>
      <w:r w:rsidR="00A46EF7" w:rsidRPr="005D5727">
        <w:rPr>
          <w:rFonts w:asciiTheme="majorHAnsi" w:hAnsiTheme="majorHAnsi" w:cs="Tahoma"/>
          <w:bCs/>
          <w:sz w:val="22"/>
          <w:szCs w:val="22"/>
        </w:rPr>
        <w:t>la fornitura</w:t>
      </w:r>
      <w:r w:rsidRPr="005D5727">
        <w:rPr>
          <w:rFonts w:asciiTheme="majorHAnsi" w:hAnsiTheme="majorHAnsi" w:cs="Tahoma"/>
          <w:bCs/>
          <w:sz w:val="22"/>
          <w:szCs w:val="22"/>
        </w:rPr>
        <w:t>)</w:t>
      </w:r>
    </w:p>
    <w:p w:rsidR="00B15DB5" w:rsidRPr="005D5727" w:rsidRDefault="00B15DB5" w:rsidP="005D5727">
      <w:pPr>
        <w:ind w:right="-1"/>
        <w:contextualSpacing/>
        <w:jc w:val="center"/>
        <w:rPr>
          <w:rFonts w:asciiTheme="majorHAnsi" w:hAnsiTheme="majorHAnsi" w:cs="Tahoma"/>
          <w:bCs/>
          <w:sz w:val="22"/>
          <w:szCs w:val="22"/>
        </w:rPr>
      </w:pP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I prodotti offerti dovranno essere garantiti al 100% contro ogni difetto che possa imputarsi comunque alle procedure di fabbricazione o di magazzinaggio da parte della ditta.</w:t>
      </w: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In caso di riscontro di imperfezioni e/o difetti imputabili alle procedure di fabbricazione o di magazzinaggio o qualora, a seguito degli accertamenti di cui all’art. 11, i prodotti forniti non risultassero conformi alle caratteristiche indicate nel Capitolato Speciale, la ditta aggiudicataria sarà obbligata a sostituirli gratuitamente, entro un termine massimo di 5 giorni lavorativi dal ricevimento della richiesta di sostituzione.</w:t>
      </w: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 mancanza di tale adempimento potrà determinare l’applicazione della penale secondo quanto previsto dall’art. 9 dello Schema di Convenzione, nonché la risoluzione del contratto - in caso di gravi violazioni - ai sensi dell’art. 8 dello Schema di Convenzione.</w:t>
      </w: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lastRenderedPageBreak/>
        <w:t>art. 11</w:t>
      </w:r>
    </w:p>
    <w:p w:rsidR="00F15858"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(Controllo di quantità e qualità)</w:t>
      </w:r>
    </w:p>
    <w:p w:rsidR="00B15DB5" w:rsidRPr="005D5727" w:rsidRDefault="00B15DB5" w:rsidP="005D5727">
      <w:pPr>
        <w:ind w:right="-1"/>
        <w:contextualSpacing/>
        <w:jc w:val="center"/>
        <w:rPr>
          <w:rFonts w:asciiTheme="majorHAnsi" w:hAnsiTheme="majorHAnsi" w:cs="Tahoma"/>
          <w:bCs/>
          <w:sz w:val="22"/>
          <w:szCs w:val="22"/>
        </w:rPr>
      </w:pPr>
    </w:p>
    <w:p w:rsidR="003A44D9" w:rsidRPr="005D5727" w:rsidRDefault="003A44D9" w:rsidP="003A44D9">
      <w:pPr>
        <w:ind w:right="-1"/>
        <w:contextualSpacing/>
        <w:jc w:val="both"/>
        <w:rPr>
          <w:rFonts w:ascii="Cambria" w:hAnsi="Cambria" w:cs="Tahoma"/>
          <w:sz w:val="22"/>
          <w:szCs w:val="22"/>
        </w:rPr>
      </w:pPr>
      <w:r w:rsidRPr="005D5727">
        <w:rPr>
          <w:rFonts w:ascii="Cambria" w:hAnsi="Cambria" w:cs="Tahoma"/>
          <w:sz w:val="22"/>
          <w:szCs w:val="22"/>
        </w:rPr>
        <w:t>Il controllo di quantità e qualità sarà effettuato dagli incaricati degli Enti del SSR e/o del Magazzino Centralizzato dell’EGAS.</w:t>
      </w:r>
    </w:p>
    <w:p w:rsidR="003A44D9" w:rsidRPr="005D5727" w:rsidRDefault="003A44D9" w:rsidP="003A44D9">
      <w:pPr>
        <w:ind w:right="-1"/>
        <w:contextualSpacing/>
        <w:jc w:val="both"/>
        <w:rPr>
          <w:rFonts w:ascii="Cambria" w:hAnsi="Cambria" w:cs="Tahoma"/>
          <w:sz w:val="22"/>
          <w:szCs w:val="22"/>
        </w:rPr>
      </w:pPr>
      <w:r w:rsidRPr="005D5727">
        <w:rPr>
          <w:rFonts w:ascii="Cambria" w:hAnsi="Cambria" w:cs="Tahoma"/>
          <w:sz w:val="22"/>
          <w:szCs w:val="22"/>
        </w:rPr>
        <w:t>Agli effetti del collaudo qualitativo, la firma apposta per ricevuta al momento della consegna non esonera la ditta fornitrice dal rispondere di eventuali contestazioni che potessero insorgere all'atto dell'immissione del prodotto al consumo.</w:t>
      </w:r>
    </w:p>
    <w:p w:rsidR="003A44D9" w:rsidRPr="005D5727" w:rsidRDefault="003A44D9" w:rsidP="003A44D9">
      <w:pPr>
        <w:ind w:right="-1"/>
        <w:contextualSpacing/>
        <w:jc w:val="both"/>
        <w:rPr>
          <w:rFonts w:ascii="Cambria" w:hAnsi="Cambria" w:cs="Tahoma"/>
          <w:sz w:val="22"/>
          <w:szCs w:val="22"/>
        </w:rPr>
      </w:pPr>
      <w:r w:rsidRPr="005D5727">
        <w:rPr>
          <w:rFonts w:ascii="Cambria" w:hAnsi="Cambria" w:cs="Tahoma"/>
          <w:sz w:val="22"/>
          <w:szCs w:val="22"/>
        </w:rPr>
        <w:t>Il singolo Ente del servizio sanitario regionale, tramite i propri incaricati e avvalendosi eventualmente anche di laboratori esterni, potrà effettuare in qualsiasi momento controlli di alcuni campioni della merce consegnata durante il periodo di fornitura, al fine di svolgere le opportune verifiche di corrispondenza qualitativa dei prodotti forniti.</w:t>
      </w:r>
    </w:p>
    <w:p w:rsidR="009769AC" w:rsidRDefault="003A44D9" w:rsidP="003A44D9">
      <w:pPr>
        <w:ind w:right="-1"/>
        <w:contextualSpacing/>
        <w:jc w:val="both"/>
        <w:rPr>
          <w:rFonts w:asciiTheme="majorHAnsi" w:hAnsiTheme="majorHAnsi" w:cs="Tahoma"/>
          <w:sz w:val="22"/>
          <w:szCs w:val="22"/>
        </w:rPr>
      </w:pPr>
      <w:r w:rsidRPr="005D5727">
        <w:rPr>
          <w:rFonts w:ascii="Cambria" w:hAnsi="Cambria" w:cs="Tahoma"/>
          <w:sz w:val="22"/>
          <w:szCs w:val="22"/>
        </w:rPr>
        <w:t>Le spese per le analisi qualitative saranno a carico della ditta fornitrice qualora i dati relativi risultassero difformi da quanto previsto dal Capitolato Speciale.</w:t>
      </w:r>
    </w:p>
    <w:p w:rsidR="006C13B5" w:rsidRDefault="006C13B5" w:rsidP="005D5727">
      <w:pPr>
        <w:ind w:right="-1"/>
        <w:contextualSpacing/>
        <w:jc w:val="both"/>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12</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(Cessione del contratto, cessione dei crediti e subappalto)</w:t>
      </w:r>
    </w:p>
    <w:p w:rsidR="00F15858" w:rsidRPr="005D5727" w:rsidRDefault="00F15858" w:rsidP="005D5727">
      <w:pPr>
        <w:ind w:right="-1"/>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Cessione del contratto</w:t>
      </w:r>
    </w:p>
    <w:p w:rsidR="00F15858" w:rsidRPr="005D5727" w:rsidRDefault="00F15858"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Il contratto non può essere ceduto a pena di nullità (art. 105 D.lgs. 50/2016).</w:t>
      </w:r>
    </w:p>
    <w:p w:rsidR="006000DE" w:rsidRPr="005D5727" w:rsidRDefault="006000DE"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E’ fatto divieto della cessione, anche parziale, del contratto, quando la stessa non rientra nell’ambito delle vicende soggettive dell’esecutore del contratto di cui all’art 105 del D. </w:t>
      </w:r>
      <w:proofErr w:type="spellStart"/>
      <w:r w:rsidRPr="005D5727">
        <w:rPr>
          <w:rFonts w:asciiTheme="majorHAnsi" w:hAnsiTheme="majorHAnsi" w:cs="Tahoma"/>
          <w:bCs/>
          <w:sz w:val="22"/>
          <w:szCs w:val="22"/>
        </w:rPr>
        <w:t>Lgs</w:t>
      </w:r>
      <w:proofErr w:type="spellEnd"/>
      <w:r w:rsidRPr="005D5727">
        <w:rPr>
          <w:rFonts w:asciiTheme="majorHAnsi" w:hAnsiTheme="majorHAnsi" w:cs="Tahoma"/>
          <w:bCs/>
          <w:sz w:val="22"/>
          <w:szCs w:val="22"/>
        </w:rPr>
        <w:t>. 50/2016.</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 xml:space="preserve">Cessione del credito </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Cs/>
          <w:sz w:val="22"/>
          <w:szCs w:val="22"/>
        </w:rPr>
        <w:t>Si applicano le disposizioni di cui alla legge 21 febbraio 1991, n. 52. Ai fini dell'</w:t>
      </w:r>
      <w:proofErr w:type="spellStart"/>
      <w:r w:rsidRPr="005D5727">
        <w:rPr>
          <w:rFonts w:asciiTheme="majorHAnsi" w:hAnsiTheme="majorHAnsi" w:cs="Tahoma"/>
          <w:bCs/>
          <w:sz w:val="22"/>
          <w:szCs w:val="22"/>
        </w:rPr>
        <w:t>opponibilità</w:t>
      </w:r>
      <w:proofErr w:type="spellEnd"/>
      <w:r w:rsidRPr="005D5727">
        <w:rPr>
          <w:rFonts w:asciiTheme="majorHAnsi" w:hAnsiTheme="majorHAnsi" w:cs="Tahoma"/>
          <w:bCs/>
          <w:sz w:val="22"/>
          <w:szCs w:val="22"/>
        </w:rPr>
        <w:t xml:space="preserve"> alle stazioni appaltanti, le cessioni di crediti devono essere stipulate mediante atto pubblico o scrittura privata autenticata e devono essere notificate alle amministrazioni debitrici (art.106 comma 13 </w:t>
      </w:r>
      <w:proofErr w:type="spellStart"/>
      <w:r w:rsidRPr="005D5727">
        <w:rPr>
          <w:rFonts w:asciiTheme="majorHAnsi" w:hAnsiTheme="majorHAnsi" w:cs="Tahoma"/>
          <w:bCs/>
          <w:sz w:val="22"/>
          <w:szCs w:val="22"/>
        </w:rPr>
        <w:t>D.lgs</w:t>
      </w:r>
      <w:proofErr w:type="spellEnd"/>
      <w:r w:rsidRPr="005D5727">
        <w:rPr>
          <w:rFonts w:asciiTheme="majorHAnsi" w:hAnsiTheme="majorHAnsi" w:cs="Tahoma"/>
          <w:bCs/>
          <w:sz w:val="22"/>
          <w:szCs w:val="22"/>
        </w:rPr>
        <w:t xml:space="preserve"> 50/2016). </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Subappalto</w:t>
      </w:r>
    </w:p>
    <w:p w:rsidR="00F15858" w:rsidRPr="005D5727" w:rsidRDefault="00F15858"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Il subappalto è ammesso nei limiti e con l’osservanza degli obblighi di cui all’art. 105 D.lgs. 50/2016.</w:t>
      </w:r>
    </w:p>
    <w:p w:rsidR="00F15858" w:rsidRDefault="00F15858"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13</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(Fallimento, liquidazione, procedure concorsuali, risoluzione)</w:t>
      </w:r>
    </w:p>
    <w:p w:rsidR="00D078CA" w:rsidRPr="005D5727" w:rsidRDefault="00D078CA" w:rsidP="005D5727">
      <w:pPr>
        <w:contextualSpacing/>
        <w:jc w:val="center"/>
        <w:rPr>
          <w:rFonts w:asciiTheme="majorHAnsi" w:hAnsiTheme="majorHAnsi" w:cs="Tahoma"/>
          <w:sz w:val="22"/>
          <w:szCs w:val="22"/>
        </w:rPr>
      </w:pPr>
    </w:p>
    <w:p w:rsidR="00F15858" w:rsidRPr="005D5727" w:rsidRDefault="00971A89" w:rsidP="005D5727">
      <w:pPr>
        <w:contextualSpacing/>
        <w:jc w:val="both"/>
        <w:rPr>
          <w:rFonts w:asciiTheme="majorHAnsi" w:hAnsiTheme="majorHAnsi"/>
          <w:sz w:val="22"/>
          <w:szCs w:val="22"/>
        </w:rPr>
      </w:pPr>
      <w:r>
        <w:rPr>
          <w:rFonts w:asciiTheme="majorHAnsi" w:hAnsiTheme="majorHAnsi"/>
          <w:sz w:val="22"/>
          <w:szCs w:val="22"/>
        </w:rPr>
        <w:t>L’EGAS</w:t>
      </w:r>
      <w:r w:rsidR="00F15858" w:rsidRPr="005D5727">
        <w:rPr>
          <w:rFonts w:asciiTheme="majorHAnsi" w:hAnsiTheme="majorHAnsi"/>
          <w:sz w:val="22"/>
          <w:szCs w:val="22"/>
        </w:rPr>
        <w:t xml:space="preserve">, in caso di fallimento, di liquidazione coatta e concordato preventivo, ovvero procedura di insolvenza concorsuale o di liquidazione dell'appaltatore, o di risoluzione del contratto ai sensi dell'articolo 108 </w:t>
      </w:r>
      <w:proofErr w:type="spellStart"/>
      <w:r w:rsidR="00F15858" w:rsidRPr="005D5727">
        <w:rPr>
          <w:rFonts w:asciiTheme="majorHAnsi" w:hAnsiTheme="majorHAnsi"/>
          <w:sz w:val="22"/>
          <w:szCs w:val="22"/>
        </w:rPr>
        <w:t>D.lgs</w:t>
      </w:r>
      <w:proofErr w:type="spellEnd"/>
      <w:r w:rsidR="00F15858" w:rsidRPr="005D5727">
        <w:rPr>
          <w:rFonts w:asciiTheme="majorHAnsi" w:hAnsiTheme="majorHAnsi"/>
          <w:sz w:val="22"/>
          <w:szCs w:val="22"/>
        </w:rPr>
        <w:t xml:space="preserve"> 50/2016 ovvero di recesso dal contratto ai sensi dell'articolo 88, comma 4-ter, del decreto legislativo 6 settembre 2011, n. 159, ovvero in caso di dichiarazione giudiziale di inefficacia del contratto, interpella progressivamente i soggetti che hanno partecipato all'originaria procedura di gara, risultanti dalla relativa graduatoria, al fine di stipulare un nuovo contratto, fatta salva la possibilità di cui all’art 110 comma 3 lett. b) D.lgs. 50/2016.</w:t>
      </w:r>
    </w:p>
    <w:p w:rsidR="00F15858" w:rsidRPr="005D5727" w:rsidRDefault="00F15858" w:rsidP="005D5727">
      <w:pPr>
        <w:contextualSpacing/>
        <w:jc w:val="both"/>
        <w:rPr>
          <w:rFonts w:asciiTheme="majorHAnsi" w:hAnsiTheme="majorHAnsi"/>
          <w:sz w:val="22"/>
          <w:szCs w:val="22"/>
        </w:rPr>
      </w:pPr>
      <w:r w:rsidRPr="005D5727">
        <w:rPr>
          <w:rFonts w:asciiTheme="majorHAnsi" w:hAnsiTheme="majorHAnsi"/>
          <w:sz w:val="22"/>
          <w:szCs w:val="22"/>
        </w:rPr>
        <w:t xml:space="preserve">E’ fatto salvo il diritto </w:t>
      </w:r>
      <w:r w:rsidR="00971A89">
        <w:rPr>
          <w:rFonts w:asciiTheme="majorHAnsi" w:hAnsiTheme="majorHAnsi"/>
          <w:sz w:val="22"/>
          <w:szCs w:val="22"/>
        </w:rPr>
        <w:t>dell’EGAS</w:t>
      </w:r>
      <w:r w:rsidRPr="005D5727">
        <w:rPr>
          <w:rFonts w:asciiTheme="majorHAnsi" w:hAnsiTheme="majorHAnsi"/>
          <w:sz w:val="22"/>
          <w:szCs w:val="22"/>
        </w:rPr>
        <w:t xml:space="preserve"> e della singola Azienda del SSR di rivalersi sulla garanzia definitiva e sui crediti maturati per il risarcimento delle maggiori spese conseguenti al subentro nella fornitura.</w:t>
      </w:r>
    </w:p>
    <w:p w:rsidR="00F15858" w:rsidRDefault="00F15858" w:rsidP="005D5727">
      <w:pPr>
        <w:ind w:right="-1"/>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14</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(Fatturazione e pagamenti)</w:t>
      </w:r>
    </w:p>
    <w:p w:rsidR="00B15DB5" w:rsidRPr="005D5727" w:rsidRDefault="00B15DB5"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pagamento delle fatture avverrà ai sensi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n. 231/2002 e </w:t>
      </w:r>
      <w:proofErr w:type="spellStart"/>
      <w:r w:rsidRPr="005D5727">
        <w:rPr>
          <w:rFonts w:asciiTheme="majorHAnsi" w:hAnsiTheme="majorHAnsi" w:cs="Tahoma"/>
          <w:sz w:val="22"/>
          <w:szCs w:val="22"/>
        </w:rPr>
        <w:t>s.i.m.</w:t>
      </w:r>
      <w:proofErr w:type="spellEnd"/>
      <w:r w:rsidRPr="005D5727">
        <w:rPr>
          <w:rFonts w:asciiTheme="majorHAnsi" w:hAnsiTheme="majorHAnsi" w:cs="Tahoma"/>
          <w:sz w:val="22"/>
          <w:szCs w:val="22"/>
        </w:rPr>
        <w:t xml:space="preserve"> con decorrenza dalla data </w:t>
      </w:r>
      <w:r w:rsidR="007317E7" w:rsidRPr="005D5727">
        <w:rPr>
          <w:rFonts w:asciiTheme="majorHAnsi" w:hAnsiTheme="majorHAnsi" w:cs="Tahoma"/>
          <w:sz w:val="22"/>
          <w:szCs w:val="22"/>
        </w:rPr>
        <w:t xml:space="preserve">di ricevimento della fattura previa </w:t>
      </w:r>
      <w:r w:rsidRPr="005D5727">
        <w:rPr>
          <w:rFonts w:asciiTheme="majorHAnsi" w:hAnsiTheme="majorHAnsi" w:cs="Tahoma"/>
          <w:sz w:val="22"/>
          <w:szCs w:val="22"/>
        </w:rPr>
        <w:t>verifica conformità</w:t>
      </w:r>
      <w:r w:rsidR="00EE6E5F" w:rsidRPr="005D5727">
        <w:rPr>
          <w:rFonts w:asciiTheme="majorHAnsi" w:hAnsiTheme="majorHAnsi" w:cs="Tahoma"/>
          <w:sz w:val="22"/>
          <w:szCs w:val="22"/>
        </w:rPr>
        <w:t xml:space="preserve"> della fornitura</w:t>
      </w:r>
      <w:r w:rsidRPr="005D5727">
        <w:rPr>
          <w:rFonts w:asciiTheme="majorHAnsi" w:hAnsiTheme="majorHAnsi" w:cs="Tahoma"/>
          <w:sz w:val="22"/>
          <w:szCs w:val="22"/>
        </w:rPr>
        <w:t>. Il pagamento si intende effettuato quando la somma è disponibile presso il Tesoriere dell’azienda; eventuali oneri connessi ad operazioni successive restano a carico della ditta.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Le fatture dovranno essere intestate alle Aziende che hanno emesso il “Contratto derivato” e che rientrano nel regime di cui all'art. 17ter del DPR 633/72, così come modificato dalla Legge 190/2014 (</w:t>
      </w:r>
      <w:proofErr w:type="spellStart"/>
      <w:r w:rsidRPr="005D5727">
        <w:rPr>
          <w:rFonts w:asciiTheme="majorHAnsi" w:hAnsiTheme="majorHAnsi" w:cs="Tahoma"/>
          <w:sz w:val="22"/>
          <w:szCs w:val="22"/>
        </w:rPr>
        <w:t>Split</w:t>
      </w:r>
      <w:proofErr w:type="spellEnd"/>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payment</w:t>
      </w:r>
      <w:proofErr w:type="spellEnd"/>
      <w:r w:rsidRPr="005D5727">
        <w:rPr>
          <w:rFonts w:asciiTheme="majorHAnsi" w:hAnsiTheme="majorHAnsi" w:cs="Tahoma"/>
          <w:sz w:val="22"/>
          <w:szCs w:val="22"/>
        </w:rPr>
        <w:t>).</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Le fatture dovranno pertanto essere emesse nel rispetto delle disposizioni previste dalla citata normativa e su ciascuna dovrà essere inserita l'annotazione "SCISSIONE DEI PAGAMENTI" così come disposto dall'art. 2 del decreto MEF del 23/01/2015.</w:t>
      </w:r>
    </w:p>
    <w:p w:rsidR="00F15858"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15</w:t>
      </w:r>
    </w:p>
    <w:p w:rsidR="00F15858" w:rsidRPr="005D5727" w:rsidRDefault="00971A89" w:rsidP="005D5727">
      <w:pPr>
        <w:contextualSpacing/>
        <w:jc w:val="center"/>
        <w:rPr>
          <w:rFonts w:asciiTheme="majorHAnsi" w:hAnsiTheme="majorHAnsi" w:cs="Tahoma"/>
          <w:sz w:val="22"/>
          <w:szCs w:val="22"/>
        </w:rPr>
      </w:pPr>
      <w:r>
        <w:rPr>
          <w:rFonts w:asciiTheme="majorHAnsi" w:hAnsiTheme="majorHAnsi" w:cs="Tahoma"/>
          <w:sz w:val="22"/>
          <w:szCs w:val="22"/>
        </w:rPr>
        <w:t>(Tracciabilità</w:t>
      </w:r>
      <w:r w:rsidR="00F15858" w:rsidRPr="005D5727">
        <w:rPr>
          <w:rFonts w:asciiTheme="majorHAnsi" w:hAnsiTheme="majorHAnsi" w:cs="Tahoma"/>
          <w:sz w:val="22"/>
          <w:szCs w:val="22"/>
        </w:rPr>
        <w:t xml:space="preserve"> dei flussi finanziari)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aggiudicataria si assume gli obblighi di tracciabilità dei flussi finanziari di cui alla legge 13/08/2010 n. 136. Ai sensi dell’art. 3, della medesima legge, si procederà alla risoluzione del contratto in tutti i casi in cui le transazioni, con eventuali sub-appaltatori della ditta aggiudicataria e i sub-contraenti a qualsiasi titolo interessate al servizio, siano state eseguite senza avvalersi dell’utilizzo del bonifico bancario o postale ovvero degli altri strumenti idonei a consentire la piena tracciabilità delle operazioni. </w:t>
      </w:r>
    </w:p>
    <w:p w:rsidR="00F15858" w:rsidRDefault="00F15858" w:rsidP="005D5727">
      <w:pPr>
        <w:contextualSpacing/>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art.16</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(Riservatezza)</w:t>
      </w:r>
    </w:p>
    <w:p w:rsidR="00971A89" w:rsidRPr="005D5727"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In conformità a quanto previsto dal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196/03 e </w:t>
      </w:r>
      <w:proofErr w:type="spellStart"/>
      <w:r w:rsidRPr="005D5727">
        <w:rPr>
          <w:rFonts w:asciiTheme="majorHAnsi" w:hAnsiTheme="majorHAnsi" w:cs="Tahoma"/>
          <w:sz w:val="22"/>
          <w:szCs w:val="22"/>
        </w:rPr>
        <w:t>s.m.i.</w:t>
      </w:r>
      <w:proofErr w:type="spellEnd"/>
      <w:r w:rsidRPr="005D5727">
        <w:rPr>
          <w:rFonts w:asciiTheme="majorHAnsi" w:hAnsiTheme="majorHAnsi" w:cs="Tahoma"/>
          <w:sz w:val="22"/>
          <w:szCs w:val="22"/>
        </w:rPr>
        <w:t>, i dati che EGAS andr</w:t>
      </w:r>
      <w:r w:rsidR="00971A89">
        <w:rPr>
          <w:rFonts w:asciiTheme="majorHAnsi" w:hAnsiTheme="majorHAnsi" w:cs="Tahoma"/>
          <w:sz w:val="22"/>
          <w:szCs w:val="22"/>
        </w:rPr>
        <w:t>à</w:t>
      </w:r>
      <w:r w:rsidRPr="005D5727">
        <w:rPr>
          <w:rFonts w:asciiTheme="majorHAnsi" w:hAnsiTheme="majorHAnsi" w:cs="Tahoma"/>
          <w:sz w:val="22"/>
          <w:szCs w:val="22"/>
        </w:rPr>
        <w:t xml:space="preserve"> ad acquisire saranno utilizzati dai due Enti ai soli fini dello svolgimento delle attività oggetto della presente convenzione.</w:t>
      </w:r>
    </w:p>
    <w:p w:rsidR="00D078CA"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dati suddetti saranno conservati in archivi cartacei ed elettronici, nel rispetto delle misure di sicurezza previste dal citato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196/03 </w:t>
      </w:r>
      <w:proofErr w:type="spellStart"/>
      <w:r w:rsidRPr="005D5727">
        <w:rPr>
          <w:rFonts w:asciiTheme="majorHAnsi" w:hAnsiTheme="majorHAnsi" w:cs="Tahoma"/>
          <w:sz w:val="22"/>
          <w:szCs w:val="22"/>
        </w:rPr>
        <w:t>s.m.i.</w:t>
      </w:r>
      <w:proofErr w:type="spellEnd"/>
      <w:r w:rsidRPr="005D5727">
        <w:rPr>
          <w:rFonts w:asciiTheme="majorHAnsi" w:hAnsiTheme="majorHAnsi" w:cs="Tahoma"/>
          <w:sz w:val="22"/>
          <w:szCs w:val="22"/>
        </w:rPr>
        <w:t xml:space="preserve"> e non saranno divulgati a terzi, salvo espressa previsione normativa. Nel caso in cui, per lo svolgimento delle attività oggetto della presente convenzione, si rendesse necessario acquisire informazioni e dati da soggetti terzi, sarà cura dell'EGAS acquisire il previsto consenso.</w:t>
      </w:r>
    </w:p>
    <w:p w:rsidR="00971A89"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17</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(Controversie)</w:t>
      </w:r>
    </w:p>
    <w:p w:rsidR="00F15858" w:rsidRPr="005D5727" w:rsidRDefault="00F15858" w:rsidP="005D5727">
      <w:pPr>
        <w:contextualSpacing/>
        <w:jc w:val="center"/>
        <w:rPr>
          <w:rFonts w:asciiTheme="majorHAnsi" w:hAnsiTheme="majorHAnsi" w:cs="Tahoma"/>
          <w:sz w:val="22"/>
          <w:szCs w:val="22"/>
        </w:rPr>
      </w:pPr>
    </w:p>
    <w:p w:rsidR="00F15858" w:rsidRDefault="00F15858"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 xml:space="preserve">Per tutte le controversie relative ai rapporti tra il Fornitore e </w:t>
      </w:r>
      <w:r w:rsidR="00971A89">
        <w:rPr>
          <w:rFonts w:asciiTheme="majorHAnsi" w:hAnsiTheme="majorHAnsi" w:cs="Tahoma"/>
          <w:sz w:val="22"/>
          <w:szCs w:val="22"/>
        </w:rPr>
        <w:t>l’EGAS</w:t>
      </w:r>
      <w:r w:rsidRPr="005D5727">
        <w:rPr>
          <w:rFonts w:asciiTheme="majorHAnsi" w:hAnsiTheme="majorHAnsi" w:cs="Tahoma"/>
          <w:sz w:val="22"/>
          <w:szCs w:val="22"/>
        </w:rPr>
        <w:t xml:space="preserve">, sarà competente in via esclusiva il Foro di </w:t>
      </w:r>
      <w:r w:rsidR="00971A89">
        <w:rPr>
          <w:rFonts w:asciiTheme="majorHAnsi" w:hAnsiTheme="majorHAnsi" w:cs="Tahoma"/>
          <w:sz w:val="22"/>
          <w:szCs w:val="22"/>
        </w:rPr>
        <w:t>Udine</w:t>
      </w:r>
      <w:r w:rsidRPr="005D5727">
        <w:rPr>
          <w:rFonts w:asciiTheme="majorHAnsi" w:hAnsiTheme="majorHAnsi" w:cs="Tahoma"/>
          <w:sz w:val="22"/>
          <w:szCs w:val="22"/>
        </w:rPr>
        <w:t>. Per tutte le controversie relative ai rapporti tra il Fornitore e le Amministrazioni Contraenti è competente il Foro del capoluogo in cui ha la sede legale ogni singolo Ente del SSR interessato.</w:t>
      </w:r>
    </w:p>
    <w:p w:rsidR="00971A89" w:rsidRDefault="00971A89" w:rsidP="005D5727">
      <w:pPr>
        <w:ind w:right="-1"/>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D078CA" w:rsidRPr="005D5727">
        <w:rPr>
          <w:rFonts w:asciiTheme="majorHAnsi" w:hAnsiTheme="majorHAnsi" w:cs="Tahoma"/>
          <w:sz w:val="22"/>
          <w:szCs w:val="22"/>
        </w:rPr>
        <w:t>19</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(Informativa sul trattamento dei dati)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Gli adempimenti previsti dal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196/2003 e </w:t>
      </w:r>
      <w:proofErr w:type="spellStart"/>
      <w:r w:rsidRPr="005D5727">
        <w:rPr>
          <w:rFonts w:asciiTheme="majorHAnsi" w:hAnsiTheme="majorHAnsi" w:cs="Tahoma"/>
          <w:sz w:val="22"/>
          <w:szCs w:val="22"/>
        </w:rPr>
        <w:t>s.m.i.</w:t>
      </w:r>
      <w:proofErr w:type="spellEnd"/>
      <w:r w:rsidRPr="005D5727">
        <w:rPr>
          <w:rFonts w:asciiTheme="majorHAnsi" w:hAnsiTheme="majorHAnsi" w:cs="Tahoma"/>
          <w:sz w:val="22"/>
          <w:szCs w:val="22"/>
        </w:rPr>
        <w:t xml:space="preserve"> in materia di Privacy sono demandati alle singole aziende del SSR aderenti alla presente convenzione, cui compete la gestione contrattuale. </w:t>
      </w:r>
    </w:p>
    <w:p w:rsidR="00F91147" w:rsidRDefault="00F91147" w:rsidP="005D5727">
      <w:pPr>
        <w:contextualSpacing/>
        <w:jc w:val="center"/>
        <w:rPr>
          <w:rFonts w:asciiTheme="majorHAnsi" w:hAnsiTheme="majorHAnsi" w:cs="Tahoma"/>
          <w:sz w:val="22"/>
          <w:szCs w:val="22"/>
        </w:rPr>
      </w:pPr>
    </w:p>
    <w:p w:rsidR="006C13B5" w:rsidRDefault="006C13B5"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0</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(Spese contrattuali)</w:t>
      </w:r>
    </w:p>
    <w:p w:rsidR="00F15858" w:rsidRDefault="00F15858" w:rsidP="005D5727">
      <w:pPr>
        <w:contextualSpacing/>
        <w:jc w:val="both"/>
        <w:rPr>
          <w:rFonts w:asciiTheme="majorHAnsi" w:hAnsiTheme="majorHAnsi" w:cs="Tahoma"/>
          <w:sz w:val="22"/>
          <w:szCs w:val="22"/>
        </w:rPr>
      </w:pPr>
    </w:p>
    <w:p w:rsidR="00F91147" w:rsidRPr="00F91147" w:rsidRDefault="00F91147" w:rsidP="005D5727">
      <w:pPr>
        <w:contextualSpacing/>
        <w:jc w:val="both"/>
        <w:rPr>
          <w:rFonts w:asciiTheme="majorHAnsi" w:hAnsiTheme="majorHAnsi" w:cs="Tahoma"/>
          <w:sz w:val="22"/>
          <w:szCs w:val="22"/>
        </w:rPr>
      </w:pPr>
      <w:r w:rsidRPr="00F91147">
        <w:rPr>
          <w:rFonts w:asciiTheme="majorHAnsi" w:hAnsiTheme="majorHAnsi" w:cs="Tahoma"/>
          <w:color w:val="000000"/>
          <w:sz w:val="22"/>
          <w:szCs w:val="22"/>
        </w:rPr>
        <w:t>La convenzione verrà stipulata ai sensi di quanto previsto dall'art.32, comma 14 del D.</w:t>
      </w:r>
      <w:r w:rsidRPr="00F91147">
        <w:rPr>
          <w:rFonts w:asciiTheme="majorHAnsi" w:hAnsiTheme="majorHAnsi" w:cs="Tahoma"/>
          <w:sz w:val="22"/>
          <w:szCs w:val="22"/>
        </w:rPr>
        <w:t xml:space="preserve">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w:t>
      </w:r>
      <w:r w:rsidRPr="00F91147">
        <w:rPr>
          <w:rFonts w:asciiTheme="majorHAnsi" w:hAnsiTheme="majorHAnsi" w:cs="Tahoma"/>
          <w:color w:val="000000"/>
          <w:sz w:val="22"/>
          <w:szCs w:val="22"/>
        </w:rPr>
        <w:t xml:space="preserve"> n.</w:t>
      </w:r>
      <w:r>
        <w:rPr>
          <w:rFonts w:asciiTheme="majorHAnsi" w:hAnsiTheme="majorHAnsi" w:cs="Tahoma"/>
          <w:color w:val="000000"/>
          <w:sz w:val="22"/>
          <w:szCs w:val="22"/>
        </w:rPr>
        <w:t xml:space="preserve"> </w:t>
      </w:r>
      <w:r w:rsidRPr="00F91147">
        <w:rPr>
          <w:rFonts w:asciiTheme="majorHAnsi" w:hAnsiTheme="majorHAnsi" w:cs="Tahoma"/>
          <w:color w:val="000000"/>
          <w:sz w:val="22"/>
          <w:szCs w:val="22"/>
        </w:rPr>
        <w:t>50/2016 con firma digitale.</w:t>
      </w:r>
    </w:p>
    <w:p w:rsidR="00F15858" w:rsidRPr="00F91147" w:rsidRDefault="00F15858" w:rsidP="005D5727">
      <w:pPr>
        <w:contextualSpacing/>
        <w:jc w:val="both"/>
        <w:rPr>
          <w:rFonts w:asciiTheme="majorHAnsi" w:hAnsiTheme="majorHAnsi" w:cs="Tahoma"/>
          <w:sz w:val="22"/>
          <w:szCs w:val="22"/>
        </w:rPr>
      </w:pPr>
      <w:r w:rsidRPr="00F91147">
        <w:rPr>
          <w:rFonts w:asciiTheme="majorHAnsi" w:hAnsiTheme="majorHAnsi" w:cs="Tahoma"/>
          <w:sz w:val="22"/>
          <w:szCs w:val="22"/>
        </w:rPr>
        <w:t>Tutte le spese riguardanti il contratto, imposta di registro, imposta di bollo, bolli di quietanza e simili, come ogni altra spesa inerente e conseguente al contratto, sono ad esclusivo carico della ditta aggiudicataria. L’imposta sul valore aggiunto deve intendersi a carico delle singole Aziende del servizio sanitario regionale, secondo le vigenti disposizioni fiscali.</w:t>
      </w:r>
    </w:p>
    <w:p w:rsidR="00F15858"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1</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(Rinvio ad altre norme)</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Per tutto quanto non espressamente previsto nel presente Schema, si richiamano le norme riportate nel bando, nelle Norme di partecipazione alla gara e nel Capitolato Speciale, le disposizioni vigenti, </w:t>
      </w:r>
      <w:r w:rsidRPr="005D5727">
        <w:rPr>
          <w:rFonts w:asciiTheme="majorHAnsi" w:hAnsiTheme="majorHAnsi" w:cs="Tahoma"/>
          <w:sz w:val="22"/>
          <w:szCs w:val="22"/>
        </w:rPr>
        <w:lastRenderedPageBreak/>
        <w:t>comunitarie e nazionali, in materia di appalti pubblici per la fornitura di beni e servizi ed in particolare la legge e il regolamento per l’Amministrazione del patrimonio e per la contabilità generale dello Stato, nonché la normativa della Regione Friuli Venezia Giulia vigente nella stessa materia.</w:t>
      </w:r>
    </w:p>
    <w:p w:rsidR="00F15858" w:rsidRDefault="00F15858" w:rsidP="005D5727">
      <w:pPr>
        <w:contextualSpacing/>
        <w:rPr>
          <w:rFonts w:asciiTheme="majorHAnsi" w:eastAsia="SimSun" w:hAnsiTheme="majorHAnsi" w:cs="Tahoma"/>
          <w:b/>
          <w:bCs/>
          <w:sz w:val="22"/>
          <w:szCs w:val="22"/>
          <w:u w:val="single"/>
        </w:rPr>
      </w:pPr>
    </w:p>
    <w:p w:rsidR="00F15858" w:rsidRPr="005D5727" w:rsidRDefault="00D078CA" w:rsidP="005D5727">
      <w:pPr>
        <w:contextualSpacing/>
        <w:jc w:val="center"/>
        <w:rPr>
          <w:rFonts w:asciiTheme="majorHAnsi" w:hAnsiTheme="majorHAnsi" w:cs="Tahoma"/>
          <w:sz w:val="22"/>
          <w:szCs w:val="22"/>
        </w:rPr>
      </w:pPr>
      <w:r w:rsidRPr="005D5727">
        <w:rPr>
          <w:rFonts w:asciiTheme="majorHAnsi" w:hAnsiTheme="majorHAnsi" w:cs="Tahoma"/>
          <w:sz w:val="22"/>
          <w:szCs w:val="22"/>
        </w:rPr>
        <w:t>art. 22</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(Stipula della Convenzione)</w:t>
      </w:r>
      <w:r w:rsidR="00971A89">
        <w:rPr>
          <w:rFonts w:asciiTheme="majorHAnsi" w:hAnsiTheme="majorHAnsi" w:cs="Tahoma"/>
          <w:sz w:val="22"/>
          <w:szCs w:val="22"/>
        </w:rPr>
        <w:t xml:space="preserve"> </w:t>
      </w:r>
    </w:p>
    <w:p w:rsidR="00F15858" w:rsidRPr="005D5727" w:rsidRDefault="00F15858"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Per la stipula della Convenzione l’aggiudicatario sarà tenuto a presentare </w:t>
      </w:r>
      <w:r w:rsidR="00C364BA" w:rsidRPr="00C26877">
        <w:rPr>
          <w:rFonts w:asciiTheme="majorHAnsi" w:hAnsiTheme="majorHAnsi" w:cs="Tahoma"/>
          <w:sz w:val="22"/>
          <w:szCs w:val="22"/>
        </w:rPr>
        <w:t xml:space="preserve">all’EGAS </w:t>
      </w:r>
      <w:r w:rsidR="00971A89">
        <w:rPr>
          <w:rFonts w:asciiTheme="majorHAnsi" w:hAnsiTheme="majorHAnsi" w:cs="Tahoma"/>
          <w:sz w:val="22"/>
          <w:szCs w:val="22"/>
        </w:rPr>
        <w:t>l</w:t>
      </w:r>
      <w:r w:rsidRPr="005D5727">
        <w:rPr>
          <w:rFonts w:asciiTheme="majorHAnsi" w:hAnsiTheme="majorHAnsi" w:cs="Tahoma"/>
          <w:sz w:val="22"/>
          <w:szCs w:val="22"/>
        </w:rPr>
        <w:t>a seguente documentazione:</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documento che attesti la costituzione della garanzia definitiva;</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atto notarile di costituzione del RTI (in caso di aggiudicazione in favore di un raggruppamento);</w:t>
      </w:r>
    </w:p>
    <w:p w:rsidR="00F15858" w:rsidRPr="005D5727" w:rsidRDefault="00F15858" w:rsidP="005D5727">
      <w:pPr>
        <w:numPr>
          <w:ilvl w:val="0"/>
          <w:numId w:val="3"/>
        </w:numPr>
        <w:contextualSpacing/>
        <w:jc w:val="both"/>
        <w:rPr>
          <w:rFonts w:asciiTheme="majorHAnsi" w:hAnsiTheme="majorHAnsi" w:cs="Tahoma"/>
          <w:sz w:val="22"/>
          <w:szCs w:val="22"/>
        </w:rPr>
      </w:pPr>
      <w:proofErr w:type="spellStart"/>
      <w:r w:rsidRPr="005D5727">
        <w:rPr>
          <w:rFonts w:asciiTheme="majorHAnsi" w:hAnsiTheme="majorHAnsi" w:cs="Tahoma"/>
          <w:sz w:val="22"/>
          <w:szCs w:val="22"/>
        </w:rPr>
        <w:t>CD</w:t>
      </w:r>
      <w:proofErr w:type="spellEnd"/>
      <w:r w:rsidRPr="005D5727">
        <w:rPr>
          <w:rFonts w:asciiTheme="majorHAnsi" w:hAnsiTheme="majorHAnsi" w:cs="Tahoma"/>
          <w:sz w:val="22"/>
          <w:szCs w:val="22"/>
        </w:rPr>
        <w:t xml:space="preserve"> contenente la documentazione tecnica in formato pdf relativa ai soli lotti aggiudicati, unitamente ad una dichiarazione attestante la piena conformità della documentazione inserita nel </w:t>
      </w:r>
      <w:proofErr w:type="spellStart"/>
      <w:r w:rsidRPr="005D5727">
        <w:rPr>
          <w:rFonts w:asciiTheme="majorHAnsi" w:hAnsiTheme="majorHAnsi" w:cs="Tahoma"/>
          <w:sz w:val="22"/>
          <w:szCs w:val="22"/>
        </w:rPr>
        <w:t>CD</w:t>
      </w:r>
      <w:proofErr w:type="spellEnd"/>
      <w:r w:rsidRPr="005D5727">
        <w:rPr>
          <w:rFonts w:asciiTheme="majorHAnsi" w:hAnsiTheme="majorHAnsi" w:cs="Tahoma"/>
          <w:sz w:val="22"/>
          <w:szCs w:val="22"/>
        </w:rPr>
        <w:t xml:space="preserve"> rispetto a quella presentata in sede di gara (qualora non già presente nella documentazione di gara).</w:t>
      </w:r>
    </w:p>
    <w:p w:rsidR="00F15858"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3</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(Reportistica e monitoraggio della Convenzione)</w:t>
      </w:r>
    </w:p>
    <w:p w:rsidR="00971A89" w:rsidRPr="005D5727" w:rsidRDefault="00971A89" w:rsidP="005D5727">
      <w:pPr>
        <w:contextualSpacing/>
        <w:jc w:val="center"/>
        <w:rPr>
          <w:rFonts w:asciiTheme="majorHAnsi" w:hAnsiTheme="majorHAnsi" w:cs="Tahoma"/>
          <w:sz w:val="22"/>
          <w:szCs w:val="22"/>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Il Fornitore si obbliga a fornire il servizio di reportistica che dovrà essere prestato in relazione ad ogni singola fornitura per tutta la durata della Convenzione, con le modalità e termini sotto indicati.</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Il Fornitore dovrà inviare trimestralmente (su richiesta dell’ENTE), entro e non oltre il giorno 15 del mese successivo a quello del trimestre solare di pertinenza, all’EGAS i dati aggregati e riassuntivi relativi alle prestazioni contrattuali, compilando il modulo allegato ai documenti di gara (vedere allegato “</w:t>
      </w:r>
      <w:r w:rsidR="00971A89">
        <w:rPr>
          <w:rFonts w:asciiTheme="majorHAnsi" w:hAnsiTheme="majorHAnsi" w:cs="Tahoma"/>
          <w:sz w:val="22"/>
          <w:szCs w:val="22"/>
        </w:rPr>
        <w:t>G</w:t>
      </w:r>
      <w:r w:rsidRPr="005D5727">
        <w:rPr>
          <w:rFonts w:asciiTheme="majorHAnsi" w:hAnsiTheme="majorHAnsi" w:cs="Tahoma"/>
          <w:sz w:val="22"/>
          <w:szCs w:val="22"/>
        </w:rPr>
        <w:t>”).</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Tali dati dovranno essere inviati all’indirizzo di posta elettronica: </w:t>
      </w:r>
      <w:hyperlink r:id="rId13" w:history="1">
        <w:r w:rsidRPr="005D5727">
          <w:rPr>
            <w:rFonts w:asciiTheme="majorHAnsi" w:hAnsiTheme="majorHAnsi"/>
            <w:sz w:val="22"/>
            <w:szCs w:val="22"/>
          </w:rPr>
          <w:t>segreteria@egas.sanita.fvg.it</w:t>
        </w:r>
      </w:hyperlink>
      <w:r w:rsidRPr="005D5727">
        <w:rPr>
          <w:rFonts w:asciiTheme="majorHAnsi" w:hAnsiTheme="majorHAnsi" w:cs="Tahoma"/>
          <w:sz w:val="22"/>
          <w:szCs w:val="22"/>
        </w:rPr>
        <w:t xml:space="preserve"> con oggetto: “report convenzione gara ID_______”.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gennaio &gt; marzo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aprile &gt; giugno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 xml:space="preserve">dati luglio &gt; settembre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ottobre &gt; dicembre</w:t>
      </w:r>
    </w:p>
    <w:p w:rsidR="00F15858"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Qualora i quantitativi della convenzione fossero in fase di esaurimento prima del termine di scadenza della Convenzione, l’aggiudicatario dovrà comunicarlo tempestivamente all’EGAS</w:t>
      </w:r>
    </w:p>
    <w:p w:rsidR="00F862A0" w:rsidRDefault="00F862A0"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4</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(Clausola finale)</w:t>
      </w:r>
    </w:p>
    <w:p w:rsidR="006C13B5" w:rsidRPr="005D5727" w:rsidRDefault="006C13B5"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Convenzione ed i suoi Allegati costituiscono manifestazione integrale della volontà negoziale delle Parti che hanno altresì preso piena conoscenza di tutte le relative clausole, avendone negoziato il contenuto, che dichiarano quindi di approvare specificamente singolarmente nonché nel loro insieme e, comunque, che qualunque modifica al presente atto ed ai suoi Allegati non potrà aver luogo e non potrà essere provata che mediante atto scritto; inoltre, l’eventuale invalidità o l’inefficacia di una delle clausole della Convenzione o dei singoli Contratti attuativi non comporta l’invalidità o inefficacia dei medesimi atti nel loro complesso.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Qualsiasi omissione o ritardo nella richiesta di adempimento della Convenzione o dei singoli “Contratti derivati” (o di parte di essi) da parte </w:t>
      </w:r>
      <w:r w:rsidR="00971A89">
        <w:rPr>
          <w:rFonts w:asciiTheme="majorHAnsi" w:hAnsiTheme="majorHAnsi" w:cs="Tahoma"/>
          <w:sz w:val="22"/>
          <w:szCs w:val="22"/>
        </w:rPr>
        <w:t xml:space="preserve">dell’EGAS </w:t>
      </w:r>
      <w:r w:rsidRPr="005D5727">
        <w:rPr>
          <w:rFonts w:asciiTheme="majorHAnsi" w:hAnsiTheme="majorHAnsi" w:cs="Tahoma"/>
          <w:sz w:val="22"/>
          <w:szCs w:val="22"/>
        </w:rPr>
        <w:t xml:space="preserve">e/o delle Amministrazioni Contraenti non costituisce in nessun caso rinuncia ai diritti loro spettanti che le medesime parti si riservano di far comunque valere nei limiti della prescrizione. </w:t>
      </w:r>
    </w:p>
    <w:p w:rsidR="00F15858" w:rsidRDefault="00F15858" w:rsidP="005D5727">
      <w:pPr>
        <w:ind w:left="1080"/>
        <w:contextualSpacing/>
        <w:jc w:val="both"/>
        <w:rPr>
          <w:rFonts w:asciiTheme="majorHAnsi" w:hAnsiTheme="majorHAnsi" w:cs="Tahoma"/>
          <w:sz w:val="22"/>
          <w:szCs w:val="22"/>
          <w:highlight w:val="cyan"/>
        </w:rPr>
      </w:pPr>
    </w:p>
    <w:p w:rsidR="006C13B5" w:rsidRDefault="006C13B5" w:rsidP="005D5727">
      <w:pPr>
        <w:ind w:left="1080"/>
        <w:contextualSpacing/>
        <w:jc w:val="both"/>
        <w:rPr>
          <w:rFonts w:asciiTheme="majorHAnsi" w:hAnsiTheme="majorHAnsi" w:cs="Tahoma"/>
          <w:sz w:val="22"/>
          <w:szCs w:val="22"/>
          <w:highlight w:val="cyan"/>
        </w:rPr>
      </w:pPr>
    </w:p>
    <w:p w:rsidR="00F15858" w:rsidRPr="005D5727" w:rsidRDefault="00F15858" w:rsidP="005D5727">
      <w:pPr>
        <w:contextualSpacing/>
        <w:jc w:val="both"/>
        <w:rPr>
          <w:rFonts w:asciiTheme="majorHAnsi" w:hAnsiTheme="majorHAnsi" w:cs="Tahoma"/>
          <w:b/>
          <w:sz w:val="22"/>
          <w:szCs w:val="22"/>
          <w:u w:val="single"/>
        </w:rPr>
      </w:pPr>
      <w:r w:rsidRPr="005D5727">
        <w:rPr>
          <w:rFonts w:asciiTheme="majorHAnsi" w:hAnsiTheme="majorHAnsi" w:cs="Tahoma"/>
          <w:b/>
          <w:sz w:val="22"/>
          <w:szCs w:val="22"/>
          <w:u w:val="single"/>
        </w:rPr>
        <w:t>Allegati allo Schema di Convenzione:</w:t>
      </w:r>
    </w:p>
    <w:p w:rsidR="00F15858" w:rsidRPr="005D5727" w:rsidRDefault="00F15858" w:rsidP="005D5727">
      <w:pPr>
        <w:numPr>
          <w:ilvl w:val="1"/>
          <w:numId w:val="14"/>
        </w:numPr>
        <w:tabs>
          <w:tab w:val="clear" w:pos="1440"/>
          <w:tab w:val="num" w:pos="426"/>
        </w:tabs>
        <w:ind w:hanging="1440"/>
        <w:contextualSpacing/>
        <w:jc w:val="both"/>
        <w:rPr>
          <w:rFonts w:asciiTheme="majorHAnsi" w:hAnsiTheme="majorHAnsi" w:cs="Tahoma"/>
          <w:sz w:val="22"/>
          <w:szCs w:val="22"/>
        </w:rPr>
      </w:pPr>
      <w:proofErr w:type="spellStart"/>
      <w:r w:rsidRPr="005D5727">
        <w:rPr>
          <w:rFonts w:asciiTheme="majorHAnsi" w:hAnsiTheme="majorHAnsi" w:cs="Tahoma"/>
          <w:sz w:val="22"/>
          <w:szCs w:val="22"/>
        </w:rPr>
        <w:t>Fac</w:t>
      </w:r>
      <w:proofErr w:type="spellEnd"/>
      <w:r w:rsidRPr="005D5727">
        <w:rPr>
          <w:rFonts w:asciiTheme="majorHAnsi" w:hAnsiTheme="majorHAnsi" w:cs="Tahoma"/>
          <w:sz w:val="22"/>
          <w:szCs w:val="22"/>
        </w:rPr>
        <w:t xml:space="preserve"> simile “Allegato </w:t>
      </w:r>
      <w:r w:rsidR="00971A89">
        <w:rPr>
          <w:rFonts w:asciiTheme="majorHAnsi" w:hAnsiTheme="majorHAnsi" w:cs="Tahoma"/>
          <w:sz w:val="22"/>
          <w:szCs w:val="22"/>
        </w:rPr>
        <w:t>F</w:t>
      </w:r>
      <w:r w:rsidRPr="005D5727">
        <w:rPr>
          <w:rFonts w:asciiTheme="majorHAnsi" w:hAnsiTheme="majorHAnsi" w:cs="Tahoma"/>
          <w:sz w:val="22"/>
          <w:szCs w:val="22"/>
        </w:rPr>
        <w:t>”: contratto derivato</w:t>
      </w:r>
    </w:p>
    <w:p w:rsidR="00F15858" w:rsidRPr="005D5727" w:rsidRDefault="00F15858" w:rsidP="005D5727">
      <w:pPr>
        <w:numPr>
          <w:ilvl w:val="1"/>
          <w:numId w:val="14"/>
        </w:numPr>
        <w:tabs>
          <w:tab w:val="clear" w:pos="1440"/>
          <w:tab w:val="num" w:pos="426"/>
        </w:tabs>
        <w:ind w:hanging="1440"/>
        <w:contextualSpacing/>
        <w:jc w:val="both"/>
        <w:rPr>
          <w:rFonts w:asciiTheme="majorHAnsi" w:hAnsiTheme="majorHAnsi" w:cs="Tahoma"/>
          <w:sz w:val="22"/>
          <w:szCs w:val="22"/>
        </w:rPr>
      </w:pPr>
      <w:proofErr w:type="spellStart"/>
      <w:r w:rsidRPr="005D5727">
        <w:rPr>
          <w:rFonts w:asciiTheme="majorHAnsi" w:hAnsiTheme="majorHAnsi" w:cs="Tahoma"/>
          <w:sz w:val="22"/>
          <w:szCs w:val="22"/>
        </w:rPr>
        <w:t>Fac</w:t>
      </w:r>
      <w:proofErr w:type="spellEnd"/>
      <w:r w:rsidRPr="005D5727">
        <w:rPr>
          <w:rFonts w:asciiTheme="majorHAnsi" w:hAnsiTheme="majorHAnsi" w:cs="Tahoma"/>
          <w:sz w:val="22"/>
          <w:szCs w:val="22"/>
        </w:rPr>
        <w:t xml:space="preserve"> simile “Allegato </w:t>
      </w:r>
      <w:r w:rsidR="00971A89">
        <w:rPr>
          <w:rFonts w:asciiTheme="majorHAnsi" w:hAnsiTheme="majorHAnsi" w:cs="Tahoma"/>
          <w:sz w:val="22"/>
          <w:szCs w:val="22"/>
        </w:rPr>
        <w:t>G</w:t>
      </w:r>
      <w:r w:rsidRPr="005D5727">
        <w:rPr>
          <w:rFonts w:asciiTheme="majorHAnsi" w:hAnsiTheme="majorHAnsi" w:cs="Tahoma"/>
          <w:sz w:val="22"/>
          <w:szCs w:val="22"/>
        </w:rPr>
        <w:t>”: report monitoraggio convenzione</w:t>
      </w:r>
    </w:p>
    <w:p w:rsidR="00A34197" w:rsidRDefault="00A34197" w:rsidP="005D5727">
      <w:pPr>
        <w:contextualSpacing/>
        <w:rPr>
          <w:rFonts w:asciiTheme="majorHAnsi" w:hAnsiTheme="majorHAnsi"/>
          <w:sz w:val="22"/>
          <w:szCs w:val="22"/>
        </w:rPr>
      </w:pPr>
    </w:p>
    <w:p w:rsidR="004B1A1F" w:rsidRDefault="004B1A1F" w:rsidP="005D5727">
      <w:pPr>
        <w:spacing w:after="200"/>
        <w:contextualSpacing/>
        <w:rPr>
          <w:rFonts w:asciiTheme="majorHAnsi" w:hAnsiTheme="majorHAnsi" w:cs="Tahoma"/>
          <w:sz w:val="22"/>
          <w:szCs w:val="22"/>
        </w:rPr>
      </w:pPr>
    </w:p>
    <w:p w:rsidR="00F862A0" w:rsidRPr="005D5727" w:rsidRDefault="00F862A0" w:rsidP="005D5727">
      <w:pPr>
        <w:pBdr>
          <w:top w:val="single" w:sz="4" w:space="0" w:color="auto"/>
          <w:left w:val="single" w:sz="4" w:space="4" w:color="auto"/>
          <w:bottom w:val="single" w:sz="4" w:space="1" w:color="auto"/>
          <w:right w:val="single" w:sz="4" w:space="4" w:color="auto"/>
        </w:pBdr>
        <w:ind w:right="-1"/>
        <w:contextualSpacing/>
        <w:jc w:val="center"/>
        <w:rPr>
          <w:rFonts w:asciiTheme="majorHAnsi" w:hAnsiTheme="majorHAnsi" w:cs="Tahoma"/>
          <w:b/>
          <w:sz w:val="22"/>
          <w:szCs w:val="22"/>
        </w:rPr>
      </w:pPr>
      <w:r w:rsidRPr="005D5727">
        <w:rPr>
          <w:rFonts w:asciiTheme="majorHAnsi" w:hAnsiTheme="majorHAnsi" w:cs="Tahoma"/>
          <w:b/>
          <w:sz w:val="22"/>
          <w:szCs w:val="22"/>
        </w:rPr>
        <w:lastRenderedPageBreak/>
        <w:t xml:space="preserve">FAC-SIMILE “Allegato </w:t>
      </w:r>
      <w:r w:rsidR="00971A89">
        <w:rPr>
          <w:rFonts w:asciiTheme="majorHAnsi" w:hAnsiTheme="majorHAnsi" w:cs="Tahoma"/>
          <w:b/>
          <w:sz w:val="22"/>
          <w:szCs w:val="22"/>
        </w:rPr>
        <w:t>F</w:t>
      </w:r>
      <w:r w:rsidRPr="005D5727">
        <w:rPr>
          <w:rFonts w:asciiTheme="majorHAnsi" w:hAnsiTheme="majorHAnsi" w:cs="Tahoma"/>
          <w:b/>
          <w:sz w:val="22"/>
          <w:szCs w:val="22"/>
        </w:rPr>
        <w:t>”: Contratto derivato</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7761"/>
      </w:tblGrid>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Nome fornitore: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Via: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Città:</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Telefono: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Fax: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partita IVA: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proofErr w:type="spellStart"/>
            <w:r w:rsidRPr="005D5727">
              <w:rPr>
                <w:rFonts w:asciiTheme="majorHAnsi" w:hAnsiTheme="majorHAnsi" w:cs="Tahoma"/>
                <w:sz w:val="22"/>
                <w:szCs w:val="22"/>
              </w:rPr>
              <w:t>N.della</w:t>
            </w:r>
            <w:proofErr w:type="spellEnd"/>
            <w:r w:rsidRPr="005D5727">
              <w:rPr>
                <w:rFonts w:asciiTheme="majorHAnsi" w:hAnsiTheme="majorHAnsi" w:cs="Tahoma"/>
                <w:sz w:val="22"/>
                <w:szCs w:val="22"/>
              </w:rPr>
              <w:t xml:space="preserve"> richiesta: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Prot____Data: </w:t>
            </w:r>
          </w:p>
        </w:tc>
        <w:tc>
          <w:tcPr>
            <w:tcW w:w="7761" w:type="dxa"/>
          </w:tcPr>
          <w:p w:rsidR="00F862A0" w:rsidRPr="005D5727" w:rsidRDefault="00F862A0" w:rsidP="005D5727">
            <w:pPr>
              <w:contextualSpacing/>
              <w:rPr>
                <w:rFonts w:asciiTheme="majorHAnsi" w:hAnsiTheme="majorHAnsi" w:cs="Tahoma"/>
                <w:sz w:val="22"/>
                <w:szCs w:val="22"/>
              </w:rPr>
            </w:pPr>
          </w:p>
        </w:tc>
      </w:tr>
    </w:tbl>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Il sottoscritto ____________________________________ in qualità di 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per conto di (indicare l’Amministrazione Contraente) 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Direzione/Altro ___________________________________________________________________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Codice Fiscale/Partita Iva __________________________ con sede in 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Via ____________________ n________,  CAP ___________  </w:t>
      </w:r>
      <w:proofErr w:type="spellStart"/>
      <w:r w:rsidRPr="005D5727">
        <w:rPr>
          <w:rFonts w:asciiTheme="majorHAnsi" w:hAnsiTheme="majorHAnsi" w:cs="Tahoma"/>
          <w:sz w:val="22"/>
          <w:szCs w:val="22"/>
        </w:rPr>
        <w:t>tel</w:t>
      </w:r>
      <w:proofErr w:type="spellEnd"/>
      <w:r w:rsidRPr="005D5727">
        <w:rPr>
          <w:rFonts w:asciiTheme="majorHAnsi" w:hAnsiTheme="majorHAnsi" w:cs="Tahoma"/>
          <w:sz w:val="22"/>
          <w:szCs w:val="22"/>
        </w:rPr>
        <w:t xml:space="preserve"> ___________________________</w:t>
      </w:r>
    </w:p>
    <w:p w:rsidR="00F862A0" w:rsidRPr="005D5727" w:rsidRDefault="00F862A0" w:rsidP="005D5727">
      <w:pPr>
        <w:contextualSpacing/>
        <w:rPr>
          <w:rFonts w:asciiTheme="majorHAnsi" w:hAnsiTheme="majorHAnsi" w:cs="Tahoma"/>
          <w:sz w:val="22"/>
          <w:szCs w:val="22"/>
        </w:rPr>
      </w:pPr>
    </w:p>
    <w:p w:rsidR="00F862A0"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Fax _______________________  </w:t>
      </w:r>
    </w:p>
    <w:p w:rsidR="008D7703" w:rsidRPr="005D5727" w:rsidRDefault="008D7703" w:rsidP="005D5727">
      <w:pPr>
        <w:contextualSpacing/>
        <w:rPr>
          <w:rFonts w:asciiTheme="majorHAnsi" w:hAnsiTheme="majorHAnsi" w:cs="Tahoma"/>
          <w:sz w:val="22"/>
          <w:szCs w:val="22"/>
        </w:rPr>
      </w:pPr>
    </w:p>
    <w:p w:rsidR="008D7703" w:rsidRPr="005D5727" w:rsidRDefault="008D7703" w:rsidP="008D7703">
      <w:pPr>
        <w:contextualSpacing/>
        <w:jc w:val="both"/>
        <w:rPr>
          <w:rFonts w:asciiTheme="majorHAnsi" w:hAnsiTheme="majorHAnsi" w:cs="Tahoma"/>
          <w:sz w:val="22"/>
          <w:szCs w:val="22"/>
        </w:rPr>
      </w:pPr>
      <w:r w:rsidRPr="008D7703">
        <w:rPr>
          <w:rFonts w:asciiTheme="majorHAnsi" w:hAnsiTheme="majorHAnsi" w:cs="Tahoma"/>
          <w:sz w:val="22"/>
          <w:szCs w:val="22"/>
        </w:rPr>
        <w:t xml:space="preserve">Vista </w:t>
      </w:r>
      <w:smartTag w:uri="urn:schemas-microsoft-com:office:smarttags" w:element="PersonName">
        <w:smartTagPr>
          <w:attr w:name="ProductID" w:val="la Convenzione"/>
        </w:smartTagPr>
        <w:r w:rsidRPr="008D7703">
          <w:rPr>
            <w:rFonts w:asciiTheme="majorHAnsi" w:hAnsiTheme="majorHAnsi" w:cs="Tahoma"/>
            <w:sz w:val="22"/>
            <w:szCs w:val="22"/>
          </w:rPr>
          <w:t>la Convenzione</w:t>
        </w:r>
      </w:smartTag>
      <w:r w:rsidRPr="008D7703">
        <w:rPr>
          <w:rFonts w:asciiTheme="majorHAnsi" w:hAnsiTheme="majorHAnsi" w:cs="Tahoma"/>
          <w:sz w:val="22"/>
          <w:szCs w:val="22"/>
        </w:rPr>
        <w:t xml:space="preserve"> per la fornitura di _____________ agli Enti del Servizio Sanitario regionale del Friuli Venezia Giulia, Lotto/i    ____________, stipulata </w:t>
      </w:r>
      <w:r w:rsidR="00971A89">
        <w:rPr>
          <w:rFonts w:asciiTheme="majorHAnsi" w:hAnsiTheme="majorHAnsi" w:cs="Tahoma"/>
          <w:sz w:val="22"/>
          <w:szCs w:val="22"/>
        </w:rPr>
        <w:t>dall’EGAS</w:t>
      </w:r>
      <w:r w:rsidRPr="008D7703">
        <w:rPr>
          <w:rFonts w:asciiTheme="majorHAnsi" w:hAnsiTheme="majorHAnsi" w:cs="Tahoma"/>
          <w:sz w:val="22"/>
          <w:szCs w:val="22"/>
        </w:rPr>
        <w:t>, con il Fornitore _____________________________________</w:t>
      </w:r>
    </w:p>
    <w:p w:rsidR="008D7703" w:rsidRPr="005D5727" w:rsidRDefault="008D7703" w:rsidP="008D7703">
      <w:pPr>
        <w:contextualSpacing/>
        <w:rPr>
          <w:rFonts w:asciiTheme="majorHAnsi" w:hAnsiTheme="majorHAnsi" w:cs="Tahoma"/>
          <w:sz w:val="22"/>
          <w:szCs w:val="22"/>
        </w:rPr>
      </w:pP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p>
    <w:p w:rsidR="00F862A0" w:rsidRPr="005D5727" w:rsidRDefault="00F862A0" w:rsidP="005D5727">
      <w:pPr>
        <w:ind w:left="3540" w:firstLine="708"/>
        <w:contextualSpacing/>
        <w:rPr>
          <w:rFonts w:asciiTheme="majorHAnsi" w:hAnsiTheme="majorHAnsi" w:cs="Tahoma"/>
          <w:b/>
          <w:sz w:val="22"/>
          <w:szCs w:val="22"/>
        </w:rPr>
      </w:pPr>
      <w:r w:rsidRPr="005D5727">
        <w:rPr>
          <w:rFonts w:asciiTheme="majorHAnsi" w:hAnsiTheme="majorHAnsi" w:cs="Tahoma"/>
          <w:b/>
          <w:sz w:val="22"/>
          <w:szCs w:val="22"/>
        </w:rPr>
        <w:t xml:space="preserve">ORDINA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la fornitura di ______________, ai sensi e per gli effetti della Convenzione succitata e di tutte le disposizione delle medesima, secondo le modalità e per gli importi di seguito indicati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 - Attivazione della fornitura fino alla scadenza della Convenzione stessa</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B – Referente dell’Unità richiedente alla Richiesta di consegna______________________________</w:t>
      </w:r>
    </w:p>
    <w:p w:rsidR="00F862A0" w:rsidRPr="005D5727" w:rsidRDefault="00F862A0" w:rsidP="005D5727">
      <w:pPr>
        <w:contextualSpacing/>
        <w:rPr>
          <w:rFonts w:asciiTheme="majorHAnsi" w:hAnsiTheme="majorHAnsi" w:cs="Tahoma"/>
          <w:sz w:val="22"/>
          <w:szCs w:val="22"/>
        </w:rPr>
      </w:pPr>
    </w:p>
    <w:tbl>
      <w:tblPr>
        <w:tblW w:w="9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635"/>
        <w:gridCol w:w="1415"/>
        <w:gridCol w:w="1599"/>
        <w:gridCol w:w="1609"/>
        <w:gridCol w:w="1441"/>
        <w:gridCol w:w="1599"/>
        <w:gridCol w:w="1370"/>
      </w:tblGrid>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hAnsiTheme="majorHAnsi" w:cs="Tahoma"/>
                <w:bCs/>
                <w:sz w:val="22"/>
                <w:szCs w:val="22"/>
              </w:rPr>
              <w:t xml:space="preserve">N. Lotto </w:t>
            </w: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eastAsia="Arial Unicode MS" w:hAnsiTheme="majorHAnsi" w:cs="Tahoma"/>
                <w:bCs/>
                <w:sz w:val="22"/>
                <w:szCs w:val="22"/>
              </w:rPr>
            </w:pPr>
            <w:r w:rsidRPr="005D5727">
              <w:rPr>
                <w:rFonts w:asciiTheme="majorHAnsi" w:hAnsiTheme="majorHAnsi" w:cs="Tahoma"/>
                <w:bCs/>
                <w:sz w:val="22"/>
                <w:szCs w:val="22"/>
              </w:rPr>
              <w:t xml:space="preserve">CIG DERIVATO </w:t>
            </w: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DESCRIZIONE</w:t>
            </w: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CODICE</w:t>
            </w: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PREZZO UNITARIO</w:t>
            </w: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QUANTITATIVO PER …..MESI</w:t>
            </w: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TOTALE</w:t>
            </w:r>
          </w:p>
        </w:tc>
      </w:tr>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r>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hAnsiTheme="majorHAnsi" w:cs="Tahoma"/>
                <w:b/>
                <w:bCs/>
                <w:sz w:val="22"/>
                <w:szCs w:val="22"/>
              </w:rPr>
            </w:pP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r>
    </w:tbl>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Totale ordinativo Iva esclusa ______________________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IVA 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Totale ordinativo Iva inclusa ______________________ </w:t>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Il contatto con il Fornitore dovrà avvenire con le modalità stabilite nello schema di convenzione</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lastRenderedPageBreak/>
        <w:t xml:space="preserve">Le Richieste di consegna verranno emesse  via fax/….(altro)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Le fatture, salvo quanto diversamente comunicato, dovranno essere intestate a :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Amministrazione Contraente ________________________________________________________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Codice Fiscale o Partita IVA ________________________________________________________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CAP _____________Città __________________________ Via ____________________   n._____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t xml:space="preserve"> </w:t>
      </w: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t xml:space="preserve">  </w:t>
      </w:r>
    </w:p>
    <w:p w:rsidR="00F862A0" w:rsidRPr="005D5727" w:rsidRDefault="00F862A0" w:rsidP="005D5727">
      <w:pPr>
        <w:ind w:left="4956" w:firstLine="708"/>
        <w:contextualSpacing/>
        <w:rPr>
          <w:rFonts w:asciiTheme="majorHAnsi" w:hAnsiTheme="majorHAnsi" w:cs="Tahoma"/>
          <w:sz w:val="22"/>
          <w:szCs w:val="22"/>
        </w:rPr>
      </w:pPr>
      <w:r w:rsidRPr="005D5727">
        <w:rPr>
          <w:rFonts w:asciiTheme="majorHAnsi" w:hAnsiTheme="majorHAnsi" w:cs="Tahoma"/>
          <w:sz w:val="22"/>
          <w:szCs w:val="22"/>
        </w:rPr>
        <w:t xml:space="preserve">per l’Amministrazione Contraente </w:t>
      </w:r>
    </w:p>
    <w:p w:rsidR="00F862A0" w:rsidRPr="005D5727" w:rsidRDefault="00F862A0" w:rsidP="005D5727">
      <w:pPr>
        <w:ind w:firstLine="708"/>
        <w:contextualSpacing/>
        <w:rPr>
          <w:rFonts w:asciiTheme="majorHAnsi" w:hAnsiTheme="majorHAnsi" w:cs="Tahoma"/>
          <w:sz w:val="22"/>
          <w:szCs w:val="22"/>
        </w:rPr>
      </w:pPr>
    </w:p>
    <w:p w:rsidR="00F862A0" w:rsidRPr="005D5727" w:rsidRDefault="00F862A0" w:rsidP="005D5727">
      <w:pPr>
        <w:ind w:left="3540" w:firstLine="708"/>
        <w:contextualSpacing/>
        <w:rPr>
          <w:rFonts w:asciiTheme="majorHAnsi" w:hAnsiTheme="majorHAnsi" w:cs="Tahoma"/>
          <w:sz w:val="22"/>
          <w:szCs w:val="22"/>
        </w:rPr>
      </w:pPr>
      <w:r w:rsidRPr="005D5727">
        <w:rPr>
          <w:rFonts w:asciiTheme="majorHAnsi" w:hAnsiTheme="majorHAnsi" w:cs="Tahoma"/>
          <w:sz w:val="22"/>
          <w:szCs w:val="22"/>
        </w:rPr>
        <w:t>(Timbro e firma) _____________________________</w:t>
      </w: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spacing w:after="200"/>
        <w:contextualSpacing/>
        <w:rPr>
          <w:rFonts w:asciiTheme="majorHAnsi" w:hAnsiTheme="majorHAnsi" w:cs="Tahoma"/>
          <w:sz w:val="22"/>
          <w:szCs w:val="22"/>
        </w:rPr>
      </w:pPr>
      <w:r w:rsidRPr="005D5727">
        <w:rPr>
          <w:rFonts w:asciiTheme="majorHAnsi" w:hAnsiTheme="majorHAnsi" w:cs="Tahoma"/>
          <w:sz w:val="22"/>
          <w:szCs w:val="22"/>
        </w:rPr>
        <w:br w:type="page"/>
      </w:r>
    </w:p>
    <w:p w:rsidR="00F862A0" w:rsidRPr="005D5727" w:rsidRDefault="004F6BD5"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bCs/>
          <w:sz w:val="22"/>
          <w:szCs w:val="22"/>
        </w:rPr>
      </w:pPr>
      <w:r w:rsidRPr="005D5727">
        <w:rPr>
          <w:rFonts w:asciiTheme="majorHAnsi" w:hAnsiTheme="majorHAnsi" w:cs="Tahoma"/>
          <w:b/>
          <w:sz w:val="22"/>
          <w:szCs w:val="22"/>
        </w:rPr>
        <w:lastRenderedPageBreak/>
        <w:t xml:space="preserve">FAC-SIMILE “Allegato </w:t>
      </w:r>
      <w:r w:rsidR="00971A89">
        <w:rPr>
          <w:rFonts w:asciiTheme="majorHAnsi" w:hAnsiTheme="majorHAnsi" w:cs="Tahoma"/>
          <w:b/>
          <w:sz w:val="22"/>
          <w:szCs w:val="22"/>
        </w:rPr>
        <w:t>G</w:t>
      </w:r>
      <w:r w:rsidR="00F862A0" w:rsidRPr="005D5727">
        <w:rPr>
          <w:rFonts w:asciiTheme="majorHAnsi" w:hAnsiTheme="majorHAnsi" w:cs="Tahoma"/>
          <w:b/>
          <w:sz w:val="22"/>
          <w:szCs w:val="22"/>
        </w:rPr>
        <w:t>”: report monitoraggio convenzione</w:t>
      </w: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5103"/>
      </w:tblGrid>
      <w:tr w:rsidR="00F862A0" w:rsidRPr="005D5727" w:rsidTr="001F7A1A">
        <w:tc>
          <w:tcPr>
            <w:tcW w:w="4786" w:type="dxa"/>
          </w:tcPr>
          <w:p w:rsidR="00F862A0" w:rsidRPr="005D5727" w:rsidRDefault="00F862A0" w:rsidP="005D5727">
            <w:pPr>
              <w:contextualSpacing/>
              <w:rPr>
                <w:rFonts w:asciiTheme="majorHAnsi" w:hAnsiTheme="majorHAnsi" w:cs="Tahoma"/>
                <w:bCs/>
                <w:sz w:val="22"/>
                <w:szCs w:val="22"/>
              </w:rPr>
            </w:pPr>
            <w:r w:rsidRPr="005D5727">
              <w:rPr>
                <w:rFonts w:asciiTheme="majorHAnsi" w:hAnsiTheme="majorHAnsi" w:cs="Tahoma"/>
                <w:bCs/>
                <w:sz w:val="22"/>
                <w:szCs w:val="22"/>
              </w:rPr>
              <w:t>ID GARA</w:t>
            </w:r>
          </w:p>
        </w:tc>
        <w:tc>
          <w:tcPr>
            <w:tcW w:w="5103" w:type="dxa"/>
          </w:tcPr>
          <w:p w:rsidR="00F862A0" w:rsidRPr="005D5727" w:rsidRDefault="00F862A0" w:rsidP="005D5727">
            <w:pPr>
              <w:contextualSpacing/>
              <w:rPr>
                <w:rFonts w:asciiTheme="majorHAnsi" w:hAnsiTheme="majorHAnsi" w:cs="Tahoma"/>
                <w:bCs/>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bCs/>
                <w:sz w:val="22"/>
                <w:szCs w:val="22"/>
              </w:rPr>
            </w:pPr>
            <w:r w:rsidRPr="005D5727">
              <w:rPr>
                <w:rFonts w:asciiTheme="majorHAnsi" w:hAnsiTheme="majorHAnsi" w:cs="Tahoma"/>
                <w:bCs/>
                <w:sz w:val="22"/>
                <w:szCs w:val="22"/>
              </w:rPr>
              <w:t>OGGETTO GARA</w:t>
            </w:r>
          </w:p>
        </w:tc>
        <w:tc>
          <w:tcPr>
            <w:tcW w:w="5103" w:type="dxa"/>
          </w:tcPr>
          <w:p w:rsidR="00F862A0" w:rsidRPr="005D5727" w:rsidRDefault="00F862A0" w:rsidP="005D5727">
            <w:pPr>
              <w:contextualSpacing/>
              <w:rPr>
                <w:rFonts w:asciiTheme="majorHAnsi" w:hAnsiTheme="majorHAnsi" w:cs="Tahoma"/>
                <w:bCs/>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DETERMINA AGGIUDICAZIONE </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NOME FORNITORE</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FAX FORNITORE</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TRIMESTRE </w:t>
            </w:r>
            <w:proofErr w:type="spellStart"/>
            <w:r w:rsidRPr="005D5727">
              <w:rPr>
                <w:rFonts w:asciiTheme="majorHAnsi" w:hAnsiTheme="majorHAnsi" w:cs="Tahoma"/>
                <w:sz w:val="22"/>
                <w:szCs w:val="22"/>
              </w:rPr>
              <w:t>DI</w:t>
            </w:r>
            <w:proofErr w:type="spellEnd"/>
            <w:r w:rsidRPr="005D5727">
              <w:rPr>
                <w:rFonts w:asciiTheme="majorHAnsi" w:hAnsiTheme="majorHAnsi" w:cs="Tahoma"/>
                <w:sz w:val="22"/>
                <w:szCs w:val="22"/>
              </w:rPr>
              <w:t xml:space="preserve"> RIFERIMENTO (I,</w:t>
            </w:r>
            <w:proofErr w:type="spellStart"/>
            <w:r w:rsidRPr="005D5727">
              <w:rPr>
                <w:rFonts w:asciiTheme="majorHAnsi" w:hAnsiTheme="majorHAnsi" w:cs="Tahoma"/>
                <w:sz w:val="22"/>
                <w:szCs w:val="22"/>
              </w:rPr>
              <w:t>II</w:t>
            </w:r>
            <w:proofErr w:type="spellEnd"/>
            <w:r w:rsidRPr="005D5727">
              <w:rPr>
                <w:rFonts w:asciiTheme="majorHAnsi" w:hAnsiTheme="majorHAnsi" w:cs="Tahoma"/>
                <w:sz w:val="22"/>
                <w:szCs w:val="22"/>
              </w:rPr>
              <w:t>,III,</w:t>
            </w:r>
            <w:proofErr w:type="spellStart"/>
            <w:r w:rsidRPr="005D5727">
              <w:rPr>
                <w:rFonts w:asciiTheme="majorHAnsi" w:hAnsiTheme="majorHAnsi" w:cs="Tahoma"/>
                <w:sz w:val="22"/>
                <w:szCs w:val="22"/>
              </w:rPr>
              <w:t>IV</w:t>
            </w:r>
            <w:proofErr w:type="spellEnd"/>
            <w:r w:rsidRPr="005D5727">
              <w:rPr>
                <w:rFonts w:asciiTheme="majorHAnsi" w:hAnsiTheme="majorHAnsi" w:cs="Tahoma"/>
                <w:sz w:val="22"/>
                <w:szCs w:val="22"/>
              </w:rPr>
              <w:t>)</w:t>
            </w:r>
          </w:p>
        </w:tc>
        <w:tc>
          <w:tcPr>
            <w:tcW w:w="5103" w:type="dxa"/>
          </w:tcPr>
          <w:p w:rsidR="00F862A0" w:rsidRPr="005D5727" w:rsidRDefault="00F862A0" w:rsidP="005D5727">
            <w:pPr>
              <w:contextualSpacing/>
              <w:rPr>
                <w:rFonts w:asciiTheme="majorHAnsi" w:hAnsiTheme="majorHAnsi" w:cs="Tahoma"/>
                <w:sz w:val="22"/>
                <w:szCs w:val="22"/>
              </w:rPr>
            </w:pPr>
          </w:p>
        </w:tc>
      </w:tr>
    </w:tbl>
    <w:p w:rsidR="00F862A0" w:rsidRPr="005D5727" w:rsidRDefault="00F862A0" w:rsidP="005D5727">
      <w:pPr>
        <w:contextualSpacing/>
        <w:rPr>
          <w:rFonts w:asciiTheme="majorHAnsi" w:hAnsiTheme="majorHAnsi" w:cs="Tahoma"/>
          <w:sz w:val="22"/>
          <w:szCs w:val="22"/>
          <w:highlight w:val="red"/>
        </w:rPr>
      </w:pPr>
    </w:p>
    <w:p w:rsidR="00F862A0" w:rsidRPr="005D5727" w:rsidRDefault="00F862A0" w:rsidP="005D5727">
      <w:pPr>
        <w:contextualSpacing/>
        <w:jc w:val="center"/>
        <w:rPr>
          <w:rFonts w:asciiTheme="majorHAnsi" w:hAnsiTheme="majorHAnsi" w:cs="Tahoma"/>
          <w:bCs/>
          <w:sz w:val="22"/>
          <w:szCs w:val="22"/>
        </w:rPr>
      </w:pPr>
    </w:p>
    <w:p w:rsidR="00F862A0" w:rsidRPr="005D5727" w:rsidRDefault="00F862A0" w:rsidP="005D5727">
      <w:pPr>
        <w:contextualSpacing/>
        <w:jc w:val="both"/>
        <w:rPr>
          <w:rFonts w:asciiTheme="majorHAnsi" w:hAnsiTheme="majorHAnsi" w:cs="Tahoma"/>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1220"/>
        <w:gridCol w:w="1113"/>
        <w:gridCol w:w="1220"/>
        <w:gridCol w:w="1500"/>
        <w:gridCol w:w="1189"/>
        <w:gridCol w:w="1625"/>
        <w:gridCol w:w="1911"/>
      </w:tblGrid>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NUMERO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LOTTO</w:t>
            </w:r>
          </w:p>
        </w:tc>
        <w:tc>
          <w:tcPr>
            <w:tcW w:w="569" w:type="pct"/>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CIG</w:t>
            </w: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NUMERO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ORDINE</w:t>
            </w:r>
          </w:p>
        </w:tc>
        <w:tc>
          <w:tcPr>
            <w:tcW w:w="767" w:type="pct"/>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CODICE PRODOTTO</w:t>
            </w: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DATA ORDINE</w:t>
            </w: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UNITA'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ORDINANTE</w:t>
            </w: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IMPORTO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ORDINE IVA ESCLUSA</w:t>
            </w:r>
          </w:p>
        </w:tc>
      </w:tr>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569"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767"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r>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569"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767"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r>
    </w:tbl>
    <w:p w:rsidR="00F862A0" w:rsidRPr="005D5727" w:rsidRDefault="00F862A0" w:rsidP="005D5727">
      <w:pPr>
        <w:contextualSpacing/>
        <w:jc w:val="both"/>
        <w:rPr>
          <w:rFonts w:asciiTheme="majorHAnsi" w:hAnsiTheme="majorHAnsi" w:cs="Tahoma"/>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L’invio dei dati dovrà avvenire con cadenza trimestrale, entro e non oltre il giorno 15 del mese successivo a quello del trimestre solare di pertinenza, all’indirizzo di posta elettronica </w:t>
      </w:r>
      <w:hyperlink r:id="rId14" w:history="1">
        <w:r w:rsidRPr="005D5727">
          <w:rPr>
            <w:rStyle w:val="Collegamentoipertestuale"/>
            <w:rFonts w:asciiTheme="majorHAnsi" w:hAnsiTheme="majorHAnsi" w:cs="Tahoma"/>
            <w:sz w:val="22"/>
            <w:szCs w:val="22"/>
          </w:rPr>
          <w:t>segreteria@egas.sanita.fvg.it</w:t>
        </w:r>
      </w:hyperlink>
      <w:r w:rsidRPr="005D5727">
        <w:rPr>
          <w:rFonts w:asciiTheme="majorHAnsi" w:hAnsiTheme="majorHAnsi" w:cs="Tahoma"/>
          <w:sz w:val="22"/>
          <w:szCs w:val="22"/>
        </w:rPr>
        <w:t xml:space="preserve">  (Oggetto: report convenzione gara ID_______)</w:t>
      </w:r>
    </w:p>
    <w:p w:rsidR="00F862A0" w:rsidRPr="005D5727" w:rsidRDefault="00F862A0" w:rsidP="005D5727">
      <w:pPr>
        <w:contextualSpacing/>
        <w:jc w:val="both"/>
        <w:rPr>
          <w:rFonts w:asciiTheme="majorHAnsi" w:hAnsiTheme="majorHAnsi" w:cs="Tahoma"/>
          <w:sz w:val="22"/>
          <w:szCs w:val="22"/>
          <w:highlight w:val="red"/>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gennaio &gt; marzo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aprile &gt; giugno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 xml:space="preserve">dati luglio &gt; settembre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ottobre &gt; dicembre</w:t>
      </w:r>
    </w:p>
    <w:p w:rsidR="00F862A0" w:rsidRPr="005D5727" w:rsidRDefault="00F862A0" w:rsidP="005D5727">
      <w:pPr>
        <w:contextualSpacing/>
        <w:jc w:val="both"/>
        <w:rPr>
          <w:rFonts w:asciiTheme="majorHAnsi" w:hAnsiTheme="majorHAnsi" w:cs="Tahoma"/>
          <w:sz w:val="22"/>
          <w:szCs w:val="22"/>
        </w:rPr>
      </w:pPr>
    </w:p>
    <w:p w:rsidR="00F862A0" w:rsidRPr="005D5727" w:rsidRDefault="00F862A0" w:rsidP="005D5727">
      <w:pPr>
        <w:contextualSpacing/>
        <w:jc w:val="both"/>
        <w:rPr>
          <w:rFonts w:asciiTheme="majorHAnsi" w:hAnsiTheme="majorHAnsi" w:cs="Tahoma"/>
          <w:sz w:val="22"/>
          <w:szCs w:val="22"/>
        </w:rPr>
      </w:pPr>
    </w:p>
    <w:p w:rsidR="004F6BD5" w:rsidRPr="005D5727" w:rsidRDefault="004F6BD5" w:rsidP="005D5727">
      <w:pPr>
        <w:spacing w:after="200"/>
        <w:contextualSpacing/>
        <w:rPr>
          <w:rFonts w:asciiTheme="majorHAnsi" w:hAnsiTheme="majorHAnsi" w:cs="Tahoma"/>
          <w:sz w:val="22"/>
          <w:szCs w:val="22"/>
        </w:rPr>
      </w:pPr>
      <w:r w:rsidRPr="005D5727">
        <w:rPr>
          <w:rFonts w:asciiTheme="majorHAnsi" w:hAnsiTheme="majorHAnsi" w:cs="Tahoma"/>
          <w:sz w:val="22"/>
          <w:szCs w:val="22"/>
        </w:rPr>
        <w:br w:type="page"/>
      </w:r>
    </w:p>
    <w:p w:rsidR="00EB330D" w:rsidRPr="005D5727" w:rsidRDefault="00EB330D" w:rsidP="005D5727">
      <w:pPr>
        <w:spacing w:after="200"/>
        <w:contextualSpacing/>
        <w:rPr>
          <w:rFonts w:asciiTheme="majorHAnsi" w:hAnsiTheme="majorHAnsi" w:cs="Tahoma"/>
          <w:sz w:val="22"/>
          <w:szCs w:val="22"/>
        </w:rPr>
      </w:pPr>
    </w:p>
    <w:p w:rsidR="00EB330D" w:rsidRPr="005D5727" w:rsidRDefault="00EB330D" w:rsidP="005D5727">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22"/>
          <w:szCs w:val="22"/>
        </w:rPr>
      </w:pPr>
    </w:p>
    <w:p w:rsidR="00EB330D" w:rsidRPr="00E40A39" w:rsidRDefault="00EB330D" w:rsidP="00E40A39">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40"/>
          <w:szCs w:val="40"/>
        </w:rPr>
      </w:pPr>
      <w:r w:rsidRPr="00C57EA1">
        <w:rPr>
          <w:rFonts w:asciiTheme="majorHAnsi" w:hAnsiTheme="majorHAnsi" w:cs="Tahoma"/>
          <w:b/>
          <w:sz w:val="40"/>
          <w:szCs w:val="40"/>
        </w:rPr>
        <w:t>CAPITOLATO SPECIALE</w:t>
      </w:r>
      <w:r w:rsidRPr="00E40A39">
        <w:rPr>
          <w:rFonts w:asciiTheme="majorHAnsi" w:hAnsiTheme="majorHAnsi" w:cs="Tahoma"/>
          <w:sz w:val="40"/>
          <w:szCs w:val="40"/>
        </w:rPr>
        <w:t xml:space="preserve"> PER L’AFFIDAMENTO DELLA </w:t>
      </w:r>
      <w:r w:rsidR="00400741" w:rsidRPr="00F54733">
        <w:rPr>
          <w:rFonts w:ascii="Cambria" w:hAnsi="Cambria" w:cs="Tahoma"/>
          <w:sz w:val="36"/>
          <w:szCs w:val="36"/>
        </w:rPr>
        <w:t xml:space="preserve">FORNITURA </w:t>
      </w:r>
      <w:r w:rsidR="00400741" w:rsidRPr="00F54733">
        <w:rPr>
          <w:rFonts w:ascii="Cambria" w:hAnsi="Cambria" w:cs="Tahoma"/>
          <w:bCs/>
          <w:sz w:val="36"/>
          <w:szCs w:val="36"/>
        </w:rPr>
        <w:t xml:space="preserve">IN FULL SERVICE </w:t>
      </w:r>
      <w:proofErr w:type="spellStart"/>
      <w:r w:rsidR="00400741" w:rsidRPr="00F54733">
        <w:rPr>
          <w:rFonts w:ascii="Cambria" w:hAnsi="Cambria" w:cs="Tahoma"/>
          <w:bCs/>
          <w:sz w:val="36"/>
          <w:szCs w:val="36"/>
        </w:rPr>
        <w:t>DI</w:t>
      </w:r>
      <w:proofErr w:type="spellEnd"/>
      <w:r w:rsidR="00400741" w:rsidRPr="00F54733">
        <w:rPr>
          <w:rFonts w:ascii="Cambria" w:hAnsi="Cambria" w:cs="Tahoma"/>
          <w:bCs/>
          <w:sz w:val="36"/>
          <w:szCs w:val="36"/>
        </w:rPr>
        <w:t xml:space="preserve"> </w:t>
      </w:r>
      <w:r w:rsidR="006D0400" w:rsidRPr="00AB4D71">
        <w:rPr>
          <w:rFonts w:ascii="Cambria" w:hAnsi="Cambria" w:cs="Tahoma"/>
          <w:bCs/>
          <w:sz w:val="36"/>
          <w:szCs w:val="36"/>
        </w:rPr>
        <w:t xml:space="preserve">STRUMENTAZIONE, REAGENTI E MATERIALI </w:t>
      </w:r>
      <w:proofErr w:type="spellStart"/>
      <w:r w:rsidR="006D0400" w:rsidRPr="00AB4D71">
        <w:rPr>
          <w:rFonts w:ascii="Cambria" w:hAnsi="Cambria" w:cs="Tahoma"/>
          <w:bCs/>
          <w:sz w:val="36"/>
          <w:szCs w:val="36"/>
        </w:rPr>
        <w:t>DI</w:t>
      </w:r>
      <w:proofErr w:type="spellEnd"/>
      <w:r w:rsidR="006D0400" w:rsidRPr="00AB4D71">
        <w:rPr>
          <w:rFonts w:ascii="Cambria" w:hAnsi="Cambria" w:cs="Tahoma"/>
          <w:bCs/>
          <w:sz w:val="36"/>
          <w:szCs w:val="36"/>
        </w:rPr>
        <w:t xml:space="preserve"> CONSUMO PER CITOFLUORIMETRIA</w:t>
      </w:r>
      <w:r w:rsidR="00A34197">
        <w:rPr>
          <w:rFonts w:ascii="Cambria" w:hAnsi="Cambria" w:cs="Tahoma"/>
          <w:sz w:val="36"/>
          <w:szCs w:val="36"/>
        </w:rPr>
        <w:t xml:space="preserve"> </w:t>
      </w:r>
      <w:r w:rsidR="00400741" w:rsidRPr="00F54733">
        <w:rPr>
          <w:rFonts w:ascii="Cambria" w:hAnsi="Cambria" w:cs="Tahoma"/>
          <w:sz w:val="36"/>
          <w:szCs w:val="36"/>
        </w:rPr>
        <w:t xml:space="preserve">PER UN PERIODO </w:t>
      </w:r>
      <w:proofErr w:type="spellStart"/>
      <w:r w:rsidR="00400741" w:rsidRPr="00F54733">
        <w:rPr>
          <w:rFonts w:ascii="Cambria" w:hAnsi="Cambria" w:cs="Tahoma"/>
          <w:sz w:val="36"/>
          <w:szCs w:val="36"/>
        </w:rPr>
        <w:t>DI</w:t>
      </w:r>
      <w:proofErr w:type="spellEnd"/>
      <w:r w:rsidR="00400741" w:rsidRPr="00F54733">
        <w:rPr>
          <w:rFonts w:ascii="Cambria" w:hAnsi="Cambria" w:cs="Tahoma"/>
          <w:sz w:val="36"/>
          <w:szCs w:val="36"/>
        </w:rPr>
        <w:t xml:space="preserve"> 36 MESI</w:t>
      </w:r>
      <w:r w:rsidR="00605325">
        <w:rPr>
          <w:rFonts w:ascii="Cambria" w:hAnsi="Cambria" w:cs="Tahoma"/>
          <w:bCs/>
          <w:sz w:val="36"/>
          <w:szCs w:val="36"/>
        </w:rPr>
        <w:t xml:space="preserve"> – ID</w:t>
      </w:r>
      <w:proofErr w:type="spellStart"/>
      <w:r w:rsidR="00605325">
        <w:rPr>
          <w:rFonts w:ascii="Cambria" w:hAnsi="Cambria" w:cs="Tahoma"/>
          <w:bCs/>
          <w:sz w:val="36"/>
          <w:szCs w:val="36"/>
        </w:rPr>
        <w:t>.</w:t>
      </w:r>
      <w:r w:rsidR="00AB4D71">
        <w:rPr>
          <w:rFonts w:ascii="Cambria" w:hAnsi="Cambria" w:cs="Tahoma"/>
          <w:bCs/>
          <w:sz w:val="36"/>
          <w:szCs w:val="36"/>
        </w:rPr>
        <w:t>16REA</w:t>
      </w:r>
      <w:proofErr w:type="spellEnd"/>
      <w:r w:rsidR="00AB4D71">
        <w:rPr>
          <w:rFonts w:ascii="Cambria" w:hAnsi="Cambria" w:cs="Tahoma"/>
          <w:bCs/>
          <w:sz w:val="36"/>
          <w:szCs w:val="36"/>
        </w:rPr>
        <w:t>002</w:t>
      </w:r>
    </w:p>
    <w:p w:rsidR="00EB330D" w:rsidRPr="005D5727" w:rsidRDefault="00EB330D" w:rsidP="005D5727">
      <w:pPr>
        <w:pStyle w:val="Corpodeltesto2"/>
        <w:spacing w:after="0" w:line="240" w:lineRule="auto"/>
        <w:contextualSpacing/>
        <w:jc w:val="center"/>
        <w:rPr>
          <w:rFonts w:asciiTheme="majorHAnsi" w:hAnsiTheme="majorHAnsi" w:cs="Tahoma"/>
          <w:b/>
          <w:sz w:val="22"/>
          <w:szCs w:val="22"/>
        </w:rPr>
      </w:pPr>
    </w:p>
    <w:p w:rsidR="00EB330D" w:rsidRDefault="00EB330D" w:rsidP="005D5727">
      <w:pPr>
        <w:pStyle w:val="Corpodeltesto2"/>
        <w:spacing w:after="0" w:line="240" w:lineRule="auto"/>
        <w:contextualSpacing/>
        <w:rPr>
          <w:rFonts w:asciiTheme="majorHAnsi" w:hAnsiTheme="majorHAnsi" w:cs="Tahoma"/>
          <w:b/>
          <w:sz w:val="22"/>
          <w:szCs w:val="22"/>
        </w:rPr>
      </w:pPr>
    </w:p>
    <w:p w:rsidR="008D65A9" w:rsidRPr="005D5727" w:rsidRDefault="008D65A9" w:rsidP="005D5727">
      <w:pPr>
        <w:pStyle w:val="Corpodeltesto2"/>
        <w:spacing w:after="0" w:line="240" w:lineRule="auto"/>
        <w:contextualSpacing/>
        <w:rPr>
          <w:rFonts w:asciiTheme="majorHAnsi" w:hAnsiTheme="majorHAnsi" w:cs="Tahoma"/>
          <w:b/>
          <w:sz w:val="22"/>
          <w:szCs w:val="22"/>
        </w:rPr>
      </w:pPr>
    </w:p>
    <w:p w:rsidR="00197A04" w:rsidRPr="006804CD" w:rsidRDefault="00415946" w:rsidP="00B108C4">
      <w:pPr>
        <w:numPr>
          <w:ilvl w:val="0"/>
          <w:numId w:val="32"/>
        </w:numPr>
        <w:jc w:val="both"/>
        <w:rPr>
          <w:rFonts w:asciiTheme="majorHAnsi" w:hAnsiTheme="majorHAnsi" w:cs="Tahoma"/>
          <w:sz w:val="22"/>
          <w:szCs w:val="22"/>
        </w:rPr>
      </w:pPr>
      <w:r w:rsidRPr="006804CD">
        <w:rPr>
          <w:rFonts w:asciiTheme="majorHAnsi" w:hAnsiTheme="majorHAnsi" w:cs="Tahoma"/>
          <w:sz w:val="22"/>
          <w:szCs w:val="22"/>
        </w:rPr>
        <w:t xml:space="preserve">Specifiche tecniche </w:t>
      </w:r>
      <w:r w:rsidR="004340AF">
        <w:rPr>
          <w:rFonts w:asciiTheme="majorHAnsi" w:hAnsiTheme="majorHAnsi" w:cs="Tahoma"/>
          <w:sz w:val="22"/>
          <w:szCs w:val="22"/>
        </w:rPr>
        <w:t xml:space="preserve">dei lotti in gara </w:t>
      </w:r>
      <w:r w:rsidRPr="006804CD">
        <w:rPr>
          <w:rFonts w:asciiTheme="majorHAnsi" w:hAnsiTheme="majorHAnsi" w:cs="Tahoma"/>
          <w:sz w:val="22"/>
          <w:szCs w:val="22"/>
        </w:rPr>
        <w:t>e fabbisogni presunti</w:t>
      </w:r>
    </w:p>
    <w:p w:rsidR="00B108C4" w:rsidRPr="006804CD" w:rsidRDefault="00A048CF" w:rsidP="00B108C4">
      <w:pPr>
        <w:numPr>
          <w:ilvl w:val="0"/>
          <w:numId w:val="32"/>
        </w:numPr>
        <w:jc w:val="both"/>
        <w:rPr>
          <w:rFonts w:ascii="Cambria" w:hAnsi="Cambria" w:cs="Tahoma"/>
          <w:sz w:val="22"/>
          <w:szCs w:val="22"/>
        </w:rPr>
      </w:pPr>
      <w:r w:rsidRPr="006804CD">
        <w:rPr>
          <w:rFonts w:ascii="Cambria" w:hAnsi="Cambria" w:cs="Tahoma"/>
          <w:sz w:val="22"/>
          <w:szCs w:val="22"/>
        </w:rPr>
        <w:t>Prezzi base, cauzioni provvisorie e codici</w:t>
      </w:r>
      <w:r w:rsidR="00B108C4" w:rsidRPr="006804CD">
        <w:rPr>
          <w:rFonts w:ascii="Cambria" w:hAnsi="Cambria" w:cs="Tahoma"/>
          <w:sz w:val="22"/>
          <w:szCs w:val="22"/>
        </w:rPr>
        <w:t xml:space="preserve"> CIG</w:t>
      </w:r>
    </w:p>
    <w:p w:rsidR="00B108C4" w:rsidRPr="006804CD" w:rsidRDefault="00B108C4" w:rsidP="00B108C4">
      <w:pPr>
        <w:numPr>
          <w:ilvl w:val="0"/>
          <w:numId w:val="32"/>
        </w:numPr>
        <w:jc w:val="both"/>
        <w:rPr>
          <w:rFonts w:ascii="Cambria" w:hAnsi="Cambria" w:cs="Tahoma"/>
          <w:sz w:val="22"/>
          <w:szCs w:val="22"/>
        </w:rPr>
      </w:pPr>
      <w:r w:rsidRPr="006804CD">
        <w:rPr>
          <w:rFonts w:ascii="Cambria" w:hAnsi="Cambria" w:cs="Tahoma"/>
          <w:sz w:val="22"/>
          <w:szCs w:val="22"/>
        </w:rPr>
        <w:t>Documentazione tecnico qualitativa</w:t>
      </w:r>
    </w:p>
    <w:p w:rsidR="006804CD" w:rsidRDefault="00C72BFF" w:rsidP="006804CD">
      <w:pPr>
        <w:numPr>
          <w:ilvl w:val="0"/>
          <w:numId w:val="32"/>
        </w:numPr>
        <w:jc w:val="both"/>
        <w:rPr>
          <w:rFonts w:ascii="Cambria" w:hAnsi="Cambria" w:cs="Tahoma"/>
          <w:sz w:val="22"/>
          <w:szCs w:val="22"/>
        </w:rPr>
      </w:pPr>
      <w:r>
        <w:rPr>
          <w:rFonts w:ascii="Cambria" w:hAnsi="Cambria" w:cs="Tahoma"/>
          <w:sz w:val="22"/>
          <w:szCs w:val="22"/>
        </w:rPr>
        <w:t>Campionatura / prova</w:t>
      </w:r>
      <w:r w:rsidR="006804CD" w:rsidRPr="006804CD">
        <w:rPr>
          <w:rFonts w:ascii="Cambria" w:hAnsi="Cambria" w:cs="Tahoma"/>
          <w:sz w:val="22"/>
          <w:szCs w:val="22"/>
        </w:rPr>
        <w:t xml:space="preserve"> / visione</w:t>
      </w:r>
    </w:p>
    <w:p w:rsidR="00C72BFF" w:rsidRPr="006804CD" w:rsidRDefault="00C72BFF" w:rsidP="006804CD">
      <w:pPr>
        <w:numPr>
          <w:ilvl w:val="0"/>
          <w:numId w:val="32"/>
        </w:numPr>
        <w:jc w:val="both"/>
        <w:rPr>
          <w:rFonts w:ascii="Cambria" w:hAnsi="Cambria" w:cs="Tahoma"/>
          <w:sz w:val="22"/>
          <w:szCs w:val="22"/>
        </w:rPr>
      </w:pPr>
      <w:r>
        <w:rPr>
          <w:rFonts w:ascii="Cambria" w:hAnsi="Cambria" w:cs="Tahoma"/>
          <w:sz w:val="22"/>
          <w:szCs w:val="22"/>
        </w:rPr>
        <w:t>Assistenza tecnica e scientifica</w:t>
      </w:r>
    </w:p>
    <w:p w:rsidR="0062748B" w:rsidRDefault="0062748B" w:rsidP="00B108C4">
      <w:pPr>
        <w:numPr>
          <w:ilvl w:val="0"/>
          <w:numId w:val="32"/>
        </w:numPr>
        <w:jc w:val="both"/>
        <w:rPr>
          <w:rFonts w:ascii="Cambria" w:hAnsi="Cambria" w:cs="Tahoma"/>
          <w:sz w:val="22"/>
          <w:szCs w:val="22"/>
        </w:rPr>
      </w:pPr>
      <w:r w:rsidRPr="006804CD">
        <w:rPr>
          <w:rFonts w:ascii="Cambria" w:hAnsi="Cambria" w:cs="Tahoma"/>
          <w:sz w:val="22"/>
          <w:szCs w:val="22"/>
        </w:rPr>
        <w:t>Modalità di attribuzione dei punteggi</w:t>
      </w:r>
    </w:p>
    <w:p w:rsidR="0049409B" w:rsidRPr="004340AF" w:rsidRDefault="00640162" w:rsidP="00B108C4">
      <w:pPr>
        <w:numPr>
          <w:ilvl w:val="0"/>
          <w:numId w:val="32"/>
        </w:numPr>
        <w:jc w:val="both"/>
        <w:rPr>
          <w:rFonts w:ascii="Cambria" w:hAnsi="Cambria" w:cs="Tahoma"/>
          <w:sz w:val="22"/>
          <w:szCs w:val="22"/>
        </w:rPr>
      </w:pPr>
      <w:r>
        <w:rPr>
          <w:rFonts w:ascii="Cambria" w:hAnsi="Cambria" w:cs="Tahoma"/>
          <w:sz w:val="22"/>
          <w:szCs w:val="22"/>
        </w:rPr>
        <w:t xml:space="preserve">SPECIFICHE IT </w:t>
      </w:r>
      <w:proofErr w:type="spellStart"/>
      <w:r>
        <w:rPr>
          <w:rFonts w:ascii="Cambria" w:hAnsi="Cambria" w:cs="Tahoma"/>
          <w:sz w:val="22"/>
          <w:szCs w:val="22"/>
        </w:rPr>
        <w:t>ASUI.TS</w:t>
      </w:r>
      <w:proofErr w:type="spellEnd"/>
      <w:r>
        <w:rPr>
          <w:rFonts w:ascii="Cambria" w:hAnsi="Cambria" w:cs="Tahoma"/>
          <w:sz w:val="22"/>
          <w:szCs w:val="22"/>
        </w:rPr>
        <w:t xml:space="preserve"> (s</w:t>
      </w:r>
      <w:r w:rsidR="004340AF" w:rsidRPr="004340AF">
        <w:rPr>
          <w:rFonts w:ascii="Cambria" w:hAnsi="Cambria" w:cs="Tahoma"/>
          <w:sz w:val="22"/>
          <w:szCs w:val="22"/>
        </w:rPr>
        <w:t xml:space="preserve">truttura informatica </w:t>
      </w:r>
      <w:proofErr w:type="spellStart"/>
      <w:r w:rsidR="0049409B" w:rsidRPr="004340AF">
        <w:rPr>
          <w:rFonts w:ascii="Cambria" w:hAnsi="Cambria" w:cs="Tahoma"/>
          <w:sz w:val="22"/>
          <w:szCs w:val="22"/>
        </w:rPr>
        <w:t>ASUI.TS</w:t>
      </w:r>
      <w:proofErr w:type="spellEnd"/>
      <w:r>
        <w:rPr>
          <w:rFonts w:ascii="Cambria" w:hAnsi="Cambria" w:cs="Tahoma"/>
          <w:sz w:val="22"/>
          <w:szCs w:val="22"/>
        </w:rPr>
        <w:t>)</w:t>
      </w:r>
    </w:p>
    <w:p w:rsidR="0049409B" w:rsidRPr="004340AF" w:rsidRDefault="0049409B" w:rsidP="00B108C4">
      <w:pPr>
        <w:numPr>
          <w:ilvl w:val="0"/>
          <w:numId w:val="32"/>
        </w:numPr>
        <w:jc w:val="both"/>
        <w:rPr>
          <w:rFonts w:ascii="Cambria" w:hAnsi="Cambria" w:cs="Tahoma"/>
          <w:sz w:val="22"/>
          <w:szCs w:val="22"/>
        </w:rPr>
      </w:pPr>
      <w:r w:rsidRPr="004340AF">
        <w:rPr>
          <w:rFonts w:ascii="Cambria" w:hAnsi="Cambria" w:cs="Tahoma"/>
          <w:sz w:val="22"/>
          <w:szCs w:val="22"/>
        </w:rPr>
        <w:t xml:space="preserve">Struttura informatica </w:t>
      </w:r>
      <w:proofErr w:type="spellStart"/>
      <w:r w:rsidRPr="004340AF">
        <w:rPr>
          <w:rFonts w:ascii="Cambria" w:hAnsi="Cambria" w:cs="Tahoma"/>
          <w:sz w:val="22"/>
          <w:szCs w:val="22"/>
        </w:rPr>
        <w:t>ASUI.UD</w:t>
      </w:r>
      <w:proofErr w:type="spellEnd"/>
      <w:r w:rsidRPr="004340AF">
        <w:rPr>
          <w:rFonts w:ascii="Cambria" w:hAnsi="Cambria" w:cs="Tahoma"/>
          <w:sz w:val="22"/>
          <w:szCs w:val="22"/>
        </w:rPr>
        <w:t xml:space="preserve"> &gt; rinvio all’allegato pdf</w:t>
      </w:r>
    </w:p>
    <w:p w:rsidR="001A5DC9" w:rsidRPr="00852683" w:rsidRDefault="001A5DC9" w:rsidP="001A5DC9">
      <w:pPr>
        <w:ind w:left="720"/>
        <w:jc w:val="both"/>
        <w:rPr>
          <w:rFonts w:ascii="Cambria" w:hAnsi="Cambria" w:cs="Tahoma"/>
          <w:sz w:val="22"/>
          <w:szCs w:val="22"/>
        </w:rPr>
      </w:pPr>
    </w:p>
    <w:p w:rsidR="00EB330D" w:rsidRDefault="00EB330D" w:rsidP="005D5727">
      <w:pPr>
        <w:contextualSpacing/>
        <w:jc w:val="both"/>
        <w:rPr>
          <w:rFonts w:asciiTheme="majorHAnsi" w:hAnsiTheme="majorHAnsi" w:cs="Tahoma"/>
          <w:sz w:val="22"/>
          <w:szCs w:val="22"/>
        </w:rPr>
      </w:pPr>
    </w:p>
    <w:p w:rsidR="008D65A9" w:rsidRPr="005D5727" w:rsidRDefault="008D65A9" w:rsidP="005D5727">
      <w:pPr>
        <w:contextualSpacing/>
        <w:jc w:val="both"/>
        <w:rPr>
          <w:rFonts w:asciiTheme="majorHAnsi" w:hAnsiTheme="majorHAnsi" w:cs="Tahoma"/>
          <w:sz w:val="22"/>
          <w:szCs w:val="22"/>
        </w:rPr>
      </w:pPr>
    </w:p>
    <w:p w:rsidR="00EB330D" w:rsidRPr="005D5727" w:rsidRDefault="00EB330D" w:rsidP="005D5727">
      <w:pPr>
        <w:contextualSpacing/>
        <w:jc w:val="both"/>
        <w:rPr>
          <w:rFonts w:asciiTheme="majorHAnsi" w:hAnsiTheme="majorHAnsi" w:cs="Tahoma"/>
          <w:sz w:val="22"/>
          <w:szCs w:val="22"/>
        </w:rPr>
      </w:pPr>
    </w:p>
    <w:p w:rsidR="00EB330D" w:rsidRPr="005D5727" w:rsidRDefault="00EB330D" w:rsidP="005D5727">
      <w:pPr>
        <w:contextualSpacing/>
        <w:jc w:val="both"/>
        <w:rPr>
          <w:rFonts w:asciiTheme="majorHAnsi" w:hAnsiTheme="majorHAnsi" w:cs="Tahoma"/>
          <w:b/>
          <w:sz w:val="22"/>
          <w:szCs w:val="22"/>
          <w:u w:val="single"/>
        </w:rPr>
      </w:pPr>
    </w:p>
    <w:p w:rsidR="00747675" w:rsidRPr="005D5727" w:rsidRDefault="00747675" w:rsidP="005D5727">
      <w:pPr>
        <w:contextualSpacing/>
        <w:jc w:val="both"/>
        <w:rPr>
          <w:rFonts w:asciiTheme="majorHAnsi" w:hAnsiTheme="majorHAnsi" w:cs="Tahoma"/>
          <w:b/>
          <w:sz w:val="22"/>
          <w:szCs w:val="22"/>
          <w:u w:val="single"/>
        </w:rPr>
        <w:sectPr w:rsidR="00747675" w:rsidRPr="005D5727" w:rsidSect="002E4802">
          <w:footerReference w:type="default" r:id="rId15"/>
          <w:pgSz w:w="11906" w:h="16838"/>
          <w:pgMar w:top="1418" w:right="1134" w:bottom="1134" w:left="1134" w:header="709" w:footer="709" w:gutter="0"/>
          <w:cols w:space="708"/>
          <w:docGrid w:linePitch="360"/>
        </w:sectPr>
      </w:pPr>
    </w:p>
    <w:p w:rsidR="00D9220D" w:rsidRPr="00400741" w:rsidRDefault="00400741" w:rsidP="00D9220D">
      <w:pPr>
        <w:widowControl w:val="0"/>
        <w:jc w:val="both"/>
        <w:rPr>
          <w:rFonts w:ascii="Arial" w:hAnsi="Arial" w:cs="Arial"/>
          <w:b/>
          <w:sz w:val="32"/>
          <w:szCs w:val="32"/>
          <w:u w:val="single"/>
        </w:rPr>
      </w:pPr>
      <w:r w:rsidRPr="00400741">
        <w:rPr>
          <w:rFonts w:ascii="Arial" w:hAnsi="Arial" w:cs="Arial"/>
          <w:b/>
          <w:sz w:val="32"/>
          <w:szCs w:val="32"/>
          <w:u w:val="single"/>
        </w:rPr>
        <w:lastRenderedPageBreak/>
        <w:t>SPECIFICHE TECNICHE</w:t>
      </w:r>
      <w:r>
        <w:rPr>
          <w:rFonts w:ascii="Arial" w:hAnsi="Arial" w:cs="Arial"/>
          <w:b/>
          <w:sz w:val="32"/>
          <w:szCs w:val="32"/>
          <w:u w:val="single"/>
        </w:rPr>
        <w:t xml:space="preserve"> E FABBISOGNI PRESUNTI</w:t>
      </w:r>
      <w:r w:rsidRPr="00400741">
        <w:rPr>
          <w:rFonts w:ascii="Arial" w:hAnsi="Arial" w:cs="Arial"/>
          <w:b/>
          <w:sz w:val="32"/>
          <w:szCs w:val="32"/>
          <w:u w:val="single"/>
        </w:rPr>
        <w:t>:</w:t>
      </w:r>
    </w:p>
    <w:p w:rsidR="00400741" w:rsidRDefault="00400741" w:rsidP="00D9220D">
      <w:pPr>
        <w:widowControl w:val="0"/>
        <w:jc w:val="both"/>
        <w:rPr>
          <w:rFonts w:ascii="Arial" w:hAnsi="Arial" w:cs="Arial"/>
          <w:b/>
          <w:sz w:val="22"/>
          <w:szCs w:val="22"/>
          <w:u w:val="single"/>
        </w:rPr>
      </w:pPr>
    </w:p>
    <w:p w:rsidR="00AC3EAD" w:rsidRPr="00F6120F" w:rsidRDefault="00AC3EAD" w:rsidP="00AC3EAD">
      <w:pPr>
        <w:pStyle w:val="Corpodeltesto"/>
        <w:spacing w:after="0"/>
        <w:ind w:right="282"/>
        <w:jc w:val="both"/>
        <w:rPr>
          <w:b/>
          <w:sz w:val="28"/>
          <w:szCs w:val="28"/>
          <w:bdr w:val="single" w:sz="4" w:space="0" w:color="auto"/>
        </w:rPr>
      </w:pPr>
    </w:p>
    <w:p w:rsidR="00AC3EAD" w:rsidRPr="002F0C41" w:rsidRDefault="00AC3EAD" w:rsidP="00AC3EAD">
      <w:pPr>
        <w:pStyle w:val="Corpodeltesto"/>
        <w:spacing w:after="0"/>
        <w:ind w:right="282"/>
        <w:jc w:val="both"/>
        <w:rPr>
          <w:b/>
          <w:sz w:val="28"/>
          <w:szCs w:val="28"/>
          <w:bdr w:val="single" w:sz="4" w:space="0" w:color="auto"/>
        </w:rPr>
      </w:pPr>
      <w:r w:rsidRPr="00AC3EAD">
        <w:rPr>
          <w:b/>
          <w:sz w:val="28"/>
          <w:szCs w:val="28"/>
          <w:bdr w:val="single" w:sz="4" w:space="0" w:color="auto"/>
        </w:rPr>
        <w:t>LOTTO N. 1 PER AAS5 Strumenti</w:t>
      </w:r>
      <w:r w:rsidRPr="002F0C41">
        <w:rPr>
          <w:b/>
          <w:sz w:val="28"/>
          <w:szCs w:val="28"/>
          <w:bdr w:val="single" w:sz="4" w:space="0" w:color="auto"/>
        </w:rPr>
        <w:t xml:space="preserve"> + pannello base </w:t>
      </w:r>
    </w:p>
    <w:p w:rsidR="00AC3EAD" w:rsidRDefault="00AC3EAD" w:rsidP="00AC3EAD">
      <w:pPr>
        <w:pStyle w:val="Corpodeltesto"/>
        <w:spacing w:after="0"/>
        <w:ind w:right="282"/>
        <w:jc w:val="both"/>
      </w:pPr>
    </w:p>
    <w:p w:rsidR="00AC3EAD" w:rsidRPr="00AC3EAD" w:rsidRDefault="00AC3EAD" w:rsidP="00AC3EAD">
      <w:pPr>
        <w:pStyle w:val="Titolo3"/>
        <w:spacing w:before="0"/>
        <w:ind w:right="282"/>
        <w:jc w:val="both"/>
        <w:rPr>
          <w:rFonts w:ascii="Times New Roman" w:hAnsi="Times New Roman"/>
          <w:b w:val="0"/>
          <w:color w:val="auto"/>
          <w:sz w:val="24"/>
          <w:szCs w:val="24"/>
        </w:rPr>
      </w:pPr>
      <w:r w:rsidRPr="00AC3EAD">
        <w:rPr>
          <w:rFonts w:ascii="Times New Roman" w:hAnsi="Times New Roman"/>
          <w:b w:val="0"/>
          <w:color w:val="auto"/>
          <w:sz w:val="24"/>
          <w:szCs w:val="24"/>
        </w:rPr>
        <w:t>Il Lotto 1 deve comprendere un sistema analitico per l’</w:t>
      </w:r>
      <w:proofErr w:type="spellStart"/>
      <w:r w:rsidRPr="00AC3EAD">
        <w:rPr>
          <w:rFonts w:ascii="Times New Roman" w:hAnsi="Times New Roman"/>
          <w:b w:val="0"/>
          <w:color w:val="auto"/>
          <w:sz w:val="24"/>
          <w:szCs w:val="24"/>
        </w:rPr>
        <w:t>immunofenotipizzazione</w:t>
      </w:r>
      <w:proofErr w:type="spellEnd"/>
      <w:r w:rsidRPr="00AC3EAD">
        <w:rPr>
          <w:rFonts w:ascii="Times New Roman" w:hAnsi="Times New Roman"/>
          <w:b w:val="0"/>
          <w:color w:val="auto"/>
          <w:sz w:val="24"/>
          <w:szCs w:val="24"/>
        </w:rPr>
        <w:t xml:space="preserve"> cellulare </w:t>
      </w:r>
      <w:proofErr w:type="spellStart"/>
      <w:r w:rsidRPr="00AC3EAD">
        <w:rPr>
          <w:rFonts w:ascii="Times New Roman" w:hAnsi="Times New Roman"/>
          <w:b w:val="0"/>
          <w:color w:val="auto"/>
          <w:sz w:val="24"/>
          <w:szCs w:val="24"/>
        </w:rPr>
        <w:t>multiparametrica</w:t>
      </w:r>
      <w:proofErr w:type="spellEnd"/>
      <w:r w:rsidRPr="00AC3EAD">
        <w:rPr>
          <w:rFonts w:ascii="Times New Roman" w:hAnsi="Times New Roman"/>
          <w:b w:val="0"/>
          <w:color w:val="auto"/>
          <w:sz w:val="24"/>
          <w:szCs w:val="24"/>
        </w:rPr>
        <w:t xml:space="preserve"> comprensivo di:</w:t>
      </w:r>
    </w:p>
    <w:p w:rsidR="00AC3EAD" w:rsidRPr="00AC3EAD" w:rsidRDefault="00AC3EAD" w:rsidP="00AC3EAD">
      <w:pPr>
        <w:pStyle w:val="Titolo3"/>
        <w:keepLines w:val="0"/>
        <w:numPr>
          <w:ilvl w:val="0"/>
          <w:numId w:val="44"/>
        </w:numPr>
        <w:spacing w:before="0"/>
        <w:ind w:right="282"/>
        <w:jc w:val="both"/>
        <w:rPr>
          <w:rFonts w:ascii="Times New Roman" w:hAnsi="Times New Roman"/>
          <w:b w:val="0"/>
          <w:color w:val="auto"/>
          <w:sz w:val="24"/>
          <w:szCs w:val="24"/>
        </w:rPr>
      </w:pPr>
      <w:r w:rsidRPr="00AC3EAD">
        <w:rPr>
          <w:rFonts w:ascii="Times New Roman" w:hAnsi="Times New Roman"/>
          <w:b w:val="0"/>
          <w:color w:val="auto"/>
          <w:sz w:val="24"/>
          <w:szCs w:val="24"/>
        </w:rPr>
        <w:t xml:space="preserve">n. 1 </w:t>
      </w:r>
      <w:proofErr w:type="spellStart"/>
      <w:r w:rsidRPr="00AC3EAD">
        <w:rPr>
          <w:rFonts w:ascii="Times New Roman" w:hAnsi="Times New Roman"/>
          <w:b w:val="0"/>
          <w:color w:val="auto"/>
          <w:sz w:val="24"/>
          <w:szCs w:val="24"/>
        </w:rPr>
        <w:t>citofluorimetro</w:t>
      </w:r>
      <w:proofErr w:type="spellEnd"/>
      <w:r w:rsidRPr="00AC3EAD">
        <w:rPr>
          <w:rFonts w:ascii="Times New Roman" w:hAnsi="Times New Roman"/>
          <w:b w:val="0"/>
          <w:color w:val="auto"/>
          <w:sz w:val="24"/>
          <w:szCs w:val="24"/>
        </w:rPr>
        <w:t xml:space="preserve"> a flusso con auto campionatore marchio CE/IVD e stazione informatica per l’analisi e la registrazione dei dati</w:t>
      </w:r>
    </w:p>
    <w:p w:rsidR="00AC3EAD" w:rsidRPr="00AC3EAD" w:rsidRDefault="00AC3EAD" w:rsidP="00AC3EAD">
      <w:pPr>
        <w:pStyle w:val="Titolo3"/>
        <w:keepLines w:val="0"/>
        <w:numPr>
          <w:ilvl w:val="0"/>
          <w:numId w:val="44"/>
        </w:numPr>
        <w:spacing w:before="0"/>
        <w:ind w:right="282"/>
        <w:jc w:val="both"/>
        <w:rPr>
          <w:rFonts w:ascii="Times New Roman" w:hAnsi="Times New Roman"/>
          <w:b w:val="0"/>
          <w:color w:val="auto"/>
          <w:sz w:val="24"/>
          <w:szCs w:val="24"/>
        </w:rPr>
      </w:pPr>
      <w:r w:rsidRPr="00AC3EAD">
        <w:rPr>
          <w:rFonts w:ascii="Times New Roman" w:hAnsi="Times New Roman"/>
          <w:b w:val="0"/>
          <w:color w:val="auto"/>
          <w:sz w:val="24"/>
          <w:szCs w:val="24"/>
        </w:rPr>
        <w:t>n. 1 lavatore automatico come sotto esplicitato</w:t>
      </w:r>
    </w:p>
    <w:p w:rsidR="00AC3EAD" w:rsidRPr="00AC3EAD" w:rsidRDefault="00AC3EAD" w:rsidP="00AC3EAD">
      <w:pPr>
        <w:pStyle w:val="Titolo3"/>
        <w:keepLines w:val="0"/>
        <w:numPr>
          <w:ilvl w:val="0"/>
          <w:numId w:val="44"/>
        </w:numPr>
        <w:spacing w:before="0"/>
        <w:ind w:right="282"/>
        <w:jc w:val="both"/>
        <w:rPr>
          <w:rFonts w:ascii="Times New Roman" w:hAnsi="Times New Roman"/>
          <w:b w:val="0"/>
          <w:color w:val="auto"/>
          <w:sz w:val="24"/>
          <w:szCs w:val="24"/>
        </w:rPr>
      </w:pPr>
      <w:r w:rsidRPr="00AC3EAD">
        <w:rPr>
          <w:rFonts w:ascii="Times New Roman" w:hAnsi="Times New Roman"/>
          <w:b w:val="0"/>
          <w:color w:val="auto"/>
          <w:sz w:val="24"/>
          <w:szCs w:val="24"/>
        </w:rPr>
        <w:t>fornitura di tutti gli accessori necessari al buon uso e funzionamento della strumentazione sopra riportata secondo le specifiche di legge e fornitura dei reagenti come sotto esplicitato</w:t>
      </w:r>
    </w:p>
    <w:p w:rsidR="00AC3EAD" w:rsidRPr="00AC3EAD" w:rsidRDefault="00AC3EAD" w:rsidP="00AC3EAD">
      <w:pPr>
        <w:pStyle w:val="Titolo3"/>
        <w:keepLines w:val="0"/>
        <w:numPr>
          <w:ilvl w:val="0"/>
          <w:numId w:val="44"/>
        </w:numPr>
        <w:spacing w:before="0"/>
        <w:ind w:right="282"/>
        <w:jc w:val="both"/>
        <w:rPr>
          <w:rFonts w:ascii="Times New Roman" w:hAnsi="Times New Roman"/>
          <w:b w:val="0"/>
          <w:color w:val="auto"/>
          <w:sz w:val="24"/>
          <w:szCs w:val="24"/>
        </w:rPr>
      </w:pPr>
      <w:r w:rsidRPr="00AC3EAD">
        <w:rPr>
          <w:rFonts w:ascii="Times New Roman" w:hAnsi="Times New Roman"/>
          <w:b w:val="0"/>
          <w:color w:val="auto"/>
          <w:sz w:val="24"/>
          <w:szCs w:val="24"/>
        </w:rPr>
        <w:t>servizio di assistenza tecnica e scientifica comprendente manutenzione preventiva e di emergenza ad esclusione della manutenzione di routine prevista dalla manualistica a carico dell’utente, aggiornamenti o nuove versioni di software, corso di formazione per il personale addetto alla strumentazione come sotto esplicitato.</w:t>
      </w:r>
    </w:p>
    <w:p w:rsidR="00AC3EAD" w:rsidRPr="00252F06" w:rsidRDefault="00AC3EAD" w:rsidP="00AC3EAD"/>
    <w:p w:rsidR="00AC3EAD" w:rsidRPr="00F6120F" w:rsidRDefault="00AC3EAD" w:rsidP="00AC3EAD"/>
    <w:p w:rsidR="00AC3EAD" w:rsidRPr="00CA3FDE" w:rsidRDefault="00AC3EAD" w:rsidP="00AC3EAD">
      <w:pPr>
        <w:rPr>
          <w:b/>
          <w:sz w:val="24"/>
          <w:szCs w:val="24"/>
        </w:rPr>
      </w:pPr>
      <w:r w:rsidRPr="00CA3FDE">
        <w:rPr>
          <w:b/>
          <w:sz w:val="24"/>
          <w:szCs w:val="24"/>
        </w:rPr>
        <w:t>STRUMENTAZIONE</w:t>
      </w:r>
    </w:p>
    <w:p w:rsidR="00AC3EAD" w:rsidRPr="00D44A37" w:rsidRDefault="00AC3EAD" w:rsidP="00AC3EAD">
      <w:pPr>
        <w:pStyle w:val="Corpodeltesto"/>
        <w:spacing w:after="0"/>
        <w:ind w:right="282"/>
        <w:jc w:val="both"/>
        <w:rPr>
          <w:b/>
          <w:sz w:val="24"/>
          <w:szCs w:val="24"/>
        </w:rPr>
      </w:pPr>
      <w:r w:rsidRPr="00D44A37">
        <w:rPr>
          <w:b/>
          <w:sz w:val="24"/>
          <w:szCs w:val="24"/>
        </w:rPr>
        <w:t xml:space="preserve">1) </w:t>
      </w:r>
      <w:proofErr w:type="spellStart"/>
      <w:r w:rsidRPr="00D44A37">
        <w:rPr>
          <w:b/>
          <w:sz w:val="24"/>
          <w:szCs w:val="24"/>
        </w:rPr>
        <w:t>Citofluorimetro</w:t>
      </w:r>
      <w:proofErr w:type="spellEnd"/>
      <w:r>
        <w:rPr>
          <w:b/>
          <w:sz w:val="24"/>
          <w:szCs w:val="24"/>
        </w:rPr>
        <w:t xml:space="preserve"> a flusso</w:t>
      </w:r>
    </w:p>
    <w:p w:rsidR="00AC3EAD" w:rsidRPr="00D44A37" w:rsidRDefault="00AC3EAD" w:rsidP="00AC3EAD">
      <w:pPr>
        <w:ind w:right="282"/>
        <w:jc w:val="both"/>
        <w:rPr>
          <w:b/>
          <w:i/>
          <w:sz w:val="24"/>
          <w:szCs w:val="24"/>
        </w:rPr>
      </w:pPr>
      <w:r>
        <w:rPr>
          <w:b/>
          <w:i/>
          <w:sz w:val="24"/>
          <w:szCs w:val="24"/>
        </w:rPr>
        <w:t xml:space="preserve">Requisiti </w:t>
      </w:r>
      <w:r w:rsidRPr="00D44A37">
        <w:rPr>
          <w:b/>
          <w:i/>
          <w:sz w:val="24"/>
          <w:szCs w:val="24"/>
        </w:rPr>
        <w:t xml:space="preserve">minimi richiesti </w:t>
      </w:r>
    </w:p>
    <w:p w:rsidR="00AC3EAD" w:rsidRPr="00D44A37" w:rsidRDefault="00AC3EAD" w:rsidP="00AC3EAD">
      <w:pPr>
        <w:pStyle w:val="Corpodeltesto"/>
        <w:numPr>
          <w:ilvl w:val="0"/>
          <w:numId w:val="43"/>
        </w:numPr>
        <w:spacing w:after="0"/>
        <w:ind w:right="282"/>
        <w:jc w:val="both"/>
        <w:rPr>
          <w:sz w:val="24"/>
          <w:szCs w:val="24"/>
        </w:rPr>
      </w:pPr>
      <w:r>
        <w:rPr>
          <w:sz w:val="24"/>
          <w:szCs w:val="24"/>
        </w:rPr>
        <w:t xml:space="preserve">analizzatore da banco, non dotato di modulo </w:t>
      </w:r>
      <w:proofErr w:type="spellStart"/>
      <w:r>
        <w:rPr>
          <w:sz w:val="24"/>
          <w:szCs w:val="24"/>
        </w:rPr>
        <w:t>sorting</w:t>
      </w:r>
      <w:proofErr w:type="spellEnd"/>
      <w:r>
        <w:rPr>
          <w:sz w:val="24"/>
          <w:szCs w:val="24"/>
        </w:rPr>
        <w:t xml:space="preserve">, in grado di montare </w:t>
      </w:r>
      <w:r w:rsidRPr="00D44A37">
        <w:rPr>
          <w:sz w:val="24"/>
          <w:szCs w:val="24"/>
        </w:rPr>
        <w:t xml:space="preserve">tre </w:t>
      </w:r>
      <w:r>
        <w:rPr>
          <w:sz w:val="24"/>
          <w:szCs w:val="24"/>
        </w:rPr>
        <w:t xml:space="preserve">sorgenti </w:t>
      </w:r>
      <w:r w:rsidRPr="00D44A37">
        <w:rPr>
          <w:sz w:val="24"/>
          <w:szCs w:val="24"/>
        </w:rPr>
        <w:t>laser (</w:t>
      </w:r>
      <w:r>
        <w:rPr>
          <w:sz w:val="24"/>
          <w:szCs w:val="24"/>
        </w:rPr>
        <w:t>blu/rosso/violetto)</w:t>
      </w:r>
    </w:p>
    <w:p w:rsidR="00AC3EAD" w:rsidRDefault="00AC3EAD" w:rsidP="00AC3EAD">
      <w:pPr>
        <w:pStyle w:val="Corpodeltesto"/>
        <w:numPr>
          <w:ilvl w:val="0"/>
          <w:numId w:val="43"/>
        </w:numPr>
        <w:spacing w:after="0"/>
        <w:ind w:right="282"/>
        <w:jc w:val="both"/>
        <w:rPr>
          <w:sz w:val="24"/>
          <w:szCs w:val="24"/>
        </w:rPr>
      </w:pPr>
      <w:r w:rsidRPr="00D44A37">
        <w:rPr>
          <w:sz w:val="24"/>
          <w:szCs w:val="24"/>
        </w:rPr>
        <w:t xml:space="preserve">banco ottico </w:t>
      </w:r>
      <w:r>
        <w:rPr>
          <w:sz w:val="24"/>
          <w:szCs w:val="24"/>
        </w:rPr>
        <w:t>ad allineamento fisso</w:t>
      </w:r>
    </w:p>
    <w:p w:rsidR="00AC3EAD" w:rsidRDefault="00AC3EAD" w:rsidP="00AC3EAD">
      <w:pPr>
        <w:pStyle w:val="Corpodeltesto"/>
        <w:numPr>
          <w:ilvl w:val="0"/>
          <w:numId w:val="43"/>
        </w:numPr>
        <w:spacing w:after="0"/>
        <w:ind w:right="282"/>
        <w:jc w:val="both"/>
        <w:rPr>
          <w:sz w:val="24"/>
          <w:szCs w:val="24"/>
        </w:rPr>
      </w:pPr>
      <w:r>
        <w:rPr>
          <w:sz w:val="24"/>
          <w:szCs w:val="24"/>
        </w:rPr>
        <w:t xml:space="preserve">rilevamento di due parametri fisici (FSC e SSC) ed </w:t>
      </w:r>
      <w:r w:rsidRPr="00D44A37">
        <w:rPr>
          <w:sz w:val="24"/>
          <w:szCs w:val="24"/>
        </w:rPr>
        <w:t xml:space="preserve">almeno </w:t>
      </w:r>
      <w:r>
        <w:rPr>
          <w:sz w:val="24"/>
          <w:szCs w:val="24"/>
        </w:rPr>
        <w:t>8</w:t>
      </w:r>
      <w:r w:rsidRPr="00D44A37">
        <w:rPr>
          <w:sz w:val="24"/>
          <w:szCs w:val="24"/>
        </w:rPr>
        <w:t xml:space="preserve"> canali di fluorescenza;</w:t>
      </w:r>
    </w:p>
    <w:p w:rsidR="00AC3EAD" w:rsidRDefault="00AC3EAD" w:rsidP="00AC3EAD">
      <w:pPr>
        <w:pStyle w:val="Corpodeltesto"/>
        <w:numPr>
          <w:ilvl w:val="0"/>
          <w:numId w:val="43"/>
        </w:numPr>
        <w:spacing w:after="0"/>
        <w:ind w:right="282"/>
        <w:jc w:val="both"/>
        <w:rPr>
          <w:sz w:val="24"/>
          <w:szCs w:val="24"/>
        </w:rPr>
      </w:pPr>
      <w:r>
        <w:rPr>
          <w:sz w:val="24"/>
          <w:szCs w:val="24"/>
        </w:rPr>
        <w:t>sensibilità inferiore a 200 molecole di fluorescenza (MESF) in FITC</w:t>
      </w:r>
    </w:p>
    <w:p w:rsidR="00AC3EAD" w:rsidRDefault="00AC3EAD" w:rsidP="00AC3EAD">
      <w:pPr>
        <w:pStyle w:val="Corpodeltesto"/>
        <w:numPr>
          <w:ilvl w:val="0"/>
          <w:numId w:val="43"/>
        </w:numPr>
        <w:spacing w:after="0"/>
        <w:ind w:right="282"/>
        <w:jc w:val="both"/>
        <w:rPr>
          <w:sz w:val="24"/>
          <w:szCs w:val="24"/>
        </w:rPr>
      </w:pPr>
      <w:r>
        <w:rPr>
          <w:sz w:val="24"/>
          <w:szCs w:val="24"/>
        </w:rPr>
        <w:t xml:space="preserve">risoluzione con CV &lt;3.0% misurato Full </w:t>
      </w:r>
      <w:proofErr w:type="spellStart"/>
      <w:r>
        <w:rPr>
          <w:sz w:val="24"/>
          <w:szCs w:val="24"/>
        </w:rPr>
        <w:t>Peak</w:t>
      </w:r>
      <w:proofErr w:type="spellEnd"/>
    </w:p>
    <w:p w:rsidR="00AC3EAD" w:rsidRDefault="00AC3EAD" w:rsidP="00AC3EAD">
      <w:pPr>
        <w:pStyle w:val="Corpodeltesto"/>
        <w:numPr>
          <w:ilvl w:val="0"/>
          <w:numId w:val="43"/>
        </w:numPr>
        <w:spacing w:after="0"/>
        <w:ind w:right="282"/>
        <w:jc w:val="both"/>
        <w:rPr>
          <w:sz w:val="24"/>
          <w:szCs w:val="24"/>
        </w:rPr>
      </w:pPr>
      <w:r>
        <w:rPr>
          <w:sz w:val="24"/>
          <w:szCs w:val="24"/>
        </w:rPr>
        <w:t xml:space="preserve">software di acquisizione e analisi dotato di un sistema </w:t>
      </w:r>
      <w:proofErr w:type="spellStart"/>
      <w:r>
        <w:rPr>
          <w:sz w:val="24"/>
          <w:szCs w:val="24"/>
        </w:rPr>
        <w:t>multigating</w:t>
      </w:r>
      <w:proofErr w:type="spellEnd"/>
      <w:r>
        <w:rPr>
          <w:sz w:val="24"/>
          <w:szCs w:val="24"/>
        </w:rPr>
        <w:t xml:space="preserve"> per applicazione multicolore</w:t>
      </w:r>
    </w:p>
    <w:p w:rsidR="00AC3EAD" w:rsidRDefault="00AC3EAD" w:rsidP="00AC3EAD">
      <w:pPr>
        <w:pStyle w:val="Corpodeltesto"/>
        <w:numPr>
          <w:ilvl w:val="0"/>
          <w:numId w:val="43"/>
        </w:numPr>
        <w:spacing w:after="0"/>
        <w:ind w:right="282"/>
        <w:jc w:val="both"/>
        <w:rPr>
          <w:sz w:val="24"/>
          <w:szCs w:val="24"/>
        </w:rPr>
      </w:pPr>
      <w:r>
        <w:rPr>
          <w:sz w:val="24"/>
          <w:szCs w:val="24"/>
        </w:rPr>
        <w:t>compensazione automatica su tutti i canali di fluorescenza</w:t>
      </w:r>
    </w:p>
    <w:p w:rsidR="00AC3EAD" w:rsidRDefault="00AC3EAD" w:rsidP="00AC3EAD">
      <w:pPr>
        <w:pStyle w:val="Corpodeltesto"/>
        <w:numPr>
          <w:ilvl w:val="0"/>
          <w:numId w:val="43"/>
        </w:numPr>
        <w:spacing w:after="0"/>
        <w:ind w:right="282"/>
        <w:jc w:val="both"/>
        <w:rPr>
          <w:sz w:val="24"/>
          <w:szCs w:val="24"/>
        </w:rPr>
      </w:pPr>
      <w:r>
        <w:rPr>
          <w:sz w:val="24"/>
          <w:szCs w:val="24"/>
        </w:rPr>
        <w:t>possibilità di conta assoluta in singola piattaforma di subset linfocitari con biglie a numero noto</w:t>
      </w:r>
    </w:p>
    <w:p w:rsidR="00AC3EAD" w:rsidRPr="004C7DCE" w:rsidRDefault="00AC3EAD" w:rsidP="00AC3EAD">
      <w:pPr>
        <w:pStyle w:val="Corpodeltesto"/>
        <w:numPr>
          <w:ilvl w:val="0"/>
          <w:numId w:val="43"/>
        </w:numPr>
        <w:spacing w:after="0"/>
        <w:ind w:right="282"/>
        <w:jc w:val="both"/>
        <w:rPr>
          <w:sz w:val="24"/>
          <w:szCs w:val="24"/>
        </w:rPr>
      </w:pPr>
      <w:r>
        <w:rPr>
          <w:sz w:val="24"/>
          <w:szCs w:val="24"/>
        </w:rPr>
        <w:t xml:space="preserve">campionatore automatico per la gestione sequenziale del caricamento delle provette da analizzare e delle lettura ed acquisizione dei dati in sistema chiuso </w:t>
      </w:r>
      <w:proofErr w:type="spellStart"/>
      <w:r>
        <w:rPr>
          <w:sz w:val="24"/>
          <w:szCs w:val="24"/>
        </w:rPr>
        <w:t>antibiohazard</w:t>
      </w:r>
      <w:proofErr w:type="spellEnd"/>
    </w:p>
    <w:p w:rsidR="00AC3EAD" w:rsidRPr="00D44A37" w:rsidRDefault="00AC3EAD" w:rsidP="00AC3EAD">
      <w:pPr>
        <w:pStyle w:val="Corpodeltesto"/>
        <w:numPr>
          <w:ilvl w:val="0"/>
          <w:numId w:val="43"/>
        </w:numPr>
        <w:spacing w:after="0"/>
        <w:ind w:right="282"/>
        <w:jc w:val="both"/>
        <w:rPr>
          <w:sz w:val="24"/>
          <w:szCs w:val="24"/>
        </w:rPr>
      </w:pPr>
      <w:r>
        <w:rPr>
          <w:sz w:val="24"/>
          <w:szCs w:val="24"/>
        </w:rPr>
        <w:t xml:space="preserve">possibilità di </w:t>
      </w:r>
      <w:r w:rsidRPr="00D44A37">
        <w:rPr>
          <w:sz w:val="24"/>
          <w:szCs w:val="24"/>
        </w:rPr>
        <w:t>interfacciamento con modalità “</w:t>
      </w:r>
      <w:proofErr w:type="spellStart"/>
      <w:r w:rsidRPr="00D44A37">
        <w:rPr>
          <w:sz w:val="24"/>
          <w:szCs w:val="24"/>
        </w:rPr>
        <w:t>Host</w:t>
      </w:r>
      <w:proofErr w:type="spellEnd"/>
      <w:r w:rsidRPr="00D44A37">
        <w:rPr>
          <w:sz w:val="24"/>
          <w:szCs w:val="24"/>
        </w:rPr>
        <w:t xml:space="preserve"> </w:t>
      </w:r>
      <w:proofErr w:type="spellStart"/>
      <w:r w:rsidRPr="00D44A37">
        <w:rPr>
          <w:sz w:val="24"/>
          <w:szCs w:val="24"/>
        </w:rPr>
        <w:t>Query</w:t>
      </w:r>
      <w:proofErr w:type="spellEnd"/>
      <w:r w:rsidRPr="00D44A37">
        <w:rPr>
          <w:sz w:val="24"/>
          <w:szCs w:val="24"/>
        </w:rPr>
        <w:t>” con il gestionale in uso nel la</w:t>
      </w:r>
      <w:r>
        <w:rPr>
          <w:sz w:val="24"/>
          <w:szCs w:val="24"/>
        </w:rPr>
        <w:t xml:space="preserve">boratorio </w:t>
      </w:r>
    </w:p>
    <w:p w:rsidR="00AC3EAD" w:rsidRPr="00D44A37" w:rsidRDefault="00AC3EAD" w:rsidP="00AC3EAD">
      <w:pPr>
        <w:pStyle w:val="Corpodeltesto"/>
        <w:numPr>
          <w:ilvl w:val="0"/>
          <w:numId w:val="43"/>
        </w:numPr>
        <w:spacing w:after="0"/>
        <w:ind w:right="282"/>
        <w:jc w:val="both"/>
        <w:rPr>
          <w:sz w:val="24"/>
          <w:szCs w:val="24"/>
        </w:rPr>
      </w:pPr>
      <w:r w:rsidRPr="00D44A37">
        <w:rPr>
          <w:sz w:val="24"/>
          <w:szCs w:val="24"/>
        </w:rPr>
        <w:t xml:space="preserve">tracciabilità </w:t>
      </w:r>
      <w:r>
        <w:rPr>
          <w:sz w:val="24"/>
          <w:szCs w:val="24"/>
        </w:rPr>
        <w:t>di tutte le fasi di lavorazione</w:t>
      </w:r>
    </w:p>
    <w:p w:rsidR="00AC3EAD" w:rsidRPr="004C7DCE" w:rsidRDefault="00AC3EAD" w:rsidP="00AC3EAD">
      <w:pPr>
        <w:pStyle w:val="Corpodeltesto"/>
        <w:numPr>
          <w:ilvl w:val="0"/>
          <w:numId w:val="43"/>
        </w:numPr>
        <w:spacing w:after="0"/>
        <w:ind w:right="282"/>
        <w:jc w:val="both"/>
        <w:rPr>
          <w:sz w:val="24"/>
          <w:szCs w:val="24"/>
        </w:rPr>
      </w:pPr>
      <w:r w:rsidRPr="004C7DCE">
        <w:rPr>
          <w:sz w:val="24"/>
          <w:szCs w:val="24"/>
        </w:rPr>
        <w:t>stazione informatica per l’analisi e la registrazione dei dati costituita da un PC di ultimissima generazione completo di monitor LCD e stampante a colori e masterizzatore DVD</w:t>
      </w:r>
    </w:p>
    <w:p w:rsidR="00AC3EAD" w:rsidRPr="00D44A37" w:rsidRDefault="00AC3EAD" w:rsidP="00AC3EAD">
      <w:pPr>
        <w:pStyle w:val="Corpodeltesto"/>
        <w:spacing w:after="0"/>
        <w:ind w:left="360" w:right="282"/>
        <w:jc w:val="both"/>
        <w:rPr>
          <w:color w:val="FF0000"/>
          <w:sz w:val="24"/>
          <w:szCs w:val="24"/>
        </w:rPr>
      </w:pPr>
    </w:p>
    <w:p w:rsidR="00AC3EAD" w:rsidRDefault="00AC3EAD" w:rsidP="00AC3EAD">
      <w:pPr>
        <w:pStyle w:val="Corpodeltesto"/>
        <w:spacing w:after="0"/>
        <w:ind w:right="282"/>
        <w:jc w:val="both"/>
        <w:rPr>
          <w:b/>
          <w:sz w:val="24"/>
          <w:szCs w:val="24"/>
        </w:rPr>
      </w:pPr>
      <w:r>
        <w:rPr>
          <w:b/>
          <w:sz w:val="24"/>
          <w:szCs w:val="24"/>
        </w:rPr>
        <w:t>2) Lavatore automatico</w:t>
      </w:r>
    </w:p>
    <w:p w:rsidR="00AC3EAD" w:rsidRPr="00D44A37" w:rsidRDefault="00AC3EAD" w:rsidP="00AC3EAD">
      <w:pPr>
        <w:ind w:right="282"/>
        <w:jc w:val="both"/>
        <w:rPr>
          <w:b/>
          <w:i/>
          <w:sz w:val="24"/>
          <w:szCs w:val="24"/>
        </w:rPr>
      </w:pPr>
      <w:r w:rsidRPr="000E383C">
        <w:rPr>
          <w:sz w:val="24"/>
          <w:szCs w:val="24"/>
        </w:rPr>
        <w:t>Sistema per l’</w:t>
      </w:r>
      <w:r>
        <w:rPr>
          <w:sz w:val="24"/>
          <w:szCs w:val="24"/>
        </w:rPr>
        <w:t>au</w:t>
      </w:r>
      <w:r w:rsidRPr="000E383C">
        <w:rPr>
          <w:sz w:val="24"/>
          <w:szCs w:val="24"/>
        </w:rPr>
        <w:t>tomazione d</w:t>
      </w:r>
      <w:r>
        <w:rPr>
          <w:sz w:val="24"/>
          <w:szCs w:val="24"/>
        </w:rPr>
        <w:t>e</w:t>
      </w:r>
      <w:r w:rsidRPr="000E383C">
        <w:rPr>
          <w:sz w:val="24"/>
          <w:szCs w:val="24"/>
        </w:rPr>
        <w:t>lle procedure</w:t>
      </w:r>
      <w:r>
        <w:rPr>
          <w:sz w:val="24"/>
          <w:szCs w:val="24"/>
        </w:rPr>
        <w:t xml:space="preserve"> di incubazione, lisi, lavaggio mediante centrifugazione e fissazione dopo marcatura dei campioni biologici prima dell’analisi </w:t>
      </w:r>
      <w:proofErr w:type="spellStart"/>
      <w:r>
        <w:rPr>
          <w:sz w:val="24"/>
          <w:szCs w:val="24"/>
        </w:rPr>
        <w:t>citofluorimetrica</w:t>
      </w:r>
      <w:proofErr w:type="spellEnd"/>
      <w:r>
        <w:rPr>
          <w:sz w:val="24"/>
          <w:szCs w:val="24"/>
        </w:rPr>
        <w:t>. Deve avere le seguenti caratteristiche minime:</w:t>
      </w:r>
      <w:r w:rsidRPr="00D44A37">
        <w:rPr>
          <w:b/>
          <w:i/>
          <w:sz w:val="24"/>
          <w:szCs w:val="24"/>
        </w:rPr>
        <w:t xml:space="preserve"> </w:t>
      </w:r>
    </w:p>
    <w:p w:rsidR="00AC3EAD" w:rsidRDefault="00AC3EAD" w:rsidP="00AC3EAD">
      <w:pPr>
        <w:pStyle w:val="Corpodeltesto"/>
        <w:numPr>
          <w:ilvl w:val="0"/>
          <w:numId w:val="46"/>
        </w:numPr>
        <w:spacing w:after="0"/>
        <w:ind w:right="282"/>
        <w:jc w:val="both"/>
        <w:rPr>
          <w:sz w:val="24"/>
          <w:szCs w:val="24"/>
        </w:rPr>
      </w:pPr>
      <w:r>
        <w:rPr>
          <w:sz w:val="24"/>
          <w:szCs w:val="24"/>
        </w:rPr>
        <w:t>programmazione dell’incubazione e dell’agitazione della miscela campione anticorpo (già presente nella provetta)</w:t>
      </w:r>
    </w:p>
    <w:p w:rsidR="00AC3EAD" w:rsidRDefault="00AC3EAD" w:rsidP="00AC3EAD">
      <w:pPr>
        <w:pStyle w:val="Corpodeltesto"/>
        <w:numPr>
          <w:ilvl w:val="0"/>
          <w:numId w:val="46"/>
        </w:numPr>
        <w:spacing w:after="0"/>
        <w:ind w:right="282"/>
        <w:jc w:val="both"/>
        <w:rPr>
          <w:sz w:val="24"/>
          <w:szCs w:val="24"/>
        </w:rPr>
      </w:pPr>
      <w:r>
        <w:rPr>
          <w:sz w:val="24"/>
          <w:szCs w:val="24"/>
        </w:rPr>
        <w:t>disperazione della soluzione lisante</w:t>
      </w:r>
    </w:p>
    <w:p w:rsidR="00AC3EAD" w:rsidRDefault="00AC3EAD" w:rsidP="00AC3EAD">
      <w:pPr>
        <w:pStyle w:val="Corpodeltesto"/>
        <w:numPr>
          <w:ilvl w:val="0"/>
          <w:numId w:val="46"/>
        </w:numPr>
        <w:spacing w:after="0"/>
        <w:ind w:right="282"/>
        <w:jc w:val="both"/>
        <w:rPr>
          <w:sz w:val="24"/>
          <w:szCs w:val="24"/>
        </w:rPr>
      </w:pPr>
      <w:r>
        <w:rPr>
          <w:sz w:val="24"/>
          <w:szCs w:val="24"/>
        </w:rPr>
        <w:t>lavaggio dei campioni e rimozione del liquido di scarto mediante tecnologia brevettata</w:t>
      </w:r>
    </w:p>
    <w:p w:rsidR="00AC3EAD" w:rsidRDefault="00AC3EAD" w:rsidP="00AC3EAD">
      <w:pPr>
        <w:pStyle w:val="Corpodeltesto"/>
        <w:numPr>
          <w:ilvl w:val="0"/>
          <w:numId w:val="46"/>
        </w:numPr>
        <w:spacing w:after="0"/>
        <w:ind w:right="282"/>
        <w:jc w:val="both"/>
        <w:rPr>
          <w:sz w:val="24"/>
          <w:szCs w:val="24"/>
        </w:rPr>
      </w:pPr>
      <w:proofErr w:type="spellStart"/>
      <w:r>
        <w:rPr>
          <w:sz w:val="24"/>
          <w:szCs w:val="24"/>
        </w:rPr>
        <w:t>risospensione</w:t>
      </w:r>
      <w:proofErr w:type="spellEnd"/>
      <w:r>
        <w:rPr>
          <w:sz w:val="24"/>
          <w:szCs w:val="24"/>
        </w:rPr>
        <w:t xml:space="preserve"> in fissativo o PBS</w:t>
      </w:r>
    </w:p>
    <w:p w:rsidR="00AC3EAD" w:rsidRDefault="00AC3EAD" w:rsidP="00AC3EAD">
      <w:pPr>
        <w:pStyle w:val="Corpodeltesto"/>
        <w:numPr>
          <w:ilvl w:val="0"/>
          <w:numId w:val="46"/>
        </w:numPr>
        <w:spacing w:after="0"/>
        <w:ind w:right="282"/>
        <w:jc w:val="both"/>
        <w:rPr>
          <w:sz w:val="24"/>
          <w:szCs w:val="24"/>
        </w:rPr>
      </w:pPr>
      <w:r>
        <w:rPr>
          <w:sz w:val="24"/>
          <w:szCs w:val="24"/>
        </w:rPr>
        <w:lastRenderedPageBreak/>
        <w:t xml:space="preserve">totale automazione ed elevata sicurezza per l’operatore (sistema chiuso </w:t>
      </w:r>
      <w:proofErr w:type="spellStart"/>
      <w:r>
        <w:rPr>
          <w:sz w:val="24"/>
          <w:szCs w:val="24"/>
        </w:rPr>
        <w:t>antibiohazard</w:t>
      </w:r>
      <w:proofErr w:type="spellEnd"/>
      <w:r>
        <w:rPr>
          <w:sz w:val="24"/>
          <w:szCs w:val="24"/>
        </w:rPr>
        <w:t>)</w:t>
      </w:r>
    </w:p>
    <w:p w:rsidR="00AC3EAD" w:rsidRDefault="00AC3EAD" w:rsidP="00AC3EAD">
      <w:pPr>
        <w:pStyle w:val="Corpodeltesto"/>
        <w:numPr>
          <w:ilvl w:val="0"/>
          <w:numId w:val="46"/>
        </w:numPr>
        <w:spacing w:after="0"/>
        <w:ind w:right="282"/>
        <w:jc w:val="both"/>
        <w:rPr>
          <w:sz w:val="24"/>
          <w:szCs w:val="24"/>
        </w:rPr>
      </w:pPr>
      <w:r>
        <w:rPr>
          <w:sz w:val="24"/>
          <w:szCs w:val="24"/>
        </w:rPr>
        <w:t>compatibilità con l’</w:t>
      </w:r>
      <w:proofErr w:type="spellStart"/>
      <w:r>
        <w:rPr>
          <w:sz w:val="24"/>
          <w:szCs w:val="24"/>
        </w:rPr>
        <w:t>autocampionatore</w:t>
      </w:r>
      <w:proofErr w:type="spellEnd"/>
      <w:r>
        <w:rPr>
          <w:sz w:val="24"/>
          <w:szCs w:val="24"/>
        </w:rPr>
        <w:t xml:space="preserve"> del </w:t>
      </w:r>
      <w:proofErr w:type="spellStart"/>
      <w:r>
        <w:rPr>
          <w:sz w:val="24"/>
          <w:szCs w:val="24"/>
        </w:rPr>
        <w:t>citofluorimetro</w:t>
      </w:r>
      <w:proofErr w:type="spellEnd"/>
      <w:r>
        <w:rPr>
          <w:sz w:val="24"/>
          <w:szCs w:val="24"/>
        </w:rPr>
        <w:t xml:space="preserve"> a flusso (utilizzo di </w:t>
      </w:r>
      <w:proofErr w:type="spellStart"/>
      <w:r>
        <w:rPr>
          <w:sz w:val="24"/>
          <w:szCs w:val="24"/>
        </w:rPr>
        <w:t>rack</w:t>
      </w:r>
      <w:proofErr w:type="spellEnd"/>
      <w:r>
        <w:rPr>
          <w:sz w:val="24"/>
          <w:szCs w:val="24"/>
        </w:rPr>
        <w:t xml:space="preserve"> compatibili)</w:t>
      </w:r>
    </w:p>
    <w:p w:rsidR="00AC3EAD" w:rsidRDefault="00AC3EAD" w:rsidP="00AC3EAD">
      <w:pPr>
        <w:pStyle w:val="Corpodeltesto"/>
        <w:spacing w:after="0"/>
        <w:ind w:right="282"/>
        <w:jc w:val="both"/>
        <w:rPr>
          <w:b/>
          <w:sz w:val="24"/>
          <w:szCs w:val="24"/>
        </w:rPr>
      </w:pPr>
    </w:p>
    <w:p w:rsidR="00AC3EAD" w:rsidRPr="00FF3690" w:rsidRDefault="00AC3EAD" w:rsidP="00AC3EAD">
      <w:pPr>
        <w:pStyle w:val="Corpodeltesto"/>
        <w:spacing w:after="0"/>
        <w:ind w:right="282"/>
        <w:jc w:val="both"/>
        <w:rPr>
          <w:b/>
          <w:sz w:val="24"/>
          <w:szCs w:val="24"/>
        </w:rPr>
      </w:pPr>
      <w:r w:rsidRPr="00D44A37">
        <w:rPr>
          <w:b/>
          <w:sz w:val="24"/>
          <w:szCs w:val="24"/>
        </w:rPr>
        <w:t>REAGENTI</w:t>
      </w:r>
    </w:p>
    <w:p w:rsidR="00AC3EAD" w:rsidRDefault="00AC3EAD" w:rsidP="00AC3EAD">
      <w:pPr>
        <w:pStyle w:val="Corpodeltesto"/>
        <w:numPr>
          <w:ilvl w:val="0"/>
          <w:numId w:val="45"/>
        </w:numPr>
        <w:spacing w:after="0"/>
        <w:ind w:right="282"/>
        <w:jc w:val="both"/>
        <w:rPr>
          <w:sz w:val="24"/>
          <w:szCs w:val="24"/>
        </w:rPr>
      </w:pPr>
      <w:r>
        <w:rPr>
          <w:sz w:val="24"/>
          <w:szCs w:val="24"/>
        </w:rPr>
        <w:t>anticorpi monoclonali già marcati e pronti all’uso per la determinazione delle sottopopolazioni linfocitarie di routine (pannello base):</w:t>
      </w:r>
    </w:p>
    <w:p w:rsidR="00AC3EAD" w:rsidRPr="00357269" w:rsidRDefault="00AC3EAD" w:rsidP="00AC3EAD">
      <w:pPr>
        <w:pStyle w:val="Corpodeltesto"/>
        <w:spacing w:after="0"/>
        <w:ind w:left="720" w:right="282"/>
        <w:jc w:val="both"/>
        <w:rPr>
          <w:sz w:val="16"/>
          <w:szCs w:val="16"/>
        </w:rPr>
      </w:pPr>
    </w:p>
    <w:tbl>
      <w:tblPr>
        <w:tblW w:w="0" w:type="auto"/>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237"/>
        <w:gridCol w:w="1985"/>
      </w:tblGrid>
      <w:tr w:rsidR="00AC3EAD" w:rsidTr="002D0C15">
        <w:tc>
          <w:tcPr>
            <w:tcW w:w="6237" w:type="dxa"/>
            <w:vAlign w:val="center"/>
          </w:tcPr>
          <w:p w:rsidR="00AC3EAD" w:rsidRPr="00B93EAF" w:rsidRDefault="00AC3EAD" w:rsidP="002D0C15">
            <w:pPr>
              <w:pStyle w:val="Titolo4"/>
              <w:spacing w:before="120" w:line="360" w:lineRule="auto"/>
              <w:ind w:right="284"/>
              <w:rPr>
                <w:szCs w:val="24"/>
              </w:rPr>
            </w:pPr>
            <w:proofErr w:type="spellStart"/>
            <w:r w:rsidRPr="00B93EAF">
              <w:rPr>
                <w:szCs w:val="24"/>
              </w:rPr>
              <w:t>Analita</w:t>
            </w:r>
            <w:proofErr w:type="spellEnd"/>
          </w:p>
        </w:tc>
        <w:tc>
          <w:tcPr>
            <w:tcW w:w="1985" w:type="dxa"/>
            <w:vAlign w:val="center"/>
          </w:tcPr>
          <w:p w:rsidR="00AC3EAD" w:rsidRPr="00D85B9E" w:rsidRDefault="00AC3EAD" w:rsidP="002D0C15">
            <w:pPr>
              <w:spacing w:before="120" w:line="360" w:lineRule="auto"/>
              <w:ind w:right="284"/>
              <w:jc w:val="right"/>
              <w:rPr>
                <w:b/>
                <w:sz w:val="24"/>
                <w:szCs w:val="24"/>
              </w:rPr>
            </w:pPr>
            <w:r w:rsidRPr="00D85B9E">
              <w:rPr>
                <w:b/>
                <w:sz w:val="24"/>
                <w:szCs w:val="24"/>
              </w:rPr>
              <w:t xml:space="preserve">Test/anno                  </w:t>
            </w:r>
          </w:p>
        </w:tc>
      </w:tr>
      <w:tr w:rsidR="00AC3EAD" w:rsidTr="002D0C15">
        <w:tc>
          <w:tcPr>
            <w:tcW w:w="6237" w:type="dxa"/>
            <w:vAlign w:val="center"/>
          </w:tcPr>
          <w:p w:rsidR="00AC3EAD" w:rsidRPr="00B93EAF" w:rsidRDefault="00AC3EAD" w:rsidP="002D0C15">
            <w:pPr>
              <w:ind w:right="282"/>
              <w:rPr>
                <w:sz w:val="24"/>
                <w:szCs w:val="24"/>
              </w:rPr>
            </w:pPr>
            <w:r w:rsidRPr="00B93EAF">
              <w:rPr>
                <w:sz w:val="24"/>
                <w:szCs w:val="24"/>
              </w:rPr>
              <w:t>CD3, CD4, CD8, CD16 e/o CD56, CD19, CD45, HLA-DR</w:t>
            </w:r>
          </w:p>
        </w:tc>
        <w:tc>
          <w:tcPr>
            <w:tcW w:w="1985" w:type="dxa"/>
            <w:vAlign w:val="center"/>
          </w:tcPr>
          <w:p w:rsidR="00AC3EAD" w:rsidRPr="00D85B9E" w:rsidRDefault="00AC3EAD" w:rsidP="002D0C15">
            <w:pPr>
              <w:ind w:right="282"/>
              <w:jc w:val="right"/>
              <w:rPr>
                <w:sz w:val="24"/>
                <w:szCs w:val="24"/>
              </w:rPr>
            </w:pPr>
            <w:r w:rsidRPr="00D85B9E">
              <w:rPr>
                <w:sz w:val="24"/>
                <w:szCs w:val="24"/>
              </w:rPr>
              <w:t xml:space="preserve">2.400 per </w:t>
            </w:r>
            <w:proofErr w:type="spellStart"/>
            <w:r w:rsidRPr="00D85B9E">
              <w:rPr>
                <w:sz w:val="24"/>
                <w:szCs w:val="24"/>
              </w:rPr>
              <w:t>CD</w:t>
            </w:r>
            <w:proofErr w:type="spellEnd"/>
          </w:p>
        </w:tc>
      </w:tr>
    </w:tbl>
    <w:p w:rsidR="00AC3EAD" w:rsidRPr="008E6311" w:rsidRDefault="00AC3EAD" w:rsidP="00AC3EAD">
      <w:pPr>
        <w:pStyle w:val="Corpodeltesto"/>
        <w:spacing w:after="0"/>
        <w:ind w:left="720" w:right="282"/>
        <w:jc w:val="both"/>
        <w:rPr>
          <w:sz w:val="16"/>
          <w:szCs w:val="16"/>
        </w:rPr>
      </w:pPr>
    </w:p>
    <w:p w:rsidR="00AC3EAD" w:rsidRPr="00D44A37" w:rsidRDefault="00AC3EAD" w:rsidP="00AC3EAD">
      <w:pPr>
        <w:pStyle w:val="Corpodeltesto"/>
        <w:spacing w:after="0"/>
        <w:ind w:left="720" w:right="282"/>
        <w:jc w:val="both"/>
        <w:rPr>
          <w:sz w:val="24"/>
          <w:szCs w:val="24"/>
        </w:rPr>
      </w:pPr>
      <w:r w:rsidRPr="00D10854">
        <w:rPr>
          <w:sz w:val="24"/>
          <w:szCs w:val="24"/>
        </w:rPr>
        <w:t xml:space="preserve">Tali reagenti devono essere forniti </w:t>
      </w:r>
      <w:proofErr w:type="spellStart"/>
      <w:r w:rsidRPr="00D10854">
        <w:rPr>
          <w:sz w:val="24"/>
          <w:szCs w:val="24"/>
        </w:rPr>
        <w:t>premiscelati</w:t>
      </w:r>
      <w:proofErr w:type="spellEnd"/>
      <w:r w:rsidRPr="00D10854">
        <w:rPr>
          <w:sz w:val="24"/>
          <w:szCs w:val="24"/>
        </w:rPr>
        <w:t xml:space="preserve"> (in tutto o in parte, la parte restante si intende fornita di singola marcatura, in ogni caso con la finalità di minimizzare le operazioni di </w:t>
      </w:r>
      <w:proofErr w:type="spellStart"/>
      <w:r w:rsidRPr="00D10854">
        <w:rPr>
          <w:sz w:val="24"/>
          <w:szCs w:val="24"/>
        </w:rPr>
        <w:t>pipettamento</w:t>
      </w:r>
      <w:proofErr w:type="spellEnd"/>
      <w:r w:rsidRPr="00D10854">
        <w:rPr>
          <w:sz w:val="24"/>
          <w:szCs w:val="24"/>
        </w:rPr>
        <w:t>) oppure con possibilità di lettura diretta con sistema a provetta chiusa.</w:t>
      </w:r>
    </w:p>
    <w:p w:rsidR="00AC3EAD" w:rsidRDefault="00AC3EAD" w:rsidP="00AC3EAD">
      <w:pPr>
        <w:pStyle w:val="Corpodeltesto"/>
        <w:numPr>
          <w:ilvl w:val="0"/>
          <w:numId w:val="45"/>
        </w:numPr>
        <w:spacing w:after="0"/>
        <w:ind w:right="282"/>
        <w:jc w:val="both"/>
        <w:rPr>
          <w:sz w:val="24"/>
          <w:szCs w:val="24"/>
        </w:rPr>
      </w:pPr>
      <w:r w:rsidRPr="00D44A37">
        <w:rPr>
          <w:sz w:val="24"/>
          <w:szCs w:val="24"/>
        </w:rPr>
        <w:t xml:space="preserve">controlli di qualità </w:t>
      </w:r>
      <w:r>
        <w:rPr>
          <w:sz w:val="24"/>
          <w:szCs w:val="24"/>
        </w:rPr>
        <w:t>interni per almeno 250 sedute/anno</w:t>
      </w:r>
    </w:p>
    <w:p w:rsidR="00AC3EAD" w:rsidRPr="00B316C9" w:rsidRDefault="00AC3EAD" w:rsidP="00AC3EAD">
      <w:pPr>
        <w:pStyle w:val="Corpodeltesto"/>
        <w:numPr>
          <w:ilvl w:val="0"/>
          <w:numId w:val="45"/>
        </w:numPr>
        <w:spacing w:after="0"/>
        <w:ind w:right="282"/>
        <w:jc w:val="both"/>
        <w:rPr>
          <w:sz w:val="24"/>
          <w:szCs w:val="24"/>
        </w:rPr>
      </w:pPr>
      <w:r w:rsidRPr="00B316C9">
        <w:rPr>
          <w:bCs/>
          <w:color w:val="000000"/>
          <w:sz w:val="24"/>
          <w:szCs w:val="24"/>
        </w:rPr>
        <w:t>abbonamento annuale ai programmi di controllo qualità a titolo ignoto (UKNEQAS - specificare quali)</w:t>
      </w:r>
    </w:p>
    <w:p w:rsidR="00AC3EAD" w:rsidRDefault="00AC3EAD" w:rsidP="00AC3EAD">
      <w:pPr>
        <w:pStyle w:val="Corpodeltesto"/>
        <w:numPr>
          <w:ilvl w:val="0"/>
          <w:numId w:val="45"/>
        </w:numPr>
        <w:spacing w:after="0"/>
        <w:ind w:right="282"/>
        <w:jc w:val="both"/>
        <w:rPr>
          <w:sz w:val="24"/>
          <w:szCs w:val="24"/>
        </w:rPr>
      </w:pPr>
      <w:r w:rsidRPr="00D44A37">
        <w:rPr>
          <w:sz w:val="24"/>
          <w:szCs w:val="24"/>
        </w:rPr>
        <w:t>co</w:t>
      </w:r>
      <w:r>
        <w:rPr>
          <w:sz w:val="24"/>
          <w:szCs w:val="24"/>
        </w:rPr>
        <w:t>nsumabili, calibratori e quant’altro necessario per l’effettuazione di almeno 22.000 test/anno</w:t>
      </w:r>
    </w:p>
    <w:p w:rsidR="00AC3EAD" w:rsidRDefault="00AC3EAD" w:rsidP="00AC3EAD">
      <w:pPr>
        <w:pStyle w:val="Corpodeltesto"/>
        <w:spacing w:after="0"/>
        <w:ind w:left="720" w:right="282"/>
        <w:jc w:val="both"/>
        <w:rPr>
          <w:sz w:val="24"/>
          <w:szCs w:val="24"/>
        </w:rPr>
      </w:pPr>
    </w:p>
    <w:p w:rsidR="00881484" w:rsidRPr="00881484" w:rsidRDefault="00881484" w:rsidP="00881484">
      <w:pPr>
        <w:jc w:val="both"/>
        <w:rPr>
          <w:sz w:val="24"/>
          <w:szCs w:val="24"/>
        </w:rPr>
      </w:pPr>
      <w:r w:rsidRPr="00881484">
        <w:rPr>
          <w:sz w:val="24"/>
          <w:szCs w:val="24"/>
        </w:rPr>
        <w:t xml:space="preserve">La ditta dovrà presentare adeguata certificazione rilasciata dalla società </w:t>
      </w:r>
      <w:proofErr w:type="spellStart"/>
      <w:r w:rsidRPr="00881484">
        <w:rPr>
          <w:sz w:val="24"/>
          <w:szCs w:val="24"/>
        </w:rPr>
        <w:t>Noema</w:t>
      </w:r>
      <w:proofErr w:type="spellEnd"/>
      <w:r w:rsidRPr="00881484">
        <w:rPr>
          <w:sz w:val="24"/>
          <w:szCs w:val="24"/>
        </w:rPr>
        <w:t xml:space="preserve"> Life s.p.a. di collegamento dello strumento analitico offerto con il </w:t>
      </w:r>
      <w:proofErr w:type="spellStart"/>
      <w:r w:rsidRPr="00881484">
        <w:rPr>
          <w:sz w:val="24"/>
          <w:szCs w:val="24"/>
        </w:rPr>
        <w:t>middleware</w:t>
      </w:r>
      <w:proofErr w:type="spellEnd"/>
      <w:r w:rsidRPr="00881484">
        <w:rPr>
          <w:sz w:val="24"/>
          <w:szCs w:val="24"/>
        </w:rPr>
        <w:t xml:space="preserve"> HALIA.</w:t>
      </w:r>
    </w:p>
    <w:p w:rsidR="00881484" w:rsidRPr="00881484" w:rsidRDefault="00881484" w:rsidP="00881484">
      <w:pPr>
        <w:jc w:val="both"/>
        <w:rPr>
          <w:sz w:val="24"/>
          <w:szCs w:val="24"/>
        </w:rPr>
      </w:pPr>
      <w:r w:rsidRPr="00881484">
        <w:rPr>
          <w:sz w:val="24"/>
          <w:szCs w:val="24"/>
        </w:rPr>
        <w:t xml:space="preserve">Nel caso in cui lo strumento fosse già stato interfacciato presso altre sedi con il </w:t>
      </w:r>
      <w:proofErr w:type="spellStart"/>
      <w:r w:rsidRPr="00881484">
        <w:rPr>
          <w:sz w:val="24"/>
          <w:szCs w:val="24"/>
        </w:rPr>
        <w:t>middleware</w:t>
      </w:r>
      <w:proofErr w:type="spellEnd"/>
      <w:r w:rsidRPr="00881484">
        <w:rPr>
          <w:sz w:val="24"/>
          <w:szCs w:val="24"/>
        </w:rPr>
        <w:t xml:space="preserve"> suddetto si chiede una dichiarazione attestante che sarà garantita la presenza del driver di collegamento nella sua ultima versione resa disponibile da parte della ditta </w:t>
      </w:r>
      <w:proofErr w:type="spellStart"/>
      <w:r w:rsidRPr="00881484">
        <w:rPr>
          <w:sz w:val="24"/>
          <w:szCs w:val="24"/>
        </w:rPr>
        <w:t>noema</w:t>
      </w:r>
      <w:proofErr w:type="spellEnd"/>
      <w:r w:rsidRPr="00881484">
        <w:rPr>
          <w:sz w:val="24"/>
          <w:szCs w:val="24"/>
        </w:rPr>
        <w:t xml:space="preserve"> life s.p.a.</w:t>
      </w:r>
    </w:p>
    <w:p w:rsidR="00881484" w:rsidRPr="00881484" w:rsidRDefault="00881484" w:rsidP="00881484">
      <w:pPr>
        <w:pStyle w:val="Corpodeltesto"/>
        <w:spacing w:after="0"/>
        <w:ind w:right="282"/>
        <w:jc w:val="both"/>
        <w:rPr>
          <w:sz w:val="24"/>
          <w:szCs w:val="24"/>
        </w:rPr>
      </w:pPr>
      <w:r w:rsidRPr="00881484">
        <w:rPr>
          <w:sz w:val="24"/>
          <w:szCs w:val="24"/>
        </w:rPr>
        <w:t xml:space="preserve">Infine si intende che tutte le spese relative alle attività tecniche che si renderanno necessarie per realizzare l’interfacciamento ed il suo collaudo sono a carico della ditta fornitrice risultata aggiudicataria ad esclusione del supporto tecnico fornito dalla società </w:t>
      </w:r>
      <w:proofErr w:type="spellStart"/>
      <w:r w:rsidRPr="00881484">
        <w:rPr>
          <w:sz w:val="24"/>
          <w:szCs w:val="24"/>
        </w:rPr>
        <w:t>Insiel</w:t>
      </w:r>
      <w:proofErr w:type="spellEnd"/>
      <w:r w:rsidRPr="00881484">
        <w:rPr>
          <w:sz w:val="24"/>
          <w:szCs w:val="24"/>
        </w:rPr>
        <w:t xml:space="preserve"> che sarà a carico di questa azienda sanitaria.</w:t>
      </w:r>
    </w:p>
    <w:p w:rsidR="00881484" w:rsidRDefault="00881484" w:rsidP="00AC3EAD">
      <w:pPr>
        <w:pStyle w:val="Corpodeltesto"/>
        <w:spacing w:after="0"/>
        <w:ind w:right="282"/>
        <w:jc w:val="both"/>
        <w:rPr>
          <w:sz w:val="24"/>
          <w:szCs w:val="24"/>
        </w:rPr>
      </w:pPr>
    </w:p>
    <w:p w:rsidR="004340AF" w:rsidRDefault="004340AF" w:rsidP="00AC3EAD">
      <w:pPr>
        <w:pStyle w:val="Corpodeltesto"/>
        <w:spacing w:after="0"/>
        <w:ind w:right="282"/>
        <w:jc w:val="both"/>
        <w:rPr>
          <w:sz w:val="24"/>
          <w:szCs w:val="24"/>
        </w:rPr>
      </w:pPr>
    </w:p>
    <w:p w:rsidR="004340AF" w:rsidRDefault="004340AF" w:rsidP="00AC3EAD">
      <w:pPr>
        <w:pStyle w:val="Corpodeltesto"/>
        <w:spacing w:after="0"/>
        <w:ind w:right="282"/>
        <w:jc w:val="both"/>
        <w:rPr>
          <w:sz w:val="24"/>
          <w:szCs w:val="24"/>
        </w:rPr>
      </w:pPr>
    </w:p>
    <w:p w:rsidR="00881484" w:rsidRPr="00D44A37" w:rsidRDefault="00881484" w:rsidP="00AC3EAD">
      <w:pPr>
        <w:pStyle w:val="Corpodeltesto"/>
        <w:spacing w:after="0"/>
        <w:ind w:right="282"/>
        <w:jc w:val="both"/>
        <w:rPr>
          <w:sz w:val="24"/>
          <w:szCs w:val="24"/>
        </w:rPr>
      </w:pPr>
    </w:p>
    <w:p w:rsidR="00AC3EAD" w:rsidRDefault="00AC3EAD" w:rsidP="00AC3EAD">
      <w:pPr>
        <w:pStyle w:val="Corpodeltesto"/>
        <w:spacing w:after="0"/>
        <w:ind w:right="282"/>
        <w:jc w:val="both"/>
        <w:rPr>
          <w:b/>
          <w:sz w:val="28"/>
          <w:szCs w:val="28"/>
          <w:bdr w:val="single" w:sz="4" w:space="0" w:color="auto"/>
        </w:rPr>
      </w:pPr>
      <w:r w:rsidRPr="008E5DDA">
        <w:rPr>
          <w:b/>
          <w:sz w:val="28"/>
          <w:szCs w:val="28"/>
          <w:bdr w:val="single" w:sz="4" w:space="0" w:color="auto"/>
        </w:rPr>
        <w:t>LOTTO N. 2 PER AAS5</w:t>
      </w:r>
      <w:r w:rsidRPr="002F0C41">
        <w:rPr>
          <w:b/>
          <w:sz w:val="28"/>
          <w:szCs w:val="28"/>
          <w:bdr w:val="single" w:sz="4" w:space="0" w:color="auto"/>
        </w:rPr>
        <w:t xml:space="preserve"> </w:t>
      </w:r>
      <w:proofErr w:type="spellStart"/>
      <w:r w:rsidRPr="002F0C41">
        <w:rPr>
          <w:b/>
          <w:sz w:val="28"/>
          <w:szCs w:val="28"/>
          <w:bdr w:val="single" w:sz="4" w:space="0" w:color="auto"/>
        </w:rPr>
        <w:t>Immunofenotipo</w:t>
      </w:r>
      <w:proofErr w:type="spellEnd"/>
      <w:r w:rsidRPr="002F0C41">
        <w:rPr>
          <w:b/>
          <w:sz w:val="28"/>
          <w:szCs w:val="28"/>
          <w:bdr w:val="single" w:sz="4" w:space="0" w:color="auto"/>
        </w:rPr>
        <w:t xml:space="preserve"> – </w:t>
      </w:r>
      <w:r>
        <w:rPr>
          <w:b/>
          <w:i/>
          <w:sz w:val="28"/>
          <w:szCs w:val="28"/>
          <w:bdr w:val="single" w:sz="4" w:space="0" w:color="auto"/>
        </w:rPr>
        <w:t>reagenti</w:t>
      </w:r>
      <w:r w:rsidRPr="002F0C41">
        <w:rPr>
          <w:b/>
          <w:i/>
          <w:sz w:val="28"/>
          <w:szCs w:val="28"/>
          <w:bdr w:val="single" w:sz="4" w:space="0" w:color="auto"/>
        </w:rPr>
        <w:t xml:space="preserve"> speciali</w:t>
      </w:r>
      <w:r w:rsidRPr="002F0C41">
        <w:rPr>
          <w:b/>
          <w:sz w:val="28"/>
          <w:szCs w:val="28"/>
          <w:bdr w:val="single" w:sz="4" w:space="0" w:color="auto"/>
        </w:rPr>
        <w:t xml:space="preserve">  </w:t>
      </w:r>
    </w:p>
    <w:p w:rsidR="00AC3EAD" w:rsidRDefault="00AC3EAD" w:rsidP="00AC3EAD">
      <w:pPr>
        <w:jc w:val="both"/>
      </w:pPr>
    </w:p>
    <w:p w:rsidR="00AC3EAD" w:rsidRPr="002D27F3" w:rsidRDefault="00AC3EAD" w:rsidP="00AC3EAD">
      <w:pPr>
        <w:autoSpaceDE w:val="0"/>
        <w:autoSpaceDN w:val="0"/>
        <w:adjustRightInd w:val="0"/>
        <w:jc w:val="both"/>
        <w:rPr>
          <w:b/>
          <w:color w:val="000000"/>
          <w:sz w:val="24"/>
          <w:szCs w:val="24"/>
          <w:u w:val="single"/>
        </w:rPr>
      </w:pPr>
      <w:r w:rsidRPr="002D27F3">
        <w:rPr>
          <w:b/>
          <w:color w:val="000000"/>
          <w:sz w:val="24"/>
          <w:szCs w:val="24"/>
          <w:u w:val="single"/>
        </w:rPr>
        <w:t>Reagenti</w:t>
      </w:r>
    </w:p>
    <w:p w:rsidR="00AC3EAD" w:rsidRPr="002D27F3" w:rsidRDefault="00AC3EAD" w:rsidP="00AC3EAD">
      <w:pPr>
        <w:pStyle w:val="Paragrafoelenco"/>
        <w:numPr>
          <w:ilvl w:val="0"/>
          <w:numId w:val="48"/>
        </w:numPr>
        <w:autoSpaceDE w:val="0"/>
        <w:autoSpaceDN w:val="0"/>
        <w:adjustRightInd w:val="0"/>
        <w:contextualSpacing/>
        <w:jc w:val="both"/>
        <w:rPr>
          <w:color w:val="000000"/>
          <w:sz w:val="24"/>
          <w:szCs w:val="24"/>
        </w:rPr>
      </w:pPr>
      <w:r w:rsidRPr="002D27F3">
        <w:rPr>
          <w:color w:val="000000"/>
          <w:sz w:val="24"/>
          <w:szCs w:val="24"/>
        </w:rPr>
        <w:t xml:space="preserve">anticorpi monoclonali coniugati a </w:t>
      </w:r>
      <w:proofErr w:type="spellStart"/>
      <w:r w:rsidRPr="002D27F3">
        <w:rPr>
          <w:color w:val="000000"/>
          <w:sz w:val="24"/>
          <w:szCs w:val="24"/>
        </w:rPr>
        <w:t>fluorocromi</w:t>
      </w:r>
      <w:proofErr w:type="spellEnd"/>
      <w:r w:rsidRPr="002D27F3">
        <w:rPr>
          <w:color w:val="000000"/>
          <w:sz w:val="24"/>
          <w:szCs w:val="24"/>
        </w:rPr>
        <w:t xml:space="preserve"> per la determinazione di antigeni di superficie ed intracellulari di diverse popolazioni cellulari che rispondano ai seguenti requisiti:</w:t>
      </w:r>
    </w:p>
    <w:p w:rsidR="00AC3EAD" w:rsidRPr="002D27F3" w:rsidRDefault="00AC3EAD" w:rsidP="00AC3EAD">
      <w:pPr>
        <w:pStyle w:val="Paragrafoelenco"/>
        <w:numPr>
          <w:ilvl w:val="0"/>
          <w:numId w:val="49"/>
        </w:numPr>
        <w:autoSpaceDE w:val="0"/>
        <w:autoSpaceDN w:val="0"/>
        <w:adjustRightInd w:val="0"/>
        <w:contextualSpacing/>
        <w:jc w:val="both"/>
        <w:rPr>
          <w:color w:val="000000"/>
          <w:sz w:val="24"/>
          <w:szCs w:val="24"/>
        </w:rPr>
      </w:pPr>
      <w:r w:rsidRPr="002D27F3">
        <w:rPr>
          <w:color w:val="000000"/>
          <w:sz w:val="24"/>
          <w:szCs w:val="24"/>
        </w:rPr>
        <w:t xml:space="preserve">ampia scelta di </w:t>
      </w:r>
      <w:proofErr w:type="spellStart"/>
      <w:r w:rsidRPr="002D27F3">
        <w:rPr>
          <w:color w:val="000000"/>
          <w:sz w:val="24"/>
          <w:szCs w:val="24"/>
        </w:rPr>
        <w:t>fluorocromi</w:t>
      </w:r>
      <w:proofErr w:type="spellEnd"/>
    </w:p>
    <w:p w:rsidR="00AC3EAD" w:rsidRPr="002D27F3" w:rsidRDefault="00AC3EAD" w:rsidP="00AC3EAD">
      <w:pPr>
        <w:pStyle w:val="Paragrafoelenco"/>
        <w:numPr>
          <w:ilvl w:val="0"/>
          <w:numId w:val="49"/>
        </w:numPr>
        <w:autoSpaceDE w:val="0"/>
        <w:autoSpaceDN w:val="0"/>
        <w:adjustRightInd w:val="0"/>
        <w:contextualSpacing/>
        <w:jc w:val="both"/>
        <w:rPr>
          <w:color w:val="000000"/>
          <w:sz w:val="24"/>
          <w:szCs w:val="24"/>
        </w:rPr>
      </w:pPr>
      <w:r w:rsidRPr="002D27F3">
        <w:rPr>
          <w:color w:val="000000"/>
          <w:sz w:val="24"/>
          <w:szCs w:val="24"/>
        </w:rPr>
        <w:t xml:space="preserve">rapporto </w:t>
      </w:r>
      <w:proofErr w:type="spellStart"/>
      <w:r w:rsidRPr="002D27F3">
        <w:rPr>
          <w:color w:val="000000"/>
          <w:sz w:val="24"/>
          <w:szCs w:val="24"/>
        </w:rPr>
        <w:t>fluorocromo</w:t>
      </w:r>
      <w:proofErr w:type="spellEnd"/>
      <w:r w:rsidRPr="002D27F3">
        <w:rPr>
          <w:color w:val="000000"/>
          <w:sz w:val="24"/>
          <w:szCs w:val="24"/>
        </w:rPr>
        <w:t>/proteina dichiarato ed ottimizzato</w:t>
      </w:r>
    </w:p>
    <w:p w:rsidR="00AC3EAD" w:rsidRPr="002D27F3" w:rsidRDefault="00AC3EAD" w:rsidP="00AC3EAD">
      <w:pPr>
        <w:pStyle w:val="Paragrafoelenco"/>
        <w:numPr>
          <w:ilvl w:val="0"/>
          <w:numId w:val="49"/>
        </w:numPr>
        <w:autoSpaceDE w:val="0"/>
        <w:autoSpaceDN w:val="0"/>
        <w:adjustRightInd w:val="0"/>
        <w:contextualSpacing/>
        <w:jc w:val="both"/>
        <w:rPr>
          <w:color w:val="000000"/>
          <w:sz w:val="24"/>
          <w:szCs w:val="24"/>
        </w:rPr>
      </w:pPr>
      <w:r w:rsidRPr="002D27F3">
        <w:rPr>
          <w:color w:val="000000"/>
          <w:sz w:val="24"/>
          <w:szCs w:val="24"/>
        </w:rPr>
        <w:t>pronti all’uso</w:t>
      </w:r>
    </w:p>
    <w:p w:rsidR="00AC3EAD" w:rsidRPr="002D27F3" w:rsidRDefault="00AC3EAD" w:rsidP="00AC3EAD">
      <w:pPr>
        <w:pStyle w:val="Paragrafoelenco"/>
        <w:numPr>
          <w:ilvl w:val="0"/>
          <w:numId w:val="49"/>
        </w:numPr>
        <w:autoSpaceDE w:val="0"/>
        <w:autoSpaceDN w:val="0"/>
        <w:adjustRightInd w:val="0"/>
        <w:contextualSpacing/>
        <w:jc w:val="both"/>
        <w:rPr>
          <w:color w:val="000000"/>
          <w:sz w:val="24"/>
          <w:szCs w:val="24"/>
        </w:rPr>
      </w:pPr>
      <w:r w:rsidRPr="002D27F3">
        <w:rPr>
          <w:color w:val="000000"/>
          <w:sz w:val="24"/>
          <w:szCs w:val="24"/>
        </w:rPr>
        <w:t>sia in forma singola che in opportune miscele</w:t>
      </w:r>
    </w:p>
    <w:p w:rsidR="00AC3EAD" w:rsidRPr="002D27F3" w:rsidRDefault="00AC3EAD" w:rsidP="00AC3EAD">
      <w:pPr>
        <w:pStyle w:val="Paragrafoelenco"/>
        <w:numPr>
          <w:ilvl w:val="0"/>
          <w:numId w:val="48"/>
        </w:numPr>
        <w:autoSpaceDE w:val="0"/>
        <w:autoSpaceDN w:val="0"/>
        <w:adjustRightInd w:val="0"/>
        <w:contextualSpacing/>
        <w:jc w:val="both"/>
        <w:rPr>
          <w:color w:val="000000"/>
          <w:sz w:val="24"/>
          <w:szCs w:val="24"/>
        </w:rPr>
      </w:pPr>
      <w:r w:rsidRPr="002D27F3">
        <w:rPr>
          <w:color w:val="000000"/>
          <w:sz w:val="24"/>
          <w:szCs w:val="24"/>
        </w:rPr>
        <w:t xml:space="preserve">possibilità di fornitura di reagenti in confezionamento con basso numero di </w:t>
      </w:r>
      <w:proofErr w:type="spellStart"/>
      <w:r w:rsidRPr="002D27F3">
        <w:rPr>
          <w:color w:val="000000"/>
          <w:sz w:val="24"/>
          <w:szCs w:val="24"/>
        </w:rPr>
        <w:t>tests</w:t>
      </w:r>
      <w:proofErr w:type="spellEnd"/>
      <w:r w:rsidRPr="002D27F3">
        <w:rPr>
          <w:color w:val="000000"/>
          <w:sz w:val="24"/>
          <w:szCs w:val="24"/>
        </w:rPr>
        <w:t xml:space="preserve"> onde evitare gli sprechi</w:t>
      </w:r>
    </w:p>
    <w:p w:rsidR="00AC3EAD" w:rsidRPr="002D27F3" w:rsidRDefault="00AC3EAD" w:rsidP="00AC3EAD">
      <w:pPr>
        <w:pStyle w:val="Paragrafoelenco"/>
        <w:numPr>
          <w:ilvl w:val="0"/>
          <w:numId w:val="48"/>
        </w:numPr>
        <w:autoSpaceDE w:val="0"/>
        <w:autoSpaceDN w:val="0"/>
        <w:adjustRightInd w:val="0"/>
        <w:contextualSpacing/>
        <w:jc w:val="both"/>
        <w:rPr>
          <w:color w:val="000000"/>
          <w:sz w:val="24"/>
          <w:szCs w:val="24"/>
        </w:rPr>
      </w:pPr>
      <w:r w:rsidRPr="002D27F3">
        <w:rPr>
          <w:color w:val="000000"/>
          <w:sz w:val="24"/>
          <w:szCs w:val="24"/>
        </w:rPr>
        <w:t xml:space="preserve">sistema/reagente di fissazione e </w:t>
      </w:r>
      <w:proofErr w:type="spellStart"/>
      <w:r w:rsidRPr="002D27F3">
        <w:rPr>
          <w:color w:val="000000"/>
          <w:sz w:val="24"/>
          <w:szCs w:val="24"/>
        </w:rPr>
        <w:t>permeabilizzazione</w:t>
      </w:r>
      <w:proofErr w:type="spellEnd"/>
    </w:p>
    <w:p w:rsidR="00AC3EAD" w:rsidRPr="002D27F3" w:rsidRDefault="00AC3EAD" w:rsidP="00AC3EAD">
      <w:pPr>
        <w:pStyle w:val="Paragrafoelenco"/>
        <w:numPr>
          <w:ilvl w:val="0"/>
          <w:numId w:val="48"/>
        </w:numPr>
        <w:autoSpaceDE w:val="0"/>
        <w:autoSpaceDN w:val="0"/>
        <w:adjustRightInd w:val="0"/>
        <w:contextualSpacing/>
        <w:jc w:val="both"/>
        <w:rPr>
          <w:color w:val="000000"/>
          <w:sz w:val="24"/>
          <w:szCs w:val="24"/>
        </w:rPr>
      </w:pPr>
      <w:r w:rsidRPr="002D27F3">
        <w:rPr>
          <w:color w:val="000000"/>
          <w:sz w:val="24"/>
          <w:szCs w:val="24"/>
        </w:rPr>
        <w:t>sistema/reagente di lisi e fissazione (manuali)</w:t>
      </w:r>
    </w:p>
    <w:p w:rsidR="00AC3EAD" w:rsidRPr="002D27F3" w:rsidRDefault="00AC3EAD" w:rsidP="00AC3EAD">
      <w:pPr>
        <w:pStyle w:val="Paragrafoelenco"/>
        <w:numPr>
          <w:ilvl w:val="0"/>
          <w:numId w:val="48"/>
        </w:numPr>
        <w:autoSpaceDE w:val="0"/>
        <w:autoSpaceDN w:val="0"/>
        <w:adjustRightInd w:val="0"/>
        <w:contextualSpacing/>
        <w:jc w:val="both"/>
        <w:rPr>
          <w:color w:val="000000"/>
          <w:sz w:val="24"/>
          <w:szCs w:val="24"/>
        </w:rPr>
      </w:pPr>
      <w:r w:rsidRPr="002D27F3">
        <w:rPr>
          <w:color w:val="000000"/>
          <w:sz w:val="24"/>
          <w:szCs w:val="24"/>
        </w:rPr>
        <w:t>sistema/reagente per la conta assoluta di cellule</w:t>
      </w:r>
    </w:p>
    <w:p w:rsidR="00AC3EAD" w:rsidRPr="002D27F3" w:rsidRDefault="00AC3EAD" w:rsidP="00AC3EAD">
      <w:pPr>
        <w:pStyle w:val="Paragrafoelenco"/>
        <w:numPr>
          <w:ilvl w:val="0"/>
          <w:numId w:val="48"/>
        </w:numPr>
        <w:autoSpaceDE w:val="0"/>
        <w:autoSpaceDN w:val="0"/>
        <w:adjustRightInd w:val="0"/>
        <w:contextualSpacing/>
        <w:jc w:val="both"/>
        <w:rPr>
          <w:color w:val="000000"/>
          <w:sz w:val="24"/>
          <w:szCs w:val="24"/>
        </w:rPr>
      </w:pPr>
      <w:r w:rsidRPr="002D27F3">
        <w:rPr>
          <w:color w:val="000000"/>
          <w:sz w:val="24"/>
          <w:szCs w:val="24"/>
        </w:rPr>
        <w:t>sangue di controllo stabile minimo 30 giorni</w:t>
      </w:r>
    </w:p>
    <w:p w:rsidR="00AC3EAD" w:rsidRPr="002D27F3" w:rsidRDefault="00AC3EAD" w:rsidP="00AC3EAD">
      <w:pPr>
        <w:pStyle w:val="Paragrafoelenco"/>
        <w:numPr>
          <w:ilvl w:val="0"/>
          <w:numId w:val="48"/>
        </w:numPr>
        <w:autoSpaceDE w:val="0"/>
        <w:autoSpaceDN w:val="0"/>
        <w:adjustRightInd w:val="0"/>
        <w:contextualSpacing/>
        <w:jc w:val="both"/>
        <w:rPr>
          <w:sz w:val="24"/>
          <w:szCs w:val="24"/>
        </w:rPr>
      </w:pPr>
      <w:r w:rsidRPr="002D27F3">
        <w:rPr>
          <w:color w:val="000000"/>
          <w:sz w:val="24"/>
          <w:szCs w:val="24"/>
        </w:rPr>
        <w:lastRenderedPageBreak/>
        <w:t xml:space="preserve">ogni confezione di materiale dovrà riportare i dati necessari per individuare il prodotto, la quantità, il lotto di fabbricazione (che dovrà essere indicato anche sulla bolla di consegna), il codice, la data di scadenza, la ragione sociale del produttore e </w:t>
      </w:r>
      <w:r w:rsidRPr="002D27F3">
        <w:rPr>
          <w:sz w:val="24"/>
          <w:szCs w:val="24"/>
        </w:rPr>
        <w:t>del fornitore ed ogni altra indicazione secondo le normative di legge</w:t>
      </w:r>
    </w:p>
    <w:p w:rsidR="00AC3EAD" w:rsidRPr="002D27F3" w:rsidRDefault="00AC3EAD" w:rsidP="00AC3EAD">
      <w:pPr>
        <w:pStyle w:val="Paragrafoelenco"/>
        <w:numPr>
          <w:ilvl w:val="0"/>
          <w:numId w:val="48"/>
        </w:numPr>
        <w:autoSpaceDE w:val="0"/>
        <w:autoSpaceDN w:val="0"/>
        <w:adjustRightInd w:val="0"/>
        <w:contextualSpacing/>
        <w:jc w:val="both"/>
        <w:rPr>
          <w:sz w:val="24"/>
          <w:szCs w:val="24"/>
        </w:rPr>
      </w:pPr>
      <w:r w:rsidRPr="002D27F3">
        <w:rPr>
          <w:sz w:val="24"/>
          <w:szCs w:val="24"/>
        </w:rPr>
        <w:t xml:space="preserve">avere una data di scadenza successiva di almeno 6 mesi rispetto alla data di consegna  </w:t>
      </w:r>
    </w:p>
    <w:p w:rsidR="00AC3EAD" w:rsidRPr="002D27F3" w:rsidRDefault="00AC3EAD" w:rsidP="00AC3EAD">
      <w:pPr>
        <w:pStyle w:val="Paragrafoelenco"/>
        <w:numPr>
          <w:ilvl w:val="0"/>
          <w:numId w:val="48"/>
        </w:numPr>
        <w:autoSpaceDE w:val="0"/>
        <w:autoSpaceDN w:val="0"/>
        <w:adjustRightInd w:val="0"/>
        <w:contextualSpacing/>
        <w:jc w:val="both"/>
        <w:rPr>
          <w:color w:val="000000"/>
          <w:sz w:val="24"/>
          <w:szCs w:val="24"/>
        </w:rPr>
      </w:pPr>
      <w:r w:rsidRPr="002D27F3">
        <w:rPr>
          <w:color w:val="000000"/>
          <w:sz w:val="24"/>
          <w:szCs w:val="24"/>
        </w:rPr>
        <w:t xml:space="preserve">possedere un certificato di qualità CE/IVD, ove richiesto  </w:t>
      </w:r>
    </w:p>
    <w:p w:rsidR="00AC3EAD" w:rsidRPr="002D27F3" w:rsidRDefault="00AC3EAD" w:rsidP="00AC3EAD">
      <w:pPr>
        <w:pStyle w:val="Paragrafoelenco"/>
        <w:numPr>
          <w:ilvl w:val="0"/>
          <w:numId w:val="48"/>
        </w:numPr>
        <w:autoSpaceDE w:val="0"/>
        <w:autoSpaceDN w:val="0"/>
        <w:adjustRightInd w:val="0"/>
        <w:contextualSpacing/>
        <w:jc w:val="both"/>
        <w:rPr>
          <w:color w:val="000000"/>
          <w:sz w:val="24"/>
          <w:szCs w:val="24"/>
        </w:rPr>
      </w:pPr>
      <w:r w:rsidRPr="002D27F3">
        <w:rPr>
          <w:color w:val="000000"/>
          <w:sz w:val="24"/>
          <w:szCs w:val="24"/>
        </w:rPr>
        <w:t>tutti i reagenti dovranno essere accompagnati da scheda tecnica.</w:t>
      </w:r>
    </w:p>
    <w:p w:rsidR="00AC3EAD" w:rsidRPr="002D27F3" w:rsidRDefault="00AC3EAD" w:rsidP="00AC3EAD">
      <w:pPr>
        <w:pStyle w:val="Paragrafoelenco"/>
        <w:numPr>
          <w:ilvl w:val="0"/>
          <w:numId w:val="48"/>
        </w:numPr>
        <w:autoSpaceDE w:val="0"/>
        <w:autoSpaceDN w:val="0"/>
        <w:adjustRightInd w:val="0"/>
        <w:contextualSpacing/>
        <w:jc w:val="both"/>
        <w:rPr>
          <w:sz w:val="24"/>
          <w:szCs w:val="24"/>
        </w:rPr>
      </w:pPr>
      <w:r w:rsidRPr="002D27F3">
        <w:rPr>
          <w:sz w:val="24"/>
          <w:szCs w:val="24"/>
        </w:rPr>
        <w:t xml:space="preserve">fornitura di reagenti in miscele di anticorpi a 8 colori liofilizzati (certificati CE/IVD) </w:t>
      </w:r>
    </w:p>
    <w:p w:rsidR="00AC3EAD" w:rsidRPr="002D27F3" w:rsidRDefault="00AC3EAD" w:rsidP="00AC3EAD">
      <w:pPr>
        <w:pStyle w:val="Paragrafoelenco"/>
        <w:numPr>
          <w:ilvl w:val="0"/>
          <w:numId w:val="48"/>
        </w:numPr>
        <w:autoSpaceDE w:val="0"/>
        <w:autoSpaceDN w:val="0"/>
        <w:adjustRightInd w:val="0"/>
        <w:contextualSpacing/>
        <w:jc w:val="both"/>
        <w:rPr>
          <w:sz w:val="24"/>
          <w:szCs w:val="24"/>
        </w:rPr>
      </w:pPr>
      <w:r w:rsidRPr="002D27F3">
        <w:rPr>
          <w:sz w:val="24"/>
          <w:szCs w:val="24"/>
        </w:rPr>
        <w:t>analisi con conta assoluta in singola piattaforma tramite biglie a numero noto</w:t>
      </w:r>
    </w:p>
    <w:p w:rsidR="00AC3EAD" w:rsidRPr="002D27F3" w:rsidRDefault="00AC3EAD" w:rsidP="00AC3EAD">
      <w:pPr>
        <w:pStyle w:val="Paragrafoelenco"/>
        <w:numPr>
          <w:ilvl w:val="0"/>
          <w:numId w:val="48"/>
        </w:numPr>
        <w:autoSpaceDE w:val="0"/>
        <w:autoSpaceDN w:val="0"/>
        <w:adjustRightInd w:val="0"/>
        <w:contextualSpacing/>
        <w:jc w:val="both"/>
        <w:rPr>
          <w:color w:val="000000"/>
          <w:sz w:val="24"/>
          <w:szCs w:val="24"/>
        </w:rPr>
      </w:pPr>
      <w:r w:rsidRPr="002D27F3">
        <w:rPr>
          <w:color w:val="000000"/>
          <w:sz w:val="24"/>
          <w:szCs w:val="24"/>
        </w:rPr>
        <w:t xml:space="preserve">per tutti i sistemi dovrà essere specificata l’entità degli scarichi (in litri/ora) </w:t>
      </w:r>
    </w:p>
    <w:p w:rsidR="00AC3EAD" w:rsidRPr="00252F06" w:rsidRDefault="00AC3EAD" w:rsidP="00AC3EAD">
      <w:pPr>
        <w:pStyle w:val="Paragrafoelenco"/>
        <w:numPr>
          <w:ilvl w:val="0"/>
          <w:numId w:val="48"/>
        </w:numPr>
        <w:autoSpaceDE w:val="0"/>
        <w:autoSpaceDN w:val="0"/>
        <w:adjustRightInd w:val="0"/>
        <w:contextualSpacing/>
        <w:jc w:val="both"/>
        <w:rPr>
          <w:rFonts w:ascii="Arial" w:hAnsi="Arial" w:cs="Arial"/>
          <w:color w:val="000000"/>
          <w:sz w:val="24"/>
          <w:szCs w:val="24"/>
        </w:rPr>
      </w:pPr>
      <w:r w:rsidRPr="002D27F3">
        <w:rPr>
          <w:sz w:val="24"/>
          <w:szCs w:val="24"/>
        </w:rPr>
        <w:t>Si chiede la disponibilità a fornire specifici cloni non presenti in catalogo mediante l’acquisto da terzi.</w:t>
      </w:r>
    </w:p>
    <w:p w:rsidR="00AC3EAD" w:rsidRDefault="00AC3EAD" w:rsidP="00AC3EAD">
      <w:pPr>
        <w:pStyle w:val="Corpodeltesto"/>
        <w:spacing w:after="0"/>
        <w:ind w:right="282"/>
        <w:jc w:val="both"/>
      </w:pPr>
    </w:p>
    <w:tbl>
      <w:tblPr>
        <w:tblW w:w="0" w:type="auto"/>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820"/>
        <w:gridCol w:w="3118"/>
      </w:tblGrid>
      <w:tr w:rsidR="00AC3EAD" w:rsidRPr="00B93EAF" w:rsidTr="002D0C15">
        <w:tc>
          <w:tcPr>
            <w:tcW w:w="4820" w:type="dxa"/>
            <w:vAlign w:val="center"/>
          </w:tcPr>
          <w:p w:rsidR="00AC3EAD" w:rsidRPr="00B93EAF" w:rsidRDefault="00AC3EAD" w:rsidP="002D0C15">
            <w:pPr>
              <w:pStyle w:val="Titolo4"/>
              <w:spacing w:before="120" w:line="360" w:lineRule="auto"/>
              <w:ind w:right="284"/>
              <w:rPr>
                <w:szCs w:val="24"/>
              </w:rPr>
            </w:pPr>
            <w:proofErr w:type="spellStart"/>
            <w:r w:rsidRPr="00B93EAF">
              <w:rPr>
                <w:szCs w:val="24"/>
              </w:rPr>
              <w:t>Analita</w:t>
            </w:r>
            <w:proofErr w:type="spellEnd"/>
          </w:p>
        </w:tc>
        <w:tc>
          <w:tcPr>
            <w:tcW w:w="3118" w:type="dxa"/>
            <w:vAlign w:val="center"/>
          </w:tcPr>
          <w:p w:rsidR="00AC3EAD" w:rsidRPr="00B93EAF" w:rsidRDefault="00AC3EAD" w:rsidP="002D0C15">
            <w:pPr>
              <w:spacing w:before="120" w:line="360" w:lineRule="auto"/>
              <w:ind w:right="284"/>
              <w:jc w:val="right"/>
              <w:rPr>
                <w:b/>
                <w:sz w:val="24"/>
                <w:szCs w:val="24"/>
              </w:rPr>
            </w:pPr>
            <w:r w:rsidRPr="00B93EAF">
              <w:rPr>
                <w:b/>
                <w:sz w:val="24"/>
                <w:szCs w:val="24"/>
              </w:rPr>
              <w:t xml:space="preserve">Test/anno                  </w:t>
            </w:r>
          </w:p>
        </w:tc>
      </w:tr>
      <w:tr w:rsidR="00AC3EAD" w:rsidRPr="00B93EAF" w:rsidTr="002D0C15">
        <w:tc>
          <w:tcPr>
            <w:tcW w:w="4820" w:type="dxa"/>
            <w:vAlign w:val="center"/>
          </w:tcPr>
          <w:p w:rsidR="00AC3EAD" w:rsidRPr="00B93EAF" w:rsidRDefault="00AC3EAD" w:rsidP="002D0C15">
            <w:pPr>
              <w:ind w:right="282"/>
              <w:rPr>
                <w:sz w:val="24"/>
                <w:szCs w:val="24"/>
              </w:rPr>
            </w:pPr>
            <w:r w:rsidRPr="00B93EAF">
              <w:rPr>
                <w:sz w:val="24"/>
                <w:szCs w:val="24"/>
              </w:rPr>
              <w:t>Controllo isotipico IgG1 FITC</w:t>
            </w:r>
          </w:p>
        </w:tc>
        <w:tc>
          <w:tcPr>
            <w:tcW w:w="3118" w:type="dxa"/>
            <w:vAlign w:val="center"/>
          </w:tcPr>
          <w:p w:rsidR="00AC3EAD" w:rsidRPr="00B93EAF" w:rsidRDefault="00AC3EAD" w:rsidP="002D0C15">
            <w:pPr>
              <w:ind w:right="282"/>
              <w:jc w:val="right"/>
              <w:rPr>
                <w:sz w:val="24"/>
                <w:szCs w:val="24"/>
              </w:rPr>
            </w:pPr>
            <w:r w:rsidRPr="00B93EAF">
              <w:rPr>
                <w:sz w:val="24"/>
                <w:szCs w:val="24"/>
              </w:rPr>
              <w:t>500</w:t>
            </w:r>
          </w:p>
        </w:tc>
      </w:tr>
      <w:tr w:rsidR="00AC3EAD" w:rsidRPr="00B93EAF" w:rsidTr="002D0C15">
        <w:tc>
          <w:tcPr>
            <w:tcW w:w="4820" w:type="dxa"/>
            <w:vAlign w:val="center"/>
          </w:tcPr>
          <w:p w:rsidR="00AC3EAD" w:rsidRPr="00B93EAF" w:rsidRDefault="00AC3EAD" w:rsidP="002D0C15">
            <w:pPr>
              <w:pStyle w:val="Corpodeltesto3"/>
              <w:snapToGrid w:val="0"/>
              <w:rPr>
                <w:sz w:val="24"/>
                <w:szCs w:val="24"/>
              </w:rPr>
            </w:pPr>
            <w:r w:rsidRPr="00B93EAF">
              <w:rPr>
                <w:sz w:val="24"/>
                <w:szCs w:val="24"/>
              </w:rPr>
              <w:t>Controllo isotipico IgG1 PE</w:t>
            </w:r>
          </w:p>
        </w:tc>
        <w:tc>
          <w:tcPr>
            <w:tcW w:w="3118" w:type="dxa"/>
            <w:vAlign w:val="center"/>
          </w:tcPr>
          <w:p w:rsidR="00AC3EAD" w:rsidRPr="00B93EAF" w:rsidRDefault="00AC3EAD" w:rsidP="002D0C15">
            <w:pPr>
              <w:ind w:right="282"/>
              <w:jc w:val="right"/>
              <w:rPr>
                <w:sz w:val="24"/>
                <w:szCs w:val="24"/>
              </w:rPr>
            </w:pPr>
            <w:r w:rsidRPr="00B93EAF">
              <w:rPr>
                <w:sz w:val="24"/>
                <w:szCs w:val="24"/>
              </w:rPr>
              <w:t>500</w:t>
            </w:r>
          </w:p>
        </w:tc>
      </w:tr>
      <w:tr w:rsidR="00AC3EAD" w:rsidRPr="000202D5" w:rsidTr="002D0C15">
        <w:tc>
          <w:tcPr>
            <w:tcW w:w="4820" w:type="dxa"/>
            <w:vAlign w:val="center"/>
          </w:tcPr>
          <w:p w:rsidR="00AC3EAD" w:rsidRPr="00B93EAF" w:rsidRDefault="00AC3EAD" w:rsidP="002D0C15">
            <w:pPr>
              <w:pStyle w:val="Corpodeltesto3"/>
              <w:snapToGrid w:val="0"/>
              <w:rPr>
                <w:sz w:val="24"/>
                <w:szCs w:val="24"/>
              </w:rPr>
            </w:pPr>
            <w:r w:rsidRPr="00B93EAF">
              <w:rPr>
                <w:sz w:val="24"/>
                <w:szCs w:val="24"/>
              </w:rPr>
              <w:t>Fluorescenza 1 = FITC o equivalenti</w:t>
            </w:r>
          </w:p>
        </w:tc>
        <w:tc>
          <w:tcPr>
            <w:tcW w:w="3118" w:type="dxa"/>
            <w:vAlign w:val="center"/>
          </w:tcPr>
          <w:p w:rsidR="00AC3EAD" w:rsidRPr="00D85B9E" w:rsidRDefault="00AC3EAD" w:rsidP="002D0C15">
            <w:pPr>
              <w:ind w:right="282"/>
              <w:jc w:val="right"/>
              <w:rPr>
                <w:sz w:val="24"/>
                <w:szCs w:val="24"/>
              </w:rPr>
            </w:pPr>
            <w:r w:rsidRPr="00D85B9E">
              <w:rPr>
                <w:sz w:val="24"/>
                <w:szCs w:val="24"/>
              </w:rPr>
              <w:t>2.000</w:t>
            </w:r>
          </w:p>
        </w:tc>
      </w:tr>
      <w:tr w:rsidR="00AC3EAD" w:rsidRPr="000202D5" w:rsidTr="002D0C15">
        <w:tc>
          <w:tcPr>
            <w:tcW w:w="4820" w:type="dxa"/>
            <w:vAlign w:val="center"/>
          </w:tcPr>
          <w:p w:rsidR="00AC3EAD" w:rsidRPr="00B93EAF" w:rsidRDefault="00AC3EAD" w:rsidP="002D0C15">
            <w:pPr>
              <w:pStyle w:val="Corpodeltesto3"/>
              <w:snapToGrid w:val="0"/>
              <w:rPr>
                <w:sz w:val="24"/>
                <w:szCs w:val="24"/>
              </w:rPr>
            </w:pPr>
            <w:r w:rsidRPr="00B93EAF">
              <w:rPr>
                <w:sz w:val="24"/>
                <w:szCs w:val="24"/>
              </w:rPr>
              <w:t>Fluorescenza 2 = PE o equivalenti</w:t>
            </w:r>
          </w:p>
        </w:tc>
        <w:tc>
          <w:tcPr>
            <w:tcW w:w="3118" w:type="dxa"/>
            <w:vAlign w:val="center"/>
          </w:tcPr>
          <w:p w:rsidR="00AC3EAD" w:rsidRPr="00D85B9E" w:rsidRDefault="00AC3EAD" w:rsidP="002D0C15">
            <w:pPr>
              <w:ind w:right="282"/>
              <w:jc w:val="right"/>
              <w:rPr>
                <w:sz w:val="24"/>
                <w:szCs w:val="24"/>
              </w:rPr>
            </w:pPr>
            <w:r w:rsidRPr="00D85B9E">
              <w:rPr>
                <w:sz w:val="24"/>
                <w:szCs w:val="24"/>
              </w:rPr>
              <w:t>2.000</w:t>
            </w:r>
          </w:p>
        </w:tc>
      </w:tr>
      <w:tr w:rsidR="00AC3EAD" w:rsidRPr="00B93EAF" w:rsidTr="002D0C15">
        <w:tc>
          <w:tcPr>
            <w:tcW w:w="4820" w:type="dxa"/>
            <w:vAlign w:val="center"/>
          </w:tcPr>
          <w:p w:rsidR="00AC3EAD" w:rsidRPr="00B93EAF" w:rsidRDefault="00AC3EAD" w:rsidP="002D0C15">
            <w:pPr>
              <w:pStyle w:val="Corpodeltesto3"/>
              <w:snapToGrid w:val="0"/>
              <w:rPr>
                <w:sz w:val="24"/>
                <w:szCs w:val="24"/>
              </w:rPr>
            </w:pPr>
            <w:r w:rsidRPr="00B93EAF">
              <w:rPr>
                <w:sz w:val="24"/>
                <w:szCs w:val="24"/>
              </w:rPr>
              <w:t xml:space="preserve">Fluorescenza 3 = </w:t>
            </w:r>
            <w:proofErr w:type="spellStart"/>
            <w:r w:rsidRPr="00B93EAF">
              <w:rPr>
                <w:sz w:val="24"/>
                <w:szCs w:val="24"/>
              </w:rPr>
              <w:t>PerCP</w:t>
            </w:r>
            <w:proofErr w:type="spellEnd"/>
            <w:r w:rsidRPr="00B93EAF">
              <w:rPr>
                <w:sz w:val="24"/>
                <w:szCs w:val="24"/>
              </w:rPr>
              <w:t xml:space="preserve"> o equivalenti</w:t>
            </w:r>
          </w:p>
        </w:tc>
        <w:tc>
          <w:tcPr>
            <w:tcW w:w="3118" w:type="dxa"/>
            <w:vAlign w:val="center"/>
          </w:tcPr>
          <w:p w:rsidR="00AC3EAD" w:rsidRPr="00B93EAF" w:rsidRDefault="00AC3EAD" w:rsidP="002D0C15">
            <w:pPr>
              <w:ind w:right="282"/>
              <w:jc w:val="right"/>
              <w:rPr>
                <w:sz w:val="24"/>
                <w:szCs w:val="24"/>
              </w:rPr>
            </w:pPr>
            <w:r>
              <w:rPr>
                <w:sz w:val="24"/>
                <w:szCs w:val="24"/>
              </w:rPr>
              <w:t>1.5</w:t>
            </w:r>
            <w:r w:rsidRPr="00B93EAF">
              <w:rPr>
                <w:sz w:val="24"/>
                <w:szCs w:val="24"/>
              </w:rPr>
              <w:t>00</w:t>
            </w:r>
          </w:p>
        </w:tc>
      </w:tr>
      <w:tr w:rsidR="00AC3EAD" w:rsidRPr="00B93EAF" w:rsidTr="002D0C15">
        <w:tc>
          <w:tcPr>
            <w:tcW w:w="4820" w:type="dxa"/>
            <w:vAlign w:val="center"/>
          </w:tcPr>
          <w:p w:rsidR="00AC3EAD" w:rsidRPr="00B93EAF" w:rsidRDefault="00AC3EAD" w:rsidP="002D0C15">
            <w:pPr>
              <w:ind w:right="282"/>
              <w:rPr>
                <w:sz w:val="24"/>
                <w:szCs w:val="24"/>
              </w:rPr>
            </w:pPr>
            <w:r w:rsidRPr="00B93EAF">
              <w:rPr>
                <w:sz w:val="24"/>
                <w:szCs w:val="24"/>
              </w:rPr>
              <w:t>Fluorescenza 4 = PE-Cy7 o equivalenti</w:t>
            </w:r>
          </w:p>
        </w:tc>
        <w:tc>
          <w:tcPr>
            <w:tcW w:w="3118" w:type="dxa"/>
            <w:vAlign w:val="center"/>
          </w:tcPr>
          <w:p w:rsidR="00AC3EAD" w:rsidRPr="00B93EAF" w:rsidRDefault="00AC3EAD" w:rsidP="002D0C15">
            <w:pPr>
              <w:ind w:right="282"/>
              <w:jc w:val="right"/>
              <w:rPr>
                <w:sz w:val="24"/>
                <w:szCs w:val="24"/>
              </w:rPr>
            </w:pPr>
            <w:r w:rsidRPr="00B93EAF">
              <w:rPr>
                <w:sz w:val="24"/>
                <w:szCs w:val="24"/>
              </w:rPr>
              <w:t>1.500</w:t>
            </w:r>
          </w:p>
        </w:tc>
      </w:tr>
      <w:tr w:rsidR="00AC3EAD" w:rsidRPr="00B93EAF" w:rsidTr="002D0C15">
        <w:tc>
          <w:tcPr>
            <w:tcW w:w="4820" w:type="dxa"/>
            <w:vAlign w:val="center"/>
          </w:tcPr>
          <w:p w:rsidR="00AC3EAD" w:rsidRPr="00B93EAF" w:rsidRDefault="00AC3EAD" w:rsidP="002D0C15">
            <w:pPr>
              <w:pStyle w:val="Corpodeltesto3"/>
              <w:snapToGrid w:val="0"/>
              <w:rPr>
                <w:sz w:val="24"/>
                <w:szCs w:val="24"/>
              </w:rPr>
            </w:pPr>
            <w:r w:rsidRPr="00B93EAF">
              <w:rPr>
                <w:sz w:val="24"/>
                <w:szCs w:val="24"/>
              </w:rPr>
              <w:t>Fluorescenza 5 = APC o equivalenti</w:t>
            </w:r>
          </w:p>
        </w:tc>
        <w:tc>
          <w:tcPr>
            <w:tcW w:w="3118" w:type="dxa"/>
            <w:vAlign w:val="center"/>
          </w:tcPr>
          <w:p w:rsidR="00AC3EAD" w:rsidRPr="00B93EAF" w:rsidRDefault="00AC3EAD" w:rsidP="002D0C15">
            <w:pPr>
              <w:ind w:right="282"/>
              <w:jc w:val="right"/>
              <w:rPr>
                <w:sz w:val="24"/>
                <w:szCs w:val="24"/>
              </w:rPr>
            </w:pPr>
            <w:r w:rsidRPr="00B93EAF">
              <w:rPr>
                <w:sz w:val="24"/>
                <w:szCs w:val="24"/>
              </w:rPr>
              <w:t>1.</w:t>
            </w:r>
            <w:r>
              <w:rPr>
                <w:sz w:val="24"/>
                <w:szCs w:val="24"/>
              </w:rPr>
              <w:t>5</w:t>
            </w:r>
            <w:r w:rsidRPr="00B93EAF">
              <w:rPr>
                <w:sz w:val="24"/>
                <w:szCs w:val="24"/>
              </w:rPr>
              <w:t>00</w:t>
            </w:r>
          </w:p>
        </w:tc>
      </w:tr>
      <w:tr w:rsidR="00AC3EAD" w:rsidRPr="00B93EAF" w:rsidTr="002D0C15">
        <w:tc>
          <w:tcPr>
            <w:tcW w:w="4820" w:type="dxa"/>
            <w:vAlign w:val="center"/>
          </w:tcPr>
          <w:p w:rsidR="00AC3EAD" w:rsidRPr="00B93EAF" w:rsidRDefault="00AC3EAD" w:rsidP="002D0C15">
            <w:pPr>
              <w:ind w:right="282"/>
              <w:rPr>
                <w:sz w:val="24"/>
                <w:szCs w:val="24"/>
              </w:rPr>
            </w:pPr>
            <w:r w:rsidRPr="00B93EAF">
              <w:rPr>
                <w:sz w:val="24"/>
                <w:szCs w:val="24"/>
              </w:rPr>
              <w:t>Fluorescenza 6 = PE-Cy7 o equivalenti</w:t>
            </w:r>
          </w:p>
        </w:tc>
        <w:tc>
          <w:tcPr>
            <w:tcW w:w="3118" w:type="dxa"/>
            <w:vAlign w:val="center"/>
          </w:tcPr>
          <w:p w:rsidR="00AC3EAD" w:rsidRPr="00B93EAF" w:rsidRDefault="00AC3EAD" w:rsidP="002D0C15">
            <w:pPr>
              <w:ind w:right="282"/>
              <w:jc w:val="right"/>
              <w:rPr>
                <w:sz w:val="24"/>
                <w:szCs w:val="24"/>
              </w:rPr>
            </w:pPr>
            <w:r>
              <w:rPr>
                <w:sz w:val="24"/>
                <w:szCs w:val="24"/>
              </w:rPr>
              <w:t>1.5</w:t>
            </w:r>
            <w:r w:rsidRPr="00B93EAF">
              <w:rPr>
                <w:sz w:val="24"/>
                <w:szCs w:val="24"/>
              </w:rPr>
              <w:t>00</w:t>
            </w:r>
          </w:p>
        </w:tc>
      </w:tr>
      <w:tr w:rsidR="00AC3EAD" w:rsidRPr="00B93EAF" w:rsidTr="002D0C15">
        <w:tc>
          <w:tcPr>
            <w:tcW w:w="4820" w:type="dxa"/>
            <w:vAlign w:val="center"/>
          </w:tcPr>
          <w:p w:rsidR="00AC3EAD" w:rsidRPr="00B93EAF" w:rsidRDefault="00AC3EAD" w:rsidP="002D0C15">
            <w:pPr>
              <w:ind w:right="282"/>
              <w:rPr>
                <w:sz w:val="24"/>
                <w:szCs w:val="24"/>
              </w:rPr>
            </w:pPr>
            <w:r w:rsidRPr="00B93EAF">
              <w:rPr>
                <w:sz w:val="24"/>
                <w:szCs w:val="24"/>
              </w:rPr>
              <w:t xml:space="preserve">Fluorescenza 7 = </w:t>
            </w:r>
            <w:proofErr w:type="spellStart"/>
            <w:r w:rsidRPr="00B93EAF">
              <w:rPr>
                <w:sz w:val="24"/>
                <w:szCs w:val="24"/>
              </w:rPr>
              <w:t>Pacific</w:t>
            </w:r>
            <w:proofErr w:type="spellEnd"/>
            <w:r w:rsidRPr="00B93EAF">
              <w:rPr>
                <w:sz w:val="24"/>
                <w:szCs w:val="24"/>
              </w:rPr>
              <w:t xml:space="preserve"> </w:t>
            </w:r>
            <w:proofErr w:type="spellStart"/>
            <w:r w:rsidRPr="00B93EAF">
              <w:rPr>
                <w:sz w:val="24"/>
                <w:szCs w:val="24"/>
              </w:rPr>
              <w:t>Blue</w:t>
            </w:r>
            <w:proofErr w:type="spellEnd"/>
            <w:r w:rsidRPr="00B93EAF">
              <w:rPr>
                <w:sz w:val="24"/>
                <w:szCs w:val="24"/>
              </w:rPr>
              <w:t xml:space="preserve"> o equivalenti</w:t>
            </w:r>
          </w:p>
        </w:tc>
        <w:tc>
          <w:tcPr>
            <w:tcW w:w="3118" w:type="dxa"/>
            <w:vAlign w:val="center"/>
          </w:tcPr>
          <w:p w:rsidR="00AC3EAD" w:rsidRPr="00B93EAF" w:rsidRDefault="00AC3EAD" w:rsidP="002D0C15">
            <w:pPr>
              <w:ind w:right="282"/>
              <w:jc w:val="right"/>
              <w:rPr>
                <w:sz w:val="24"/>
                <w:szCs w:val="24"/>
              </w:rPr>
            </w:pPr>
            <w:r w:rsidRPr="00B93EAF">
              <w:rPr>
                <w:sz w:val="24"/>
                <w:szCs w:val="24"/>
              </w:rPr>
              <w:t>1.500</w:t>
            </w:r>
          </w:p>
        </w:tc>
      </w:tr>
      <w:tr w:rsidR="00AC3EAD" w:rsidRPr="00B93EAF" w:rsidTr="002D0C15">
        <w:tc>
          <w:tcPr>
            <w:tcW w:w="4820" w:type="dxa"/>
            <w:vAlign w:val="center"/>
          </w:tcPr>
          <w:p w:rsidR="00AC3EAD" w:rsidRPr="00B93EAF" w:rsidRDefault="00AC3EAD" w:rsidP="002D0C15">
            <w:pPr>
              <w:ind w:right="282"/>
              <w:rPr>
                <w:sz w:val="24"/>
                <w:szCs w:val="24"/>
              </w:rPr>
            </w:pPr>
            <w:r w:rsidRPr="00B93EAF">
              <w:rPr>
                <w:sz w:val="24"/>
                <w:szCs w:val="24"/>
              </w:rPr>
              <w:t xml:space="preserve">Fluorescenza 8 = </w:t>
            </w:r>
            <w:proofErr w:type="spellStart"/>
            <w:r w:rsidRPr="00B93EAF">
              <w:rPr>
                <w:sz w:val="24"/>
                <w:szCs w:val="24"/>
              </w:rPr>
              <w:t>AmCyan</w:t>
            </w:r>
            <w:proofErr w:type="spellEnd"/>
            <w:r w:rsidRPr="00B93EAF">
              <w:rPr>
                <w:sz w:val="24"/>
                <w:szCs w:val="24"/>
              </w:rPr>
              <w:t xml:space="preserve"> o equivalenti</w:t>
            </w:r>
          </w:p>
        </w:tc>
        <w:tc>
          <w:tcPr>
            <w:tcW w:w="3118" w:type="dxa"/>
            <w:vAlign w:val="center"/>
          </w:tcPr>
          <w:p w:rsidR="00AC3EAD" w:rsidRPr="00B93EAF" w:rsidRDefault="00AC3EAD" w:rsidP="002D0C15">
            <w:pPr>
              <w:ind w:right="282"/>
              <w:jc w:val="right"/>
              <w:rPr>
                <w:sz w:val="24"/>
                <w:szCs w:val="24"/>
              </w:rPr>
            </w:pPr>
            <w:r w:rsidRPr="00B93EAF">
              <w:rPr>
                <w:sz w:val="24"/>
                <w:szCs w:val="24"/>
              </w:rPr>
              <w:t>1.500</w:t>
            </w:r>
          </w:p>
        </w:tc>
      </w:tr>
    </w:tbl>
    <w:p w:rsidR="00AC3EAD" w:rsidRDefault="00AC3EAD" w:rsidP="00AC3EAD">
      <w:pPr>
        <w:pStyle w:val="Corpodeltesto"/>
        <w:spacing w:after="0"/>
        <w:ind w:right="282"/>
        <w:jc w:val="both"/>
        <w:rPr>
          <w:b/>
          <w:color w:val="0000FF"/>
        </w:rPr>
      </w:pPr>
    </w:p>
    <w:p w:rsidR="00AC3EAD" w:rsidRPr="00762906" w:rsidRDefault="00AC3EAD" w:rsidP="00AC3EAD">
      <w:pPr>
        <w:jc w:val="both"/>
        <w:rPr>
          <w:sz w:val="24"/>
          <w:szCs w:val="24"/>
        </w:rPr>
      </w:pPr>
      <w:r w:rsidRPr="00762906">
        <w:rPr>
          <w:sz w:val="24"/>
          <w:szCs w:val="24"/>
        </w:rPr>
        <w:t>Le quantità indicate sono basate sull’utili</w:t>
      </w:r>
      <w:r>
        <w:rPr>
          <w:sz w:val="24"/>
          <w:szCs w:val="24"/>
        </w:rPr>
        <w:t>zzo di uno strumento ad almeno 8</w:t>
      </w:r>
      <w:r w:rsidRPr="00762906">
        <w:rPr>
          <w:sz w:val="24"/>
          <w:szCs w:val="24"/>
        </w:rPr>
        <w:t xml:space="preserve"> canali di fluore</w:t>
      </w:r>
      <w:r>
        <w:rPr>
          <w:sz w:val="24"/>
          <w:szCs w:val="24"/>
        </w:rPr>
        <w:t>scenza come indicato al lotto 1 con tre</w:t>
      </w:r>
      <w:r w:rsidRPr="00762906">
        <w:rPr>
          <w:sz w:val="24"/>
          <w:szCs w:val="24"/>
        </w:rPr>
        <w:t xml:space="preserve"> laser (</w:t>
      </w:r>
      <w:r>
        <w:rPr>
          <w:sz w:val="24"/>
          <w:szCs w:val="24"/>
        </w:rPr>
        <w:t xml:space="preserve">circa </w:t>
      </w:r>
      <w:r w:rsidRPr="00762906">
        <w:rPr>
          <w:sz w:val="24"/>
          <w:szCs w:val="24"/>
        </w:rPr>
        <w:t>488nm</w:t>
      </w:r>
      <w:r>
        <w:rPr>
          <w:sz w:val="24"/>
          <w:szCs w:val="24"/>
        </w:rPr>
        <w:t xml:space="preserve">, circa </w:t>
      </w:r>
      <w:r w:rsidRPr="00762906">
        <w:rPr>
          <w:sz w:val="24"/>
          <w:szCs w:val="24"/>
        </w:rPr>
        <w:t>633nm</w:t>
      </w:r>
      <w:r>
        <w:rPr>
          <w:sz w:val="24"/>
          <w:szCs w:val="24"/>
        </w:rPr>
        <w:t xml:space="preserve"> e circa 405nm</w:t>
      </w:r>
      <w:r w:rsidRPr="00762906">
        <w:rPr>
          <w:sz w:val="24"/>
          <w:szCs w:val="24"/>
        </w:rPr>
        <w:t>); poiché tuttavia è possibile che lo strumento che si aggiudicherà il</w:t>
      </w:r>
      <w:r w:rsidRPr="00762906">
        <w:rPr>
          <w:color w:val="FF0000"/>
          <w:sz w:val="24"/>
          <w:szCs w:val="24"/>
        </w:rPr>
        <w:t xml:space="preserve"> </w:t>
      </w:r>
      <w:r>
        <w:rPr>
          <w:sz w:val="24"/>
          <w:szCs w:val="24"/>
        </w:rPr>
        <w:t>lotto 1</w:t>
      </w:r>
      <w:r w:rsidRPr="00762906">
        <w:rPr>
          <w:sz w:val="24"/>
          <w:szCs w:val="24"/>
        </w:rPr>
        <w:t xml:space="preserve"> possieda ulteriori canali di fluorescenza e poiché i banchi ottici e l’assetto dei filtri possono essere diversi, per facilitare le applicazioni multicolore si richiede, ove possibile e in particolare per quanto riguarda i coniugati tandem, di eguagliare i prezzi offerti per coniugati diversi con caratteristiche commerciali analoghe. Si intende che a parità di prezzo per coniugati diversi sarà possibile un completo scambio di test pur nell’ambito dei quantitativi totali</w:t>
      </w:r>
      <w:r>
        <w:rPr>
          <w:sz w:val="24"/>
          <w:szCs w:val="24"/>
        </w:rPr>
        <w:t>.</w:t>
      </w:r>
      <w:r w:rsidRPr="00762906">
        <w:rPr>
          <w:sz w:val="24"/>
          <w:szCs w:val="24"/>
        </w:rPr>
        <w:t xml:space="preserve"> </w:t>
      </w:r>
    </w:p>
    <w:p w:rsidR="00AC3EAD" w:rsidRDefault="00AC3EAD" w:rsidP="00AC3EAD">
      <w:pPr>
        <w:pStyle w:val="Corpodeltesto"/>
        <w:spacing w:after="0"/>
        <w:ind w:right="282"/>
        <w:jc w:val="both"/>
        <w:rPr>
          <w:b/>
          <w:color w:val="0000FF"/>
          <w:sz w:val="24"/>
          <w:szCs w:val="24"/>
        </w:rPr>
      </w:pPr>
    </w:p>
    <w:p w:rsidR="00AC3EAD" w:rsidRDefault="00AC3EAD" w:rsidP="00AC3EAD">
      <w:pPr>
        <w:pStyle w:val="Corpodeltesto"/>
        <w:spacing w:after="0"/>
        <w:ind w:right="282"/>
        <w:jc w:val="both"/>
        <w:rPr>
          <w:b/>
          <w:color w:val="0000FF"/>
          <w:sz w:val="24"/>
          <w:szCs w:val="24"/>
        </w:rPr>
      </w:pPr>
    </w:p>
    <w:p w:rsidR="00AC3EAD" w:rsidRPr="00762906" w:rsidRDefault="00AC3EAD" w:rsidP="00AC3EAD">
      <w:pPr>
        <w:pStyle w:val="Corpodeltesto"/>
        <w:spacing w:after="0"/>
        <w:ind w:right="282"/>
        <w:jc w:val="both"/>
        <w:rPr>
          <w:b/>
          <w:sz w:val="24"/>
          <w:szCs w:val="24"/>
        </w:rPr>
      </w:pPr>
      <w:r w:rsidRPr="00762906">
        <w:rPr>
          <w:b/>
          <w:sz w:val="24"/>
          <w:szCs w:val="24"/>
        </w:rPr>
        <w:t>REATTIVI</w:t>
      </w:r>
    </w:p>
    <w:p w:rsidR="00AC3EAD" w:rsidRPr="00762906" w:rsidRDefault="00AC3EAD" w:rsidP="00AC3EAD">
      <w:pPr>
        <w:pStyle w:val="Corpodeltesto"/>
        <w:spacing w:after="0"/>
        <w:ind w:right="282"/>
        <w:jc w:val="both"/>
        <w:rPr>
          <w:b/>
          <w:i/>
          <w:sz w:val="24"/>
          <w:szCs w:val="24"/>
        </w:rPr>
      </w:pPr>
      <w:r w:rsidRPr="00762906">
        <w:rPr>
          <w:b/>
          <w:i/>
          <w:sz w:val="24"/>
          <w:szCs w:val="24"/>
        </w:rPr>
        <w:t>Requisiti dei reattivi</w:t>
      </w:r>
    </w:p>
    <w:p w:rsidR="00AC3EAD" w:rsidRPr="00762906" w:rsidRDefault="00AC3EAD" w:rsidP="00AC3EAD">
      <w:pPr>
        <w:pStyle w:val="Corpodeltesto"/>
        <w:numPr>
          <w:ilvl w:val="0"/>
          <w:numId w:val="47"/>
        </w:numPr>
        <w:spacing w:after="0"/>
        <w:ind w:right="282"/>
        <w:jc w:val="both"/>
        <w:rPr>
          <w:sz w:val="24"/>
          <w:szCs w:val="24"/>
        </w:rPr>
      </w:pPr>
      <w:r w:rsidRPr="00762906">
        <w:rPr>
          <w:sz w:val="24"/>
          <w:szCs w:val="24"/>
        </w:rPr>
        <w:t xml:space="preserve">dovranno essere offerti e </w:t>
      </w:r>
      <w:r>
        <w:rPr>
          <w:sz w:val="24"/>
          <w:szCs w:val="24"/>
        </w:rPr>
        <w:t>forniti direttamente coniugati</w:t>
      </w:r>
    </w:p>
    <w:p w:rsidR="00AC3EAD" w:rsidRPr="00762906" w:rsidRDefault="00AC3EAD" w:rsidP="00AC3EAD">
      <w:pPr>
        <w:pStyle w:val="Corpodeltesto"/>
        <w:numPr>
          <w:ilvl w:val="0"/>
          <w:numId w:val="47"/>
        </w:numPr>
        <w:spacing w:after="0"/>
        <w:ind w:right="282"/>
        <w:jc w:val="both"/>
        <w:rPr>
          <w:sz w:val="24"/>
          <w:szCs w:val="24"/>
        </w:rPr>
      </w:pPr>
      <w:r w:rsidRPr="00762906">
        <w:rPr>
          <w:sz w:val="24"/>
          <w:szCs w:val="24"/>
        </w:rPr>
        <w:t>dovranno essere consegnati lotti con utilizzabili</w:t>
      </w:r>
      <w:r>
        <w:rPr>
          <w:sz w:val="24"/>
          <w:szCs w:val="24"/>
        </w:rPr>
        <w:t>tà (scadenza) di almeno 12 mesi</w:t>
      </w:r>
    </w:p>
    <w:p w:rsidR="00AC3EAD" w:rsidRPr="00762906" w:rsidRDefault="00AC3EAD" w:rsidP="00AC3EAD">
      <w:pPr>
        <w:pStyle w:val="Corpodeltesto"/>
        <w:numPr>
          <w:ilvl w:val="0"/>
          <w:numId w:val="47"/>
        </w:numPr>
        <w:spacing w:after="0"/>
        <w:ind w:right="282"/>
        <w:jc w:val="both"/>
        <w:rPr>
          <w:sz w:val="24"/>
          <w:szCs w:val="24"/>
        </w:rPr>
      </w:pPr>
      <w:r w:rsidRPr="00762906">
        <w:rPr>
          <w:sz w:val="24"/>
          <w:szCs w:val="24"/>
        </w:rPr>
        <w:t>i cloni forniti dovranno esser</w:t>
      </w:r>
      <w:r>
        <w:rPr>
          <w:sz w:val="24"/>
          <w:szCs w:val="24"/>
        </w:rPr>
        <w:t xml:space="preserve">e tracciabili ad un </w:t>
      </w:r>
      <w:proofErr w:type="spellStart"/>
      <w:r>
        <w:rPr>
          <w:sz w:val="24"/>
          <w:szCs w:val="24"/>
        </w:rPr>
        <w:t>CD</w:t>
      </w:r>
      <w:proofErr w:type="spellEnd"/>
      <w:r>
        <w:rPr>
          <w:sz w:val="24"/>
          <w:szCs w:val="24"/>
        </w:rPr>
        <w:t xml:space="preserve"> workshop</w:t>
      </w:r>
    </w:p>
    <w:p w:rsidR="00AC3EAD" w:rsidRPr="00762906" w:rsidRDefault="00AC3EAD" w:rsidP="00AC3EAD">
      <w:pPr>
        <w:pStyle w:val="Corpodeltesto"/>
        <w:numPr>
          <w:ilvl w:val="0"/>
          <w:numId w:val="47"/>
        </w:numPr>
        <w:spacing w:after="0"/>
        <w:ind w:right="282"/>
        <w:jc w:val="both"/>
        <w:rPr>
          <w:sz w:val="24"/>
          <w:szCs w:val="24"/>
        </w:rPr>
      </w:pPr>
      <w:r w:rsidRPr="00762906">
        <w:rPr>
          <w:sz w:val="24"/>
          <w:szCs w:val="24"/>
        </w:rPr>
        <w:t>potranno essere offerte confezioni di format</w:t>
      </w:r>
      <w:r>
        <w:rPr>
          <w:sz w:val="24"/>
          <w:szCs w:val="24"/>
        </w:rPr>
        <w:t>o differente (25,50,100…. Test)</w:t>
      </w:r>
    </w:p>
    <w:p w:rsidR="00AC3EAD" w:rsidRPr="005722D2" w:rsidRDefault="00AC3EAD" w:rsidP="00AC3EAD">
      <w:pPr>
        <w:pStyle w:val="Corpodeltesto"/>
        <w:numPr>
          <w:ilvl w:val="0"/>
          <w:numId w:val="47"/>
        </w:numPr>
        <w:spacing w:after="0"/>
        <w:ind w:right="282"/>
        <w:jc w:val="both"/>
        <w:rPr>
          <w:sz w:val="24"/>
          <w:szCs w:val="24"/>
        </w:rPr>
      </w:pPr>
      <w:r w:rsidRPr="00762906">
        <w:rPr>
          <w:sz w:val="24"/>
          <w:szCs w:val="24"/>
        </w:rPr>
        <w:t>alcuni antigeni (in particolare quelli utilizzati più frequentemente nella diagnostica delle leuco</w:t>
      </w:r>
      <w:r>
        <w:rPr>
          <w:sz w:val="24"/>
          <w:szCs w:val="24"/>
        </w:rPr>
        <w:t>si</w:t>
      </w:r>
      <w:r w:rsidRPr="00762906">
        <w:rPr>
          <w:sz w:val="24"/>
          <w:szCs w:val="24"/>
        </w:rPr>
        <w:t xml:space="preserve"> acute e croniche, ad esempio MPO, CD79a, CD3) po</w:t>
      </w:r>
      <w:r>
        <w:rPr>
          <w:sz w:val="24"/>
          <w:szCs w:val="24"/>
        </w:rPr>
        <w:t>tranno essere offerti combinati</w:t>
      </w:r>
    </w:p>
    <w:p w:rsidR="00AC3EAD" w:rsidRDefault="00AC3EAD" w:rsidP="00AC3EAD">
      <w:pPr>
        <w:numPr>
          <w:ilvl w:val="0"/>
          <w:numId w:val="47"/>
        </w:numPr>
        <w:rPr>
          <w:sz w:val="24"/>
          <w:szCs w:val="24"/>
        </w:rPr>
      </w:pPr>
      <w:r>
        <w:rPr>
          <w:sz w:val="24"/>
          <w:szCs w:val="24"/>
        </w:rPr>
        <w:t>la scelta di anticorpi monoclonali verrà fatta dal catalogo offerto</w:t>
      </w:r>
    </w:p>
    <w:p w:rsidR="00AC3EAD" w:rsidRPr="00F55438" w:rsidRDefault="00AC3EAD" w:rsidP="00AC3EAD">
      <w:pPr>
        <w:numPr>
          <w:ilvl w:val="0"/>
          <w:numId w:val="47"/>
        </w:numPr>
        <w:rPr>
          <w:sz w:val="24"/>
          <w:szCs w:val="24"/>
        </w:rPr>
      </w:pPr>
      <w:r w:rsidRPr="00F55438">
        <w:rPr>
          <w:sz w:val="24"/>
          <w:szCs w:val="24"/>
        </w:rPr>
        <w:t xml:space="preserve">si chiede di dichiarare l’eventuale disponibilità a fornire specifici cloni non presenti in catalogo mediante l’acquisto da terzi </w:t>
      </w:r>
    </w:p>
    <w:p w:rsidR="00AC3EAD" w:rsidRPr="00F55438" w:rsidRDefault="00AC3EAD" w:rsidP="00AC3EAD">
      <w:pPr>
        <w:numPr>
          <w:ilvl w:val="0"/>
          <w:numId w:val="47"/>
        </w:numPr>
        <w:rPr>
          <w:sz w:val="24"/>
          <w:szCs w:val="24"/>
        </w:rPr>
      </w:pPr>
      <w:r w:rsidRPr="00F55438">
        <w:rPr>
          <w:sz w:val="24"/>
          <w:szCs w:val="24"/>
        </w:rPr>
        <w:lastRenderedPageBreak/>
        <w:t>si chiede di dichiarare l’eventuale possibilità di interscambio tra coniugati, al fine di permettere maggior flessibilità nelle applicazioni multicolore</w:t>
      </w:r>
    </w:p>
    <w:p w:rsidR="00AC3EAD" w:rsidRPr="00762906" w:rsidRDefault="00AC3EAD" w:rsidP="00AC3EAD">
      <w:pPr>
        <w:numPr>
          <w:ilvl w:val="0"/>
          <w:numId w:val="47"/>
        </w:numPr>
        <w:rPr>
          <w:sz w:val="24"/>
          <w:szCs w:val="24"/>
        </w:rPr>
      </w:pPr>
      <w:r w:rsidRPr="00762906">
        <w:rPr>
          <w:sz w:val="24"/>
          <w:szCs w:val="24"/>
        </w:rPr>
        <w:t xml:space="preserve">dovranno essere presenti </w:t>
      </w:r>
      <w:r>
        <w:rPr>
          <w:sz w:val="24"/>
          <w:szCs w:val="24"/>
        </w:rPr>
        <w:t xml:space="preserve">in catalogo </w:t>
      </w:r>
      <w:r w:rsidRPr="00762906">
        <w:rPr>
          <w:sz w:val="24"/>
          <w:szCs w:val="24"/>
        </w:rPr>
        <w:t>con almeno un coniugato</w:t>
      </w:r>
      <w:r>
        <w:rPr>
          <w:sz w:val="24"/>
          <w:szCs w:val="24"/>
        </w:rPr>
        <w:t xml:space="preserve"> almeno</w:t>
      </w:r>
      <w:r w:rsidRPr="00762906">
        <w:rPr>
          <w:sz w:val="24"/>
          <w:szCs w:val="24"/>
        </w:rPr>
        <w:t xml:space="preserve"> i seguenti antigeni o </w:t>
      </w:r>
      <w:proofErr w:type="spellStart"/>
      <w:r w:rsidRPr="00762906">
        <w:rPr>
          <w:sz w:val="24"/>
          <w:szCs w:val="24"/>
        </w:rPr>
        <w:t>CD</w:t>
      </w:r>
      <w:proofErr w:type="spellEnd"/>
      <w:r>
        <w:rPr>
          <w:sz w:val="24"/>
          <w:szCs w:val="24"/>
        </w:rPr>
        <w:t>:</w:t>
      </w:r>
    </w:p>
    <w:p w:rsidR="008E5DDA" w:rsidRDefault="00AC3EAD" w:rsidP="008E5DDA">
      <w:pPr>
        <w:pStyle w:val="Rientrocorpodeltesto"/>
        <w:ind w:left="330"/>
        <w:rPr>
          <w:sz w:val="24"/>
          <w:szCs w:val="24"/>
        </w:rPr>
      </w:pPr>
      <w:proofErr w:type="spellStart"/>
      <w:r w:rsidRPr="00762906">
        <w:rPr>
          <w:sz w:val="24"/>
          <w:szCs w:val="24"/>
        </w:rPr>
        <w:t>CD</w:t>
      </w:r>
      <w:proofErr w:type="spellEnd"/>
      <w:r w:rsidRPr="00762906">
        <w:rPr>
          <w:sz w:val="24"/>
          <w:szCs w:val="24"/>
        </w:rPr>
        <w:t xml:space="preserve">: </w:t>
      </w:r>
      <w:r>
        <w:rPr>
          <w:sz w:val="24"/>
          <w:szCs w:val="24"/>
        </w:rPr>
        <w:t xml:space="preserve">2, 3, 4, 5, 7, 8, </w:t>
      </w:r>
      <w:r w:rsidRPr="00762906">
        <w:rPr>
          <w:sz w:val="24"/>
          <w:szCs w:val="24"/>
        </w:rPr>
        <w:t>10, 11a, 11b, 11c, 13, 14, 15, 16, 19, 20, 22, 23, 25, 33, 34, 38, 41, 43, 45, 45RA, 45RO, 56, 57, 61, 6</w:t>
      </w:r>
      <w:r>
        <w:rPr>
          <w:sz w:val="24"/>
          <w:szCs w:val="24"/>
        </w:rPr>
        <w:t>4</w:t>
      </w:r>
      <w:r w:rsidRPr="00762906">
        <w:rPr>
          <w:sz w:val="24"/>
          <w:szCs w:val="24"/>
        </w:rPr>
        <w:t>, 71, 79a, 79b, 103, 117, 138,</w:t>
      </w:r>
      <w:r>
        <w:rPr>
          <w:sz w:val="24"/>
          <w:szCs w:val="24"/>
        </w:rPr>
        <w:t xml:space="preserve"> FMC7, </w:t>
      </w:r>
      <w:r w:rsidRPr="00762906">
        <w:rPr>
          <w:sz w:val="24"/>
          <w:szCs w:val="24"/>
        </w:rPr>
        <w:t xml:space="preserve">MPO, </w:t>
      </w:r>
      <w:proofErr w:type="spellStart"/>
      <w:r w:rsidRPr="00762906">
        <w:rPr>
          <w:sz w:val="24"/>
          <w:szCs w:val="24"/>
        </w:rPr>
        <w:t>TdT</w:t>
      </w:r>
      <w:proofErr w:type="spellEnd"/>
      <w:r w:rsidRPr="00762906">
        <w:rPr>
          <w:sz w:val="24"/>
          <w:szCs w:val="24"/>
        </w:rPr>
        <w:t xml:space="preserve">,  HLA-DR, </w:t>
      </w:r>
      <w:proofErr w:type="spellStart"/>
      <w:r w:rsidRPr="00762906">
        <w:rPr>
          <w:sz w:val="24"/>
          <w:szCs w:val="24"/>
        </w:rPr>
        <w:t>TCR-gamma-</w:t>
      </w:r>
      <w:r>
        <w:rPr>
          <w:sz w:val="24"/>
          <w:szCs w:val="24"/>
        </w:rPr>
        <w:t>delta</w:t>
      </w:r>
      <w:proofErr w:type="spellEnd"/>
      <w:r>
        <w:rPr>
          <w:sz w:val="24"/>
          <w:szCs w:val="24"/>
        </w:rPr>
        <w:t xml:space="preserve">, TCR </w:t>
      </w:r>
      <w:proofErr w:type="spellStart"/>
      <w:r>
        <w:rPr>
          <w:sz w:val="24"/>
          <w:szCs w:val="24"/>
        </w:rPr>
        <w:t>variant</w:t>
      </w:r>
      <w:proofErr w:type="spellEnd"/>
      <w:r>
        <w:rPr>
          <w:sz w:val="24"/>
          <w:szCs w:val="24"/>
        </w:rPr>
        <w:t xml:space="preserve"> beta, </w:t>
      </w:r>
      <w:proofErr w:type="spellStart"/>
      <w:r>
        <w:rPr>
          <w:sz w:val="24"/>
          <w:szCs w:val="24"/>
        </w:rPr>
        <w:t>IgM</w:t>
      </w:r>
      <w:proofErr w:type="spellEnd"/>
      <w:r>
        <w:rPr>
          <w:sz w:val="24"/>
          <w:szCs w:val="24"/>
        </w:rPr>
        <w:t xml:space="preserve">, </w:t>
      </w:r>
      <w:proofErr w:type="spellStart"/>
      <w:r>
        <w:rPr>
          <w:sz w:val="24"/>
          <w:szCs w:val="24"/>
        </w:rPr>
        <w:t>IgD</w:t>
      </w:r>
      <w:proofErr w:type="spellEnd"/>
      <w:r>
        <w:rPr>
          <w:sz w:val="24"/>
          <w:szCs w:val="24"/>
        </w:rPr>
        <w:t xml:space="preserve">, </w:t>
      </w:r>
      <w:proofErr w:type="spellStart"/>
      <w:r>
        <w:rPr>
          <w:sz w:val="24"/>
          <w:szCs w:val="24"/>
        </w:rPr>
        <w:t>IgG</w:t>
      </w:r>
      <w:proofErr w:type="spellEnd"/>
      <w:r>
        <w:rPr>
          <w:sz w:val="24"/>
          <w:szCs w:val="24"/>
        </w:rPr>
        <w:t xml:space="preserve">, </w:t>
      </w:r>
      <w:proofErr w:type="spellStart"/>
      <w:r>
        <w:rPr>
          <w:sz w:val="24"/>
          <w:szCs w:val="24"/>
        </w:rPr>
        <w:t>IgA</w:t>
      </w:r>
      <w:proofErr w:type="spellEnd"/>
      <w:r>
        <w:rPr>
          <w:sz w:val="24"/>
          <w:szCs w:val="24"/>
        </w:rPr>
        <w:t xml:space="preserve">, catene leggere kappa e lambda, </w:t>
      </w:r>
      <w:proofErr w:type="spellStart"/>
      <w:r>
        <w:rPr>
          <w:sz w:val="24"/>
          <w:szCs w:val="24"/>
        </w:rPr>
        <w:t>citocheratina</w:t>
      </w:r>
      <w:proofErr w:type="spellEnd"/>
    </w:p>
    <w:p w:rsidR="00400741" w:rsidRPr="008E5DDA" w:rsidRDefault="00AC3EAD" w:rsidP="008E5DDA">
      <w:pPr>
        <w:pStyle w:val="Rientrocorpodeltesto"/>
        <w:numPr>
          <w:ilvl w:val="0"/>
          <w:numId w:val="47"/>
        </w:numPr>
        <w:rPr>
          <w:sz w:val="24"/>
          <w:szCs w:val="24"/>
        </w:rPr>
      </w:pPr>
      <w:r w:rsidRPr="008E5DDA">
        <w:rPr>
          <w:sz w:val="24"/>
          <w:szCs w:val="24"/>
        </w:rPr>
        <w:t>dovranno essere offerti reagenti per la valutazione della vitalità/</w:t>
      </w:r>
      <w:proofErr w:type="spellStart"/>
      <w:r w:rsidRPr="008E5DDA">
        <w:rPr>
          <w:sz w:val="24"/>
          <w:szCs w:val="24"/>
        </w:rPr>
        <w:t>apoptosi</w:t>
      </w:r>
      <w:proofErr w:type="spellEnd"/>
      <w:r w:rsidRPr="008E5DDA">
        <w:rPr>
          <w:sz w:val="24"/>
          <w:szCs w:val="24"/>
        </w:rPr>
        <w:t>/proliferazione</w:t>
      </w:r>
    </w:p>
    <w:p w:rsidR="00400741" w:rsidRDefault="00400741" w:rsidP="00400741">
      <w:pPr>
        <w:widowControl w:val="0"/>
        <w:jc w:val="both"/>
        <w:rPr>
          <w:rFonts w:ascii="Arial" w:hAnsi="Arial"/>
          <w:b/>
          <w:sz w:val="22"/>
          <w:u w:val="single"/>
        </w:rPr>
      </w:pPr>
    </w:p>
    <w:p w:rsidR="00912498" w:rsidRDefault="00912498" w:rsidP="00400741">
      <w:pPr>
        <w:widowControl w:val="0"/>
        <w:jc w:val="both"/>
        <w:rPr>
          <w:rFonts w:ascii="Arial" w:hAnsi="Arial"/>
          <w:b/>
          <w:sz w:val="22"/>
          <w:u w:val="single"/>
        </w:rPr>
      </w:pPr>
    </w:p>
    <w:p w:rsidR="00912498" w:rsidRDefault="00912498" w:rsidP="00400741">
      <w:pPr>
        <w:widowControl w:val="0"/>
        <w:jc w:val="both"/>
        <w:rPr>
          <w:rFonts w:ascii="Arial" w:hAnsi="Arial"/>
          <w:b/>
          <w:sz w:val="22"/>
          <w:u w:val="single"/>
        </w:rPr>
      </w:pPr>
    </w:p>
    <w:p w:rsidR="00912498" w:rsidRDefault="00912498" w:rsidP="00400741">
      <w:pPr>
        <w:widowControl w:val="0"/>
        <w:jc w:val="both"/>
        <w:rPr>
          <w:rFonts w:ascii="Arial" w:hAnsi="Arial"/>
          <w:b/>
          <w:sz w:val="22"/>
          <w:u w:val="single"/>
        </w:rPr>
      </w:pPr>
    </w:p>
    <w:p w:rsidR="0038563C" w:rsidRDefault="0038563C" w:rsidP="00400741">
      <w:pPr>
        <w:widowControl w:val="0"/>
        <w:jc w:val="both"/>
        <w:rPr>
          <w:rFonts w:ascii="Arial" w:hAnsi="Arial"/>
          <w:b/>
          <w:sz w:val="22"/>
          <w:u w:val="single"/>
        </w:rPr>
      </w:pPr>
    </w:p>
    <w:p w:rsidR="0038563C" w:rsidRPr="0007242D" w:rsidRDefault="0038563C" w:rsidP="0038563C">
      <w:pPr>
        <w:autoSpaceDE w:val="0"/>
        <w:autoSpaceDN w:val="0"/>
        <w:adjustRightInd w:val="0"/>
        <w:spacing w:line="360" w:lineRule="auto"/>
        <w:jc w:val="both"/>
        <w:rPr>
          <w:b/>
          <w:bCs/>
          <w:color w:val="000000"/>
          <w:sz w:val="28"/>
          <w:szCs w:val="28"/>
        </w:rPr>
      </w:pPr>
      <w:r w:rsidRPr="0007242D">
        <w:rPr>
          <w:b/>
          <w:bCs/>
          <w:color w:val="000000"/>
          <w:sz w:val="28"/>
          <w:szCs w:val="28"/>
        </w:rPr>
        <w:t>LOTTO N. 3 PER ASUITS:</w:t>
      </w:r>
    </w:p>
    <w:p w:rsidR="0038563C" w:rsidRPr="002D27F3" w:rsidRDefault="0038563C" w:rsidP="0038563C">
      <w:pPr>
        <w:pStyle w:val="Paragrafoelenco"/>
        <w:autoSpaceDE w:val="0"/>
        <w:autoSpaceDN w:val="0"/>
        <w:adjustRightInd w:val="0"/>
        <w:ind w:left="0"/>
        <w:jc w:val="both"/>
        <w:rPr>
          <w:b/>
          <w:bCs/>
          <w:color w:val="000000"/>
          <w:sz w:val="24"/>
          <w:szCs w:val="24"/>
        </w:rPr>
      </w:pPr>
      <w:r w:rsidRPr="002D27F3">
        <w:rPr>
          <w:b/>
          <w:bCs/>
          <w:color w:val="000000"/>
          <w:sz w:val="24"/>
          <w:szCs w:val="24"/>
        </w:rPr>
        <w:t>A. Oggetto della fornitura</w:t>
      </w:r>
    </w:p>
    <w:p w:rsidR="0038563C" w:rsidRPr="002D27F3" w:rsidRDefault="0038563C" w:rsidP="0038563C">
      <w:pPr>
        <w:autoSpaceDE w:val="0"/>
        <w:autoSpaceDN w:val="0"/>
        <w:adjustRightInd w:val="0"/>
        <w:jc w:val="both"/>
        <w:rPr>
          <w:bCs/>
          <w:color w:val="000000"/>
          <w:sz w:val="24"/>
          <w:szCs w:val="24"/>
        </w:rPr>
      </w:pPr>
      <w:r w:rsidRPr="002D27F3">
        <w:rPr>
          <w:bCs/>
          <w:color w:val="000000"/>
          <w:sz w:val="24"/>
          <w:szCs w:val="24"/>
        </w:rPr>
        <w:tab/>
        <w:t xml:space="preserve">Sistema completo di analisi in </w:t>
      </w:r>
      <w:proofErr w:type="spellStart"/>
      <w:r w:rsidRPr="002D27F3">
        <w:rPr>
          <w:bCs/>
          <w:color w:val="000000"/>
          <w:sz w:val="24"/>
          <w:szCs w:val="24"/>
        </w:rPr>
        <w:t>citometria</w:t>
      </w:r>
      <w:proofErr w:type="spellEnd"/>
      <w:r w:rsidRPr="002D27F3">
        <w:rPr>
          <w:bCs/>
          <w:color w:val="000000"/>
          <w:sz w:val="24"/>
          <w:szCs w:val="24"/>
        </w:rPr>
        <w:t xml:space="preserve"> a flusso costituito da strumentazione, reattivi, calibratori, controlli, reagenti ausiliari necessari al funzionamento del sistema analitico, assistenza tecnica.</w:t>
      </w:r>
    </w:p>
    <w:p w:rsidR="0038563C" w:rsidRPr="002D27F3" w:rsidRDefault="0038563C" w:rsidP="0038563C">
      <w:pPr>
        <w:autoSpaceDE w:val="0"/>
        <w:autoSpaceDN w:val="0"/>
        <w:adjustRightInd w:val="0"/>
        <w:jc w:val="both"/>
        <w:rPr>
          <w:b/>
          <w:bCs/>
          <w:color w:val="000000"/>
          <w:sz w:val="24"/>
          <w:szCs w:val="24"/>
        </w:rPr>
      </w:pPr>
    </w:p>
    <w:p w:rsidR="0038563C" w:rsidRPr="002D27F3" w:rsidRDefault="0038563C" w:rsidP="0038563C">
      <w:pPr>
        <w:autoSpaceDE w:val="0"/>
        <w:autoSpaceDN w:val="0"/>
        <w:adjustRightInd w:val="0"/>
        <w:jc w:val="both"/>
        <w:rPr>
          <w:b/>
          <w:bCs/>
          <w:color w:val="000000"/>
          <w:sz w:val="24"/>
          <w:szCs w:val="24"/>
        </w:rPr>
      </w:pPr>
      <w:r w:rsidRPr="002D27F3">
        <w:rPr>
          <w:b/>
          <w:bCs/>
          <w:color w:val="000000"/>
          <w:sz w:val="24"/>
          <w:szCs w:val="24"/>
        </w:rPr>
        <w:t>B. Tipologia di applicazioni previste</w:t>
      </w:r>
    </w:p>
    <w:p w:rsidR="0038563C" w:rsidRPr="002D27F3" w:rsidRDefault="0038563C" w:rsidP="0038563C">
      <w:pPr>
        <w:autoSpaceDE w:val="0"/>
        <w:autoSpaceDN w:val="0"/>
        <w:adjustRightInd w:val="0"/>
        <w:jc w:val="both"/>
        <w:rPr>
          <w:bCs/>
          <w:color w:val="000000"/>
          <w:sz w:val="24"/>
          <w:szCs w:val="24"/>
        </w:rPr>
      </w:pPr>
    </w:p>
    <w:p w:rsidR="0038563C" w:rsidRPr="002D27F3" w:rsidRDefault="0038563C" w:rsidP="0038563C">
      <w:pPr>
        <w:pStyle w:val="Paragrafoelenco"/>
        <w:numPr>
          <w:ilvl w:val="0"/>
          <w:numId w:val="55"/>
        </w:numPr>
        <w:autoSpaceDE w:val="0"/>
        <w:autoSpaceDN w:val="0"/>
        <w:adjustRightInd w:val="0"/>
        <w:contextualSpacing/>
        <w:jc w:val="both"/>
        <w:rPr>
          <w:bCs/>
          <w:color w:val="000000"/>
          <w:sz w:val="24"/>
          <w:szCs w:val="24"/>
        </w:rPr>
      </w:pPr>
      <w:r w:rsidRPr="002D27F3">
        <w:rPr>
          <w:bCs/>
          <w:color w:val="000000"/>
          <w:sz w:val="24"/>
          <w:szCs w:val="24"/>
        </w:rPr>
        <w:t xml:space="preserve">Identificazione delle popolazioni linfocitarie T, T </w:t>
      </w:r>
      <w:proofErr w:type="spellStart"/>
      <w:r w:rsidRPr="002D27F3">
        <w:rPr>
          <w:bCs/>
          <w:color w:val="000000"/>
          <w:sz w:val="24"/>
          <w:szCs w:val="24"/>
        </w:rPr>
        <w:t>helper</w:t>
      </w:r>
      <w:proofErr w:type="spellEnd"/>
      <w:r w:rsidRPr="002D27F3">
        <w:rPr>
          <w:bCs/>
          <w:color w:val="000000"/>
          <w:sz w:val="24"/>
          <w:szCs w:val="24"/>
        </w:rPr>
        <w:t xml:space="preserve">, T </w:t>
      </w:r>
      <w:proofErr w:type="spellStart"/>
      <w:r w:rsidRPr="002D27F3">
        <w:rPr>
          <w:bCs/>
          <w:color w:val="000000"/>
          <w:sz w:val="24"/>
          <w:szCs w:val="24"/>
        </w:rPr>
        <w:t>suppressor</w:t>
      </w:r>
      <w:proofErr w:type="spellEnd"/>
      <w:r w:rsidRPr="002D27F3">
        <w:rPr>
          <w:bCs/>
          <w:color w:val="000000"/>
          <w:sz w:val="24"/>
          <w:szCs w:val="24"/>
        </w:rPr>
        <w:t xml:space="preserve">, B, NK in marcatura multipla con </w:t>
      </w:r>
      <w:proofErr w:type="spellStart"/>
      <w:r w:rsidRPr="002D27F3">
        <w:rPr>
          <w:bCs/>
          <w:i/>
          <w:color w:val="000000"/>
          <w:sz w:val="24"/>
          <w:szCs w:val="24"/>
        </w:rPr>
        <w:t>gate</w:t>
      </w:r>
      <w:proofErr w:type="spellEnd"/>
      <w:r w:rsidRPr="002D27F3">
        <w:rPr>
          <w:bCs/>
          <w:i/>
          <w:color w:val="000000"/>
          <w:sz w:val="24"/>
          <w:szCs w:val="24"/>
        </w:rPr>
        <w:t xml:space="preserve"> </w:t>
      </w:r>
      <w:r w:rsidRPr="002D27F3">
        <w:rPr>
          <w:bCs/>
          <w:color w:val="000000"/>
          <w:sz w:val="24"/>
          <w:szCs w:val="24"/>
        </w:rPr>
        <w:t>immunologico CD45 per la determinazione dei valori percentuale e assoluto delle cellule in singola piattaforma</w:t>
      </w:r>
    </w:p>
    <w:p w:rsidR="0038563C" w:rsidRPr="002D27F3" w:rsidRDefault="0038563C" w:rsidP="0038563C">
      <w:pPr>
        <w:pStyle w:val="Paragrafoelenco"/>
        <w:numPr>
          <w:ilvl w:val="0"/>
          <w:numId w:val="55"/>
        </w:numPr>
        <w:autoSpaceDE w:val="0"/>
        <w:autoSpaceDN w:val="0"/>
        <w:adjustRightInd w:val="0"/>
        <w:contextualSpacing/>
        <w:jc w:val="both"/>
        <w:rPr>
          <w:bCs/>
          <w:color w:val="000000"/>
          <w:sz w:val="24"/>
          <w:szCs w:val="24"/>
        </w:rPr>
      </w:pPr>
      <w:r w:rsidRPr="002D27F3">
        <w:rPr>
          <w:bCs/>
          <w:color w:val="000000"/>
          <w:sz w:val="24"/>
          <w:szCs w:val="24"/>
        </w:rPr>
        <w:t xml:space="preserve">Studio di leucemie mieloidi acute, linfoidi acute, sindromi </w:t>
      </w:r>
      <w:proofErr w:type="spellStart"/>
      <w:r w:rsidRPr="002D27F3">
        <w:rPr>
          <w:bCs/>
          <w:color w:val="000000"/>
          <w:sz w:val="24"/>
          <w:szCs w:val="24"/>
        </w:rPr>
        <w:t>lnfoproliferative</w:t>
      </w:r>
      <w:proofErr w:type="spellEnd"/>
      <w:r w:rsidRPr="002D27F3">
        <w:rPr>
          <w:bCs/>
          <w:color w:val="000000"/>
          <w:sz w:val="24"/>
          <w:szCs w:val="24"/>
        </w:rPr>
        <w:t xml:space="preserve"> croniche B e T, linfomi, mielomi, sindromi </w:t>
      </w:r>
      <w:proofErr w:type="spellStart"/>
      <w:r w:rsidRPr="002D27F3">
        <w:rPr>
          <w:bCs/>
          <w:color w:val="000000"/>
          <w:sz w:val="24"/>
          <w:szCs w:val="24"/>
        </w:rPr>
        <w:t>mieloproliferative</w:t>
      </w:r>
      <w:proofErr w:type="spellEnd"/>
      <w:r w:rsidRPr="002D27F3">
        <w:rPr>
          <w:bCs/>
          <w:color w:val="000000"/>
          <w:sz w:val="24"/>
          <w:szCs w:val="24"/>
        </w:rPr>
        <w:t xml:space="preserve"> croniche, </w:t>
      </w:r>
      <w:proofErr w:type="spellStart"/>
      <w:r w:rsidRPr="002D27F3">
        <w:rPr>
          <w:bCs/>
          <w:color w:val="000000"/>
          <w:sz w:val="24"/>
          <w:szCs w:val="24"/>
        </w:rPr>
        <w:t>mielodisplasia</w:t>
      </w:r>
      <w:proofErr w:type="spellEnd"/>
      <w:r w:rsidRPr="002D27F3">
        <w:rPr>
          <w:bCs/>
          <w:color w:val="000000"/>
          <w:sz w:val="24"/>
          <w:szCs w:val="24"/>
        </w:rPr>
        <w:t>, emoglobinuria parossistica notturna, studio della malattia residua minima, identificazione e tipizzazione con conta assoluta e percentuale di cellule staminali emopoietiche CD34+</w:t>
      </w:r>
    </w:p>
    <w:p w:rsidR="0038563C" w:rsidRPr="002D27F3" w:rsidRDefault="0038563C" w:rsidP="0038563C">
      <w:pPr>
        <w:autoSpaceDE w:val="0"/>
        <w:autoSpaceDN w:val="0"/>
        <w:adjustRightInd w:val="0"/>
        <w:jc w:val="both"/>
        <w:rPr>
          <w:b/>
          <w:bCs/>
          <w:color w:val="000000"/>
          <w:sz w:val="24"/>
          <w:szCs w:val="24"/>
        </w:rPr>
      </w:pPr>
    </w:p>
    <w:p w:rsidR="0038563C" w:rsidRDefault="0038563C" w:rsidP="0038563C">
      <w:pPr>
        <w:autoSpaceDE w:val="0"/>
        <w:autoSpaceDN w:val="0"/>
        <w:adjustRightInd w:val="0"/>
        <w:jc w:val="both"/>
        <w:rPr>
          <w:b/>
          <w:bCs/>
          <w:color w:val="000000"/>
          <w:sz w:val="24"/>
          <w:szCs w:val="24"/>
        </w:rPr>
      </w:pPr>
      <w:r w:rsidRPr="002D27F3">
        <w:rPr>
          <w:b/>
          <w:bCs/>
          <w:color w:val="000000"/>
          <w:sz w:val="24"/>
          <w:szCs w:val="24"/>
        </w:rPr>
        <w:t>C. Requisiti minimi indispensabili</w:t>
      </w:r>
    </w:p>
    <w:p w:rsidR="0038563C" w:rsidRPr="002D27F3" w:rsidRDefault="0038563C" w:rsidP="0038563C">
      <w:pPr>
        <w:autoSpaceDE w:val="0"/>
        <w:autoSpaceDN w:val="0"/>
        <w:adjustRightInd w:val="0"/>
        <w:jc w:val="both"/>
        <w:rPr>
          <w:b/>
          <w:bCs/>
          <w:color w:val="000000"/>
          <w:sz w:val="24"/>
          <w:szCs w:val="24"/>
        </w:rPr>
      </w:pPr>
    </w:p>
    <w:p w:rsidR="0038563C" w:rsidRPr="008341FD" w:rsidRDefault="0038563C" w:rsidP="0038563C">
      <w:pPr>
        <w:autoSpaceDE w:val="0"/>
        <w:autoSpaceDN w:val="0"/>
        <w:adjustRightInd w:val="0"/>
        <w:jc w:val="both"/>
        <w:rPr>
          <w:b/>
          <w:bCs/>
          <w:color w:val="000000"/>
          <w:sz w:val="24"/>
          <w:szCs w:val="24"/>
        </w:rPr>
      </w:pPr>
      <w:r w:rsidRPr="008341FD">
        <w:rPr>
          <w:b/>
          <w:bCs/>
          <w:color w:val="000000"/>
          <w:sz w:val="24"/>
          <w:szCs w:val="24"/>
        </w:rPr>
        <w:t xml:space="preserve">1. </w:t>
      </w:r>
      <w:r w:rsidRPr="008341FD">
        <w:rPr>
          <w:b/>
          <w:bCs/>
          <w:color w:val="000000"/>
          <w:sz w:val="24"/>
          <w:szCs w:val="24"/>
          <w:u w:val="single"/>
        </w:rPr>
        <w:t>Strumentazione</w:t>
      </w:r>
    </w:p>
    <w:p w:rsidR="0038563C" w:rsidRPr="0038563C" w:rsidRDefault="0038563C" w:rsidP="0038563C">
      <w:pPr>
        <w:pStyle w:val="Paragrafoelenco"/>
        <w:numPr>
          <w:ilvl w:val="0"/>
          <w:numId w:val="48"/>
        </w:numPr>
        <w:autoSpaceDE w:val="0"/>
        <w:autoSpaceDN w:val="0"/>
        <w:adjustRightInd w:val="0"/>
        <w:contextualSpacing/>
        <w:jc w:val="both"/>
        <w:rPr>
          <w:color w:val="000000"/>
          <w:sz w:val="24"/>
          <w:szCs w:val="24"/>
        </w:rPr>
      </w:pPr>
      <w:proofErr w:type="spellStart"/>
      <w:r w:rsidRPr="008341FD">
        <w:rPr>
          <w:color w:val="000000"/>
          <w:sz w:val="24"/>
          <w:szCs w:val="24"/>
        </w:rPr>
        <w:t>Citofluorimetro</w:t>
      </w:r>
      <w:proofErr w:type="spellEnd"/>
      <w:r w:rsidRPr="008341FD">
        <w:rPr>
          <w:color w:val="000000"/>
          <w:sz w:val="24"/>
          <w:szCs w:val="24"/>
        </w:rPr>
        <w:t xml:space="preserve"> da banco nuovo, non </w:t>
      </w:r>
      <w:proofErr w:type="spellStart"/>
      <w:r w:rsidRPr="008341FD">
        <w:rPr>
          <w:color w:val="000000"/>
          <w:sz w:val="24"/>
          <w:szCs w:val="24"/>
        </w:rPr>
        <w:t>ricondizionato</w:t>
      </w:r>
      <w:proofErr w:type="spellEnd"/>
      <w:r w:rsidRPr="008341FD">
        <w:rPr>
          <w:color w:val="000000"/>
          <w:sz w:val="24"/>
          <w:szCs w:val="24"/>
        </w:rPr>
        <w:t xml:space="preserve">, di ultima generazione, ad almeno 8 fluorescenze, in grado di montare tre sorgenti di eccitazione laser (a 488 </w:t>
      </w:r>
      <w:proofErr w:type="spellStart"/>
      <w:r w:rsidRPr="008341FD">
        <w:rPr>
          <w:color w:val="000000"/>
          <w:sz w:val="24"/>
          <w:szCs w:val="24"/>
        </w:rPr>
        <w:t>nm</w:t>
      </w:r>
      <w:proofErr w:type="spellEnd"/>
      <w:r w:rsidRPr="008341FD">
        <w:rPr>
          <w:color w:val="000000"/>
          <w:sz w:val="24"/>
          <w:szCs w:val="24"/>
        </w:rPr>
        <w:t xml:space="preserve">, intorno a 630 </w:t>
      </w:r>
      <w:proofErr w:type="spellStart"/>
      <w:r w:rsidRPr="008341FD">
        <w:rPr>
          <w:color w:val="000000"/>
          <w:sz w:val="24"/>
          <w:szCs w:val="24"/>
        </w:rPr>
        <w:t>nm</w:t>
      </w:r>
      <w:proofErr w:type="spellEnd"/>
      <w:r w:rsidRPr="008341FD">
        <w:rPr>
          <w:color w:val="000000"/>
          <w:sz w:val="24"/>
          <w:szCs w:val="24"/>
        </w:rPr>
        <w:t xml:space="preserve">, a 405 </w:t>
      </w:r>
      <w:proofErr w:type="spellStart"/>
      <w:r w:rsidRPr="008341FD">
        <w:rPr>
          <w:color w:val="000000"/>
          <w:sz w:val="24"/>
          <w:szCs w:val="24"/>
        </w:rPr>
        <w:t>nm</w:t>
      </w:r>
      <w:proofErr w:type="spellEnd"/>
      <w:r w:rsidRPr="008341FD">
        <w:rPr>
          <w:color w:val="000000"/>
          <w:sz w:val="24"/>
          <w:szCs w:val="24"/>
        </w:rPr>
        <w:t xml:space="preserve">) per la lettura simultanea di almeno 8 o più fluorescenze e due parametri fisici (SSC e FSC), completo di sistema fluidico a flusso continuo e di software per l’acquisizione dei </w:t>
      </w:r>
      <w:r w:rsidRPr="0038563C">
        <w:rPr>
          <w:color w:val="000000"/>
          <w:sz w:val="24"/>
          <w:szCs w:val="24"/>
        </w:rPr>
        <w:t xml:space="preserve">campioni, </w:t>
      </w:r>
      <w:r w:rsidRPr="0038563C">
        <w:rPr>
          <w:sz w:val="24"/>
          <w:szCs w:val="24"/>
        </w:rPr>
        <w:t xml:space="preserve">marcato CE IVD ai sensi della direttiva 98/79/CE relativa ai dispositivi medico diagnostici in vitro recepita con </w:t>
      </w:r>
      <w:proofErr w:type="spellStart"/>
      <w:r w:rsidRPr="0038563C">
        <w:rPr>
          <w:sz w:val="24"/>
          <w:szCs w:val="24"/>
        </w:rPr>
        <w:t>D.Lgs.</w:t>
      </w:r>
      <w:proofErr w:type="spellEnd"/>
      <w:r w:rsidRPr="0038563C">
        <w:rPr>
          <w:sz w:val="24"/>
          <w:szCs w:val="24"/>
        </w:rPr>
        <w:t xml:space="preserve"> 332/2000</w:t>
      </w:r>
      <w:r w:rsidRPr="0038563C">
        <w:rPr>
          <w:color w:val="000000"/>
          <w:sz w:val="24"/>
          <w:szCs w:val="24"/>
        </w:rPr>
        <w:t xml:space="preserve"> CE-IVD</w:t>
      </w:r>
    </w:p>
    <w:p w:rsidR="0038563C" w:rsidRPr="002D27F3" w:rsidRDefault="0038563C" w:rsidP="0038563C">
      <w:pPr>
        <w:pStyle w:val="Paragrafoelenco"/>
        <w:numPr>
          <w:ilvl w:val="0"/>
          <w:numId w:val="48"/>
        </w:numPr>
        <w:autoSpaceDE w:val="0"/>
        <w:autoSpaceDN w:val="0"/>
        <w:adjustRightInd w:val="0"/>
        <w:contextualSpacing/>
        <w:jc w:val="both"/>
        <w:rPr>
          <w:color w:val="000000"/>
          <w:sz w:val="24"/>
          <w:szCs w:val="24"/>
        </w:rPr>
      </w:pPr>
      <w:r w:rsidRPr="008341FD">
        <w:rPr>
          <w:color w:val="000000"/>
          <w:sz w:val="24"/>
          <w:szCs w:val="24"/>
        </w:rPr>
        <w:t>sistemi di sicurezza per gli operatori,</w:t>
      </w:r>
      <w:r w:rsidRPr="002D27F3">
        <w:rPr>
          <w:color w:val="000000"/>
          <w:sz w:val="24"/>
          <w:szCs w:val="24"/>
        </w:rPr>
        <w:t xml:space="preserve"> sensori con allarme per malfunzionamento, guasti e livelli di liquidi</w:t>
      </w:r>
    </w:p>
    <w:p w:rsidR="0038563C" w:rsidRPr="002D27F3" w:rsidRDefault="0038563C" w:rsidP="0038563C">
      <w:pPr>
        <w:pStyle w:val="Paragrafoelenco"/>
        <w:numPr>
          <w:ilvl w:val="0"/>
          <w:numId w:val="48"/>
        </w:numPr>
        <w:autoSpaceDE w:val="0"/>
        <w:autoSpaceDN w:val="0"/>
        <w:adjustRightInd w:val="0"/>
        <w:contextualSpacing/>
        <w:jc w:val="both"/>
        <w:rPr>
          <w:color w:val="000000"/>
          <w:sz w:val="24"/>
          <w:szCs w:val="24"/>
        </w:rPr>
      </w:pPr>
      <w:r w:rsidRPr="002D27F3">
        <w:rPr>
          <w:color w:val="000000"/>
          <w:sz w:val="24"/>
          <w:szCs w:val="24"/>
        </w:rPr>
        <w:t xml:space="preserve">sistema di lavaggio dell’ago campionatore dopo ogni aspirazione al fine di evitare fenomeni di </w:t>
      </w:r>
      <w:proofErr w:type="spellStart"/>
      <w:r w:rsidRPr="002D27F3">
        <w:rPr>
          <w:i/>
          <w:color w:val="000000"/>
          <w:sz w:val="24"/>
          <w:szCs w:val="24"/>
        </w:rPr>
        <w:t>carry-over</w:t>
      </w:r>
      <w:proofErr w:type="spellEnd"/>
    </w:p>
    <w:p w:rsidR="0038563C" w:rsidRPr="002D27F3" w:rsidRDefault="0038563C" w:rsidP="0038563C">
      <w:pPr>
        <w:pStyle w:val="Paragrafoelenco"/>
        <w:numPr>
          <w:ilvl w:val="0"/>
          <w:numId w:val="48"/>
        </w:numPr>
        <w:autoSpaceDE w:val="0"/>
        <w:autoSpaceDN w:val="0"/>
        <w:adjustRightInd w:val="0"/>
        <w:contextualSpacing/>
        <w:jc w:val="both"/>
        <w:rPr>
          <w:color w:val="000000"/>
          <w:sz w:val="24"/>
          <w:szCs w:val="24"/>
        </w:rPr>
      </w:pPr>
      <w:r w:rsidRPr="002D27F3">
        <w:rPr>
          <w:color w:val="000000"/>
          <w:sz w:val="24"/>
          <w:szCs w:val="24"/>
        </w:rPr>
        <w:t>piatto campionatore con almeno 30 posizioni, con sistema di agitazione per ogni singola provetta</w:t>
      </w:r>
    </w:p>
    <w:p w:rsidR="0038563C" w:rsidRPr="002D27F3" w:rsidRDefault="0038563C" w:rsidP="0038563C">
      <w:pPr>
        <w:pStyle w:val="Paragrafoelenco"/>
        <w:numPr>
          <w:ilvl w:val="0"/>
          <w:numId w:val="48"/>
        </w:numPr>
        <w:autoSpaceDE w:val="0"/>
        <w:autoSpaceDN w:val="0"/>
        <w:adjustRightInd w:val="0"/>
        <w:contextualSpacing/>
        <w:jc w:val="both"/>
        <w:rPr>
          <w:color w:val="000000"/>
          <w:sz w:val="24"/>
          <w:szCs w:val="24"/>
        </w:rPr>
      </w:pPr>
      <w:r w:rsidRPr="002D27F3">
        <w:rPr>
          <w:color w:val="000000"/>
          <w:sz w:val="24"/>
          <w:szCs w:val="24"/>
        </w:rPr>
        <w:t>possibilità di campionamento sia automatico che manuale</w:t>
      </w:r>
    </w:p>
    <w:p w:rsidR="0038563C" w:rsidRPr="002D27F3" w:rsidRDefault="0038563C" w:rsidP="0038563C">
      <w:pPr>
        <w:pStyle w:val="Paragrafoelenco"/>
        <w:numPr>
          <w:ilvl w:val="0"/>
          <w:numId w:val="48"/>
        </w:numPr>
        <w:autoSpaceDE w:val="0"/>
        <w:autoSpaceDN w:val="0"/>
        <w:adjustRightInd w:val="0"/>
        <w:contextualSpacing/>
        <w:jc w:val="both"/>
        <w:rPr>
          <w:color w:val="000000"/>
          <w:sz w:val="24"/>
          <w:szCs w:val="24"/>
        </w:rPr>
      </w:pPr>
      <w:r w:rsidRPr="002D27F3">
        <w:rPr>
          <w:color w:val="000000"/>
          <w:sz w:val="24"/>
          <w:szCs w:val="24"/>
        </w:rPr>
        <w:t>possibilità di compensazione manuale ed automatica delle fluorescenze</w:t>
      </w:r>
    </w:p>
    <w:p w:rsidR="0038563C" w:rsidRPr="002D27F3" w:rsidRDefault="0038563C" w:rsidP="0038563C">
      <w:pPr>
        <w:pStyle w:val="Paragrafoelenco"/>
        <w:numPr>
          <w:ilvl w:val="0"/>
          <w:numId w:val="48"/>
        </w:numPr>
        <w:autoSpaceDE w:val="0"/>
        <w:autoSpaceDN w:val="0"/>
        <w:adjustRightInd w:val="0"/>
        <w:contextualSpacing/>
        <w:jc w:val="both"/>
        <w:rPr>
          <w:color w:val="000000"/>
          <w:sz w:val="24"/>
          <w:szCs w:val="24"/>
        </w:rPr>
      </w:pPr>
      <w:r w:rsidRPr="002D27F3">
        <w:rPr>
          <w:color w:val="000000"/>
          <w:sz w:val="24"/>
          <w:szCs w:val="24"/>
        </w:rPr>
        <w:t xml:space="preserve">calibrazione automatica dello strumento attraverso software con regolazione automatica dei fotomoltiplicatori </w:t>
      </w:r>
    </w:p>
    <w:p w:rsidR="0038563C" w:rsidRPr="0038563C" w:rsidRDefault="0038563C" w:rsidP="0038563C">
      <w:pPr>
        <w:pStyle w:val="Paragrafoelenco"/>
        <w:numPr>
          <w:ilvl w:val="0"/>
          <w:numId w:val="48"/>
        </w:numPr>
        <w:autoSpaceDE w:val="0"/>
        <w:autoSpaceDN w:val="0"/>
        <w:adjustRightInd w:val="0"/>
        <w:contextualSpacing/>
        <w:jc w:val="both"/>
        <w:rPr>
          <w:color w:val="000000"/>
          <w:sz w:val="24"/>
          <w:szCs w:val="24"/>
        </w:rPr>
      </w:pPr>
      <w:r w:rsidRPr="0038563C">
        <w:rPr>
          <w:color w:val="000000"/>
          <w:sz w:val="24"/>
          <w:szCs w:val="24"/>
        </w:rPr>
        <w:lastRenderedPageBreak/>
        <w:t xml:space="preserve">integrazione della </w:t>
      </w:r>
      <w:proofErr w:type="spellStart"/>
      <w:r w:rsidRPr="0038563C">
        <w:rPr>
          <w:color w:val="000000"/>
          <w:sz w:val="24"/>
          <w:szCs w:val="24"/>
        </w:rPr>
        <w:t>strumetazione</w:t>
      </w:r>
      <w:proofErr w:type="spellEnd"/>
      <w:r w:rsidRPr="0038563C">
        <w:rPr>
          <w:color w:val="000000"/>
          <w:sz w:val="24"/>
          <w:szCs w:val="24"/>
        </w:rPr>
        <w:t xml:space="preserve"> con il sistema informatico del laboratorio (LIS), compreso tutto quanto necessario per la sua realizzazione (si veda a tal proposito il paragrafo “Specifiche IT ASUITS”)</w:t>
      </w:r>
    </w:p>
    <w:p w:rsidR="0038563C" w:rsidRPr="002D27F3" w:rsidRDefault="0038563C" w:rsidP="0038563C">
      <w:pPr>
        <w:pStyle w:val="Paragrafoelenco"/>
        <w:numPr>
          <w:ilvl w:val="0"/>
          <w:numId w:val="48"/>
        </w:numPr>
        <w:autoSpaceDE w:val="0"/>
        <w:autoSpaceDN w:val="0"/>
        <w:adjustRightInd w:val="0"/>
        <w:contextualSpacing/>
        <w:jc w:val="both"/>
        <w:rPr>
          <w:color w:val="000000"/>
          <w:sz w:val="24"/>
          <w:szCs w:val="24"/>
        </w:rPr>
      </w:pPr>
      <w:r w:rsidRPr="0038563C">
        <w:rPr>
          <w:color w:val="000000"/>
          <w:sz w:val="24"/>
          <w:szCs w:val="24"/>
        </w:rPr>
        <w:t>gruppo di continuità in caso di interruzione</w:t>
      </w:r>
      <w:r w:rsidRPr="002D27F3">
        <w:rPr>
          <w:color w:val="000000"/>
          <w:sz w:val="24"/>
          <w:szCs w:val="24"/>
        </w:rPr>
        <w:t xml:space="preserve"> dell’erogazione di energia elettrica</w:t>
      </w:r>
    </w:p>
    <w:p w:rsidR="0038563C" w:rsidRPr="002D27F3" w:rsidRDefault="0038563C" w:rsidP="0038563C">
      <w:pPr>
        <w:pStyle w:val="Paragrafoelenco"/>
        <w:numPr>
          <w:ilvl w:val="0"/>
          <w:numId w:val="48"/>
        </w:numPr>
        <w:autoSpaceDE w:val="0"/>
        <w:autoSpaceDN w:val="0"/>
        <w:adjustRightInd w:val="0"/>
        <w:contextualSpacing/>
        <w:jc w:val="both"/>
        <w:rPr>
          <w:color w:val="000000"/>
          <w:sz w:val="24"/>
          <w:szCs w:val="24"/>
        </w:rPr>
      </w:pPr>
      <w:r w:rsidRPr="002D27F3">
        <w:rPr>
          <w:color w:val="000000"/>
          <w:sz w:val="24"/>
          <w:szCs w:val="24"/>
        </w:rPr>
        <w:t xml:space="preserve">hardware con possibilità di </w:t>
      </w:r>
      <w:r w:rsidRPr="002D27F3">
        <w:rPr>
          <w:i/>
          <w:color w:val="000000"/>
          <w:sz w:val="24"/>
          <w:szCs w:val="24"/>
        </w:rPr>
        <w:t>back-up</w:t>
      </w:r>
      <w:r w:rsidRPr="002D27F3">
        <w:rPr>
          <w:color w:val="000000"/>
          <w:sz w:val="24"/>
          <w:szCs w:val="24"/>
        </w:rPr>
        <w:t xml:space="preserve"> interno, sistema di archiviazione dei dati</w:t>
      </w:r>
    </w:p>
    <w:p w:rsidR="0038563C" w:rsidRPr="002D27F3" w:rsidRDefault="0038563C" w:rsidP="0038563C">
      <w:pPr>
        <w:pStyle w:val="Paragrafoelenco"/>
        <w:numPr>
          <w:ilvl w:val="0"/>
          <w:numId w:val="48"/>
        </w:numPr>
        <w:autoSpaceDE w:val="0"/>
        <w:autoSpaceDN w:val="0"/>
        <w:adjustRightInd w:val="0"/>
        <w:contextualSpacing/>
        <w:jc w:val="both"/>
        <w:rPr>
          <w:color w:val="000000"/>
          <w:sz w:val="24"/>
          <w:szCs w:val="24"/>
        </w:rPr>
      </w:pPr>
      <w:r w:rsidRPr="002D27F3">
        <w:rPr>
          <w:color w:val="000000"/>
          <w:sz w:val="24"/>
          <w:szCs w:val="24"/>
        </w:rPr>
        <w:t>software gestionale, in ambiente compatibile, per l’analisi in automatico dei campioni, che preveda:</w:t>
      </w:r>
    </w:p>
    <w:p w:rsidR="0038563C" w:rsidRPr="002D27F3" w:rsidRDefault="0038563C" w:rsidP="0038563C">
      <w:pPr>
        <w:pStyle w:val="Paragrafoelenco"/>
        <w:numPr>
          <w:ilvl w:val="0"/>
          <w:numId w:val="51"/>
        </w:numPr>
        <w:autoSpaceDE w:val="0"/>
        <w:autoSpaceDN w:val="0"/>
        <w:adjustRightInd w:val="0"/>
        <w:contextualSpacing/>
        <w:jc w:val="both"/>
        <w:rPr>
          <w:color w:val="000000"/>
          <w:sz w:val="24"/>
          <w:szCs w:val="24"/>
        </w:rPr>
      </w:pPr>
      <w:proofErr w:type="spellStart"/>
      <w:r w:rsidRPr="002D27F3">
        <w:rPr>
          <w:color w:val="000000"/>
          <w:sz w:val="24"/>
          <w:szCs w:val="24"/>
        </w:rPr>
        <w:t>autocalibrazione</w:t>
      </w:r>
      <w:proofErr w:type="spellEnd"/>
      <w:r w:rsidRPr="002D27F3">
        <w:rPr>
          <w:color w:val="000000"/>
          <w:sz w:val="24"/>
          <w:szCs w:val="24"/>
        </w:rPr>
        <w:t xml:space="preserve"> dello strumento</w:t>
      </w:r>
    </w:p>
    <w:p w:rsidR="0038563C" w:rsidRPr="002D27F3" w:rsidRDefault="0038563C" w:rsidP="0038563C">
      <w:pPr>
        <w:pStyle w:val="Paragrafoelenco"/>
        <w:numPr>
          <w:ilvl w:val="0"/>
          <w:numId w:val="51"/>
        </w:numPr>
        <w:autoSpaceDE w:val="0"/>
        <w:autoSpaceDN w:val="0"/>
        <w:adjustRightInd w:val="0"/>
        <w:contextualSpacing/>
        <w:jc w:val="both"/>
        <w:rPr>
          <w:color w:val="000000"/>
          <w:sz w:val="24"/>
          <w:szCs w:val="24"/>
        </w:rPr>
      </w:pPr>
      <w:r w:rsidRPr="002D27F3">
        <w:rPr>
          <w:color w:val="000000"/>
          <w:sz w:val="24"/>
          <w:szCs w:val="24"/>
        </w:rPr>
        <w:t xml:space="preserve">acquisizione e analisi dei dati con possibilità di analisi </w:t>
      </w:r>
      <w:proofErr w:type="spellStart"/>
      <w:r w:rsidRPr="002D27F3">
        <w:rPr>
          <w:color w:val="000000"/>
          <w:sz w:val="24"/>
          <w:szCs w:val="24"/>
        </w:rPr>
        <w:t>multiparametriche</w:t>
      </w:r>
      <w:proofErr w:type="spellEnd"/>
      <w:r w:rsidRPr="002D27F3">
        <w:rPr>
          <w:color w:val="000000"/>
          <w:sz w:val="24"/>
          <w:szCs w:val="24"/>
        </w:rPr>
        <w:t xml:space="preserve"> mediante la costruzione di </w:t>
      </w:r>
      <w:proofErr w:type="spellStart"/>
      <w:r w:rsidRPr="002D27F3">
        <w:rPr>
          <w:i/>
          <w:color w:val="000000"/>
          <w:sz w:val="24"/>
          <w:szCs w:val="24"/>
        </w:rPr>
        <w:t>gate</w:t>
      </w:r>
      <w:proofErr w:type="spellEnd"/>
      <w:r w:rsidRPr="002D27F3">
        <w:rPr>
          <w:i/>
          <w:color w:val="000000"/>
          <w:sz w:val="24"/>
          <w:szCs w:val="24"/>
        </w:rPr>
        <w:t xml:space="preserve"> </w:t>
      </w:r>
      <w:r w:rsidRPr="002D27F3">
        <w:rPr>
          <w:color w:val="000000"/>
          <w:sz w:val="24"/>
          <w:szCs w:val="24"/>
        </w:rPr>
        <w:t>logici e rappresentazione grafiche in diverse modalità, analisi statistiche multiple, anche in momenti diversi</w:t>
      </w:r>
    </w:p>
    <w:p w:rsidR="0038563C" w:rsidRPr="002D27F3" w:rsidRDefault="0038563C" w:rsidP="0038563C">
      <w:pPr>
        <w:pStyle w:val="Paragrafoelenco"/>
        <w:numPr>
          <w:ilvl w:val="0"/>
          <w:numId w:val="51"/>
        </w:numPr>
        <w:autoSpaceDE w:val="0"/>
        <w:autoSpaceDN w:val="0"/>
        <w:adjustRightInd w:val="0"/>
        <w:contextualSpacing/>
        <w:jc w:val="both"/>
        <w:rPr>
          <w:color w:val="000000"/>
          <w:sz w:val="24"/>
          <w:szCs w:val="24"/>
        </w:rPr>
      </w:pPr>
      <w:r w:rsidRPr="002D27F3">
        <w:rPr>
          <w:color w:val="000000"/>
          <w:sz w:val="24"/>
          <w:szCs w:val="24"/>
        </w:rPr>
        <w:t>lettura automatica per le tipizzazioni linfocitarie e per la conta assoluta di popolazioni (es. CD34, modello ISHAGE)</w:t>
      </w:r>
    </w:p>
    <w:p w:rsidR="0038563C" w:rsidRPr="002D27F3" w:rsidRDefault="0038563C" w:rsidP="0038563C">
      <w:pPr>
        <w:pStyle w:val="Paragrafoelenco"/>
        <w:numPr>
          <w:ilvl w:val="0"/>
          <w:numId w:val="51"/>
        </w:numPr>
        <w:autoSpaceDE w:val="0"/>
        <w:autoSpaceDN w:val="0"/>
        <w:adjustRightInd w:val="0"/>
        <w:contextualSpacing/>
        <w:jc w:val="both"/>
        <w:rPr>
          <w:color w:val="000000"/>
          <w:sz w:val="24"/>
          <w:szCs w:val="24"/>
        </w:rPr>
      </w:pPr>
      <w:r w:rsidRPr="002D27F3">
        <w:rPr>
          <w:color w:val="000000"/>
          <w:sz w:val="24"/>
          <w:szCs w:val="24"/>
        </w:rPr>
        <w:t>formato dei file FCS 2/3 con possibilità di compensazione post-acquisizione</w:t>
      </w:r>
    </w:p>
    <w:p w:rsidR="0038563C" w:rsidRPr="002D27F3" w:rsidRDefault="0038563C" w:rsidP="0038563C">
      <w:pPr>
        <w:pStyle w:val="Paragrafoelenco"/>
        <w:numPr>
          <w:ilvl w:val="0"/>
          <w:numId w:val="51"/>
        </w:numPr>
        <w:autoSpaceDE w:val="0"/>
        <w:autoSpaceDN w:val="0"/>
        <w:adjustRightInd w:val="0"/>
        <w:contextualSpacing/>
        <w:jc w:val="both"/>
        <w:rPr>
          <w:color w:val="000000"/>
          <w:sz w:val="24"/>
          <w:szCs w:val="24"/>
        </w:rPr>
      </w:pPr>
      <w:r w:rsidRPr="002D27F3">
        <w:rPr>
          <w:color w:val="000000"/>
          <w:sz w:val="24"/>
          <w:szCs w:val="24"/>
        </w:rPr>
        <w:t>stampa a colori dei grafici e dei testi</w:t>
      </w:r>
    </w:p>
    <w:p w:rsidR="0038563C" w:rsidRPr="002D27F3" w:rsidRDefault="0038563C" w:rsidP="0038563C">
      <w:pPr>
        <w:pStyle w:val="Paragrafoelenco"/>
        <w:numPr>
          <w:ilvl w:val="0"/>
          <w:numId w:val="48"/>
        </w:numPr>
        <w:autoSpaceDE w:val="0"/>
        <w:autoSpaceDN w:val="0"/>
        <w:adjustRightInd w:val="0"/>
        <w:contextualSpacing/>
        <w:jc w:val="both"/>
        <w:rPr>
          <w:color w:val="000000"/>
          <w:sz w:val="24"/>
          <w:szCs w:val="24"/>
        </w:rPr>
      </w:pPr>
      <w:r w:rsidRPr="002D27F3">
        <w:rPr>
          <w:color w:val="000000"/>
          <w:sz w:val="24"/>
          <w:szCs w:val="24"/>
        </w:rPr>
        <w:t>sistema di preparazione automatica dei campioni da provetta primaria che preveda:</w:t>
      </w:r>
    </w:p>
    <w:p w:rsidR="0038563C" w:rsidRPr="002D27F3" w:rsidRDefault="0038563C" w:rsidP="0038563C">
      <w:pPr>
        <w:pStyle w:val="Paragrafoelenco"/>
        <w:numPr>
          <w:ilvl w:val="0"/>
          <w:numId w:val="52"/>
        </w:numPr>
        <w:autoSpaceDE w:val="0"/>
        <w:autoSpaceDN w:val="0"/>
        <w:adjustRightInd w:val="0"/>
        <w:contextualSpacing/>
        <w:jc w:val="both"/>
        <w:rPr>
          <w:color w:val="000000"/>
          <w:sz w:val="24"/>
          <w:szCs w:val="24"/>
        </w:rPr>
      </w:pPr>
      <w:r w:rsidRPr="002D27F3">
        <w:rPr>
          <w:color w:val="000000"/>
          <w:sz w:val="24"/>
          <w:szCs w:val="24"/>
        </w:rPr>
        <w:t xml:space="preserve">alloggiamento delle provette in piatti compatibili con il campionatore del </w:t>
      </w:r>
      <w:proofErr w:type="spellStart"/>
      <w:r w:rsidRPr="002D27F3">
        <w:rPr>
          <w:color w:val="000000"/>
          <w:sz w:val="24"/>
          <w:szCs w:val="24"/>
        </w:rPr>
        <w:t>citofluorimetro</w:t>
      </w:r>
      <w:proofErr w:type="spellEnd"/>
    </w:p>
    <w:p w:rsidR="0038563C" w:rsidRPr="002D27F3" w:rsidRDefault="0038563C" w:rsidP="0038563C">
      <w:pPr>
        <w:pStyle w:val="Paragrafoelenco"/>
        <w:numPr>
          <w:ilvl w:val="0"/>
          <w:numId w:val="52"/>
        </w:numPr>
        <w:autoSpaceDE w:val="0"/>
        <w:autoSpaceDN w:val="0"/>
        <w:adjustRightInd w:val="0"/>
        <w:contextualSpacing/>
        <w:jc w:val="both"/>
        <w:rPr>
          <w:color w:val="000000"/>
          <w:sz w:val="24"/>
          <w:szCs w:val="24"/>
        </w:rPr>
      </w:pPr>
      <w:r w:rsidRPr="002D27F3">
        <w:rPr>
          <w:color w:val="000000"/>
          <w:sz w:val="24"/>
          <w:szCs w:val="24"/>
        </w:rPr>
        <w:t>distribuzione del sangue da provetta chiusa, mantenuta in agitazione, dei reagenti necessari alla marcatura del campione ed eventualmente di biglie per la conta assoluta</w:t>
      </w:r>
    </w:p>
    <w:p w:rsidR="0038563C" w:rsidRPr="002D27F3" w:rsidRDefault="0038563C" w:rsidP="0038563C">
      <w:pPr>
        <w:pStyle w:val="Paragrafoelenco"/>
        <w:numPr>
          <w:ilvl w:val="0"/>
          <w:numId w:val="52"/>
        </w:numPr>
        <w:autoSpaceDE w:val="0"/>
        <w:autoSpaceDN w:val="0"/>
        <w:adjustRightInd w:val="0"/>
        <w:contextualSpacing/>
        <w:jc w:val="both"/>
        <w:rPr>
          <w:color w:val="000000"/>
          <w:sz w:val="24"/>
          <w:szCs w:val="24"/>
        </w:rPr>
      </w:pPr>
      <w:r w:rsidRPr="002D27F3">
        <w:rPr>
          <w:color w:val="000000"/>
          <w:sz w:val="24"/>
          <w:szCs w:val="24"/>
        </w:rPr>
        <w:t>lisi e fissazione automatica dei campioni, con stabilità di almeno 24h</w:t>
      </w:r>
    </w:p>
    <w:p w:rsidR="0038563C" w:rsidRPr="002D27F3" w:rsidRDefault="0038563C" w:rsidP="0038563C">
      <w:pPr>
        <w:autoSpaceDE w:val="0"/>
        <w:autoSpaceDN w:val="0"/>
        <w:adjustRightInd w:val="0"/>
        <w:jc w:val="both"/>
        <w:rPr>
          <w:color w:val="000000"/>
          <w:sz w:val="24"/>
          <w:szCs w:val="24"/>
        </w:rPr>
      </w:pPr>
    </w:p>
    <w:p w:rsidR="0038563C" w:rsidRPr="002D27F3" w:rsidRDefault="0038563C" w:rsidP="0038563C">
      <w:pPr>
        <w:autoSpaceDE w:val="0"/>
        <w:autoSpaceDN w:val="0"/>
        <w:adjustRightInd w:val="0"/>
        <w:jc w:val="both"/>
        <w:rPr>
          <w:color w:val="000000"/>
          <w:sz w:val="24"/>
          <w:szCs w:val="24"/>
        </w:rPr>
      </w:pPr>
    </w:p>
    <w:p w:rsidR="0038563C" w:rsidRPr="002D27F3" w:rsidRDefault="0038563C" w:rsidP="0038563C">
      <w:pPr>
        <w:autoSpaceDE w:val="0"/>
        <w:autoSpaceDN w:val="0"/>
        <w:adjustRightInd w:val="0"/>
        <w:jc w:val="both"/>
        <w:rPr>
          <w:b/>
          <w:color w:val="000000"/>
          <w:sz w:val="24"/>
          <w:szCs w:val="24"/>
          <w:u w:val="single"/>
        </w:rPr>
      </w:pPr>
      <w:r w:rsidRPr="002D27F3">
        <w:rPr>
          <w:b/>
          <w:color w:val="000000"/>
          <w:sz w:val="24"/>
          <w:szCs w:val="24"/>
        </w:rPr>
        <w:t xml:space="preserve">2. </w:t>
      </w:r>
      <w:r w:rsidRPr="002D27F3">
        <w:rPr>
          <w:b/>
          <w:color w:val="000000"/>
          <w:sz w:val="24"/>
          <w:szCs w:val="24"/>
          <w:u w:val="single"/>
        </w:rPr>
        <w:t>Reagenti</w:t>
      </w:r>
    </w:p>
    <w:p w:rsidR="0038563C" w:rsidRPr="002D27F3" w:rsidRDefault="0038563C" w:rsidP="0038563C">
      <w:pPr>
        <w:pStyle w:val="Paragrafoelenco"/>
        <w:numPr>
          <w:ilvl w:val="0"/>
          <w:numId w:val="48"/>
        </w:numPr>
        <w:autoSpaceDE w:val="0"/>
        <w:autoSpaceDN w:val="0"/>
        <w:adjustRightInd w:val="0"/>
        <w:contextualSpacing/>
        <w:jc w:val="both"/>
        <w:rPr>
          <w:color w:val="000000"/>
          <w:sz w:val="24"/>
          <w:szCs w:val="24"/>
        </w:rPr>
      </w:pPr>
      <w:r w:rsidRPr="002D27F3">
        <w:rPr>
          <w:color w:val="000000"/>
          <w:sz w:val="24"/>
          <w:szCs w:val="24"/>
        </w:rPr>
        <w:t xml:space="preserve">anticorpi monoclonali coniugati a </w:t>
      </w:r>
      <w:proofErr w:type="spellStart"/>
      <w:r w:rsidRPr="002D27F3">
        <w:rPr>
          <w:color w:val="000000"/>
          <w:sz w:val="24"/>
          <w:szCs w:val="24"/>
        </w:rPr>
        <w:t>fluorocromi</w:t>
      </w:r>
      <w:proofErr w:type="spellEnd"/>
      <w:r w:rsidRPr="002D27F3">
        <w:rPr>
          <w:color w:val="000000"/>
          <w:sz w:val="24"/>
          <w:szCs w:val="24"/>
        </w:rPr>
        <w:t xml:space="preserve"> per la determinazione di antigeni di superficie ed intracellulari di diverse popolazioni cellulari che rispondano ai seguenti requisiti:</w:t>
      </w:r>
    </w:p>
    <w:p w:rsidR="0038563C" w:rsidRPr="002D27F3" w:rsidRDefault="0038563C" w:rsidP="0038563C">
      <w:pPr>
        <w:pStyle w:val="Paragrafoelenco"/>
        <w:numPr>
          <w:ilvl w:val="0"/>
          <w:numId w:val="49"/>
        </w:numPr>
        <w:autoSpaceDE w:val="0"/>
        <w:autoSpaceDN w:val="0"/>
        <w:adjustRightInd w:val="0"/>
        <w:contextualSpacing/>
        <w:jc w:val="both"/>
        <w:rPr>
          <w:color w:val="000000"/>
          <w:sz w:val="24"/>
          <w:szCs w:val="24"/>
        </w:rPr>
      </w:pPr>
      <w:r w:rsidRPr="002D27F3">
        <w:rPr>
          <w:color w:val="000000"/>
          <w:sz w:val="24"/>
          <w:szCs w:val="24"/>
        </w:rPr>
        <w:t xml:space="preserve">ampia scelta di </w:t>
      </w:r>
      <w:proofErr w:type="spellStart"/>
      <w:r w:rsidRPr="002D27F3">
        <w:rPr>
          <w:color w:val="000000"/>
          <w:sz w:val="24"/>
          <w:szCs w:val="24"/>
        </w:rPr>
        <w:t>fluorocromi</w:t>
      </w:r>
      <w:proofErr w:type="spellEnd"/>
    </w:p>
    <w:p w:rsidR="0038563C" w:rsidRPr="002D27F3" w:rsidRDefault="0038563C" w:rsidP="0038563C">
      <w:pPr>
        <w:pStyle w:val="Paragrafoelenco"/>
        <w:numPr>
          <w:ilvl w:val="0"/>
          <w:numId w:val="49"/>
        </w:numPr>
        <w:autoSpaceDE w:val="0"/>
        <w:autoSpaceDN w:val="0"/>
        <w:adjustRightInd w:val="0"/>
        <w:contextualSpacing/>
        <w:jc w:val="both"/>
        <w:rPr>
          <w:color w:val="000000"/>
          <w:sz w:val="24"/>
          <w:szCs w:val="24"/>
        </w:rPr>
      </w:pPr>
      <w:r w:rsidRPr="002D27F3">
        <w:rPr>
          <w:color w:val="000000"/>
          <w:sz w:val="24"/>
          <w:szCs w:val="24"/>
        </w:rPr>
        <w:t xml:space="preserve">rapporto </w:t>
      </w:r>
      <w:proofErr w:type="spellStart"/>
      <w:r w:rsidRPr="002D27F3">
        <w:rPr>
          <w:color w:val="000000"/>
          <w:sz w:val="24"/>
          <w:szCs w:val="24"/>
        </w:rPr>
        <w:t>fluorocromo</w:t>
      </w:r>
      <w:proofErr w:type="spellEnd"/>
      <w:r w:rsidRPr="002D27F3">
        <w:rPr>
          <w:color w:val="000000"/>
          <w:sz w:val="24"/>
          <w:szCs w:val="24"/>
        </w:rPr>
        <w:t>/proteina dichiarato ed ottimizzato</w:t>
      </w:r>
    </w:p>
    <w:p w:rsidR="0038563C" w:rsidRPr="002D27F3" w:rsidRDefault="0038563C" w:rsidP="0038563C">
      <w:pPr>
        <w:pStyle w:val="Paragrafoelenco"/>
        <w:numPr>
          <w:ilvl w:val="0"/>
          <w:numId w:val="49"/>
        </w:numPr>
        <w:autoSpaceDE w:val="0"/>
        <w:autoSpaceDN w:val="0"/>
        <w:adjustRightInd w:val="0"/>
        <w:contextualSpacing/>
        <w:jc w:val="both"/>
        <w:rPr>
          <w:color w:val="000000"/>
          <w:sz w:val="24"/>
          <w:szCs w:val="24"/>
        </w:rPr>
      </w:pPr>
      <w:r w:rsidRPr="002D27F3">
        <w:rPr>
          <w:color w:val="000000"/>
          <w:sz w:val="24"/>
          <w:szCs w:val="24"/>
        </w:rPr>
        <w:t>pronti all’uso</w:t>
      </w:r>
    </w:p>
    <w:p w:rsidR="0038563C" w:rsidRPr="002D27F3" w:rsidRDefault="0038563C" w:rsidP="0038563C">
      <w:pPr>
        <w:pStyle w:val="Paragrafoelenco"/>
        <w:numPr>
          <w:ilvl w:val="0"/>
          <w:numId w:val="49"/>
        </w:numPr>
        <w:autoSpaceDE w:val="0"/>
        <w:autoSpaceDN w:val="0"/>
        <w:adjustRightInd w:val="0"/>
        <w:contextualSpacing/>
        <w:jc w:val="both"/>
        <w:rPr>
          <w:color w:val="000000"/>
          <w:sz w:val="24"/>
          <w:szCs w:val="24"/>
        </w:rPr>
      </w:pPr>
      <w:r w:rsidRPr="002D27F3">
        <w:rPr>
          <w:color w:val="000000"/>
          <w:sz w:val="24"/>
          <w:szCs w:val="24"/>
        </w:rPr>
        <w:t>sia in forma singola che in opportune miscele</w:t>
      </w:r>
    </w:p>
    <w:p w:rsidR="0038563C" w:rsidRPr="002D27F3" w:rsidRDefault="0038563C" w:rsidP="0038563C">
      <w:pPr>
        <w:pStyle w:val="Paragrafoelenco"/>
        <w:numPr>
          <w:ilvl w:val="0"/>
          <w:numId w:val="48"/>
        </w:numPr>
        <w:autoSpaceDE w:val="0"/>
        <w:autoSpaceDN w:val="0"/>
        <w:adjustRightInd w:val="0"/>
        <w:contextualSpacing/>
        <w:jc w:val="both"/>
        <w:rPr>
          <w:color w:val="000000"/>
          <w:sz w:val="24"/>
          <w:szCs w:val="24"/>
        </w:rPr>
      </w:pPr>
      <w:r w:rsidRPr="002D27F3">
        <w:rPr>
          <w:color w:val="000000"/>
          <w:sz w:val="24"/>
          <w:szCs w:val="24"/>
        </w:rPr>
        <w:t xml:space="preserve">possibilità di fornitura di reagenti in confezionamento con basso numero di </w:t>
      </w:r>
      <w:proofErr w:type="spellStart"/>
      <w:r w:rsidRPr="002D27F3">
        <w:rPr>
          <w:color w:val="000000"/>
          <w:sz w:val="24"/>
          <w:szCs w:val="24"/>
        </w:rPr>
        <w:t>tests</w:t>
      </w:r>
      <w:proofErr w:type="spellEnd"/>
      <w:r w:rsidRPr="002D27F3">
        <w:rPr>
          <w:color w:val="000000"/>
          <w:sz w:val="24"/>
          <w:szCs w:val="24"/>
        </w:rPr>
        <w:t xml:space="preserve"> onde evitare gli sprechi</w:t>
      </w:r>
    </w:p>
    <w:p w:rsidR="0038563C" w:rsidRPr="002D27F3" w:rsidRDefault="0038563C" w:rsidP="0038563C">
      <w:pPr>
        <w:pStyle w:val="Paragrafoelenco"/>
        <w:numPr>
          <w:ilvl w:val="0"/>
          <w:numId w:val="48"/>
        </w:numPr>
        <w:autoSpaceDE w:val="0"/>
        <w:autoSpaceDN w:val="0"/>
        <w:adjustRightInd w:val="0"/>
        <w:contextualSpacing/>
        <w:jc w:val="both"/>
        <w:rPr>
          <w:color w:val="000000"/>
          <w:sz w:val="24"/>
          <w:szCs w:val="24"/>
        </w:rPr>
      </w:pPr>
      <w:r w:rsidRPr="002D27F3">
        <w:rPr>
          <w:color w:val="000000"/>
          <w:sz w:val="24"/>
          <w:szCs w:val="24"/>
        </w:rPr>
        <w:t xml:space="preserve">sistema/reagente di fissazione e </w:t>
      </w:r>
      <w:proofErr w:type="spellStart"/>
      <w:r w:rsidRPr="002D27F3">
        <w:rPr>
          <w:color w:val="000000"/>
          <w:sz w:val="24"/>
          <w:szCs w:val="24"/>
        </w:rPr>
        <w:t>permeabilizzazione</w:t>
      </w:r>
      <w:proofErr w:type="spellEnd"/>
    </w:p>
    <w:p w:rsidR="0038563C" w:rsidRPr="002D27F3" w:rsidRDefault="0038563C" w:rsidP="0038563C">
      <w:pPr>
        <w:pStyle w:val="Paragrafoelenco"/>
        <w:numPr>
          <w:ilvl w:val="0"/>
          <w:numId w:val="48"/>
        </w:numPr>
        <w:autoSpaceDE w:val="0"/>
        <w:autoSpaceDN w:val="0"/>
        <w:adjustRightInd w:val="0"/>
        <w:contextualSpacing/>
        <w:jc w:val="both"/>
        <w:rPr>
          <w:color w:val="000000"/>
          <w:sz w:val="24"/>
          <w:szCs w:val="24"/>
        </w:rPr>
      </w:pPr>
      <w:r w:rsidRPr="002D27F3">
        <w:rPr>
          <w:color w:val="000000"/>
          <w:sz w:val="24"/>
          <w:szCs w:val="24"/>
        </w:rPr>
        <w:t>sistema/reagente di lisi e fissazione (manuali)</w:t>
      </w:r>
    </w:p>
    <w:p w:rsidR="0038563C" w:rsidRPr="002D27F3" w:rsidRDefault="0038563C" w:rsidP="0038563C">
      <w:pPr>
        <w:pStyle w:val="Paragrafoelenco"/>
        <w:numPr>
          <w:ilvl w:val="0"/>
          <w:numId w:val="48"/>
        </w:numPr>
        <w:autoSpaceDE w:val="0"/>
        <w:autoSpaceDN w:val="0"/>
        <w:adjustRightInd w:val="0"/>
        <w:contextualSpacing/>
        <w:jc w:val="both"/>
        <w:rPr>
          <w:color w:val="000000"/>
          <w:sz w:val="24"/>
          <w:szCs w:val="24"/>
        </w:rPr>
      </w:pPr>
      <w:r w:rsidRPr="002D27F3">
        <w:rPr>
          <w:color w:val="000000"/>
          <w:sz w:val="24"/>
          <w:szCs w:val="24"/>
        </w:rPr>
        <w:t>sistema/reagente per la conta assoluta di cellule</w:t>
      </w:r>
    </w:p>
    <w:p w:rsidR="0038563C" w:rsidRPr="002D27F3" w:rsidRDefault="0038563C" w:rsidP="0038563C">
      <w:pPr>
        <w:pStyle w:val="Paragrafoelenco"/>
        <w:numPr>
          <w:ilvl w:val="0"/>
          <w:numId w:val="48"/>
        </w:numPr>
        <w:autoSpaceDE w:val="0"/>
        <w:autoSpaceDN w:val="0"/>
        <w:adjustRightInd w:val="0"/>
        <w:contextualSpacing/>
        <w:jc w:val="both"/>
        <w:rPr>
          <w:color w:val="000000"/>
          <w:sz w:val="24"/>
          <w:szCs w:val="24"/>
        </w:rPr>
      </w:pPr>
      <w:r w:rsidRPr="002D27F3">
        <w:rPr>
          <w:color w:val="000000"/>
          <w:sz w:val="24"/>
          <w:szCs w:val="24"/>
        </w:rPr>
        <w:t>sangue di controllo stabile minimo 30 giorni</w:t>
      </w:r>
    </w:p>
    <w:p w:rsidR="0038563C" w:rsidRPr="002D27F3" w:rsidRDefault="0038563C" w:rsidP="0038563C">
      <w:pPr>
        <w:pStyle w:val="Paragrafoelenco"/>
        <w:numPr>
          <w:ilvl w:val="0"/>
          <w:numId w:val="48"/>
        </w:numPr>
        <w:autoSpaceDE w:val="0"/>
        <w:autoSpaceDN w:val="0"/>
        <w:adjustRightInd w:val="0"/>
        <w:contextualSpacing/>
        <w:jc w:val="both"/>
        <w:rPr>
          <w:color w:val="000000"/>
          <w:sz w:val="24"/>
          <w:szCs w:val="24"/>
        </w:rPr>
      </w:pPr>
      <w:r w:rsidRPr="002D27F3">
        <w:rPr>
          <w:color w:val="000000"/>
          <w:sz w:val="24"/>
          <w:szCs w:val="24"/>
        </w:rPr>
        <w:t>ogni confezione di materiale dovrà riportare i dati necessari per individuare il prodotto, la quantità, il lotto di fabbricazione (che dovrà essere indicato anche sulla bolla di consegna), il codice, la data di scadenza, la ragione sociale del produttore e del fornitore ed ogni altra indicazione secondo le normative di legge</w:t>
      </w:r>
    </w:p>
    <w:p w:rsidR="0038563C" w:rsidRPr="002D27F3" w:rsidRDefault="0038563C" w:rsidP="0038563C">
      <w:pPr>
        <w:pStyle w:val="Paragrafoelenco"/>
        <w:numPr>
          <w:ilvl w:val="0"/>
          <w:numId w:val="48"/>
        </w:numPr>
        <w:autoSpaceDE w:val="0"/>
        <w:autoSpaceDN w:val="0"/>
        <w:adjustRightInd w:val="0"/>
        <w:contextualSpacing/>
        <w:jc w:val="both"/>
        <w:rPr>
          <w:color w:val="000000"/>
          <w:sz w:val="24"/>
          <w:szCs w:val="24"/>
        </w:rPr>
      </w:pPr>
      <w:r w:rsidRPr="002D27F3">
        <w:rPr>
          <w:color w:val="000000"/>
          <w:sz w:val="24"/>
          <w:szCs w:val="24"/>
        </w:rPr>
        <w:t>avere una data di scadenza successiva di almeno 6 mesi rispetto alla data di consegna</w:t>
      </w:r>
    </w:p>
    <w:p w:rsidR="0038563C" w:rsidRPr="002D27F3" w:rsidRDefault="0038563C" w:rsidP="0038563C">
      <w:pPr>
        <w:pStyle w:val="Paragrafoelenco"/>
        <w:numPr>
          <w:ilvl w:val="0"/>
          <w:numId w:val="48"/>
        </w:numPr>
        <w:autoSpaceDE w:val="0"/>
        <w:autoSpaceDN w:val="0"/>
        <w:adjustRightInd w:val="0"/>
        <w:contextualSpacing/>
        <w:jc w:val="both"/>
        <w:rPr>
          <w:color w:val="000000"/>
          <w:sz w:val="24"/>
          <w:szCs w:val="24"/>
        </w:rPr>
      </w:pPr>
      <w:r w:rsidRPr="002D27F3">
        <w:rPr>
          <w:color w:val="000000"/>
          <w:sz w:val="24"/>
          <w:szCs w:val="24"/>
        </w:rPr>
        <w:t>possedere un certificato di qualità CE/IVD, ove richiesto</w:t>
      </w:r>
    </w:p>
    <w:p w:rsidR="0038563C" w:rsidRPr="002D27F3" w:rsidRDefault="0038563C" w:rsidP="0038563C">
      <w:pPr>
        <w:pStyle w:val="Paragrafoelenco"/>
        <w:numPr>
          <w:ilvl w:val="0"/>
          <w:numId w:val="48"/>
        </w:numPr>
        <w:autoSpaceDE w:val="0"/>
        <w:autoSpaceDN w:val="0"/>
        <w:adjustRightInd w:val="0"/>
        <w:contextualSpacing/>
        <w:jc w:val="both"/>
        <w:rPr>
          <w:color w:val="000000"/>
          <w:sz w:val="24"/>
          <w:szCs w:val="24"/>
        </w:rPr>
      </w:pPr>
      <w:r w:rsidRPr="002D27F3">
        <w:rPr>
          <w:color w:val="000000"/>
          <w:sz w:val="24"/>
          <w:szCs w:val="24"/>
        </w:rPr>
        <w:t>tutti i reagenti dovranno essere accompagnati da scheda tecnica.</w:t>
      </w:r>
    </w:p>
    <w:p w:rsidR="0038563C" w:rsidRPr="002D27F3" w:rsidRDefault="0038563C" w:rsidP="0038563C">
      <w:pPr>
        <w:pStyle w:val="Paragrafoelenco"/>
        <w:numPr>
          <w:ilvl w:val="0"/>
          <w:numId w:val="48"/>
        </w:numPr>
        <w:autoSpaceDE w:val="0"/>
        <w:autoSpaceDN w:val="0"/>
        <w:adjustRightInd w:val="0"/>
        <w:contextualSpacing/>
        <w:jc w:val="both"/>
        <w:rPr>
          <w:color w:val="000000"/>
          <w:sz w:val="24"/>
          <w:szCs w:val="24"/>
        </w:rPr>
      </w:pPr>
      <w:r w:rsidRPr="002D27F3">
        <w:rPr>
          <w:color w:val="000000"/>
          <w:sz w:val="24"/>
          <w:szCs w:val="24"/>
        </w:rPr>
        <w:t>per tutti i sistemi dovrà essere specificato quanto segue:</w:t>
      </w:r>
    </w:p>
    <w:p w:rsidR="0038563C" w:rsidRPr="002D27F3" w:rsidRDefault="0038563C" w:rsidP="0038563C">
      <w:pPr>
        <w:pStyle w:val="Paragrafoelenco"/>
        <w:numPr>
          <w:ilvl w:val="0"/>
          <w:numId w:val="54"/>
        </w:numPr>
        <w:autoSpaceDE w:val="0"/>
        <w:autoSpaceDN w:val="0"/>
        <w:adjustRightInd w:val="0"/>
        <w:contextualSpacing/>
        <w:jc w:val="both"/>
        <w:rPr>
          <w:color w:val="000000"/>
          <w:sz w:val="24"/>
          <w:szCs w:val="24"/>
        </w:rPr>
      </w:pPr>
      <w:r w:rsidRPr="002D27F3">
        <w:rPr>
          <w:color w:val="000000"/>
          <w:sz w:val="24"/>
          <w:szCs w:val="24"/>
        </w:rPr>
        <w:t xml:space="preserve">entità degli scarichi (in litri/ora) </w:t>
      </w:r>
    </w:p>
    <w:p w:rsidR="0038563C" w:rsidRPr="002D27F3" w:rsidRDefault="0038563C" w:rsidP="0038563C">
      <w:pPr>
        <w:pStyle w:val="Paragrafoelenco"/>
        <w:numPr>
          <w:ilvl w:val="0"/>
          <w:numId w:val="54"/>
        </w:numPr>
        <w:autoSpaceDE w:val="0"/>
        <w:autoSpaceDN w:val="0"/>
        <w:adjustRightInd w:val="0"/>
        <w:contextualSpacing/>
        <w:jc w:val="both"/>
        <w:rPr>
          <w:color w:val="000000"/>
          <w:sz w:val="24"/>
          <w:szCs w:val="24"/>
        </w:rPr>
      </w:pPr>
      <w:r w:rsidRPr="002D27F3">
        <w:rPr>
          <w:color w:val="000000"/>
          <w:sz w:val="24"/>
          <w:szCs w:val="24"/>
        </w:rPr>
        <w:t>presenza di scarichi separati per reflui di reazione e di lavaggio</w:t>
      </w:r>
    </w:p>
    <w:p w:rsidR="0038563C" w:rsidRDefault="0038563C" w:rsidP="0038563C">
      <w:pPr>
        <w:autoSpaceDE w:val="0"/>
        <w:autoSpaceDN w:val="0"/>
        <w:adjustRightInd w:val="0"/>
        <w:ind w:left="1276" w:hanging="567"/>
        <w:jc w:val="both"/>
        <w:rPr>
          <w:b/>
          <w:bCs/>
          <w:color w:val="000000"/>
          <w:sz w:val="24"/>
          <w:szCs w:val="24"/>
        </w:rPr>
      </w:pPr>
    </w:p>
    <w:p w:rsidR="0038563C" w:rsidRDefault="0038563C" w:rsidP="0038563C">
      <w:pPr>
        <w:autoSpaceDE w:val="0"/>
        <w:autoSpaceDN w:val="0"/>
        <w:adjustRightInd w:val="0"/>
        <w:ind w:left="1276" w:hanging="567"/>
        <w:jc w:val="both"/>
        <w:rPr>
          <w:b/>
          <w:bCs/>
          <w:color w:val="000000"/>
          <w:sz w:val="24"/>
          <w:szCs w:val="24"/>
        </w:rPr>
      </w:pPr>
    </w:p>
    <w:p w:rsidR="0038563C" w:rsidRPr="002D27F3" w:rsidRDefault="0038563C" w:rsidP="0038563C">
      <w:pPr>
        <w:autoSpaceDE w:val="0"/>
        <w:autoSpaceDN w:val="0"/>
        <w:adjustRightInd w:val="0"/>
        <w:ind w:left="1276" w:hanging="567"/>
        <w:jc w:val="both"/>
        <w:rPr>
          <w:b/>
          <w:bCs/>
          <w:color w:val="000000"/>
          <w:sz w:val="24"/>
          <w:szCs w:val="24"/>
        </w:rPr>
      </w:pPr>
    </w:p>
    <w:p w:rsidR="0038563C" w:rsidRPr="002D27F3" w:rsidRDefault="0038563C" w:rsidP="0038563C">
      <w:pPr>
        <w:autoSpaceDE w:val="0"/>
        <w:autoSpaceDN w:val="0"/>
        <w:adjustRightInd w:val="0"/>
        <w:jc w:val="both"/>
        <w:rPr>
          <w:b/>
          <w:bCs/>
          <w:color w:val="000000"/>
          <w:sz w:val="24"/>
          <w:szCs w:val="24"/>
        </w:rPr>
      </w:pPr>
      <w:r w:rsidRPr="002D27F3">
        <w:rPr>
          <w:b/>
          <w:bCs/>
          <w:color w:val="000000"/>
          <w:sz w:val="24"/>
          <w:szCs w:val="24"/>
        </w:rPr>
        <w:lastRenderedPageBreak/>
        <w:t xml:space="preserve">3. </w:t>
      </w:r>
      <w:r w:rsidRPr="002D27F3">
        <w:rPr>
          <w:b/>
          <w:bCs/>
          <w:color w:val="000000"/>
          <w:sz w:val="24"/>
          <w:szCs w:val="24"/>
          <w:u w:val="single"/>
        </w:rPr>
        <w:t>Servizio di assistenza e formazione</w:t>
      </w:r>
    </w:p>
    <w:p w:rsidR="0038563C" w:rsidRPr="002D27F3" w:rsidRDefault="0038563C" w:rsidP="0038563C">
      <w:pPr>
        <w:pStyle w:val="Paragrafoelenco"/>
        <w:numPr>
          <w:ilvl w:val="0"/>
          <w:numId w:val="53"/>
        </w:numPr>
        <w:autoSpaceDE w:val="0"/>
        <w:autoSpaceDN w:val="0"/>
        <w:adjustRightInd w:val="0"/>
        <w:contextualSpacing/>
        <w:jc w:val="both"/>
        <w:rPr>
          <w:bCs/>
          <w:color w:val="000000"/>
          <w:sz w:val="24"/>
          <w:szCs w:val="24"/>
        </w:rPr>
      </w:pPr>
      <w:r w:rsidRPr="002D27F3">
        <w:rPr>
          <w:bCs/>
          <w:color w:val="000000"/>
          <w:sz w:val="24"/>
          <w:szCs w:val="24"/>
        </w:rPr>
        <w:t xml:space="preserve">assistenza tecnica ordinaria programmata ed in emergenza garantita entro 24 ore (5 </w:t>
      </w:r>
      <w:proofErr w:type="spellStart"/>
      <w:r w:rsidRPr="002D27F3">
        <w:rPr>
          <w:bCs/>
          <w:color w:val="000000"/>
          <w:sz w:val="24"/>
          <w:szCs w:val="24"/>
        </w:rPr>
        <w:t>gg</w:t>
      </w:r>
      <w:proofErr w:type="spellEnd"/>
      <w:r w:rsidRPr="002D27F3">
        <w:rPr>
          <w:bCs/>
          <w:color w:val="000000"/>
          <w:sz w:val="24"/>
          <w:szCs w:val="24"/>
        </w:rPr>
        <w:t>/7)</w:t>
      </w:r>
    </w:p>
    <w:p w:rsidR="0038563C" w:rsidRPr="002D27F3" w:rsidRDefault="0038563C" w:rsidP="0038563C">
      <w:pPr>
        <w:pStyle w:val="Paragrafoelenco"/>
        <w:numPr>
          <w:ilvl w:val="0"/>
          <w:numId w:val="53"/>
        </w:numPr>
        <w:autoSpaceDE w:val="0"/>
        <w:autoSpaceDN w:val="0"/>
        <w:adjustRightInd w:val="0"/>
        <w:contextualSpacing/>
        <w:jc w:val="both"/>
        <w:rPr>
          <w:bCs/>
          <w:color w:val="000000"/>
          <w:sz w:val="24"/>
          <w:szCs w:val="24"/>
        </w:rPr>
      </w:pPr>
      <w:r w:rsidRPr="002D27F3">
        <w:rPr>
          <w:bCs/>
          <w:color w:val="000000"/>
          <w:sz w:val="24"/>
          <w:szCs w:val="24"/>
        </w:rPr>
        <w:t>formazione sull’utilizzo dello strumento per tutto il personale addetto da svolgersi presso il laboratorio od eventualmente anche in altra sede</w:t>
      </w:r>
    </w:p>
    <w:p w:rsidR="0038563C" w:rsidRPr="002D27F3" w:rsidRDefault="0038563C" w:rsidP="0038563C">
      <w:pPr>
        <w:pStyle w:val="Paragrafoelenco"/>
        <w:numPr>
          <w:ilvl w:val="0"/>
          <w:numId w:val="53"/>
        </w:numPr>
        <w:autoSpaceDE w:val="0"/>
        <w:autoSpaceDN w:val="0"/>
        <w:adjustRightInd w:val="0"/>
        <w:contextualSpacing/>
        <w:jc w:val="both"/>
        <w:rPr>
          <w:bCs/>
          <w:color w:val="000000"/>
          <w:sz w:val="24"/>
          <w:szCs w:val="24"/>
        </w:rPr>
      </w:pPr>
      <w:r w:rsidRPr="002D27F3">
        <w:rPr>
          <w:bCs/>
          <w:color w:val="000000"/>
          <w:sz w:val="24"/>
          <w:szCs w:val="24"/>
        </w:rPr>
        <w:t xml:space="preserve">supporto tecnico specialistico per la realizzazione di protocolli e </w:t>
      </w:r>
      <w:r w:rsidRPr="002D27F3">
        <w:rPr>
          <w:bCs/>
          <w:i/>
          <w:color w:val="000000"/>
          <w:sz w:val="24"/>
          <w:szCs w:val="24"/>
        </w:rPr>
        <w:t>set up</w:t>
      </w:r>
      <w:r w:rsidRPr="002D27F3">
        <w:rPr>
          <w:bCs/>
          <w:color w:val="000000"/>
          <w:sz w:val="24"/>
          <w:szCs w:val="24"/>
        </w:rPr>
        <w:t xml:space="preserve"> strumentali</w:t>
      </w:r>
    </w:p>
    <w:p w:rsidR="0038563C" w:rsidRPr="002D27F3" w:rsidRDefault="0038563C" w:rsidP="0038563C">
      <w:pPr>
        <w:pStyle w:val="Paragrafoelenco"/>
        <w:autoSpaceDE w:val="0"/>
        <w:autoSpaceDN w:val="0"/>
        <w:adjustRightInd w:val="0"/>
        <w:jc w:val="both"/>
        <w:rPr>
          <w:bCs/>
          <w:color w:val="000000"/>
          <w:sz w:val="24"/>
          <w:szCs w:val="24"/>
        </w:rPr>
      </w:pPr>
    </w:p>
    <w:p w:rsidR="0038563C" w:rsidRPr="002D27F3" w:rsidRDefault="0038563C" w:rsidP="0038563C">
      <w:pPr>
        <w:autoSpaceDE w:val="0"/>
        <w:autoSpaceDN w:val="0"/>
        <w:adjustRightInd w:val="0"/>
        <w:jc w:val="both"/>
        <w:rPr>
          <w:b/>
          <w:bCs/>
          <w:color w:val="000000"/>
          <w:sz w:val="24"/>
          <w:szCs w:val="24"/>
        </w:rPr>
      </w:pPr>
      <w:r w:rsidRPr="002D27F3">
        <w:rPr>
          <w:b/>
          <w:bCs/>
          <w:color w:val="000000"/>
          <w:sz w:val="24"/>
          <w:szCs w:val="24"/>
        </w:rPr>
        <w:t xml:space="preserve">4. </w:t>
      </w:r>
      <w:r w:rsidRPr="002D27F3">
        <w:rPr>
          <w:b/>
          <w:bCs/>
          <w:color w:val="000000"/>
          <w:sz w:val="24"/>
          <w:szCs w:val="24"/>
          <w:u w:val="single"/>
        </w:rPr>
        <w:t>Controlli di qualità</w:t>
      </w:r>
    </w:p>
    <w:p w:rsidR="0038563C" w:rsidRPr="002D27F3" w:rsidRDefault="0038563C" w:rsidP="0038563C">
      <w:pPr>
        <w:pStyle w:val="Paragrafoelenco"/>
        <w:numPr>
          <w:ilvl w:val="0"/>
          <w:numId w:val="53"/>
        </w:numPr>
        <w:autoSpaceDE w:val="0"/>
        <w:autoSpaceDN w:val="0"/>
        <w:adjustRightInd w:val="0"/>
        <w:contextualSpacing/>
        <w:jc w:val="both"/>
        <w:rPr>
          <w:bCs/>
          <w:color w:val="000000"/>
          <w:sz w:val="24"/>
          <w:szCs w:val="24"/>
        </w:rPr>
      </w:pPr>
      <w:r w:rsidRPr="002D27F3">
        <w:rPr>
          <w:bCs/>
          <w:color w:val="000000"/>
          <w:sz w:val="24"/>
          <w:szCs w:val="24"/>
        </w:rPr>
        <w:t>abbonamento annuale ad un programma di controllo qualità a titolo ignoto (UKNEQAS) riguardante l’</w:t>
      </w:r>
      <w:proofErr w:type="spellStart"/>
      <w:r w:rsidRPr="002D27F3">
        <w:rPr>
          <w:bCs/>
          <w:color w:val="000000"/>
          <w:sz w:val="24"/>
          <w:szCs w:val="24"/>
        </w:rPr>
        <w:t>immunofenotipo</w:t>
      </w:r>
      <w:proofErr w:type="spellEnd"/>
      <w:r w:rsidRPr="002D27F3">
        <w:rPr>
          <w:bCs/>
          <w:color w:val="000000"/>
          <w:sz w:val="24"/>
          <w:szCs w:val="24"/>
        </w:rPr>
        <w:t xml:space="preserve"> e la conta assoluta di CD34</w:t>
      </w:r>
    </w:p>
    <w:p w:rsidR="0038563C" w:rsidRPr="0038563C" w:rsidRDefault="0038563C" w:rsidP="0038563C">
      <w:pPr>
        <w:pStyle w:val="Paragrafoelenco"/>
        <w:numPr>
          <w:ilvl w:val="0"/>
          <w:numId w:val="53"/>
        </w:numPr>
        <w:autoSpaceDE w:val="0"/>
        <w:autoSpaceDN w:val="0"/>
        <w:adjustRightInd w:val="0"/>
        <w:contextualSpacing/>
        <w:jc w:val="both"/>
        <w:rPr>
          <w:bCs/>
          <w:color w:val="000000"/>
          <w:sz w:val="24"/>
          <w:szCs w:val="24"/>
        </w:rPr>
      </w:pPr>
      <w:r w:rsidRPr="002D27F3">
        <w:rPr>
          <w:bCs/>
          <w:color w:val="000000"/>
          <w:sz w:val="24"/>
          <w:szCs w:val="24"/>
        </w:rPr>
        <w:t xml:space="preserve">controlli di qualità </w:t>
      </w:r>
      <w:r w:rsidRPr="0038563C">
        <w:rPr>
          <w:bCs/>
          <w:color w:val="000000"/>
          <w:sz w:val="24"/>
          <w:szCs w:val="24"/>
        </w:rPr>
        <w:t>interni (almeno 250 sedute/anno)</w:t>
      </w:r>
    </w:p>
    <w:p w:rsidR="0038563C" w:rsidRPr="002D27F3" w:rsidRDefault="0038563C" w:rsidP="0038563C">
      <w:pPr>
        <w:pStyle w:val="Paragrafoelenco"/>
        <w:autoSpaceDE w:val="0"/>
        <w:autoSpaceDN w:val="0"/>
        <w:adjustRightInd w:val="0"/>
        <w:jc w:val="both"/>
        <w:rPr>
          <w:bCs/>
          <w:color w:val="000000"/>
          <w:sz w:val="24"/>
          <w:szCs w:val="24"/>
        </w:rPr>
      </w:pPr>
    </w:p>
    <w:p w:rsidR="0038563C" w:rsidRPr="002D27F3" w:rsidRDefault="0038563C" w:rsidP="0038563C">
      <w:pPr>
        <w:autoSpaceDE w:val="0"/>
        <w:autoSpaceDN w:val="0"/>
        <w:adjustRightInd w:val="0"/>
        <w:jc w:val="both"/>
        <w:rPr>
          <w:b/>
          <w:bCs/>
          <w:color w:val="000000"/>
          <w:sz w:val="24"/>
          <w:szCs w:val="24"/>
        </w:rPr>
      </w:pPr>
      <w:r w:rsidRPr="002D27F3">
        <w:rPr>
          <w:b/>
          <w:bCs/>
          <w:color w:val="000000"/>
          <w:sz w:val="24"/>
          <w:szCs w:val="24"/>
        </w:rPr>
        <w:t>D. Fabbisogno annuale presunto</w:t>
      </w:r>
    </w:p>
    <w:tbl>
      <w:tblPr>
        <w:tblW w:w="800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94"/>
        <w:gridCol w:w="1167"/>
        <w:gridCol w:w="2445"/>
      </w:tblGrid>
      <w:tr w:rsidR="0038563C" w:rsidRPr="002D27F3" w:rsidTr="002D0C15">
        <w:tc>
          <w:tcPr>
            <w:tcW w:w="4394" w:type="dxa"/>
          </w:tcPr>
          <w:p w:rsidR="0038563C" w:rsidRPr="002D27F3" w:rsidRDefault="0038563C" w:rsidP="002D0C15">
            <w:pPr>
              <w:autoSpaceDE w:val="0"/>
              <w:autoSpaceDN w:val="0"/>
              <w:adjustRightInd w:val="0"/>
              <w:jc w:val="both"/>
              <w:rPr>
                <w:bCs/>
                <w:color w:val="000000"/>
                <w:sz w:val="24"/>
                <w:szCs w:val="24"/>
              </w:rPr>
            </w:pPr>
          </w:p>
        </w:tc>
        <w:tc>
          <w:tcPr>
            <w:tcW w:w="1167" w:type="dxa"/>
          </w:tcPr>
          <w:p w:rsidR="0038563C" w:rsidRPr="002D27F3" w:rsidRDefault="0038563C" w:rsidP="002D0C15">
            <w:pPr>
              <w:autoSpaceDE w:val="0"/>
              <w:autoSpaceDN w:val="0"/>
              <w:adjustRightInd w:val="0"/>
              <w:jc w:val="both"/>
              <w:rPr>
                <w:bCs/>
                <w:color w:val="000000"/>
                <w:sz w:val="24"/>
                <w:szCs w:val="24"/>
              </w:rPr>
            </w:pPr>
          </w:p>
        </w:tc>
        <w:tc>
          <w:tcPr>
            <w:tcW w:w="2445" w:type="dxa"/>
          </w:tcPr>
          <w:p w:rsidR="0038563C" w:rsidRPr="002D27F3" w:rsidRDefault="0038563C" w:rsidP="002D0C15">
            <w:pPr>
              <w:autoSpaceDE w:val="0"/>
              <w:autoSpaceDN w:val="0"/>
              <w:adjustRightInd w:val="0"/>
              <w:jc w:val="center"/>
              <w:rPr>
                <w:bCs/>
                <w:color w:val="000000"/>
                <w:sz w:val="24"/>
                <w:szCs w:val="24"/>
              </w:rPr>
            </w:pPr>
            <w:r w:rsidRPr="002D27F3">
              <w:rPr>
                <w:bCs/>
                <w:color w:val="000000"/>
                <w:sz w:val="24"/>
                <w:szCs w:val="24"/>
              </w:rPr>
              <w:t>Determinazioni/anno</w:t>
            </w:r>
          </w:p>
        </w:tc>
      </w:tr>
      <w:tr w:rsidR="0038563C" w:rsidRPr="002D27F3" w:rsidTr="002D0C15">
        <w:tc>
          <w:tcPr>
            <w:tcW w:w="4394" w:type="dxa"/>
          </w:tcPr>
          <w:p w:rsidR="0038563C" w:rsidRPr="002D27F3" w:rsidRDefault="0038563C" w:rsidP="002D0C15">
            <w:pPr>
              <w:autoSpaceDE w:val="0"/>
              <w:autoSpaceDN w:val="0"/>
              <w:adjustRightInd w:val="0"/>
              <w:jc w:val="both"/>
              <w:rPr>
                <w:bCs/>
                <w:color w:val="000000"/>
                <w:sz w:val="24"/>
                <w:szCs w:val="24"/>
              </w:rPr>
            </w:pPr>
            <w:proofErr w:type="spellStart"/>
            <w:r w:rsidRPr="002D27F3">
              <w:rPr>
                <w:bCs/>
                <w:color w:val="000000"/>
                <w:sz w:val="24"/>
                <w:szCs w:val="24"/>
              </w:rPr>
              <w:t>CD…</w:t>
            </w:r>
            <w:proofErr w:type="spellEnd"/>
            <w:r w:rsidRPr="002D27F3">
              <w:rPr>
                <w:bCs/>
                <w:color w:val="000000"/>
                <w:sz w:val="24"/>
                <w:szCs w:val="24"/>
              </w:rPr>
              <w:t>/FITC</w:t>
            </w:r>
          </w:p>
        </w:tc>
        <w:tc>
          <w:tcPr>
            <w:tcW w:w="1167" w:type="dxa"/>
          </w:tcPr>
          <w:p w:rsidR="0038563C" w:rsidRPr="002D27F3" w:rsidRDefault="0038563C" w:rsidP="002D0C15">
            <w:pPr>
              <w:autoSpaceDE w:val="0"/>
              <w:autoSpaceDN w:val="0"/>
              <w:adjustRightInd w:val="0"/>
              <w:jc w:val="both"/>
              <w:rPr>
                <w:bCs/>
                <w:color w:val="000000"/>
                <w:sz w:val="24"/>
                <w:szCs w:val="24"/>
              </w:rPr>
            </w:pPr>
          </w:p>
        </w:tc>
        <w:tc>
          <w:tcPr>
            <w:tcW w:w="2445" w:type="dxa"/>
            <w:vAlign w:val="center"/>
          </w:tcPr>
          <w:p w:rsidR="0038563C" w:rsidRPr="002D27F3" w:rsidRDefault="0038563C" w:rsidP="002D0C15">
            <w:pPr>
              <w:autoSpaceDE w:val="0"/>
              <w:autoSpaceDN w:val="0"/>
              <w:adjustRightInd w:val="0"/>
              <w:jc w:val="center"/>
              <w:rPr>
                <w:bCs/>
                <w:color w:val="000000"/>
                <w:sz w:val="24"/>
                <w:szCs w:val="24"/>
              </w:rPr>
            </w:pPr>
            <w:r w:rsidRPr="002D27F3">
              <w:rPr>
                <w:bCs/>
                <w:color w:val="000000"/>
                <w:sz w:val="24"/>
                <w:szCs w:val="24"/>
              </w:rPr>
              <w:t>3000</w:t>
            </w:r>
          </w:p>
        </w:tc>
      </w:tr>
      <w:tr w:rsidR="0038563C" w:rsidRPr="002D27F3" w:rsidTr="002D0C15">
        <w:tc>
          <w:tcPr>
            <w:tcW w:w="4394" w:type="dxa"/>
          </w:tcPr>
          <w:p w:rsidR="0038563C" w:rsidRPr="002D27F3" w:rsidRDefault="0038563C" w:rsidP="002D0C15">
            <w:pPr>
              <w:autoSpaceDE w:val="0"/>
              <w:autoSpaceDN w:val="0"/>
              <w:adjustRightInd w:val="0"/>
              <w:jc w:val="both"/>
              <w:rPr>
                <w:bCs/>
                <w:color w:val="000000"/>
                <w:sz w:val="24"/>
                <w:szCs w:val="24"/>
              </w:rPr>
            </w:pPr>
            <w:proofErr w:type="spellStart"/>
            <w:r w:rsidRPr="002D27F3">
              <w:rPr>
                <w:bCs/>
                <w:color w:val="000000"/>
                <w:sz w:val="24"/>
                <w:szCs w:val="24"/>
              </w:rPr>
              <w:t>CD…</w:t>
            </w:r>
            <w:proofErr w:type="spellEnd"/>
            <w:r w:rsidRPr="002D27F3">
              <w:rPr>
                <w:bCs/>
                <w:color w:val="000000"/>
                <w:sz w:val="24"/>
                <w:szCs w:val="24"/>
              </w:rPr>
              <w:t>/PE</w:t>
            </w:r>
          </w:p>
        </w:tc>
        <w:tc>
          <w:tcPr>
            <w:tcW w:w="1167" w:type="dxa"/>
          </w:tcPr>
          <w:p w:rsidR="0038563C" w:rsidRPr="002D27F3" w:rsidRDefault="0038563C" w:rsidP="002D0C15">
            <w:pPr>
              <w:autoSpaceDE w:val="0"/>
              <w:autoSpaceDN w:val="0"/>
              <w:adjustRightInd w:val="0"/>
              <w:jc w:val="both"/>
              <w:rPr>
                <w:bCs/>
                <w:color w:val="000000"/>
                <w:sz w:val="24"/>
                <w:szCs w:val="24"/>
              </w:rPr>
            </w:pPr>
          </w:p>
        </w:tc>
        <w:tc>
          <w:tcPr>
            <w:tcW w:w="2445" w:type="dxa"/>
            <w:vAlign w:val="center"/>
          </w:tcPr>
          <w:p w:rsidR="0038563C" w:rsidRPr="002D27F3" w:rsidRDefault="0038563C" w:rsidP="002D0C15">
            <w:pPr>
              <w:autoSpaceDE w:val="0"/>
              <w:autoSpaceDN w:val="0"/>
              <w:adjustRightInd w:val="0"/>
              <w:jc w:val="center"/>
              <w:rPr>
                <w:bCs/>
                <w:color w:val="000000"/>
                <w:sz w:val="24"/>
                <w:szCs w:val="24"/>
              </w:rPr>
            </w:pPr>
            <w:r w:rsidRPr="002D27F3">
              <w:rPr>
                <w:bCs/>
                <w:color w:val="000000"/>
                <w:sz w:val="24"/>
                <w:szCs w:val="24"/>
              </w:rPr>
              <w:t>3000</w:t>
            </w:r>
          </w:p>
        </w:tc>
      </w:tr>
      <w:tr w:rsidR="0038563C" w:rsidRPr="002D27F3" w:rsidTr="002D0C15">
        <w:tc>
          <w:tcPr>
            <w:tcW w:w="4394" w:type="dxa"/>
          </w:tcPr>
          <w:p w:rsidR="0038563C" w:rsidRPr="002D27F3" w:rsidRDefault="0038563C" w:rsidP="002D0C15">
            <w:pPr>
              <w:autoSpaceDE w:val="0"/>
              <w:autoSpaceDN w:val="0"/>
              <w:adjustRightInd w:val="0"/>
              <w:jc w:val="both"/>
              <w:rPr>
                <w:bCs/>
                <w:color w:val="000000"/>
                <w:sz w:val="24"/>
                <w:szCs w:val="24"/>
              </w:rPr>
            </w:pPr>
            <w:proofErr w:type="spellStart"/>
            <w:r w:rsidRPr="002D27F3">
              <w:rPr>
                <w:bCs/>
                <w:color w:val="000000"/>
                <w:sz w:val="24"/>
                <w:szCs w:val="24"/>
              </w:rPr>
              <w:t>CD…</w:t>
            </w:r>
            <w:proofErr w:type="spellEnd"/>
            <w:r w:rsidRPr="002D27F3">
              <w:rPr>
                <w:bCs/>
                <w:color w:val="000000"/>
                <w:sz w:val="24"/>
                <w:szCs w:val="24"/>
              </w:rPr>
              <w:t>/terzo colore</w:t>
            </w:r>
          </w:p>
        </w:tc>
        <w:tc>
          <w:tcPr>
            <w:tcW w:w="1167" w:type="dxa"/>
          </w:tcPr>
          <w:p w:rsidR="0038563C" w:rsidRPr="002D27F3" w:rsidRDefault="0038563C" w:rsidP="002D0C15">
            <w:pPr>
              <w:autoSpaceDE w:val="0"/>
              <w:autoSpaceDN w:val="0"/>
              <w:adjustRightInd w:val="0"/>
              <w:jc w:val="both"/>
              <w:rPr>
                <w:bCs/>
                <w:color w:val="000000"/>
                <w:sz w:val="24"/>
                <w:szCs w:val="24"/>
              </w:rPr>
            </w:pPr>
          </w:p>
        </w:tc>
        <w:tc>
          <w:tcPr>
            <w:tcW w:w="2445" w:type="dxa"/>
            <w:vAlign w:val="center"/>
          </w:tcPr>
          <w:p w:rsidR="0038563C" w:rsidRPr="002D27F3" w:rsidRDefault="0038563C" w:rsidP="002D0C15">
            <w:pPr>
              <w:autoSpaceDE w:val="0"/>
              <w:autoSpaceDN w:val="0"/>
              <w:adjustRightInd w:val="0"/>
              <w:jc w:val="center"/>
              <w:rPr>
                <w:bCs/>
                <w:color w:val="000000"/>
                <w:sz w:val="24"/>
                <w:szCs w:val="24"/>
              </w:rPr>
            </w:pPr>
            <w:r w:rsidRPr="002D27F3">
              <w:rPr>
                <w:bCs/>
                <w:color w:val="000000"/>
                <w:sz w:val="24"/>
                <w:szCs w:val="24"/>
              </w:rPr>
              <w:t>2500</w:t>
            </w:r>
          </w:p>
        </w:tc>
      </w:tr>
      <w:tr w:rsidR="0038563C" w:rsidRPr="002D27F3" w:rsidTr="002D0C15">
        <w:tc>
          <w:tcPr>
            <w:tcW w:w="4394" w:type="dxa"/>
          </w:tcPr>
          <w:p w:rsidR="0038563C" w:rsidRPr="002D27F3" w:rsidRDefault="0038563C" w:rsidP="002D0C15">
            <w:pPr>
              <w:autoSpaceDE w:val="0"/>
              <w:autoSpaceDN w:val="0"/>
              <w:adjustRightInd w:val="0"/>
              <w:jc w:val="both"/>
              <w:rPr>
                <w:bCs/>
                <w:color w:val="000000"/>
                <w:sz w:val="24"/>
                <w:szCs w:val="24"/>
              </w:rPr>
            </w:pPr>
            <w:proofErr w:type="spellStart"/>
            <w:r w:rsidRPr="002D27F3">
              <w:rPr>
                <w:bCs/>
                <w:color w:val="000000"/>
                <w:sz w:val="24"/>
                <w:szCs w:val="24"/>
              </w:rPr>
              <w:t>CD…</w:t>
            </w:r>
            <w:proofErr w:type="spellEnd"/>
            <w:r w:rsidRPr="002D27F3">
              <w:rPr>
                <w:bCs/>
                <w:color w:val="000000"/>
                <w:sz w:val="24"/>
                <w:szCs w:val="24"/>
              </w:rPr>
              <w:t>/quarto colore</w:t>
            </w:r>
          </w:p>
        </w:tc>
        <w:tc>
          <w:tcPr>
            <w:tcW w:w="1167" w:type="dxa"/>
          </w:tcPr>
          <w:p w:rsidR="0038563C" w:rsidRPr="002D27F3" w:rsidRDefault="0038563C" w:rsidP="002D0C15">
            <w:pPr>
              <w:autoSpaceDE w:val="0"/>
              <w:autoSpaceDN w:val="0"/>
              <w:adjustRightInd w:val="0"/>
              <w:jc w:val="both"/>
              <w:rPr>
                <w:bCs/>
                <w:color w:val="000000"/>
                <w:sz w:val="24"/>
                <w:szCs w:val="24"/>
              </w:rPr>
            </w:pPr>
          </w:p>
        </w:tc>
        <w:tc>
          <w:tcPr>
            <w:tcW w:w="2445" w:type="dxa"/>
            <w:vAlign w:val="center"/>
          </w:tcPr>
          <w:p w:rsidR="0038563C" w:rsidRPr="002D27F3" w:rsidRDefault="0038563C" w:rsidP="002D0C15">
            <w:pPr>
              <w:autoSpaceDE w:val="0"/>
              <w:autoSpaceDN w:val="0"/>
              <w:adjustRightInd w:val="0"/>
              <w:jc w:val="center"/>
              <w:rPr>
                <w:bCs/>
                <w:color w:val="000000"/>
                <w:sz w:val="24"/>
                <w:szCs w:val="24"/>
              </w:rPr>
            </w:pPr>
            <w:r w:rsidRPr="002D27F3">
              <w:rPr>
                <w:bCs/>
                <w:color w:val="000000"/>
                <w:sz w:val="24"/>
                <w:szCs w:val="24"/>
              </w:rPr>
              <w:t>2000</w:t>
            </w:r>
          </w:p>
        </w:tc>
      </w:tr>
      <w:tr w:rsidR="0038563C" w:rsidRPr="002D27F3" w:rsidTr="002D0C15">
        <w:tc>
          <w:tcPr>
            <w:tcW w:w="4394" w:type="dxa"/>
          </w:tcPr>
          <w:p w:rsidR="0038563C" w:rsidRPr="002D27F3" w:rsidRDefault="0038563C" w:rsidP="002D0C15">
            <w:pPr>
              <w:autoSpaceDE w:val="0"/>
              <w:autoSpaceDN w:val="0"/>
              <w:adjustRightInd w:val="0"/>
              <w:jc w:val="both"/>
              <w:rPr>
                <w:bCs/>
                <w:color w:val="000000"/>
                <w:sz w:val="24"/>
                <w:szCs w:val="24"/>
              </w:rPr>
            </w:pPr>
            <w:proofErr w:type="spellStart"/>
            <w:r w:rsidRPr="002D27F3">
              <w:rPr>
                <w:bCs/>
                <w:color w:val="000000"/>
                <w:sz w:val="24"/>
                <w:szCs w:val="24"/>
              </w:rPr>
              <w:t>CD…</w:t>
            </w:r>
            <w:proofErr w:type="spellEnd"/>
            <w:r w:rsidRPr="002D27F3">
              <w:rPr>
                <w:bCs/>
                <w:color w:val="000000"/>
                <w:sz w:val="24"/>
                <w:szCs w:val="24"/>
              </w:rPr>
              <w:t>/quinto colore</w:t>
            </w:r>
          </w:p>
        </w:tc>
        <w:tc>
          <w:tcPr>
            <w:tcW w:w="1167" w:type="dxa"/>
          </w:tcPr>
          <w:p w:rsidR="0038563C" w:rsidRPr="002D27F3" w:rsidRDefault="0038563C" w:rsidP="002D0C15">
            <w:pPr>
              <w:autoSpaceDE w:val="0"/>
              <w:autoSpaceDN w:val="0"/>
              <w:adjustRightInd w:val="0"/>
              <w:jc w:val="both"/>
              <w:rPr>
                <w:bCs/>
                <w:color w:val="000000"/>
                <w:sz w:val="24"/>
                <w:szCs w:val="24"/>
              </w:rPr>
            </w:pPr>
          </w:p>
        </w:tc>
        <w:tc>
          <w:tcPr>
            <w:tcW w:w="2445" w:type="dxa"/>
            <w:vAlign w:val="center"/>
          </w:tcPr>
          <w:p w:rsidR="0038563C" w:rsidRPr="002D27F3" w:rsidRDefault="0038563C" w:rsidP="002D0C15">
            <w:pPr>
              <w:autoSpaceDE w:val="0"/>
              <w:autoSpaceDN w:val="0"/>
              <w:adjustRightInd w:val="0"/>
              <w:jc w:val="center"/>
              <w:rPr>
                <w:bCs/>
                <w:color w:val="000000"/>
                <w:sz w:val="24"/>
                <w:szCs w:val="24"/>
              </w:rPr>
            </w:pPr>
            <w:r w:rsidRPr="002D27F3">
              <w:rPr>
                <w:bCs/>
                <w:color w:val="000000"/>
                <w:sz w:val="24"/>
                <w:szCs w:val="24"/>
              </w:rPr>
              <w:t>1000</w:t>
            </w:r>
          </w:p>
        </w:tc>
      </w:tr>
      <w:tr w:rsidR="0038563C" w:rsidRPr="002D27F3" w:rsidTr="002D0C15">
        <w:tc>
          <w:tcPr>
            <w:tcW w:w="4394" w:type="dxa"/>
          </w:tcPr>
          <w:p w:rsidR="0038563C" w:rsidRPr="002D27F3" w:rsidRDefault="0038563C" w:rsidP="002D0C15">
            <w:pPr>
              <w:autoSpaceDE w:val="0"/>
              <w:autoSpaceDN w:val="0"/>
              <w:adjustRightInd w:val="0"/>
              <w:jc w:val="both"/>
              <w:rPr>
                <w:bCs/>
                <w:color w:val="000000"/>
                <w:sz w:val="24"/>
                <w:szCs w:val="24"/>
              </w:rPr>
            </w:pPr>
            <w:proofErr w:type="spellStart"/>
            <w:r w:rsidRPr="002D27F3">
              <w:rPr>
                <w:bCs/>
                <w:color w:val="000000"/>
                <w:sz w:val="24"/>
                <w:szCs w:val="24"/>
              </w:rPr>
              <w:t>CD…</w:t>
            </w:r>
            <w:proofErr w:type="spellEnd"/>
            <w:r w:rsidRPr="002D27F3">
              <w:rPr>
                <w:bCs/>
                <w:color w:val="000000"/>
                <w:sz w:val="24"/>
                <w:szCs w:val="24"/>
              </w:rPr>
              <w:t>/sesto colore</w:t>
            </w:r>
          </w:p>
        </w:tc>
        <w:tc>
          <w:tcPr>
            <w:tcW w:w="1167" w:type="dxa"/>
          </w:tcPr>
          <w:p w:rsidR="0038563C" w:rsidRPr="002D27F3" w:rsidRDefault="0038563C" w:rsidP="002D0C15">
            <w:pPr>
              <w:autoSpaceDE w:val="0"/>
              <w:autoSpaceDN w:val="0"/>
              <w:adjustRightInd w:val="0"/>
              <w:jc w:val="both"/>
              <w:rPr>
                <w:bCs/>
                <w:color w:val="000000"/>
                <w:sz w:val="24"/>
                <w:szCs w:val="24"/>
              </w:rPr>
            </w:pPr>
          </w:p>
        </w:tc>
        <w:tc>
          <w:tcPr>
            <w:tcW w:w="2445" w:type="dxa"/>
            <w:vAlign w:val="center"/>
          </w:tcPr>
          <w:p w:rsidR="0038563C" w:rsidRPr="002D27F3" w:rsidRDefault="0038563C" w:rsidP="002D0C15">
            <w:pPr>
              <w:autoSpaceDE w:val="0"/>
              <w:autoSpaceDN w:val="0"/>
              <w:adjustRightInd w:val="0"/>
              <w:jc w:val="center"/>
              <w:rPr>
                <w:bCs/>
                <w:color w:val="000000"/>
                <w:sz w:val="24"/>
                <w:szCs w:val="24"/>
              </w:rPr>
            </w:pPr>
            <w:r w:rsidRPr="002D27F3">
              <w:rPr>
                <w:bCs/>
                <w:color w:val="000000"/>
                <w:sz w:val="24"/>
                <w:szCs w:val="24"/>
              </w:rPr>
              <w:t>1000</w:t>
            </w:r>
          </w:p>
        </w:tc>
      </w:tr>
      <w:tr w:rsidR="0038563C" w:rsidRPr="002D27F3" w:rsidTr="002D0C15">
        <w:tc>
          <w:tcPr>
            <w:tcW w:w="4394" w:type="dxa"/>
          </w:tcPr>
          <w:p w:rsidR="0038563C" w:rsidRPr="002D27F3" w:rsidRDefault="0038563C" w:rsidP="002D0C15">
            <w:pPr>
              <w:autoSpaceDE w:val="0"/>
              <w:autoSpaceDN w:val="0"/>
              <w:adjustRightInd w:val="0"/>
              <w:jc w:val="both"/>
              <w:rPr>
                <w:bCs/>
                <w:color w:val="000000"/>
                <w:sz w:val="24"/>
                <w:szCs w:val="24"/>
              </w:rPr>
            </w:pPr>
            <w:proofErr w:type="spellStart"/>
            <w:r w:rsidRPr="002D27F3">
              <w:rPr>
                <w:bCs/>
                <w:color w:val="000000"/>
                <w:sz w:val="24"/>
                <w:szCs w:val="24"/>
              </w:rPr>
              <w:t>CD…</w:t>
            </w:r>
            <w:proofErr w:type="spellEnd"/>
            <w:r w:rsidRPr="002D27F3">
              <w:rPr>
                <w:bCs/>
                <w:color w:val="000000"/>
                <w:sz w:val="24"/>
                <w:szCs w:val="24"/>
              </w:rPr>
              <w:t>/ulteriori colori oltre il 6°</w:t>
            </w:r>
          </w:p>
        </w:tc>
        <w:tc>
          <w:tcPr>
            <w:tcW w:w="1167" w:type="dxa"/>
          </w:tcPr>
          <w:p w:rsidR="0038563C" w:rsidRPr="002D27F3" w:rsidRDefault="0038563C" w:rsidP="002D0C15">
            <w:pPr>
              <w:autoSpaceDE w:val="0"/>
              <w:autoSpaceDN w:val="0"/>
              <w:adjustRightInd w:val="0"/>
              <w:jc w:val="both"/>
              <w:rPr>
                <w:bCs/>
                <w:color w:val="000000"/>
                <w:sz w:val="24"/>
                <w:szCs w:val="24"/>
              </w:rPr>
            </w:pPr>
          </w:p>
        </w:tc>
        <w:tc>
          <w:tcPr>
            <w:tcW w:w="2445" w:type="dxa"/>
            <w:vAlign w:val="center"/>
          </w:tcPr>
          <w:p w:rsidR="0038563C" w:rsidRPr="002D27F3" w:rsidRDefault="0038563C" w:rsidP="002D0C15">
            <w:pPr>
              <w:autoSpaceDE w:val="0"/>
              <w:autoSpaceDN w:val="0"/>
              <w:adjustRightInd w:val="0"/>
              <w:jc w:val="center"/>
              <w:rPr>
                <w:bCs/>
                <w:color w:val="000000"/>
                <w:sz w:val="24"/>
                <w:szCs w:val="24"/>
              </w:rPr>
            </w:pPr>
            <w:r w:rsidRPr="002D27F3">
              <w:rPr>
                <w:bCs/>
                <w:color w:val="000000"/>
                <w:sz w:val="24"/>
                <w:szCs w:val="24"/>
              </w:rPr>
              <w:t>2500</w:t>
            </w:r>
          </w:p>
        </w:tc>
      </w:tr>
      <w:tr w:rsidR="0038563C" w:rsidRPr="002D27F3" w:rsidTr="002D0C15">
        <w:tc>
          <w:tcPr>
            <w:tcW w:w="4394" w:type="dxa"/>
          </w:tcPr>
          <w:p w:rsidR="0038563C" w:rsidRPr="002D27F3" w:rsidRDefault="0038563C" w:rsidP="002D0C15">
            <w:pPr>
              <w:autoSpaceDE w:val="0"/>
              <w:autoSpaceDN w:val="0"/>
              <w:adjustRightInd w:val="0"/>
              <w:jc w:val="both"/>
              <w:rPr>
                <w:bCs/>
                <w:color w:val="000000"/>
                <w:sz w:val="24"/>
                <w:szCs w:val="24"/>
              </w:rPr>
            </w:pPr>
            <w:proofErr w:type="spellStart"/>
            <w:r w:rsidRPr="002D27F3">
              <w:rPr>
                <w:bCs/>
                <w:color w:val="000000"/>
                <w:sz w:val="24"/>
                <w:szCs w:val="24"/>
              </w:rPr>
              <w:t>Immunofenotipo</w:t>
            </w:r>
            <w:proofErr w:type="spellEnd"/>
            <w:r w:rsidRPr="002D27F3">
              <w:rPr>
                <w:bCs/>
                <w:color w:val="000000"/>
                <w:sz w:val="24"/>
                <w:szCs w:val="24"/>
              </w:rPr>
              <w:t xml:space="preserve"> ridotto CD3, CD4, CD8, CD45 (mix 4 colori)</w:t>
            </w:r>
          </w:p>
        </w:tc>
        <w:tc>
          <w:tcPr>
            <w:tcW w:w="1167" w:type="dxa"/>
          </w:tcPr>
          <w:p w:rsidR="0038563C" w:rsidRPr="002D27F3" w:rsidRDefault="0038563C" w:rsidP="002D0C15">
            <w:pPr>
              <w:autoSpaceDE w:val="0"/>
              <w:autoSpaceDN w:val="0"/>
              <w:adjustRightInd w:val="0"/>
              <w:jc w:val="both"/>
              <w:rPr>
                <w:bCs/>
                <w:color w:val="000000"/>
                <w:sz w:val="24"/>
                <w:szCs w:val="24"/>
              </w:rPr>
            </w:pPr>
          </w:p>
        </w:tc>
        <w:tc>
          <w:tcPr>
            <w:tcW w:w="2445" w:type="dxa"/>
            <w:vAlign w:val="center"/>
          </w:tcPr>
          <w:p w:rsidR="0038563C" w:rsidRPr="002D27F3" w:rsidRDefault="0038563C" w:rsidP="002D0C15">
            <w:pPr>
              <w:autoSpaceDE w:val="0"/>
              <w:autoSpaceDN w:val="0"/>
              <w:adjustRightInd w:val="0"/>
              <w:jc w:val="center"/>
              <w:rPr>
                <w:bCs/>
                <w:color w:val="000000"/>
                <w:sz w:val="24"/>
                <w:szCs w:val="24"/>
              </w:rPr>
            </w:pPr>
            <w:r w:rsidRPr="002D27F3">
              <w:rPr>
                <w:bCs/>
                <w:color w:val="000000"/>
                <w:sz w:val="24"/>
                <w:szCs w:val="24"/>
              </w:rPr>
              <w:t>1000</w:t>
            </w:r>
          </w:p>
        </w:tc>
      </w:tr>
      <w:tr w:rsidR="0038563C" w:rsidRPr="002D27F3" w:rsidTr="002D0C15">
        <w:tc>
          <w:tcPr>
            <w:tcW w:w="4394" w:type="dxa"/>
          </w:tcPr>
          <w:p w:rsidR="0038563C" w:rsidRPr="002D27F3" w:rsidRDefault="0038563C" w:rsidP="002D0C15">
            <w:pPr>
              <w:autoSpaceDE w:val="0"/>
              <w:autoSpaceDN w:val="0"/>
              <w:adjustRightInd w:val="0"/>
              <w:jc w:val="both"/>
              <w:rPr>
                <w:bCs/>
                <w:color w:val="000000"/>
                <w:sz w:val="24"/>
                <w:szCs w:val="24"/>
              </w:rPr>
            </w:pPr>
            <w:r w:rsidRPr="002D27F3">
              <w:rPr>
                <w:bCs/>
                <w:color w:val="000000"/>
                <w:sz w:val="24"/>
                <w:szCs w:val="24"/>
              </w:rPr>
              <w:t>Determinazioni CD34 secondo protocollo ISHAGE</w:t>
            </w:r>
          </w:p>
        </w:tc>
        <w:tc>
          <w:tcPr>
            <w:tcW w:w="1167" w:type="dxa"/>
          </w:tcPr>
          <w:p w:rsidR="0038563C" w:rsidRPr="002D27F3" w:rsidRDefault="0038563C" w:rsidP="002D0C15">
            <w:pPr>
              <w:autoSpaceDE w:val="0"/>
              <w:autoSpaceDN w:val="0"/>
              <w:adjustRightInd w:val="0"/>
              <w:jc w:val="both"/>
              <w:rPr>
                <w:bCs/>
                <w:color w:val="000000"/>
                <w:sz w:val="24"/>
                <w:szCs w:val="24"/>
              </w:rPr>
            </w:pPr>
          </w:p>
        </w:tc>
        <w:tc>
          <w:tcPr>
            <w:tcW w:w="2445" w:type="dxa"/>
            <w:vAlign w:val="center"/>
          </w:tcPr>
          <w:p w:rsidR="0038563C" w:rsidRPr="002D27F3" w:rsidRDefault="0038563C" w:rsidP="002D0C15">
            <w:pPr>
              <w:autoSpaceDE w:val="0"/>
              <w:autoSpaceDN w:val="0"/>
              <w:adjustRightInd w:val="0"/>
              <w:jc w:val="center"/>
              <w:rPr>
                <w:bCs/>
                <w:color w:val="000000"/>
                <w:sz w:val="24"/>
                <w:szCs w:val="24"/>
              </w:rPr>
            </w:pPr>
            <w:r w:rsidRPr="002D27F3">
              <w:rPr>
                <w:bCs/>
                <w:color w:val="000000"/>
                <w:sz w:val="24"/>
                <w:szCs w:val="24"/>
              </w:rPr>
              <w:t>150</w:t>
            </w:r>
          </w:p>
        </w:tc>
      </w:tr>
      <w:tr w:rsidR="0038563C" w:rsidRPr="002D27F3" w:rsidTr="002D0C15">
        <w:tc>
          <w:tcPr>
            <w:tcW w:w="4394" w:type="dxa"/>
            <w:vAlign w:val="center"/>
          </w:tcPr>
          <w:p w:rsidR="0038563C" w:rsidRPr="002D27F3" w:rsidRDefault="0038563C" w:rsidP="002D0C15">
            <w:pPr>
              <w:autoSpaceDE w:val="0"/>
              <w:autoSpaceDN w:val="0"/>
              <w:adjustRightInd w:val="0"/>
              <w:ind w:left="33" w:hanging="33"/>
              <w:rPr>
                <w:bCs/>
                <w:color w:val="000000"/>
                <w:sz w:val="24"/>
                <w:szCs w:val="24"/>
              </w:rPr>
            </w:pPr>
            <w:proofErr w:type="spellStart"/>
            <w:r w:rsidRPr="002D27F3">
              <w:rPr>
                <w:sz w:val="24"/>
                <w:szCs w:val="24"/>
              </w:rPr>
              <w:t>Fluorosfere</w:t>
            </w:r>
            <w:proofErr w:type="spellEnd"/>
            <w:r w:rsidRPr="002D27F3">
              <w:rPr>
                <w:sz w:val="24"/>
                <w:szCs w:val="24"/>
              </w:rPr>
              <w:t xml:space="preserve"> per la conta assoluta</w:t>
            </w:r>
          </w:p>
        </w:tc>
        <w:tc>
          <w:tcPr>
            <w:tcW w:w="1167" w:type="dxa"/>
          </w:tcPr>
          <w:p w:rsidR="0038563C" w:rsidRPr="002D27F3" w:rsidRDefault="0038563C" w:rsidP="002D0C15">
            <w:pPr>
              <w:autoSpaceDE w:val="0"/>
              <w:autoSpaceDN w:val="0"/>
              <w:adjustRightInd w:val="0"/>
              <w:jc w:val="both"/>
              <w:rPr>
                <w:bCs/>
                <w:color w:val="000000"/>
                <w:sz w:val="24"/>
                <w:szCs w:val="24"/>
              </w:rPr>
            </w:pPr>
          </w:p>
        </w:tc>
        <w:tc>
          <w:tcPr>
            <w:tcW w:w="2445" w:type="dxa"/>
            <w:vAlign w:val="center"/>
          </w:tcPr>
          <w:p w:rsidR="0038563C" w:rsidRPr="002D27F3" w:rsidRDefault="0038563C" w:rsidP="002D0C15">
            <w:pPr>
              <w:autoSpaceDE w:val="0"/>
              <w:autoSpaceDN w:val="0"/>
              <w:adjustRightInd w:val="0"/>
              <w:jc w:val="center"/>
              <w:rPr>
                <w:bCs/>
                <w:color w:val="000000"/>
                <w:sz w:val="24"/>
                <w:szCs w:val="24"/>
              </w:rPr>
            </w:pPr>
            <w:r w:rsidRPr="002D27F3">
              <w:rPr>
                <w:bCs/>
                <w:color w:val="000000"/>
                <w:sz w:val="24"/>
                <w:szCs w:val="24"/>
              </w:rPr>
              <w:t>1500</w:t>
            </w:r>
          </w:p>
        </w:tc>
      </w:tr>
      <w:tr w:rsidR="0038563C" w:rsidRPr="002D27F3" w:rsidTr="002D0C15">
        <w:tc>
          <w:tcPr>
            <w:tcW w:w="4394" w:type="dxa"/>
            <w:vAlign w:val="center"/>
          </w:tcPr>
          <w:p w:rsidR="0038563C" w:rsidRPr="002D27F3" w:rsidRDefault="0038563C" w:rsidP="002D0C15">
            <w:pPr>
              <w:autoSpaceDE w:val="0"/>
              <w:autoSpaceDN w:val="0"/>
              <w:adjustRightInd w:val="0"/>
              <w:rPr>
                <w:bCs/>
                <w:color w:val="000000"/>
                <w:sz w:val="24"/>
                <w:szCs w:val="24"/>
              </w:rPr>
            </w:pPr>
            <w:proofErr w:type="spellStart"/>
            <w:r w:rsidRPr="002D27F3">
              <w:rPr>
                <w:bCs/>
                <w:color w:val="000000"/>
                <w:sz w:val="24"/>
                <w:szCs w:val="24"/>
              </w:rPr>
              <w:t>Fix</w:t>
            </w:r>
            <w:proofErr w:type="spellEnd"/>
            <w:r w:rsidRPr="002D27F3">
              <w:rPr>
                <w:bCs/>
                <w:color w:val="000000"/>
                <w:sz w:val="24"/>
                <w:szCs w:val="24"/>
              </w:rPr>
              <w:t>/</w:t>
            </w:r>
            <w:proofErr w:type="spellStart"/>
            <w:r w:rsidRPr="002D27F3">
              <w:rPr>
                <w:bCs/>
                <w:color w:val="000000"/>
                <w:sz w:val="24"/>
                <w:szCs w:val="24"/>
              </w:rPr>
              <w:t>perm</w:t>
            </w:r>
            <w:proofErr w:type="spellEnd"/>
            <w:r w:rsidRPr="002D27F3">
              <w:rPr>
                <w:bCs/>
                <w:color w:val="000000"/>
                <w:sz w:val="24"/>
                <w:szCs w:val="24"/>
              </w:rPr>
              <w:t xml:space="preserve"> </w:t>
            </w:r>
          </w:p>
        </w:tc>
        <w:tc>
          <w:tcPr>
            <w:tcW w:w="1167" w:type="dxa"/>
          </w:tcPr>
          <w:p w:rsidR="0038563C" w:rsidRPr="002D27F3" w:rsidRDefault="0038563C" w:rsidP="002D0C15">
            <w:pPr>
              <w:autoSpaceDE w:val="0"/>
              <w:autoSpaceDN w:val="0"/>
              <w:adjustRightInd w:val="0"/>
              <w:jc w:val="both"/>
              <w:rPr>
                <w:bCs/>
                <w:color w:val="000000"/>
                <w:sz w:val="24"/>
                <w:szCs w:val="24"/>
              </w:rPr>
            </w:pPr>
          </w:p>
        </w:tc>
        <w:tc>
          <w:tcPr>
            <w:tcW w:w="2445" w:type="dxa"/>
            <w:vAlign w:val="center"/>
          </w:tcPr>
          <w:p w:rsidR="0038563C" w:rsidRPr="002D27F3" w:rsidRDefault="0038563C" w:rsidP="002D0C15">
            <w:pPr>
              <w:autoSpaceDE w:val="0"/>
              <w:autoSpaceDN w:val="0"/>
              <w:adjustRightInd w:val="0"/>
              <w:jc w:val="center"/>
              <w:rPr>
                <w:bCs/>
                <w:color w:val="000000"/>
                <w:sz w:val="24"/>
                <w:szCs w:val="24"/>
              </w:rPr>
            </w:pPr>
            <w:r w:rsidRPr="002D27F3">
              <w:rPr>
                <w:bCs/>
                <w:color w:val="000000"/>
                <w:sz w:val="24"/>
                <w:szCs w:val="24"/>
              </w:rPr>
              <w:t>100</w:t>
            </w:r>
          </w:p>
        </w:tc>
      </w:tr>
      <w:tr w:rsidR="0038563C" w:rsidRPr="002D27F3" w:rsidTr="002D0C15">
        <w:tc>
          <w:tcPr>
            <w:tcW w:w="4394" w:type="dxa"/>
            <w:vAlign w:val="center"/>
          </w:tcPr>
          <w:p w:rsidR="0038563C" w:rsidRPr="002D27F3" w:rsidRDefault="0038563C" w:rsidP="002D0C15">
            <w:pPr>
              <w:autoSpaceDE w:val="0"/>
              <w:autoSpaceDN w:val="0"/>
              <w:adjustRightInd w:val="0"/>
              <w:rPr>
                <w:bCs/>
                <w:color w:val="000000"/>
                <w:sz w:val="24"/>
                <w:szCs w:val="24"/>
              </w:rPr>
            </w:pPr>
            <w:r w:rsidRPr="002D27F3">
              <w:rPr>
                <w:bCs/>
                <w:color w:val="000000"/>
                <w:sz w:val="24"/>
                <w:szCs w:val="24"/>
              </w:rPr>
              <w:t>Lisante (manuale)</w:t>
            </w:r>
          </w:p>
        </w:tc>
        <w:tc>
          <w:tcPr>
            <w:tcW w:w="1167" w:type="dxa"/>
          </w:tcPr>
          <w:p w:rsidR="0038563C" w:rsidRPr="002D27F3" w:rsidRDefault="0038563C" w:rsidP="002D0C15">
            <w:pPr>
              <w:autoSpaceDE w:val="0"/>
              <w:autoSpaceDN w:val="0"/>
              <w:adjustRightInd w:val="0"/>
              <w:jc w:val="both"/>
              <w:rPr>
                <w:bCs/>
                <w:color w:val="000000"/>
                <w:sz w:val="24"/>
                <w:szCs w:val="24"/>
              </w:rPr>
            </w:pPr>
          </w:p>
        </w:tc>
        <w:tc>
          <w:tcPr>
            <w:tcW w:w="2445" w:type="dxa"/>
            <w:vAlign w:val="center"/>
          </w:tcPr>
          <w:p w:rsidR="0038563C" w:rsidRPr="002D27F3" w:rsidRDefault="0038563C" w:rsidP="002D0C15">
            <w:pPr>
              <w:autoSpaceDE w:val="0"/>
              <w:autoSpaceDN w:val="0"/>
              <w:adjustRightInd w:val="0"/>
              <w:jc w:val="center"/>
              <w:rPr>
                <w:bCs/>
                <w:color w:val="000000"/>
                <w:sz w:val="24"/>
                <w:szCs w:val="24"/>
              </w:rPr>
            </w:pPr>
            <w:r w:rsidRPr="002D27F3">
              <w:rPr>
                <w:bCs/>
                <w:color w:val="000000"/>
                <w:sz w:val="24"/>
                <w:szCs w:val="24"/>
              </w:rPr>
              <w:t>1500</w:t>
            </w:r>
          </w:p>
        </w:tc>
      </w:tr>
      <w:tr w:rsidR="0038563C" w:rsidRPr="002D27F3" w:rsidTr="002D0C15">
        <w:tc>
          <w:tcPr>
            <w:tcW w:w="4394" w:type="dxa"/>
          </w:tcPr>
          <w:p w:rsidR="0038563C" w:rsidRPr="002D27F3" w:rsidRDefault="0038563C" w:rsidP="002D0C15">
            <w:pPr>
              <w:autoSpaceDE w:val="0"/>
              <w:autoSpaceDN w:val="0"/>
              <w:adjustRightInd w:val="0"/>
              <w:jc w:val="both"/>
              <w:rPr>
                <w:bCs/>
                <w:color w:val="000000"/>
                <w:sz w:val="24"/>
                <w:szCs w:val="24"/>
              </w:rPr>
            </w:pPr>
            <w:r w:rsidRPr="002D27F3">
              <w:rPr>
                <w:sz w:val="24"/>
                <w:szCs w:val="24"/>
              </w:rPr>
              <w:t xml:space="preserve">Soluzione lisante </w:t>
            </w:r>
          </w:p>
        </w:tc>
        <w:tc>
          <w:tcPr>
            <w:tcW w:w="1167" w:type="dxa"/>
          </w:tcPr>
          <w:p w:rsidR="0038563C" w:rsidRPr="002D27F3" w:rsidRDefault="0038563C" w:rsidP="002D0C15">
            <w:pPr>
              <w:autoSpaceDE w:val="0"/>
              <w:autoSpaceDN w:val="0"/>
              <w:adjustRightInd w:val="0"/>
              <w:jc w:val="both"/>
              <w:rPr>
                <w:bCs/>
                <w:color w:val="000000"/>
                <w:sz w:val="24"/>
                <w:szCs w:val="24"/>
              </w:rPr>
            </w:pPr>
          </w:p>
        </w:tc>
        <w:tc>
          <w:tcPr>
            <w:tcW w:w="2445" w:type="dxa"/>
            <w:vAlign w:val="center"/>
          </w:tcPr>
          <w:p w:rsidR="0038563C" w:rsidRPr="002D27F3" w:rsidRDefault="0038563C" w:rsidP="002D0C15">
            <w:pPr>
              <w:autoSpaceDE w:val="0"/>
              <w:autoSpaceDN w:val="0"/>
              <w:adjustRightInd w:val="0"/>
              <w:jc w:val="center"/>
              <w:rPr>
                <w:bCs/>
                <w:color w:val="000000"/>
                <w:sz w:val="24"/>
                <w:szCs w:val="24"/>
              </w:rPr>
            </w:pPr>
            <w:r w:rsidRPr="002D27F3">
              <w:rPr>
                <w:bCs/>
                <w:color w:val="000000"/>
                <w:sz w:val="24"/>
                <w:szCs w:val="24"/>
              </w:rPr>
              <w:t>5000</w:t>
            </w:r>
          </w:p>
        </w:tc>
      </w:tr>
      <w:tr w:rsidR="0038563C" w:rsidRPr="002D27F3" w:rsidTr="002D0C15">
        <w:tc>
          <w:tcPr>
            <w:tcW w:w="4394" w:type="dxa"/>
          </w:tcPr>
          <w:p w:rsidR="0038563C" w:rsidRPr="002D27F3" w:rsidRDefault="0038563C" w:rsidP="002D0C15">
            <w:pPr>
              <w:autoSpaceDE w:val="0"/>
              <w:autoSpaceDN w:val="0"/>
              <w:adjustRightInd w:val="0"/>
              <w:rPr>
                <w:bCs/>
                <w:color w:val="000000"/>
                <w:sz w:val="24"/>
                <w:szCs w:val="24"/>
              </w:rPr>
            </w:pPr>
            <w:r w:rsidRPr="002D27F3">
              <w:rPr>
                <w:bCs/>
                <w:color w:val="000000"/>
                <w:sz w:val="24"/>
                <w:szCs w:val="24"/>
              </w:rPr>
              <w:t>Coloranti di vitalità</w:t>
            </w:r>
          </w:p>
        </w:tc>
        <w:tc>
          <w:tcPr>
            <w:tcW w:w="1167" w:type="dxa"/>
          </w:tcPr>
          <w:p w:rsidR="0038563C" w:rsidRPr="002D27F3" w:rsidRDefault="0038563C" w:rsidP="002D0C15">
            <w:pPr>
              <w:autoSpaceDE w:val="0"/>
              <w:autoSpaceDN w:val="0"/>
              <w:adjustRightInd w:val="0"/>
              <w:jc w:val="both"/>
              <w:rPr>
                <w:bCs/>
                <w:color w:val="000000"/>
                <w:sz w:val="24"/>
                <w:szCs w:val="24"/>
              </w:rPr>
            </w:pPr>
          </w:p>
        </w:tc>
        <w:tc>
          <w:tcPr>
            <w:tcW w:w="2445" w:type="dxa"/>
            <w:vAlign w:val="center"/>
          </w:tcPr>
          <w:p w:rsidR="0038563C" w:rsidRPr="002D27F3" w:rsidRDefault="0038563C" w:rsidP="002D0C15">
            <w:pPr>
              <w:autoSpaceDE w:val="0"/>
              <w:autoSpaceDN w:val="0"/>
              <w:adjustRightInd w:val="0"/>
              <w:jc w:val="center"/>
              <w:rPr>
                <w:bCs/>
                <w:color w:val="000000"/>
                <w:sz w:val="24"/>
                <w:szCs w:val="24"/>
              </w:rPr>
            </w:pPr>
            <w:r w:rsidRPr="002D27F3">
              <w:rPr>
                <w:bCs/>
                <w:color w:val="000000"/>
                <w:sz w:val="24"/>
                <w:szCs w:val="24"/>
              </w:rPr>
              <w:t>200</w:t>
            </w:r>
          </w:p>
        </w:tc>
      </w:tr>
      <w:tr w:rsidR="0038563C" w:rsidRPr="002D27F3" w:rsidTr="002D0C15">
        <w:tc>
          <w:tcPr>
            <w:tcW w:w="4394" w:type="dxa"/>
          </w:tcPr>
          <w:p w:rsidR="0038563C" w:rsidRPr="0038563C" w:rsidRDefault="0038563C" w:rsidP="002D0C15">
            <w:pPr>
              <w:autoSpaceDE w:val="0"/>
              <w:autoSpaceDN w:val="0"/>
              <w:adjustRightInd w:val="0"/>
              <w:rPr>
                <w:bCs/>
                <w:color w:val="000000"/>
                <w:sz w:val="24"/>
                <w:szCs w:val="24"/>
              </w:rPr>
            </w:pPr>
            <w:r w:rsidRPr="0038563C">
              <w:rPr>
                <w:bCs/>
                <w:color w:val="000000"/>
                <w:sz w:val="24"/>
                <w:szCs w:val="24"/>
              </w:rPr>
              <w:t>Provette per analisi/lettura</w:t>
            </w:r>
          </w:p>
        </w:tc>
        <w:tc>
          <w:tcPr>
            <w:tcW w:w="1167" w:type="dxa"/>
          </w:tcPr>
          <w:p w:rsidR="0038563C" w:rsidRPr="0038563C" w:rsidRDefault="0038563C" w:rsidP="002D0C15">
            <w:pPr>
              <w:autoSpaceDE w:val="0"/>
              <w:autoSpaceDN w:val="0"/>
              <w:adjustRightInd w:val="0"/>
              <w:jc w:val="both"/>
              <w:rPr>
                <w:bCs/>
                <w:color w:val="000000"/>
                <w:sz w:val="24"/>
                <w:szCs w:val="24"/>
              </w:rPr>
            </w:pPr>
          </w:p>
        </w:tc>
        <w:tc>
          <w:tcPr>
            <w:tcW w:w="2445" w:type="dxa"/>
            <w:vAlign w:val="center"/>
          </w:tcPr>
          <w:p w:rsidR="0038563C" w:rsidRPr="0038563C" w:rsidRDefault="0038563C" w:rsidP="002D0C15">
            <w:pPr>
              <w:autoSpaceDE w:val="0"/>
              <w:autoSpaceDN w:val="0"/>
              <w:adjustRightInd w:val="0"/>
              <w:jc w:val="center"/>
              <w:rPr>
                <w:bCs/>
                <w:color w:val="000000"/>
                <w:sz w:val="24"/>
                <w:szCs w:val="24"/>
              </w:rPr>
            </w:pPr>
            <w:r w:rsidRPr="0038563C">
              <w:rPr>
                <w:bCs/>
                <w:color w:val="000000"/>
                <w:sz w:val="24"/>
                <w:szCs w:val="24"/>
              </w:rPr>
              <w:t>10000</w:t>
            </w:r>
          </w:p>
        </w:tc>
      </w:tr>
    </w:tbl>
    <w:p w:rsidR="0038563C" w:rsidRPr="002D27F3" w:rsidRDefault="0038563C" w:rsidP="0038563C">
      <w:pPr>
        <w:autoSpaceDE w:val="0"/>
        <w:autoSpaceDN w:val="0"/>
        <w:adjustRightInd w:val="0"/>
        <w:jc w:val="both"/>
        <w:rPr>
          <w:bCs/>
          <w:color w:val="000000"/>
          <w:sz w:val="24"/>
          <w:szCs w:val="24"/>
        </w:rPr>
      </w:pPr>
    </w:p>
    <w:p w:rsidR="0038563C" w:rsidRPr="002D27F3" w:rsidRDefault="0038563C" w:rsidP="0038563C">
      <w:pPr>
        <w:autoSpaceDE w:val="0"/>
        <w:autoSpaceDN w:val="0"/>
        <w:adjustRightInd w:val="0"/>
        <w:jc w:val="both"/>
        <w:rPr>
          <w:sz w:val="24"/>
          <w:szCs w:val="24"/>
        </w:rPr>
      </w:pPr>
      <w:r w:rsidRPr="002D27F3">
        <w:rPr>
          <w:sz w:val="24"/>
          <w:szCs w:val="24"/>
        </w:rPr>
        <w:t>La ditta deve fornire tutto il materiale consumabile/accessorio, come di seguito indicato o similare, necessario per effettuare i suddetti test, nelle quantità sufficienti a garantirne l'esecuzione ed in particolare:</w:t>
      </w:r>
    </w:p>
    <w:p w:rsidR="0038563C" w:rsidRPr="002D27F3" w:rsidRDefault="0038563C" w:rsidP="0038563C">
      <w:pPr>
        <w:autoSpaceDE w:val="0"/>
        <w:autoSpaceDN w:val="0"/>
        <w:adjustRightInd w:val="0"/>
        <w:ind w:left="1276"/>
        <w:rPr>
          <w:sz w:val="24"/>
          <w:szCs w:val="24"/>
        </w:rPr>
      </w:pPr>
      <w:r w:rsidRPr="002D27F3">
        <w:rPr>
          <w:sz w:val="24"/>
          <w:szCs w:val="24"/>
        </w:rPr>
        <w:t>Liquido di trascinamento</w:t>
      </w:r>
    </w:p>
    <w:p w:rsidR="0038563C" w:rsidRPr="002D27F3" w:rsidRDefault="0038563C" w:rsidP="0038563C">
      <w:pPr>
        <w:autoSpaceDE w:val="0"/>
        <w:autoSpaceDN w:val="0"/>
        <w:adjustRightInd w:val="0"/>
        <w:ind w:left="1276"/>
        <w:rPr>
          <w:sz w:val="24"/>
          <w:szCs w:val="24"/>
        </w:rPr>
      </w:pPr>
      <w:r w:rsidRPr="002D27F3">
        <w:rPr>
          <w:sz w:val="24"/>
          <w:szCs w:val="24"/>
        </w:rPr>
        <w:t>Liquido di lavaggio</w:t>
      </w:r>
    </w:p>
    <w:p w:rsidR="0038563C" w:rsidRPr="002D27F3" w:rsidRDefault="0038563C" w:rsidP="0038563C">
      <w:pPr>
        <w:autoSpaceDE w:val="0"/>
        <w:autoSpaceDN w:val="0"/>
        <w:adjustRightInd w:val="0"/>
        <w:ind w:left="1276"/>
        <w:rPr>
          <w:sz w:val="24"/>
          <w:szCs w:val="24"/>
        </w:rPr>
      </w:pPr>
      <w:r w:rsidRPr="002D27F3">
        <w:rPr>
          <w:sz w:val="24"/>
          <w:szCs w:val="24"/>
        </w:rPr>
        <w:t>Biglie di calibrazione</w:t>
      </w:r>
    </w:p>
    <w:p w:rsidR="0038563C" w:rsidRDefault="0038563C" w:rsidP="0038563C">
      <w:pPr>
        <w:autoSpaceDE w:val="0"/>
        <w:autoSpaceDN w:val="0"/>
        <w:adjustRightInd w:val="0"/>
        <w:ind w:left="1276"/>
        <w:rPr>
          <w:sz w:val="24"/>
          <w:szCs w:val="24"/>
        </w:rPr>
      </w:pPr>
      <w:r w:rsidRPr="002D27F3">
        <w:rPr>
          <w:sz w:val="24"/>
          <w:szCs w:val="24"/>
        </w:rPr>
        <w:t>PBS</w:t>
      </w:r>
    </w:p>
    <w:p w:rsidR="0038563C" w:rsidRPr="0038563C" w:rsidRDefault="0038563C" w:rsidP="0038563C">
      <w:pPr>
        <w:autoSpaceDE w:val="0"/>
        <w:autoSpaceDN w:val="0"/>
        <w:adjustRightInd w:val="0"/>
        <w:ind w:left="1276"/>
        <w:rPr>
          <w:sz w:val="24"/>
          <w:szCs w:val="24"/>
        </w:rPr>
      </w:pPr>
      <w:r w:rsidRPr="002D27F3">
        <w:rPr>
          <w:sz w:val="24"/>
          <w:szCs w:val="24"/>
        </w:rPr>
        <w:t>Toner per la stampante</w:t>
      </w:r>
    </w:p>
    <w:p w:rsidR="00415946" w:rsidRDefault="00415946" w:rsidP="00400741">
      <w:pPr>
        <w:widowControl w:val="0"/>
        <w:jc w:val="both"/>
        <w:rPr>
          <w:rFonts w:ascii="Arial" w:hAnsi="Arial"/>
          <w:b/>
          <w:sz w:val="22"/>
          <w:u w:val="single"/>
        </w:rPr>
      </w:pPr>
    </w:p>
    <w:p w:rsidR="0059246C" w:rsidRDefault="0059246C" w:rsidP="00415946">
      <w:pPr>
        <w:rPr>
          <w:rFonts w:ascii="Cambria" w:hAnsi="Cambria" w:cs="Tahoma"/>
          <w:b/>
          <w:sz w:val="28"/>
          <w:szCs w:val="28"/>
          <w:u w:val="single"/>
        </w:rPr>
      </w:pPr>
    </w:p>
    <w:p w:rsidR="0059246C" w:rsidRDefault="0059246C" w:rsidP="00415946">
      <w:pPr>
        <w:rPr>
          <w:rFonts w:ascii="Cambria" w:hAnsi="Cambria" w:cs="Tahoma"/>
          <w:b/>
          <w:sz w:val="28"/>
          <w:szCs w:val="28"/>
          <w:u w:val="single"/>
        </w:rPr>
      </w:pPr>
    </w:p>
    <w:p w:rsidR="0059246C" w:rsidRDefault="0059246C" w:rsidP="00415946">
      <w:pPr>
        <w:rPr>
          <w:rFonts w:ascii="Cambria" w:hAnsi="Cambria" w:cs="Tahoma"/>
          <w:b/>
          <w:sz w:val="28"/>
          <w:szCs w:val="28"/>
          <w:u w:val="single"/>
        </w:rPr>
      </w:pPr>
    </w:p>
    <w:p w:rsidR="0038563C" w:rsidRDefault="0038563C" w:rsidP="00415946">
      <w:pPr>
        <w:rPr>
          <w:rFonts w:ascii="Cambria" w:hAnsi="Cambria" w:cs="Tahoma"/>
          <w:b/>
          <w:sz w:val="28"/>
          <w:szCs w:val="28"/>
          <w:u w:val="single"/>
        </w:rPr>
      </w:pPr>
    </w:p>
    <w:p w:rsidR="0038563C" w:rsidRDefault="0038563C" w:rsidP="00415946">
      <w:pPr>
        <w:rPr>
          <w:rFonts w:ascii="Cambria" w:hAnsi="Cambria" w:cs="Tahoma"/>
          <w:b/>
          <w:sz w:val="28"/>
          <w:szCs w:val="28"/>
          <w:u w:val="single"/>
        </w:rPr>
      </w:pPr>
    </w:p>
    <w:p w:rsidR="0007242D" w:rsidRDefault="0007242D" w:rsidP="00415946">
      <w:pPr>
        <w:rPr>
          <w:rFonts w:ascii="Cambria" w:hAnsi="Cambria" w:cs="Tahoma"/>
          <w:b/>
          <w:sz w:val="28"/>
          <w:szCs w:val="28"/>
          <w:u w:val="single"/>
        </w:rPr>
      </w:pPr>
    </w:p>
    <w:p w:rsidR="0007242D" w:rsidRDefault="0007242D" w:rsidP="00415946">
      <w:pPr>
        <w:rPr>
          <w:rFonts w:ascii="Cambria" w:hAnsi="Cambria" w:cs="Tahoma"/>
          <w:b/>
          <w:sz w:val="28"/>
          <w:szCs w:val="28"/>
          <w:u w:val="single"/>
        </w:rPr>
      </w:pPr>
    </w:p>
    <w:p w:rsidR="0007242D" w:rsidRDefault="0007242D" w:rsidP="00415946">
      <w:pPr>
        <w:rPr>
          <w:rFonts w:ascii="Cambria" w:hAnsi="Cambria" w:cs="Tahoma"/>
          <w:b/>
          <w:sz w:val="28"/>
          <w:szCs w:val="28"/>
          <w:u w:val="single"/>
        </w:rPr>
      </w:pPr>
    </w:p>
    <w:p w:rsidR="0007242D" w:rsidRDefault="0007242D" w:rsidP="0007242D">
      <w:pPr>
        <w:rPr>
          <w:b/>
          <w:sz w:val="28"/>
          <w:szCs w:val="28"/>
          <w:u w:val="single"/>
        </w:rPr>
      </w:pPr>
    </w:p>
    <w:p w:rsidR="0007242D" w:rsidRPr="0007242D" w:rsidRDefault="0007242D" w:rsidP="0007242D">
      <w:pPr>
        <w:rPr>
          <w:b/>
          <w:sz w:val="28"/>
          <w:szCs w:val="28"/>
          <w:u w:val="single"/>
        </w:rPr>
      </w:pPr>
      <w:r w:rsidRPr="0007242D">
        <w:rPr>
          <w:b/>
          <w:sz w:val="28"/>
          <w:szCs w:val="28"/>
          <w:u w:val="single"/>
        </w:rPr>
        <w:lastRenderedPageBreak/>
        <w:t>Lotto N. 4 PER ASUI-UD:</w:t>
      </w:r>
    </w:p>
    <w:p w:rsidR="0007242D" w:rsidRPr="0007242D" w:rsidRDefault="0007242D" w:rsidP="0007242D"/>
    <w:p w:rsidR="0007242D" w:rsidRPr="0007242D" w:rsidRDefault="0007242D" w:rsidP="0007242D">
      <w:pPr>
        <w:autoSpaceDE w:val="0"/>
        <w:autoSpaceDN w:val="0"/>
        <w:adjustRightInd w:val="0"/>
        <w:contextualSpacing/>
        <w:jc w:val="both"/>
        <w:rPr>
          <w:rFonts w:eastAsia="Calibri"/>
          <w:b/>
          <w:bCs/>
          <w:color w:val="000000"/>
          <w:sz w:val="24"/>
          <w:szCs w:val="24"/>
          <w:lang w:eastAsia="en-US"/>
        </w:rPr>
      </w:pPr>
      <w:r w:rsidRPr="0007242D">
        <w:rPr>
          <w:rFonts w:eastAsia="Calibri"/>
          <w:b/>
          <w:bCs/>
          <w:color w:val="000000"/>
          <w:sz w:val="24"/>
          <w:szCs w:val="24"/>
          <w:lang w:eastAsia="en-US"/>
        </w:rPr>
        <w:t>A. Oggetto della fornitura</w:t>
      </w:r>
    </w:p>
    <w:p w:rsidR="0007242D" w:rsidRPr="0007242D" w:rsidRDefault="0007242D" w:rsidP="0007242D">
      <w:pPr>
        <w:autoSpaceDE w:val="0"/>
        <w:autoSpaceDN w:val="0"/>
        <w:adjustRightInd w:val="0"/>
        <w:contextualSpacing/>
        <w:jc w:val="both"/>
        <w:rPr>
          <w:rFonts w:eastAsia="Calibri"/>
          <w:b/>
          <w:bCs/>
          <w:color w:val="000000"/>
          <w:sz w:val="24"/>
          <w:szCs w:val="24"/>
          <w:lang w:eastAsia="en-US"/>
        </w:rPr>
      </w:pPr>
    </w:p>
    <w:p w:rsidR="0007242D" w:rsidRPr="0007242D" w:rsidRDefault="0007242D" w:rsidP="0007242D">
      <w:pPr>
        <w:autoSpaceDE w:val="0"/>
        <w:autoSpaceDN w:val="0"/>
        <w:adjustRightInd w:val="0"/>
        <w:jc w:val="both"/>
        <w:rPr>
          <w:bCs/>
          <w:color w:val="000000"/>
          <w:sz w:val="24"/>
          <w:szCs w:val="24"/>
        </w:rPr>
      </w:pPr>
      <w:r w:rsidRPr="0007242D">
        <w:rPr>
          <w:bCs/>
          <w:color w:val="000000"/>
          <w:sz w:val="24"/>
          <w:szCs w:val="24"/>
        </w:rPr>
        <w:t xml:space="preserve">Sistema completo di analisi in </w:t>
      </w:r>
      <w:proofErr w:type="spellStart"/>
      <w:r w:rsidRPr="0007242D">
        <w:rPr>
          <w:bCs/>
          <w:color w:val="000000"/>
          <w:sz w:val="24"/>
          <w:szCs w:val="24"/>
        </w:rPr>
        <w:t>citometria</w:t>
      </w:r>
      <w:proofErr w:type="spellEnd"/>
      <w:r w:rsidRPr="0007242D">
        <w:rPr>
          <w:bCs/>
          <w:color w:val="000000"/>
          <w:sz w:val="24"/>
          <w:szCs w:val="24"/>
        </w:rPr>
        <w:t xml:space="preserve"> a flusso per analisi </w:t>
      </w:r>
      <w:proofErr w:type="spellStart"/>
      <w:r w:rsidRPr="0007242D">
        <w:rPr>
          <w:bCs/>
          <w:color w:val="000000"/>
          <w:sz w:val="24"/>
          <w:szCs w:val="24"/>
        </w:rPr>
        <w:t>multiparametriche</w:t>
      </w:r>
      <w:proofErr w:type="spellEnd"/>
      <w:r w:rsidRPr="0007242D">
        <w:rPr>
          <w:bCs/>
          <w:color w:val="000000"/>
          <w:sz w:val="24"/>
          <w:szCs w:val="24"/>
        </w:rPr>
        <w:t xml:space="preserve"> costituito da strumentazione, reattivi, calibratori, controlli, reagenti ausiliari necessari al funzionamento del sistema analitico, assistenza tecnica.</w:t>
      </w:r>
    </w:p>
    <w:p w:rsidR="0007242D" w:rsidRPr="0007242D" w:rsidRDefault="0007242D" w:rsidP="0007242D">
      <w:pPr>
        <w:rPr>
          <w:sz w:val="24"/>
          <w:szCs w:val="24"/>
        </w:rPr>
      </w:pPr>
    </w:p>
    <w:p w:rsidR="0007242D" w:rsidRPr="0007242D" w:rsidRDefault="0007242D" w:rsidP="0007242D">
      <w:pPr>
        <w:keepNext/>
        <w:numPr>
          <w:ilvl w:val="0"/>
          <w:numId w:val="57"/>
        </w:numPr>
        <w:ind w:right="282"/>
        <w:jc w:val="both"/>
        <w:outlineLvl w:val="2"/>
        <w:rPr>
          <w:sz w:val="24"/>
          <w:szCs w:val="24"/>
        </w:rPr>
      </w:pPr>
      <w:r w:rsidRPr="0007242D">
        <w:rPr>
          <w:sz w:val="24"/>
          <w:szCs w:val="24"/>
        </w:rPr>
        <w:t xml:space="preserve">n. 3 </w:t>
      </w:r>
      <w:proofErr w:type="spellStart"/>
      <w:r w:rsidRPr="0007242D">
        <w:rPr>
          <w:sz w:val="24"/>
          <w:szCs w:val="24"/>
        </w:rPr>
        <w:t>citofluorimetri</w:t>
      </w:r>
      <w:proofErr w:type="spellEnd"/>
      <w:r w:rsidRPr="0007242D">
        <w:rPr>
          <w:sz w:val="24"/>
          <w:szCs w:val="24"/>
        </w:rPr>
        <w:t xml:space="preserve"> a flusso con auto campionatore marchio CE/IVD e stazione informatica per l’analisi e la registrazione dei dati (</w:t>
      </w:r>
      <w:proofErr w:type="spellStart"/>
      <w:r w:rsidRPr="0007242D">
        <w:rPr>
          <w:sz w:val="24"/>
          <w:szCs w:val="24"/>
        </w:rPr>
        <w:t>S.O.C.</w:t>
      </w:r>
      <w:proofErr w:type="spellEnd"/>
      <w:r w:rsidRPr="0007242D">
        <w:rPr>
          <w:sz w:val="24"/>
          <w:szCs w:val="24"/>
        </w:rPr>
        <w:t xml:space="preserve"> Istituto di Anatomia Patologica - Udine, </w:t>
      </w:r>
      <w:proofErr w:type="spellStart"/>
      <w:r w:rsidRPr="0007242D">
        <w:rPr>
          <w:sz w:val="24"/>
          <w:szCs w:val="24"/>
        </w:rPr>
        <w:t>S.O.C.</w:t>
      </w:r>
      <w:proofErr w:type="spellEnd"/>
      <w:r w:rsidRPr="0007242D">
        <w:rPr>
          <w:sz w:val="24"/>
          <w:szCs w:val="24"/>
        </w:rPr>
        <w:t xml:space="preserve"> Clinica Ematologica - Udine, </w:t>
      </w:r>
      <w:proofErr w:type="spellStart"/>
      <w:r w:rsidRPr="0007242D">
        <w:rPr>
          <w:sz w:val="24"/>
          <w:szCs w:val="24"/>
        </w:rPr>
        <w:t>S.O.C.</w:t>
      </w:r>
      <w:proofErr w:type="spellEnd"/>
      <w:r w:rsidRPr="0007242D">
        <w:rPr>
          <w:sz w:val="24"/>
          <w:szCs w:val="24"/>
        </w:rPr>
        <w:t xml:space="preserve"> Medicina Trasfusionale di </w:t>
      </w:r>
      <w:proofErr w:type="spellStart"/>
      <w:r w:rsidRPr="0007242D">
        <w:rPr>
          <w:sz w:val="24"/>
          <w:szCs w:val="24"/>
        </w:rPr>
        <w:t>Palmanova</w:t>
      </w:r>
      <w:proofErr w:type="spellEnd"/>
      <w:r w:rsidRPr="0007242D">
        <w:rPr>
          <w:sz w:val="24"/>
          <w:szCs w:val="24"/>
        </w:rPr>
        <w:t>)</w:t>
      </w:r>
    </w:p>
    <w:p w:rsidR="0007242D" w:rsidRPr="0007242D" w:rsidRDefault="0007242D" w:rsidP="0007242D">
      <w:pPr>
        <w:keepNext/>
        <w:numPr>
          <w:ilvl w:val="0"/>
          <w:numId w:val="57"/>
        </w:numPr>
        <w:ind w:right="282"/>
        <w:jc w:val="both"/>
        <w:outlineLvl w:val="2"/>
        <w:rPr>
          <w:sz w:val="24"/>
          <w:szCs w:val="24"/>
        </w:rPr>
      </w:pPr>
      <w:r w:rsidRPr="0007242D">
        <w:rPr>
          <w:sz w:val="24"/>
          <w:szCs w:val="24"/>
        </w:rPr>
        <w:t>n. 2 lavatori  ematologici automatici (</w:t>
      </w:r>
      <w:proofErr w:type="spellStart"/>
      <w:r w:rsidRPr="0007242D">
        <w:rPr>
          <w:sz w:val="24"/>
          <w:szCs w:val="24"/>
        </w:rPr>
        <w:t>S.O.C.</w:t>
      </w:r>
      <w:proofErr w:type="spellEnd"/>
      <w:r w:rsidRPr="0007242D">
        <w:rPr>
          <w:sz w:val="24"/>
          <w:szCs w:val="24"/>
        </w:rPr>
        <w:t xml:space="preserve"> Istituto di Anatomia Patologica - Udine, </w:t>
      </w:r>
      <w:proofErr w:type="spellStart"/>
      <w:r w:rsidRPr="0007242D">
        <w:rPr>
          <w:sz w:val="24"/>
          <w:szCs w:val="24"/>
        </w:rPr>
        <w:t>S.O.C.</w:t>
      </w:r>
      <w:proofErr w:type="spellEnd"/>
      <w:r w:rsidRPr="0007242D">
        <w:rPr>
          <w:sz w:val="24"/>
          <w:szCs w:val="24"/>
        </w:rPr>
        <w:t xml:space="preserve"> Clinica Ematologica  - Udine)</w:t>
      </w:r>
    </w:p>
    <w:p w:rsidR="0007242D" w:rsidRPr="0007242D" w:rsidRDefault="0007242D" w:rsidP="0007242D">
      <w:pPr>
        <w:keepNext/>
        <w:numPr>
          <w:ilvl w:val="0"/>
          <w:numId w:val="57"/>
        </w:numPr>
        <w:ind w:right="282"/>
        <w:jc w:val="both"/>
        <w:outlineLvl w:val="2"/>
        <w:rPr>
          <w:sz w:val="24"/>
          <w:szCs w:val="24"/>
        </w:rPr>
      </w:pPr>
      <w:r w:rsidRPr="0007242D">
        <w:rPr>
          <w:sz w:val="24"/>
          <w:szCs w:val="24"/>
        </w:rPr>
        <w:t xml:space="preserve">n. 1 preparatore automatico </w:t>
      </w:r>
      <w:proofErr w:type="spellStart"/>
      <w:r w:rsidRPr="0007242D">
        <w:rPr>
          <w:sz w:val="24"/>
          <w:szCs w:val="24"/>
        </w:rPr>
        <w:t>S.O.C.</w:t>
      </w:r>
      <w:proofErr w:type="spellEnd"/>
      <w:r w:rsidRPr="0007242D">
        <w:rPr>
          <w:sz w:val="24"/>
          <w:szCs w:val="24"/>
        </w:rPr>
        <w:t xml:space="preserve"> Medicina Trasfusionale di </w:t>
      </w:r>
      <w:proofErr w:type="spellStart"/>
      <w:r w:rsidRPr="0007242D">
        <w:rPr>
          <w:sz w:val="24"/>
          <w:szCs w:val="24"/>
        </w:rPr>
        <w:t>Palmanova</w:t>
      </w:r>
      <w:proofErr w:type="spellEnd"/>
      <w:r w:rsidRPr="0007242D">
        <w:rPr>
          <w:sz w:val="24"/>
          <w:szCs w:val="24"/>
        </w:rPr>
        <w:t>)</w:t>
      </w:r>
    </w:p>
    <w:p w:rsidR="0007242D" w:rsidRPr="0007242D" w:rsidRDefault="0007242D" w:rsidP="0007242D">
      <w:pPr>
        <w:keepNext/>
        <w:numPr>
          <w:ilvl w:val="0"/>
          <w:numId w:val="57"/>
        </w:numPr>
        <w:ind w:right="282"/>
        <w:jc w:val="both"/>
        <w:outlineLvl w:val="2"/>
        <w:rPr>
          <w:sz w:val="24"/>
          <w:szCs w:val="24"/>
        </w:rPr>
      </w:pPr>
      <w:r w:rsidRPr="0007242D">
        <w:rPr>
          <w:sz w:val="24"/>
          <w:szCs w:val="24"/>
        </w:rPr>
        <w:t xml:space="preserve">fornitura di tutti gli accessori necessari al buon uso e funzionamento della strumentazione sopra riportata secondo le specifiche di legge e fornitura dei reagenti </w:t>
      </w:r>
    </w:p>
    <w:p w:rsidR="0007242D" w:rsidRPr="0007242D" w:rsidRDefault="0007242D" w:rsidP="0007242D">
      <w:pPr>
        <w:keepNext/>
        <w:numPr>
          <w:ilvl w:val="0"/>
          <w:numId w:val="57"/>
        </w:numPr>
        <w:ind w:right="282"/>
        <w:jc w:val="both"/>
        <w:outlineLvl w:val="2"/>
        <w:rPr>
          <w:sz w:val="24"/>
          <w:szCs w:val="24"/>
        </w:rPr>
      </w:pPr>
      <w:r w:rsidRPr="0007242D">
        <w:rPr>
          <w:sz w:val="24"/>
          <w:szCs w:val="24"/>
        </w:rPr>
        <w:t xml:space="preserve">servizio di assistenza tecnica e scientifica comprendente manutenzione preventiva e di emergenza ad esclusione della manutenzione ordinaria  prevista dalla manualistica a carico dell’utente, aggiornamenti o nuove versioni di software, corso di formazione per il personale addetto alla strumentazione </w:t>
      </w:r>
    </w:p>
    <w:p w:rsidR="0007242D" w:rsidRPr="0007242D" w:rsidRDefault="0007242D" w:rsidP="0007242D">
      <w:pPr>
        <w:rPr>
          <w:sz w:val="24"/>
          <w:szCs w:val="24"/>
        </w:rPr>
      </w:pPr>
    </w:p>
    <w:p w:rsidR="0007242D" w:rsidRPr="0007242D" w:rsidRDefault="0007242D" w:rsidP="0007242D">
      <w:pPr>
        <w:autoSpaceDE w:val="0"/>
        <w:autoSpaceDN w:val="0"/>
        <w:adjustRightInd w:val="0"/>
        <w:jc w:val="both"/>
        <w:rPr>
          <w:bCs/>
          <w:color w:val="000000"/>
          <w:sz w:val="24"/>
          <w:szCs w:val="24"/>
        </w:rPr>
      </w:pPr>
    </w:p>
    <w:p w:rsidR="0007242D" w:rsidRPr="0007242D" w:rsidRDefault="0007242D" w:rsidP="0007242D">
      <w:pPr>
        <w:autoSpaceDE w:val="0"/>
        <w:autoSpaceDN w:val="0"/>
        <w:adjustRightInd w:val="0"/>
        <w:jc w:val="both"/>
        <w:rPr>
          <w:b/>
          <w:bCs/>
          <w:color w:val="000000"/>
          <w:sz w:val="24"/>
          <w:szCs w:val="24"/>
        </w:rPr>
      </w:pPr>
      <w:r w:rsidRPr="0007242D">
        <w:rPr>
          <w:b/>
          <w:bCs/>
          <w:color w:val="000000"/>
          <w:sz w:val="24"/>
          <w:szCs w:val="24"/>
        </w:rPr>
        <w:t>B. Tipologia di applicazioni previste</w:t>
      </w:r>
    </w:p>
    <w:p w:rsidR="0007242D" w:rsidRPr="0007242D" w:rsidRDefault="0007242D" w:rsidP="0007242D">
      <w:pPr>
        <w:autoSpaceDE w:val="0"/>
        <w:autoSpaceDN w:val="0"/>
        <w:adjustRightInd w:val="0"/>
        <w:jc w:val="both"/>
        <w:rPr>
          <w:bCs/>
          <w:color w:val="000000"/>
          <w:sz w:val="24"/>
          <w:szCs w:val="24"/>
        </w:rPr>
      </w:pPr>
    </w:p>
    <w:p w:rsidR="0007242D" w:rsidRPr="0007242D" w:rsidRDefault="0007242D" w:rsidP="0007242D">
      <w:pPr>
        <w:numPr>
          <w:ilvl w:val="0"/>
          <w:numId w:val="55"/>
        </w:numPr>
        <w:autoSpaceDE w:val="0"/>
        <w:autoSpaceDN w:val="0"/>
        <w:adjustRightInd w:val="0"/>
        <w:ind w:left="714" w:hanging="357"/>
        <w:contextualSpacing/>
        <w:jc w:val="both"/>
        <w:rPr>
          <w:rFonts w:eastAsia="Calibri"/>
          <w:bCs/>
          <w:color w:val="000000"/>
          <w:sz w:val="24"/>
          <w:szCs w:val="24"/>
          <w:lang w:eastAsia="en-US"/>
        </w:rPr>
      </w:pPr>
      <w:r w:rsidRPr="0007242D">
        <w:rPr>
          <w:rFonts w:eastAsia="Calibri"/>
          <w:bCs/>
          <w:color w:val="000000"/>
          <w:sz w:val="24"/>
          <w:szCs w:val="24"/>
          <w:lang w:eastAsia="en-US"/>
        </w:rPr>
        <w:t xml:space="preserve">Identificazione delle popolazioni linfocitarie T, T </w:t>
      </w:r>
      <w:proofErr w:type="spellStart"/>
      <w:r w:rsidRPr="0007242D">
        <w:rPr>
          <w:rFonts w:eastAsia="Calibri"/>
          <w:bCs/>
          <w:color w:val="000000"/>
          <w:sz w:val="24"/>
          <w:szCs w:val="24"/>
          <w:lang w:eastAsia="en-US"/>
        </w:rPr>
        <w:t>helper</w:t>
      </w:r>
      <w:proofErr w:type="spellEnd"/>
      <w:r w:rsidRPr="0007242D">
        <w:rPr>
          <w:rFonts w:eastAsia="Calibri"/>
          <w:bCs/>
          <w:color w:val="000000"/>
          <w:sz w:val="24"/>
          <w:szCs w:val="24"/>
          <w:lang w:eastAsia="en-US"/>
        </w:rPr>
        <w:t xml:space="preserve">, T </w:t>
      </w:r>
      <w:proofErr w:type="spellStart"/>
      <w:r w:rsidRPr="0007242D">
        <w:rPr>
          <w:rFonts w:eastAsia="Calibri"/>
          <w:bCs/>
          <w:color w:val="000000"/>
          <w:sz w:val="24"/>
          <w:szCs w:val="24"/>
          <w:lang w:eastAsia="en-US"/>
        </w:rPr>
        <w:t>suppressor</w:t>
      </w:r>
      <w:proofErr w:type="spellEnd"/>
      <w:r w:rsidRPr="0007242D">
        <w:rPr>
          <w:rFonts w:eastAsia="Calibri"/>
          <w:bCs/>
          <w:color w:val="000000"/>
          <w:sz w:val="24"/>
          <w:szCs w:val="24"/>
          <w:lang w:eastAsia="en-US"/>
        </w:rPr>
        <w:t xml:space="preserve">, B, NK in marcatura multipla con </w:t>
      </w:r>
      <w:proofErr w:type="spellStart"/>
      <w:r w:rsidRPr="0007242D">
        <w:rPr>
          <w:rFonts w:eastAsia="Calibri"/>
          <w:bCs/>
          <w:color w:val="000000"/>
          <w:sz w:val="24"/>
          <w:szCs w:val="24"/>
          <w:lang w:eastAsia="en-US"/>
        </w:rPr>
        <w:t>gate</w:t>
      </w:r>
      <w:proofErr w:type="spellEnd"/>
      <w:r w:rsidRPr="0007242D">
        <w:rPr>
          <w:rFonts w:eastAsia="Calibri"/>
          <w:bCs/>
          <w:color w:val="000000"/>
          <w:sz w:val="24"/>
          <w:szCs w:val="24"/>
          <w:lang w:eastAsia="en-US"/>
        </w:rPr>
        <w:t xml:space="preserve"> immunologico CD45 per la determinazione dei valori percentuale e assoluto delle cellule in singola piattaforma</w:t>
      </w:r>
    </w:p>
    <w:p w:rsidR="0007242D" w:rsidRPr="0007242D" w:rsidRDefault="0007242D" w:rsidP="0007242D">
      <w:pPr>
        <w:numPr>
          <w:ilvl w:val="0"/>
          <w:numId w:val="55"/>
        </w:numPr>
        <w:autoSpaceDE w:val="0"/>
        <w:autoSpaceDN w:val="0"/>
        <w:adjustRightInd w:val="0"/>
        <w:contextualSpacing/>
        <w:jc w:val="both"/>
        <w:rPr>
          <w:rFonts w:eastAsia="Calibri"/>
          <w:bCs/>
          <w:color w:val="000000"/>
          <w:sz w:val="24"/>
          <w:szCs w:val="24"/>
          <w:lang w:eastAsia="en-US"/>
        </w:rPr>
      </w:pPr>
      <w:r w:rsidRPr="0007242D">
        <w:rPr>
          <w:rFonts w:eastAsia="Calibri"/>
          <w:sz w:val="24"/>
          <w:szCs w:val="24"/>
          <w:lang w:eastAsia="en-US"/>
        </w:rPr>
        <w:t xml:space="preserve">Reagenti per la diagnostica </w:t>
      </w:r>
      <w:proofErr w:type="spellStart"/>
      <w:r w:rsidRPr="0007242D">
        <w:rPr>
          <w:rFonts w:eastAsia="Calibri"/>
          <w:sz w:val="24"/>
          <w:szCs w:val="24"/>
          <w:lang w:eastAsia="en-US"/>
        </w:rPr>
        <w:t>onco-ematologica</w:t>
      </w:r>
      <w:proofErr w:type="spellEnd"/>
      <w:r w:rsidRPr="0007242D">
        <w:rPr>
          <w:rFonts w:eastAsia="Calibri"/>
          <w:sz w:val="24"/>
          <w:szCs w:val="24"/>
          <w:lang w:eastAsia="en-US"/>
        </w:rPr>
        <w:t>, per la determinazione fenotipica di popolazioni cellulari in vari materiali biologici (sangue periferico, aspirato  midollare,  liquor, lavaggio bronco-alveolare, liquidi biologici da versamenti</w:t>
      </w:r>
      <w:r w:rsidRPr="0007242D">
        <w:rPr>
          <w:rFonts w:eastAsia="Calibri"/>
          <w:b/>
          <w:sz w:val="24"/>
          <w:szCs w:val="24"/>
          <w:lang w:eastAsia="en-US"/>
        </w:rPr>
        <w:t xml:space="preserve">), </w:t>
      </w:r>
      <w:r w:rsidRPr="0007242D">
        <w:rPr>
          <w:rFonts w:eastAsia="Calibri"/>
          <w:sz w:val="24"/>
          <w:szCs w:val="24"/>
          <w:lang w:eastAsia="en-US"/>
        </w:rPr>
        <w:t>per l’</w:t>
      </w:r>
      <w:r w:rsidRPr="0007242D">
        <w:rPr>
          <w:rFonts w:eastAsia="Calibri"/>
          <w:bCs/>
          <w:color w:val="000000"/>
          <w:sz w:val="24"/>
          <w:szCs w:val="24"/>
          <w:lang w:eastAsia="en-US"/>
        </w:rPr>
        <w:t>emoglobinuria parossistica notturna e per lo studio della malattia residua minima</w:t>
      </w:r>
    </w:p>
    <w:p w:rsidR="0007242D" w:rsidRPr="0007242D" w:rsidRDefault="0007242D" w:rsidP="0007242D">
      <w:pPr>
        <w:numPr>
          <w:ilvl w:val="0"/>
          <w:numId w:val="55"/>
        </w:numPr>
        <w:autoSpaceDE w:val="0"/>
        <w:autoSpaceDN w:val="0"/>
        <w:adjustRightInd w:val="0"/>
        <w:contextualSpacing/>
        <w:jc w:val="both"/>
        <w:rPr>
          <w:rFonts w:eastAsia="Calibri"/>
          <w:bCs/>
          <w:color w:val="000000"/>
          <w:sz w:val="24"/>
          <w:szCs w:val="24"/>
          <w:lang w:eastAsia="en-US"/>
        </w:rPr>
      </w:pPr>
      <w:r w:rsidRPr="0007242D">
        <w:rPr>
          <w:rFonts w:eastAsia="Calibri"/>
          <w:bCs/>
          <w:color w:val="000000"/>
          <w:sz w:val="24"/>
          <w:szCs w:val="24"/>
          <w:lang w:eastAsia="en-US"/>
        </w:rPr>
        <w:t xml:space="preserve"> Identificazione e tipizzazione con conta assoluta e percentuale di cellule staminali emopoietiche CD34+</w:t>
      </w:r>
    </w:p>
    <w:p w:rsidR="0007242D" w:rsidRPr="0007242D" w:rsidRDefault="0007242D" w:rsidP="0007242D">
      <w:pPr>
        <w:numPr>
          <w:ilvl w:val="0"/>
          <w:numId w:val="55"/>
        </w:numPr>
        <w:autoSpaceDE w:val="0"/>
        <w:autoSpaceDN w:val="0"/>
        <w:adjustRightInd w:val="0"/>
        <w:contextualSpacing/>
        <w:jc w:val="both"/>
        <w:rPr>
          <w:rFonts w:eastAsia="Calibri"/>
          <w:bCs/>
          <w:color w:val="000000"/>
          <w:sz w:val="24"/>
          <w:szCs w:val="24"/>
          <w:lang w:eastAsia="en-US"/>
        </w:rPr>
      </w:pPr>
      <w:r w:rsidRPr="0007242D">
        <w:rPr>
          <w:rFonts w:eastAsia="Calibri"/>
          <w:bCs/>
          <w:color w:val="000000"/>
          <w:sz w:val="24"/>
          <w:szCs w:val="24"/>
          <w:lang w:eastAsia="en-US"/>
        </w:rPr>
        <w:t xml:space="preserve">Determinazione delle cellule residue negli </w:t>
      </w:r>
      <w:proofErr w:type="spellStart"/>
      <w:r w:rsidRPr="0007242D">
        <w:rPr>
          <w:rFonts w:eastAsia="Calibri"/>
          <w:bCs/>
          <w:color w:val="000000"/>
          <w:sz w:val="24"/>
          <w:szCs w:val="24"/>
          <w:lang w:eastAsia="en-US"/>
        </w:rPr>
        <w:t>emocomponenti</w:t>
      </w:r>
      <w:proofErr w:type="spellEnd"/>
      <w:r w:rsidRPr="0007242D">
        <w:rPr>
          <w:rFonts w:eastAsia="Calibri"/>
          <w:bCs/>
          <w:color w:val="000000"/>
          <w:sz w:val="24"/>
          <w:szCs w:val="24"/>
          <w:lang w:eastAsia="en-US"/>
        </w:rPr>
        <w:t xml:space="preserve"> (plasma da aferesi, plasma da singola donazione, </w:t>
      </w:r>
      <w:proofErr w:type="spellStart"/>
      <w:r w:rsidRPr="0007242D">
        <w:rPr>
          <w:rFonts w:eastAsia="Calibri"/>
          <w:bCs/>
          <w:color w:val="000000"/>
          <w:sz w:val="24"/>
          <w:szCs w:val="24"/>
          <w:lang w:eastAsia="en-US"/>
        </w:rPr>
        <w:t>emazie</w:t>
      </w:r>
      <w:proofErr w:type="spellEnd"/>
      <w:r w:rsidRPr="0007242D">
        <w:rPr>
          <w:rFonts w:eastAsia="Calibri"/>
          <w:bCs/>
          <w:color w:val="000000"/>
          <w:sz w:val="24"/>
          <w:szCs w:val="24"/>
          <w:lang w:eastAsia="en-US"/>
        </w:rPr>
        <w:t xml:space="preserve"> filtrate e concentrati piastrinici) </w:t>
      </w:r>
    </w:p>
    <w:p w:rsidR="0007242D" w:rsidRPr="0007242D" w:rsidRDefault="0007242D" w:rsidP="0007242D">
      <w:pPr>
        <w:autoSpaceDE w:val="0"/>
        <w:autoSpaceDN w:val="0"/>
        <w:adjustRightInd w:val="0"/>
        <w:jc w:val="both"/>
        <w:rPr>
          <w:bCs/>
          <w:color w:val="000000"/>
          <w:sz w:val="24"/>
          <w:szCs w:val="24"/>
        </w:rPr>
      </w:pPr>
    </w:p>
    <w:p w:rsidR="0007242D" w:rsidRPr="0007242D" w:rsidRDefault="0007242D" w:rsidP="0007242D">
      <w:pPr>
        <w:autoSpaceDE w:val="0"/>
        <w:autoSpaceDN w:val="0"/>
        <w:adjustRightInd w:val="0"/>
        <w:jc w:val="both"/>
        <w:rPr>
          <w:b/>
          <w:bCs/>
          <w:color w:val="000000"/>
          <w:sz w:val="24"/>
          <w:szCs w:val="24"/>
        </w:rPr>
      </w:pPr>
    </w:p>
    <w:p w:rsidR="0007242D" w:rsidRPr="0007242D" w:rsidRDefault="0007242D" w:rsidP="0007242D">
      <w:pPr>
        <w:autoSpaceDE w:val="0"/>
        <w:autoSpaceDN w:val="0"/>
        <w:adjustRightInd w:val="0"/>
        <w:jc w:val="both"/>
        <w:rPr>
          <w:b/>
          <w:bCs/>
          <w:color w:val="000000"/>
          <w:sz w:val="24"/>
          <w:szCs w:val="24"/>
        </w:rPr>
      </w:pPr>
      <w:r w:rsidRPr="0007242D">
        <w:rPr>
          <w:b/>
          <w:bCs/>
          <w:color w:val="000000"/>
          <w:sz w:val="24"/>
          <w:szCs w:val="24"/>
        </w:rPr>
        <w:t>C. Requisiti minimi indispensabili</w:t>
      </w:r>
    </w:p>
    <w:p w:rsidR="0007242D" w:rsidRPr="0007242D" w:rsidRDefault="0007242D" w:rsidP="0007242D">
      <w:pPr>
        <w:autoSpaceDE w:val="0"/>
        <w:autoSpaceDN w:val="0"/>
        <w:adjustRightInd w:val="0"/>
        <w:jc w:val="both"/>
        <w:rPr>
          <w:b/>
          <w:bCs/>
          <w:color w:val="000000"/>
          <w:sz w:val="24"/>
          <w:szCs w:val="24"/>
        </w:rPr>
      </w:pPr>
    </w:p>
    <w:p w:rsidR="0007242D" w:rsidRPr="0007242D" w:rsidRDefault="0007242D" w:rsidP="0007242D">
      <w:pPr>
        <w:autoSpaceDE w:val="0"/>
        <w:autoSpaceDN w:val="0"/>
        <w:adjustRightInd w:val="0"/>
        <w:jc w:val="both"/>
        <w:rPr>
          <w:b/>
          <w:bCs/>
          <w:color w:val="000000"/>
          <w:sz w:val="24"/>
          <w:szCs w:val="24"/>
          <w:u w:val="single"/>
        </w:rPr>
      </w:pPr>
      <w:r w:rsidRPr="0007242D">
        <w:rPr>
          <w:b/>
          <w:bCs/>
          <w:color w:val="000000"/>
          <w:sz w:val="24"/>
          <w:szCs w:val="24"/>
        </w:rPr>
        <w:t xml:space="preserve">1. </w:t>
      </w:r>
      <w:r w:rsidRPr="0007242D">
        <w:rPr>
          <w:b/>
          <w:bCs/>
          <w:color w:val="000000"/>
          <w:sz w:val="24"/>
          <w:szCs w:val="24"/>
          <w:u w:val="single"/>
        </w:rPr>
        <w:t xml:space="preserve">Strumentazione </w:t>
      </w:r>
    </w:p>
    <w:p w:rsidR="0007242D" w:rsidRPr="0007242D" w:rsidRDefault="0007242D" w:rsidP="0007242D">
      <w:pPr>
        <w:autoSpaceDE w:val="0"/>
        <w:autoSpaceDN w:val="0"/>
        <w:adjustRightInd w:val="0"/>
        <w:jc w:val="both"/>
        <w:rPr>
          <w:b/>
          <w:bCs/>
          <w:color w:val="000000"/>
          <w:sz w:val="24"/>
          <w:szCs w:val="24"/>
          <w:u w:val="single"/>
        </w:rPr>
      </w:pPr>
    </w:p>
    <w:p w:rsidR="0007242D" w:rsidRPr="0007242D" w:rsidRDefault="0007242D" w:rsidP="0007242D">
      <w:pPr>
        <w:autoSpaceDE w:val="0"/>
        <w:autoSpaceDN w:val="0"/>
        <w:adjustRightInd w:val="0"/>
        <w:ind w:firstLine="360"/>
        <w:jc w:val="both"/>
        <w:rPr>
          <w:b/>
          <w:bCs/>
          <w:color w:val="000000"/>
          <w:sz w:val="24"/>
          <w:szCs w:val="24"/>
        </w:rPr>
      </w:pPr>
      <w:r w:rsidRPr="0007242D">
        <w:rPr>
          <w:b/>
          <w:bCs/>
          <w:color w:val="000000"/>
          <w:sz w:val="24"/>
          <w:szCs w:val="24"/>
          <w:u w:val="single"/>
        </w:rPr>
        <w:t xml:space="preserve">1A. </w:t>
      </w:r>
      <w:proofErr w:type="spellStart"/>
      <w:r w:rsidRPr="0007242D">
        <w:rPr>
          <w:b/>
          <w:bCs/>
          <w:color w:val="000000"/>
          <w:sz w:val="24"/>
          <w:szCs w:val="24"/>
          <w:u w:val="single"/>
        </w:rPr>
        <w:t>Citofluorimetro</w:t>
      </w:r>
      <w:proofErr w:type="spellEnd"/>
    </w:p>
    <w:p w:rsidR="0007242D" w:rsidRPr="0007242D" w:rsidRDefault="0007242D" w:rsidP="0007242D">
      <w:pPr>
        <w:numPr>
          <w:ilvl w:val="0"/>
          <w:numId w:val="48"/>
        </w:numPr>
        <w:autoSpaceDE w:val="0"/>
        <w:autoSpaceDN w:val="0"/>
        <w:adjustRightInd w:val="0"/>
        <w:contextualSpacing/>
        <w:jc w:val="both"/>
        <w:rPr>
          <w:rFonts w:eastAsia="Calibri"/>
          <w:color w:val="000000"/>
          <w:sz w:val="24"/>
          <w:szCs w:val="24"/>
          <w:lang w:eastAsia="en-US"/>
        </w:rPr>
      </w:pPr>
      <w:proofErr w:type="spellStart"/>
      <w:r w:rsidRPr="0007242D">
        <w:rPr>
          <w:rFonts w:eastAsia="Calibri"/>
          <w:color w:val="000000"/>
          <w:sz w:val="24"/>
          <w:szCs w:val="24"/>
          <w:lang w:eastAsia="en-US"/>
        </w:rPr>
        <w:t>Citofluorimetro</w:t>
      </w:r>
      <w:proofErr w:type="spellEnd"/>
      <w:r w:rsidRPr="0007242D">
        <w:rPr>
          <w:rFonts w:eastAsia="Calibri"/>
          <w:color w:val="000000"/>
          <w:sz w:val="24"/>
          <w:szCs w:val="24"/>
          <w:lang w:eastAsia="en-US"/>
        </w:rPr>
        <w:t xml:space="preserve"> da banco nuovo, non </w:t>
      </w:r>
      <w:proofErr w:type="spellStart"/>
      <w:r w:rsidRPr="0007242D">
        <w:rPr>
          <w:rFonts w:eastAsia="Calibri"/>
          <w:color w:val="000000"/>
          <w:sz w:val="24"/>
          <w:szCs w:val="24"/>
          <w:lang w:eastAsia="en-US"/>
        </w:rPr>
        <w:t>ricondizionato</w:t>
      </w:r>
      <w:proofErr w:type="spellEnd"/>
      <w:r w:rsidRPr="0007242D">
        <w:rPr>
          <w:rFonts w:eastAsia="Calibri"/>
          <w:color w:val="000000"/>
          <w:sz w:val="24"/>
          <w:szCs w:val="24"/>
          <w:lang w:eastAsia="en-US"/>
        </w:rPr>
        <w:t xml:space="preserve">, di ultima generazione, ad almeno 8 fluorescenze, in grado di montare tre sorgenti di eccitazione laser (a 488 </w:t>
      </w:r>
      <w:proofErr w:type="spellStart"/>
      <w:r w:rsidRPr="0007242D">
        <w:rPr>
          <w:rFonts w:eastAsia="Calibri"/>
          <w:color w:val="000000"/>
          <w:sz w:val="24"/>
          <w:szCs w:val="24"/>
          <w:lang w:eastAsia="en-US"/>
        </w:rPr>
        <w:t>nm</w:t>
      </w:r>
      <w:proofErr w:type="spellEnd"/>
      <w:r w:rsidRPr="0007242D">
        <w:rPr>
          <w:rFonts w:eastAsia="Calibri"/>
          <w:color w:val="000000"/>
          <w:sz w:val="24"/>
          <w:szCs w:val="24"/>
          <w:lang w:eastAsia="en-US"/>
        </w:rPr>
        <w:t xml:space="preserve">, intorno a 630 </w:t>
      </w:r>
      <w:proofErr w:type="spellStart"/>
      <w:r w:rsidRPr="0007242D">
        <w:rPr>
          <w:rFonts w:eastAsia="Calibri"/>
          <w:color w:val="000000"/>
          <w:sz w:val="24"/>
          <w:szCs w:val="24"/>
          <w:lang w:eastAsia="en-US"/>
        </w:rPr>
        <w:t>nm</w:t>
      </w:r>
      <w:proofErr w:type="spellEnd"/>
      <w:r w:rsidRPr="0007242D">
        <w:rPr>
          <w:rFonts w:eastAsia="Calibri"/>
          <w:color w:val="000000"/>
          <w:sz w:val="24"/>
          <w:szCs w:val="24"/>
          <w:lang w:eastAsia="en-US"/>
        </w:rPr>
        <w:t xml:space="preserve">, a 405 </w:t>
      </w:r>
      <w:proofErr w:type="spellStart"/>
      <w:r w:rsidRPr="0007242D">
        <w:rPr>
          <w:rFonts w:eastAsia="Calibri"/>
          <w:color w:val="000000"/>
          <w:sz w:val="24"/>
          <w:szCs w:val="24"/>
          <w:lang w:eastAsia="en-US"/>
        </w:rPr>
        <w:t>nm</w:t>
      </w:r>
      <w:proofErr w:type="spellEnd"/>
      <w:r w:rsidRPr="0007242D">
        <w:rPr>
          <w:rFonts w:eastAsia="Calibri"/>
          <w:color w:val="000000"/>
          <w:sz w:val="24"/>
          <w:szCs w:val="24"/>
          <w:lang w:eastAsia="en-US"/>
        </w:rPr>
        <w:t>) per la lettura simultanea di almeno 8 fluorescenze e due parametri fisici (SSC e FSC), completo di sistema fluidico a flusso continuo e di software per l’acquisizione dei campioni, certificato CE-IVD</w:t>
      </w:r>
    </w:p>
    <w:p w:rsidR="0007242D" w:rsidRPr="0007242D" w:rsidRDefault="0007242D" w:rsidP="0007242D">
      <w:pPr>
        <w:numPr>
          <w:ilvl w:val="0"/>
          <w:numId w:val="48"/>
        </w:numPr>
        <w:autoSpaceDE w:val="0"/>
        <w:autoSpaceDN w:val="0"/>
        <w:adjustRightInd w:val="0"/>
        <w:contextualSpacing/>
        <w:jc w:val="both"/>
        <w:rPr>
          <w:rFonts w:eastAsia="Calibri"/>
          <w:color w:val="000000"/>
          <w:sz w:val="24"/>
          <w:szCs w:val="24"/>
          <w:lang w:eastAsia="en-US"/>
        </w:rPr>
      </w:pPr>
      <w:r w:rsidRPr="0007242D">
        <w:rPr>
          <w:rFonts w:eastAsia="Calibri"/>
          <w:color w:val="000000"/>
          <w:sz w:val="24"/>
          <w:szCs w:val="24"/>
          <w:lang w:eastAsia="en-US"/>
        </w:rPr>
        <w:t>sistemi di sicurezza per gli operatori, sensori con allarme per malfunzionamento, guasti e livelli di liquidi</w:t>
      </w:r>
    </w:p>
    <w:p w:rsidR="0007242D" w:rsidRPr="0007242D" w:rsidRDefault="0007242D" w:rsidP="0007242D">
      <w:pPr>
        <w:numPr>
          <w:ilvl w:val="0"/>
          <w:numId w:val="48"/>
        </w:numPr>
        <w:autoSpaceDE w:val="0"/>
        <w:autoSpaceDN w:val="0"/>
        <w:adjustRightInd w:val="0"/>
        <w:contextualSpacing/>
        <w:jc w:val="both"/>
        <w:rPr>
          <w:rFonts w:eastAsia="Calibri"/>
          <w:color w:val="000000"/>
          <w:sz w:val="24"/>
          <w:szCs w:val="24"/>
          <w:lang w:eastAsia="en-US"/>
        </w:rPr>
      </w:pPr>
      <w:r w:rsidRPr="0007242D">
        <w:rPr>
          <w:rFonts w:eastAsia="Calibri"/>
          <w:color w:val="000000"/>
          <w:sz w:val="24"/>
          <w:szCs w:val="24"/>
          <w:lang w:eastAsia="en-US"/>
        </w:rPr>
        <w:lastRenderedPageBreak/>
        <w:t xml:space="preserve">sistema di lavaggio dell’ago campionatore dopo ogni aspirazione al fine di evitare fenomeni di </w:t>
      </w:r>
      <w:proofErr w:type="spellStart"/>
      <w:r w:rsidRPr="0007242D">
        <w:rPr>
          <w:rFonts w:eastAsia="Calibri"/>
          <w:color w:val="000000"/>
          <w:sz w:val="24"/>
          <w:szCs w:val="24"/>
          <w:lang w:eastAsia="en-US"/>
        </w:rPr>
        <w:t>carry-over</w:t>
      </w:r>
      <w:proofErr w:type="spellEnd"/>
    </w:p>
    <w:p w:rsidR="0007242D" w:rsidRPr="0007242D" w:rsidRDefault="0007242D" w:rsidP="0007242D">
      <w:pPr>
        <w:numPr>
          <w:ilvl w:val="0"/>
          <w:numId w:val="48"/>
        </w:numPr>
        <w:autoSpaceDE w:val="0"/>
        <w:autoSpaceDN w:val="0"/>
        <w:adjustRightInd w:val="0"/>
        <w:contextualSpacing/>
        <w:jc w:val="both"/>
        <w:rPr>
          <w:rFonts w:eastAsia="Calibri"/>
          <w:color w:val="000000"/>
          <w:sz w:val="24"/>
          <w:szCs w:val="24"/>
          <w:lang w:eastAsia="en-US"/>
        </w:rPr>
      </w:pPr>
      <w:r w:rsidRPr="0007242D">
        <w:rPr>
          <w:rFonts w:eastAsia="Calibri"/>
          <w:color w:val="000000"/>
          <w:sz w:val="24"/>
          <w:szCs w:val="24"/>
          <w:lang w:eastAsia="en-US"/>
        </w:rPr>
        <w:t>piatto campionatore con almeno 30 posizioni, con sistema di agitazione per ogni singola provetta</w:t>
      </w:r>
    </w:p>
    <w:p w:rsidR="0007242D" w:rsidRPr="0007242D" w:rsidRDefault="0007242D" w:rsidP="0007242D">
      <w:pPr>
        <w:numPr>
          <w:ilvl w:val="0"/>
          <w:numId w:val="48"/>
        </w:numPr>
        <w:autoSpaceDE w:val="0"/>
        <w:autoSpaceDN w:val="0"/>
        <w:adjustRightInd w:val="0"/>
        <w:contextualSpacing/>
        <w:jc w:val="both"/>
        <w:rPr>
          <w:rFonts w:eastAsia="Calibri"/>
          <w:sz w:val="24"/>
          <w:szCs w:val="24"/>
          <w:lang w:eastAsia="en-US"/>
        </w:rPr>
      </w:pPr>
      <w:r w:rsidRPr="0007242D">
        <w:rPr>
          <w:rFonts w:eastAsia="Calibri"/>
          <w:sz w:val="24"/>
          <w:szCs w:val="24"/>
          <w:lang w:eastAsia="en-US"/>
        </w:rPr>
        <w:t xml:space="preserve">possibilità di compensazione manuale ed automatica delle fluorescenze </w:t>
      </w:r>
    </w:p>
    <w:p w:rsidR="0007242D" w:rsidRPr="0007242D" w:rsidRDefault="0007242D" w:rsidP="0007242D">
      <w:pPr>
        <w:numPr>
          <w:ilvl w:val="0"/>
          <w:numId w:val="48"/>
        </w:numPr>
        <w:autoSpaceDE w:val="0"/>
        <w:autoSpaceDN w:val="0"/>
        <w:adjustRightInd w:val="0"/>
        <w:contextualSpacing/>
        <w:jc w:val="both"/>
        <w:rPr>
          <w:rFonts w:eastAsia="Calibri"/>
          <w:color w:val="000000"/>
          <w:sz w:val="24"/>
          <w:szCs w:val="24"/>
          <w:lang w:eastAsia="en-US"/>
        </w:rPr>
      </w:pPr>
      <w:r w:rsidRPr="0007242D">
        <w:rPr>
          <w:rFonts w:eastAsia="Calibri"/>
          <w:color w:val="000000"/>
          <w:sz w:val="24"/>
          <w:szCs w:val="24"/>
          <w:lang w:eastAsia="en-US"/>
        </w:rPr>
        <w:t xml:space="preserve">calibrazione automatica dello strumento attraverso software con regolazione automatica dei fotomoltiplicatori </w:t>
      </w:r>
    </w:p>
    <w:p w:rsidR="0007242D" w:rsidRPr="0007242D" w:rsidRDefault="0007242D" w:rsidP="0007242D">
      <w:pPr>
        <w:numPr>
          <w:ilvl w:val="0"/>
          <w:numId w:val="48"/>
        </w:numPr>
        <w:autoSpaceDE w:val="0"/>
        <w:autoSpaceDN w:val="0"/>
        <w:adjustRightInd w:val="0"/>
        <w:contextualSpacing/>
        <w:jc w:val="both"/>
        <w:rPr>
          <w:rFonts w:eastAsia="Calibri"/>
          <w:color w:val="000000"/>
          <w:sz w:val="24"/>
          <w:szCs w:val="24"/>
          <w:lang w:eastAsia="en-US"/>
        </w:rPr>
      </w:pPr>
      <w:r w:rsidRPr="0007242D">
        <w:rPr>
          <w:rFonts w:eastAsia="Calibri"/>
          <w:color w:val="000000"/>
          <w:sz w:val="24"/>
          <w:szCs w:val="24"/>
          <w:lang w:eastAsia="en-US"/>
        </w:rPr>
        <w:t>gruppo di continuità in caso di interruzione dell’erogazione di energia elettrica</w:t>
      </w:r>
    </w:p>
    <w:p w:rsidR="0007242D" w:rsidRPr="0007242D" w:rsidRDefault="0007242D" w:rsidP="0007242D">
      <w:pPr>
        <w:numPr>
          <w:ilvl w:val="0"/>
          <w:numId w:val="48"/>
        </w:numPr>
        <w:autoSpaceDE w:val="0"/>
        <w:autoSpaceDN w:val="0"/>
        <w:adjustRightInd w:val="0"/>
        <w:contextualSpacing/>
        <w:jc w:val="both"/>
        <w:rPr>
          <w:rFonts w:eastAsia="Calibri"/>
          <w:color w:val="000000"/>
          <w:sz w:val="24"/>
          <w:szCs w:val="24"/>
          <w:lang w:eastAsia="en-US"/>
        </w:rPr>
      </w:pPr>
      <w:r w:rsidRPr="0007242D">
        <w:rPr>
          <w:rFonts w:eastAsia="Calibri"/>
          <w:color w:val="000000"/>
          <w:sz w:val="24"/>
          <w:szCs w:val="24"/>
          <w:lang w:eastAsia="en-US"/>
        </w:rPr>
        <w:t>hardware con possibilità di back-up interno, sistema di archiviazione dei dati</w:t>
      </w:r>
    </w:p>
    <w:p w:rsidR="0007242D" w:rsidRPr="0007242D" w:rsidRDefault="0007242D" w:rsidP="0007242D">
      <w:pPr>
        <w:numPr>
          <w:ilvl w:val="0"/>
          <w:numId w:val="48"/>
        </w:numPr>
        <w:autoSpaceDE w:val="0"/>
        <w:autoSpaceDN w:val="0"/>
        <w:adjustRightInd w:val="0"/>
        <w:contextualSpacing/>
        <w:jc w:val="both"/>
        <w:rPr>
          <w:rFonts w:eastAsia="Calibri"/>
          <w:color w:val="000000"/>
          <w:sz w:val="24"/>
          <w:szCs w:val="24"/>
          <w:lang w:eastAsia="en-US"/>
        </w:rPr>
      </w:pPr>
      <w:r w:rsidRPr="0007242D">
        <w:rPr>
          <w:rFonts w:eastAsia="Calibri"/>
          <w:color w:val="000000"/>
          <w:sz w:val="24"/>
          <w:szCs w:val="24"/>
          <w:lang w:eastAsia="en-US"/>
        </w:rPr>
        <w:t>software gestionale, in ambiente compatibile, per l’analisi in automatico dei campioni, che preveda:</w:t>
      </w:r>
    </w:p>
    <w:p w:rsidR="0007242D" w:rsidRPr="0007242D" w:rsidRDefault="0007242D" w:rsidP="0007242D">
      <w:pPr>
        <w:numPr>
          <w:ilvl w:val="0"/>
          <w:numId w:val="51"/>
        </w:numPr>
        <w:autoSpaceDE w:val="0"/>
        <w:autoSpaceDN w:val="0"/>
        <w:adjustRightInd w:val="0"/>
        <w:contextualSpacing/>
        <w:jc w:val="both"/>
        <w:rPr>
          <w:rFonts w:eastAsia="Calibri"/>
          <w:color w:val="000000"/>
          <w:sz w:val="24"/>
          <w:szCs w:val="24"/>
          <w:lang w:eastAsia="en-US"/>
        </w:rPr>
      </w:pPr>
      <w:proofErr w:type="spellStart"/>
      <w:r w:rsidRPr="0007242D">
        <w:rPr>
          <w:rFonts w:eastAsia="Calibri"/>
          <w:color w:val="000000"/>
          <w:sz w:val="24"/>
          <w:szCs w:val="24"/>
          <w:lang w:eastAsia="en-US"/>
        </w:rPr>
        <w:t>autocalibrazione</w:t>
      </w:r>
      <w:proofErr w:type="spellEnd"/>
      <w:r w:rsidRPr="0007242D">
        <w:rPr>
          <w:rFonts w:eastAsia="Calibri"/>
          <w:color w:val="000000"/>
          <w:sz w:val="24"/>
          <w:szCs w:val="24"/>
          <w:lang w:eastAsia="en-US"/>
        </w:rPr>
        <w:t xml:space="preserve"> dello strumento</w:t>
      </w:r>
    </w:p>
    <w:p w:rsidR="0007242D" w:rsidRPr="0007242D" w:rsidRDefault="0007242D" w:rsidP="0007242D">
      <w:pPr>
        <w:numPr>
          <w:ilvl w:val="0"/>
          <w:numId w:val="51"/>
        </w:numPr>
        <w:autoSpaceDE w:val="0"/>
        <w:autoSpaceDN w:val="0"/>
        <w:adjustRightInd w:val="0"/>
        <w:contextualSpacing/>
        <w:jc w:val="both"/>
        <w:rPr>
          <w:rFonts w:eastAsia="Calibri"/>
          <w:color w:val="000000"/>
          <w:sz w:val="24"/>
          <w:szCs w:val="24"/>
          <w:lang w:eastAsia="en-US"/>
        </w:rPr>
      </w:pPr>
      <w:r w:rsidRPr="0007242D">
        <w:rPr>
          <w:rFonts w:eastAsia="Calibri"/>
          <w:color w:val="000000"/>
          <w:sz w:val="24"/>
          <w:szCs w:val="24"/>
          <w:lang w:eastAsia="en-US"/>
        </w:rPr>
        <w:t xml:space="preserve">acquisizione e analisi dei dati con possibilità di analisi </w:t>
      </w:r>
      <w:proofErr w:type="spellStart"/>
      <w:r w:rsidRPr="0007242D">
        <w:rPr>
          <w:rFonts w:eastAsia="Calibri"/>
          <w:color w:val="000000"/>
          <w:sz w:val="24"/>
          <w:szCs w:val="24"/>
          <w:lang w:eastAsia="en-US"/>
        </w:rPr>
        <w:t>multiparametriche</w:t>
      </w:r>
      <w:proofErr w:type="spellEnd"/>
      <w:r w:rsidRPr="0007242D">
        <w:rPr>
          <w:rFonts w:eastAsia="Calibri"/>
          <w:color w:val="000000"/>
          <w:sz w:val="24"/>
          <w:szCs w:val="24"/>
          <w:lang w:eastAsia="en-US"/>
        </w:rPr>
        <w:t xml:space="preserve"> mediante la costruzione di </w:t>
      </w:r>
      <w:proofErr w:type="spellStart"/>
      <w:r w:rsidRPr="0007242D">
        <w:rPr>
          <w:rFonts w:eastAsia="Calibri"/>
          <w:color w:val="000000"/>
          <w:sz w:val="24"/>
          <w:szCs w:val="24"/>
          <w:lang w:eastAsia="en-US"/>
        </w:rPr>
        <w:t>gate</w:t>
      </w:r>
      <w:proofErr w:type="spellEnd"/>
      <w:r w:rsidRPr="0007242D">
        <w:rPr>
          <w:rFonts w:eastAsia="Calibri"/>
          <w:color w:val="000000"/>
          <w:sz w:val="24"/>
          <w:szCs w:val="24"/>
          <w:lang w:eastAsia="en-US"/>
        </w:rPr>
        <w:t xml:space="preserve"> logici e rappresentazione grafiche in diverse modalità, analisi statistiche multiple, anche in momenti diversi</w:t>
      </w:r>
    </w:p>
    <w:p w:rsidR="0007242D" w:rsidRPr="0007242D" w:rsidRDefault="0007242D" w:rsidP="0007242D">
      <w:pPr>
        <w:numPr>
          <w:ilvl w:val="0"/>
          <w:numId w:val="51"/>
        </w:numPr>
        <w:autoSpaceDE w:val="0"/>
        <w:autoSpaceDN w:val="0"/>
        <w:adjustRightInd w:val="0"/>
        <w:contextualSpacing/>
        <w:jc w:val="both"/>
        <w:rPr>
          <w:rFonts w:eastAsia="Calibri"/>
          <w:color w:val="000000"/>
          <w:sz w:val="24"/>
          <w:szCs w:val="24"/>
          <w:lang w:eastAsia="en-US"/>
        </w:rPr>
      </w:pPr>
      <w:r w:rsidRPr="0007242D">
        <w:rPr>
          <w:rFonts w:eastAsia="Calibri"/>
          <w:color w:val="000000"/>
          <w:sz w:val="24"/>
          <w:szCs w:val="24"/>
          <w:lang w:eastAsia="en-US"/>
        </w:rPr>
        <w:t>lettura automatica per le tipizzazioni linfocitarie e per la conta assoluta di popolazioni (es. CD34, modello ISHAGE)</w:t>
      </w:r>
    </w:p>
    <w:p w:rsidR="0007242D" w:rsidRPr="0007242D" w:rsidRDefault="0007242D" w:rsidP="0007242D">
      <w:pPr>
        <w:numPr>
          <w:ilvl w:val="0"/>
          <w:numId w:val="51"/>
        </w:numPr>
        <w:autoSpaceDE w:val="0"/>
        <w:autoSpaceDN w:val="0"/>
        <w:adjustRightInd w:val="0"/>
        <w:contextualSpacing/>
        <w:jc w:val="both"/>
        <w:rPr>
          <w:rFonts w:eastAsia="Calibri"/>
          <w:color w:val="000000"/>
          <w:sz w:val="24"/>
          <w:szCs w:val="24"/>
          <w:lang w:eastAsia="en-US"/>
        </w:rPr>
      </w:pPr>
      <w:r w:rsidRPr="0007242D">
        <w:rPr>
          <w:rFonts w:eastAsia="Calibri"/>
          <w:color w:val="000000"/>
          <w:sz w:val="24"/>
          <w:szCs w:val="24"/>
          <w:lang w:eastAsia="en-US"/>
        </w:rPr>
        <w:t>formato dei file FCS 2/3 con possibilità di compensazione post-acquisizione</w:t>
      </w:r>
    </w:p>
    <w:p w:rsidR="0007242D" w:rsidRPr="0007242D" w:rsidRDefault="0007242D" w:rsidP="0007242D">
      <w:pPr>
        <w:numPr>
          <w:ilvl w:val="0"/>
          <w:numId w:val="51"/>
        </w:numPr>
        <w:autoSpaceDE w:val="0"/>
        <w:autoSpaceDN w:val="0"/>
        <w:adjustRightInd w:val="0"/>
        <w:contextualSpacing/>
        <w:jc w:val="both"/>
        <w:rPr>
          <w:rFonts w:eastAsia="Calibri"/>
          <w:color w:val="000000"/>
          <w:sz w:val="24"/>
          <w:szCs w:val="24"/>
          <w:lang w:eastAsia="en-US"/>
        </w:rPr>
      </w:pPr>
      <w:r w:rsidRPr="0007242D">
        <w:rPr>
          <w:rFonts w:eastAsia="Calibri"/>
          <w:color w:val="000000"/>
          <w:sz w:val="24"/>
          <w:szCs w:val="24"/>
          <w:lang w:eastAsia="en-US"/>
        </w:rPr>
        <w:t>stampa a colori dei grafici e dei testi</w:t>
      </w:r>
    </w:p>
    <w:p w:rsidR="0007242D" w:rsidRPr="0007242D" w:rsidRDefault="0007242D" w:rsidP="0007242D">
      <w:pPr>
        <w:autoSpaceDE w:val="0"/>
        <w:autoSpaceDN w:val="0"/>
        <w:adjustRightInd w:val="0"/>
        <w:ind w:left="1778"/>
        <w:contextualSpacing/>
        <w:jc w:val="both"/>
        <w:rPr>
          <w:rFonts w:eastAsia="Calibri"/>
          <w:color w:val="000000"/>
          <w:sz w:val="24"/>
          <w:szCs w:val="24"/>
          <w:lang w:eastAsia="en-US"/>
        </w:rPr>
      </w:pPr>
    </w:p>
    <w:p w:rsidR="0007242D" w:rsidRPr="0007242D" w:rsidRDefault="0007242D" w:rsidP="0007242D">
      <w:pPr>
        <w:autoSpaceDE w:val="0"/>
        <w:autoSpaceDN w:val="0"/>
        <w:adjustRightInd w:val="0"/>
        <w:jc w:val="both"/>
        <w:rPr>
          <w:b/>
          <w:bCs/>
          <w:sz w:val="24"/>
          <w:szCs w:val="24"/>
        </w:rPr>
      </w:pPr>
      <w:r w:rsidRPr="0007242D">
        <w:rPr>
          <w:b/>
          <w:bCs/>
          <w:sz w:val="24"/>
          <w:szCs w:val="24"/>
          <w:u w:val="single"/>
        </w:rPr>
        <w:t>1B. Lavatore Ematologico Automatico</w:t>
      </w:r>
    </w:p>
    <w:p w:rsidR="0007242D" w:rsidRPr="0007242D" w:rsidRDefault="0007242D" w:rsidP="0007242D">
      <w:pPr>
        <w:autoSpaceDE w:val="0"/>
        <w:autoSpaceDN w:val="0"/>
        <w:adjustRightInd w:val="0"/>
        <w:ind w:left="1778"/>
        <w:contextualSpacing/>
        <w:jc w:val="both"/>
        <w:rPr>
          <w:rFonts w:eastAsia="Calibri"/>
          <w:sz w:val="24"/>
          <w:szCs w:val="24"/>
          <w:lang w:eastAsia="en-US"/>
        </w:rPr>
      </w:pPr>
    </w:p>
    <w:p w:rsidR="0007242D" w:rsidRPr="0007242D" w:rsidRDefault="0007242D" w:rsidP="0007242D">
      <w:pPr>
        <w:numPr>
          <w:ilvl w:val="0"/>
          <w:numId w:val="48"/>
        </w:numPr>
        <w:autoSpaceDE w:val="0"/>
        <w:autoSpaceDN w:val="0"/>
        <w:adjustRightInd w:val="0"/>
        <w:contextualSpacing/>
        <w:jc w:val="both"/>
        <w:rPr>
          <w:rFonts w:eastAsia="Calibri"/>
          <w:sz w:val="24"/>
          <w:szCs w:val="24"/>
          <w:lang w:eastAsia="en-US"/>
        </w:rPr>
      </w:pPr>
      <w:r w:rsidRPr="0007242D">
        <w:rPr>
          <w:rFonts w:eastAsia="Calibri"/>
          <w:sz w:val="24"/>
          <w:szCs w:val="24"/>
          <w:lang w:eastAsia="en-US"/>
        </w:rPr>
        <w:t xml:space="preserve">Sistema per l’automazione delle procedure di incubazione, lisi, lavaggio mediante centrifugazione e fissazione dopo marcatura dei campioni biologici prima dell’ analisi </w:t>
      </w:r>
      <w:proofErr w:type="spellStart"/>
      <w:r w:rsidRPr="0007242D">
        <w:rPr>
          <w:rFonts w:eastAsia="Calibri"/>
          <w:sz w:val="24"/>
          <w:szCs w:val="24"/>
          <w:lang w:eastAsia="en-US"/>
        </w:rPr>
        <w:t>citofluorimetrica</w:t>
      </w:r>
      <w:proofErr w:type="spellEnd"/>
      <w:r w:rsidRPr="0007242D">
        <w:rPr>
          <w:rFonts w:eastAsia="Calibri"/>
          <w:sz w:val="24"/>
          <w:szCs w:val="24"/>
          <w:lang w:eastAsia="en-US"/>
        </w:rPr>
        <w:t xml:space="preserve"> con le seguenti caratteristiche minime:</w:t>
      </w:r>
      <w:r w:rsidRPr="0007242D">
        <w:rPr>
          <w:rFonts w:eastAsia="Calibri"/>
          <w:b/>
          <w:sz w:val="24"/>
          <w:szCs w:val="24"/>
          <w:lang w:eastAsia="en-US"/>
        </w:rPr>
        <w:t xml:space="preserve"> </w:t>
      </w:r>
    </w:p>
    <w:p w:rsidR="0007242D" w:rsidRPr="0007242D" w:rsidRDefault="0007242D" w:rsidP="0007242D">
      <w:pPr>
        <w:ind w:right="282"/>
        <w:jc w:val="both"/>
        <w:rPr>
          <w:b/>
          <w:sz w:val="24"/>
          <w:szCs w:val="24"/>
        </w:rPr>
      </w:pPr>
    </w:p>
    <w:p w:rsidR="0007242D" w:rsidRPr="0007242D" w:rsidRDefault="0007242D" w:rsidP="0007242D">
      <w:pPr>
        <w:numPr>
          <w:ilvl w:val="1"/>
          <w:numId w:val="58"/>
        </w:numPr>
        <w:ind w:right="282"/>
        <w:jc w:val="both"/>
        <w:rPr>
          <w:sz w:val="24"/>
          <w:szCs w:val="24"/>
        </w:rPr>
      </w:pPr>
      <w:r w:rsidRPr="0007242D">
        <w:rPr>
          <w:sz w:val="24"/>
          <w:szCs w:val="24"/>
        </w:rPr>
        <w:t>programmazione dell’incubazione e dell’agitazione della miscela campione anticorpo (già presente nella provetta)</w:t>
      </w:r>
    </w:p>
    <w:p w:rsidR="0007242D" w:rsidRPr="0007242D" w:rsidRDefault="0007242D" w:rsidP="0007242D">
      <w:pPr>
        <w:numPr>
          <w:ilvl w:val="1"/>
          <w:numId w:val="58"/>
        </w:numPr>
        <w:ind w:right="282"/>
        <w:jc w:val="both"/>
        <w:rPr>
          <w:sz w:val="24"/>
          <w:szCs w:val="24"/>
        </w:rPr>
      </w:pPr>
      <w:proofErr w:type="spellStart"/>
      <w:r w:rsidRPr="0007242D">
        <w:rPr>
          <w:sz w:val="24"/>
          <w:szCs w:val="24"/>
        </w:rPr>
        <w:t>dispensazione</w:t>
      </w:r>
      <w:proofErr w:type="spellEnd"/>
      <w:r w:rsidRPr="0007242D">
        <w:rPr>
          <w:sz w:val="24"/>
          <w:szCs w:val="24"/>
        </w:rPr>
        <w:t xml:space="preserve"> della soluzione lisante</w:t>
      </w:r>
    </w:p>
    <w:p w:rsidR="0007242D" w:rsidRPr="0007242D" w:rsidRDefault="0007242D" w:rsidP="0007242D">
      <w:pPr>
        <w:numPr>
          <w:ilvl w:val="1"/>
          <w:numId w:val="58"/>
        </w:numPr>
        <w:ind w:right="282"/>
        <w:jc w:val="both"/>
        <w:rPr>
          <w:sz w:val="24"/>
          <w:szCs w:val="24"/>
        </w:rPr>
      </w:pPr>
      <w:r w:rsidRPr="0007242D">
        <w:rPr>
          <w:sz w:val="24"/>
          <w:szCs w:val="24"/>
        </w:rPr>
        <w:t>lavaggio dei campioni e rimozione del liquido di scarto mediante modalità differente dalla centrifugazione</w:t>
      </w:r>
    </w:p>
    <w:p w:rsidR="0007242D" w:rsidRPr="0007242D" w:rsidRDefault="0007242D" w:rsidP="0007242D">
      <w:pPr>
        <w:numPr>
          <w:ilvl w:val="1"/>
          <w:numId w:val="58"/>
        </w:numPr>
        <w:ind w:right="282"/>
        <w:jc w:val="both"/>
        <w:rPr>
          <w:sz w:val="24"/>
          <w:szCs w:val="24"/>
        </w:rPr>
      </w:pPr>
      <w:proofErr w:type="spellStart"/>
      <w:r w:rsidRPr="0007242D">
        <w:rPr>
          <w:sz w:val="24"/>
          <w:szCs w:val="24"/>
        </w:rPr>
        <w:t>risospensione</w:t>
      </w:r>
      <w:proofErr w:type="spellEnd"/>
      <w:r w:rsidRPr="0007242D">
        <w:rPr>
          <w:sz w:val="24"/>
          <w:szCs w:val="24"/>
        </w:rPr>
        <w:t xml:space="preserve"> in soluzione adeguata</w:t>
      </w:r>
    </w:p>
    <w:p w:rsidR="0007242D" w:rsidRPr="0007242D" w:rsidRDefault="0007242D" w:rsidP="0007242D">
      <w:pPr>
        <w:numPr>
          <w:ilvl w:val="1"/>
          <w:numId w:val="58"/>
        </w:numPr>
        <w:ind w:right="282"/>
        <w:jc w:val="both"/>
        <w:rPr>
          <w:sz w:val="24"/>
          <w:szCs w:val="24"/>
        </w:rPr>
      </w:pPr>
      <w:r w:rsidRPr="0007242D">
        <w:rPr>
          <w:sz w:val="24"/>
          <w:szCs w:val="24"/>
        </w:rPr>
        <w:t xml:space="preserve">totale automazione ed elevata sicurezza per l’operatore (sistema chiuso </w:t>
      </w:r>
      <w:proofErr w:type="spellStart"/>
      <w:r w:rsidRPr="0007242D">
        <w:rPr>
          <w:sz w:val="24"/>
          <w:szCs w:val="24"/>
        </w:rPr>
        <w:t>antibiohazard</w:t>
      </w:r>
      <w:proofErr w:type="spellEnd"/>
      <w:r w:rsidRPr="0007242D">
        <w:rPr>
          <w:sz w:val="24"/>
          <w:szCs w:val="24"/>
        </w:rPr>
        <w:t>)</w:t>
      </w:r>
    </w:p>
    <w:p w:rsidR="0007242D" w:rsidRPr="0007242D" w:rsidRDefault="0007242D" w:rsidP="0007242D">
      <w:pPr>
        <w:numPr>
          <w:ilvl w:val="1"/>
          <w:numId w:val="58"/>
        </w:numPr>
        <w:ind w:right="282"/>
        <w:jc w:val="both"/>
        <w:rPr>
          <w:sz w:val="24"/>
          <w:szCs w:val="24"/>
        </w:rPr>
      </w:pPr>
      <w:r w:rsidRPr="0007242D">
        <w:rPr>
          <w:sz w:val="24"/>
          <w:szCs w:val="24"/>
        </w:rPr>
        <w:t>compatibilità con l’</w:t>
      </w:r>
      <w:proofErr w:type="spellStart"/>
      <w:r w:rsidRPr="0007242D">
        <w:rPr>
          <w:sz w:val="24"/>
          <w:szCs w:val="24"/>
        </w:rPr>
        <w:t>autocampionatore</w:t>
      </w:r>
      <w:proofErr w:type="spellEnd"/>
      <w:r w:rsidRPr="0007242D">
        <w:rPr>
          <w:sz w:val="24"/>
          <w:szCs w:val="24"/>
        </w:rPr>
        <w:t xml:space="preserve"> del </w:t>
      </w:r>
      <w:proofErr w:type="spellStart"/>
      <w:r w:rsidRPr="0007242D">
        <w:rPr>
          <w:sz w:val="24"/>
          <w:szCs w:val="24"/>
        </w:rPr>
        <w:t>citofluorimetro</w:t>
      </w:r>
      <w:proofErr w:type="spellEnd"/>
      <w:r w:rsidRPr="0007242D">
        <w:rPr>
          <w:sz w:val="24"/>
          <w:szCs w:val="24"/>
        </w:rPr>
        <w:t xml:space="preserve"> a flusso (utilizzo di </w:t>
      </w:r>
      <w:proofErr w:type="spellStart"/>
      <w:r w:rsidRPr="0007242D">
        <w:rPr>
          <w:sz w:val="24"/>
          <w:szCs w:val="24"/>
        </w:rPr>
        <w:t>rack</w:t>
      </w:r>
      <w:proofErr w:type="spellEnd"/>
      <w:r w:rsidRPr="0007242D">
        <w:rPr>
          <w:sz w:val="24"/>
          <w:szCs w:val="24"/>
        </w:rPr>
        <w:t xml:space="preserve"> compatibili)</w:t>
      </w:r>
    </w:p>
    <w:p w:rsidR="0007242D" w:rsidRPr="0007242D" w:rsidRDefault="0007242D" w:rsidP="0007242D">
      <w:pPr>
        <w:ind w:left="720" w:right="282"/>
        <w:jc w:val="both"/>
        <w:rPr>
          <w:sz w:val="24"/>
          <w:szCs w:val="24"/>
        </w:rPr>
      </w:pPr>
    </w:p>
    <w:p w:rsidR="0007242D" w:rsidRPr="0007242D" w:rsidRDefault="0007242D" w:rsidP="0007242D">
      <w:pPr>
        <w:ind w:left="720" w:right="282"/>
        <w:jc w:val="both"/>
        <w:rPr>
          <w:color w:val="FF0000"/>
          <w:sz w:val="24"/>
          <w:szCs w:val="24"/>
        </w:rPr>
      </w:pPr>
    </w:p>
    <w:p w:rsidR="0007242D" w:rsidRPr="0007242D" w:rsidRDefault="0007242D" w:rsidP="0007242D">
      <w:pPr>
        <w:autoSpaceDE w:val="0"/>
        <w:autoSpaceDN w:val="0"/>
        <w:adjustRightInd w:val="0"/>
        <w:jc w:val="both"/>
        <w:rPr>
          <w:b/>
          <w:bCs/>
          <w:sz w:val="24"/>
          <w:szCs w:val="24"/>
          <w:u w:val="single"/>
        </w:rPr>
      </w:pPr>
      <w:smartTag w:uri="urn:schemas-microsoft-com:office:smarttags" w:element="metricconverter">
        <w:smartTagPr>
          <w:attr w:name="ProductID" w:val="1C"/>
        </w:smartTagPr>
        <w:r w:rsidRPr="0007242D">
          <w:rPr>
            <w:b/>
            <w:bCs/>
            <w:sz w:val="24"/>
            <w:szCs w:val="24"/>
            <w:u w:val="single"/>
          </w:rPr>
          <w:t>1C</w:t>
        </w:r>
      </w:smartTag>
      <w:r w:rsidRPr="0007242D">
        <w:rPr>
          <w:b/>
          <w:bCs/>
          <w:sz w:val="24"/>
          <w:szCs w:val="24"/>
          <w:u w:val="single"/>
        </w:rPr>
        <w:t>. Preparatore Automatico</w:t>
      </w:r>
    </w:p>
    <w:p w:rsidR="0007242D" w:rsidRPr="0007242D" w:rsidRDefault="0007242D" w:rsidP="0007242D">
      <w:pPr>
        <w:autoSpaceDE w:val="0"/>
        <w:autoSpaceDN w:val="0"/>
        <w:adjustRightInd w:val="0"/>
        <w:jc w:val="both"/>
        <w:rPr>
          <w:b/>
          <w:bCs/>
          <w:sz w:val="24"/>
          <w:szCs w:val="24"/>
          <w:u w:val="single"/>
        </w:rPr>
      </w:pPr>
    </w:p>
    <w:p w:rsidR="0007242D" w:rsidRPr="0007242D" w:rsidRDefault="0007242D" w:rsidP="0007242D">
      <w:pPr>
        <w:numPr>
          <w:ilvl w:val="0"/>
          <w:numId w:val="48"/>
        </w:numPr>
        <w:autoSpaceDE w:val="0"/>
        <w:autoSpaceDN w:val="0"/>
        <w:adjustRightInd w:val="0"/>
        <w:contextualSpacing/>
        <w:jc w:val="both"/>
        <w:rPr>
          <w:rFonts w:eastAsia="Calibri"/>
          <w:sz w:val="24"/>
          <w:szCs w:val="24"/>
          <w:lang w:eastAsia="en-US"/>
        </w:rPr>
      </w:pPr>
      <w:r w:rsidRPr="0007242D">
        <w:rPr>
          <w:rFonts w:eastAsia="Calibri"/>
          <w:color w:val="000000"/>
          <w:sz w:val="24"/>
          <w:szCs w:val="24"/>
          <w:lang w:eastAsia="en-US"/>
        </w:rPr>
        <w:t xml:space="preserve">sistema di preparazione automatica dei campioni da provetta primaria  </w:t>
      </w:r>
      <w:r w:rsidRPr="0007242D">
        <w:rPr>
          <w:rFonts w:eastAsia="Calibri"/>
          <w:sz w:val="24"/>
          <w:szCs w:val="24"/>
          <w:lang w:eastAsia="en-US"/>
        </w:rPr>
        <w:t>a modulo unico che preveda:</w:t>
      </w:r>
    </w:p>
    <w:p w:rsidR="0007242D" w:rsidRPr="0007242D" w:rsidRDefault="0007242D" w:rsidP="0007242D">
      <w:pPr>
        <w:numPr>
          <w:ilvl w:val="0"/>
          <w:numId w:val="52"/>
        </w:numPr>
        <w:autoSpaceDE w:val="0"/>
        <w:autoSpaceDN w:val="0"/>
        <w:adjustRightInd w:val="0"/>
        <w:contextualSpacing/>
        <w:jc w:val="both"/>
        <w:rPr>
          <w:rFonts w:eastAsia="Calibri"/>
          <w:color w:val="000000"/>
          <w:sz w:val="24"/>
          <w:szCs w:val="24"/>
          <w:lang w:eastAsia="en-US"/>
        </w:rPr>
      </w:pPr>
      <w:r w:rsidRPr="0007242D">
        <w:rPr>
          <w:rFonts w:eastAsia="Calibri"/>
          <w:color w:val="000000"/>
          <w:sz w:val="24"/>
          <w:szCs w:val="24"/>
          <w:lang w:eastAsia="en-US"/>
        </w:rPr>
        <w:t xml:space="preserve">alloggiamento delle provette in piatti compatibili con il campionatore del </w:t>
      </w:r>
      <w:proofErr w:type="spellStart"/>
      <w:r w:rsidRPr="0007242D">
        <w:rPr>
          <w:rFonts w:eastAsia="Calibri"/>
          <w:color w:val="000000"/>
          <w:sz w:val="24"/>
          <w:szCs w:val="24"/>
          <w:lang w:eastAsia="en-US"/>
        </w:rPr>
        <w:t>citofluorimetro</w:t>
      </w:r>
      <w:proofErr w:type="spellEnd"/>
    </w:p>
    <w:p w:rsidR="0007242D" w:rsidRPr="0007242D" w:rsidRDefault="0007242D" w:rsidP="0007242D">
      <w:pPr>
        <w:numPr>
          <w:ilvl w:val="0"/>
          <w:numId w:val="52"/>
        </w:numPr>
        <w:autoSpaceDE w:val="0"/>
        <w:autoSpaceDN w:val="0"/>
        <w:adjustRightInd w:val="0"/>
        <w:contextualSpacing/>
        <w:jc w:val="both"/>
        <w:rPr>
          <w:rFonts w:eastAsia="Calibri"/>
          <w:color w:val="000000"/>
          <w:sz w:val="24"/>
          <w:szCs w:val="24"/>
          <w:lang w:eastAsia="en-US"/>
        </w:rPr>
      </w:pPr>
      <w:r w:rsidRPr="0007242D">
        <w:rPr>
          <w:rFonts w:eastAsia="Calibri"/>
          <w:color w:val="000000"/>
          <w:sz w:val="24"/>
          <w:szCs w:val="24"/>
          <w:lang w:eastAsia="en-US"/>
        </w:rPr>
        <w:t xml:space="preserve">agitazione del sangue da provetta chiusa e successiva </w:t>
      </w:r>
      <w:proofErr w:type="spellStart"/>
      <w:r w:rsidRPr="0007242D">
        <w:rPr>
          <w:rFonts w:eastAsia="Calibri"/>
          <w:color w:val="000000"/>
          <w:sz w:val="24"/>
          <w:szCs w:val="24"/>
          <w:lang w:eastAsia="en-US"/>
        </w:rPr>
        <w:t>dispensazione</w:t>
      </w:r>
      <w:proofErr w:type="spellEnd"/>
      <w:r w:rsidRPr="0007242D">
        <w:rPr>
          <w:rFonts w:eastAsia="Calibri"/>
          <w:color w:val="000000"/>
          <w:sz w:val="24"/>
          <w:szCs w:val="24"/>
          <w:lang w:eastAsia="en-US"/>
        </w:rPr>
        <w:t xml:space="preserve"> in provette secondarie </w:t>
      </w:r>
    </w:p>
    <w:p w:rsidR="0007242D" w:rsidRPr="0007242D" w:rsidRDefault="0007242D" w:rsidP="0007242D">
      <w:pPr>
        <w:numPr>
          <w:ilvl w:val="0"/>
          <w:numId w:val="52"/>
        </w:numPr>
        <w:autoSpaceDE w:val="0"/>
        <w:autoSpaceDN w:val="0"/>
        <w:adjustRightInd w:val="0"/>
        <w:contextualSpacing/>
        <w:jc w:val="both"/>
        <w:rPr>
          <w:rFonts w:eastAsia="Calibri"/>
          <w:color w:val="000000"/>
          <w:sz w:val="24"/>
          <w:szCs w:val="24"/>
          <w:lang w:eastAsia="en-US"/>
        </w:rPr>
      </w:pPr>
      <w:proofErr w:type="spellStart"/>
      <w:r w:rsidRPr="0007242D">
        <w:rPr>
          <w:rFonts w:eastAsia="Calibri"/>
          <w:color w:val="000000"/>
          <w:sz w:val="24"/>
          <w:szCs w:val="24"/>
          <w:lang w:eastAsia="en-US"/>
        </w:rPr>
        <w:t>dispensazione</w:t>
      </w:r>
      <w:proofErr w:type="spellEnd"/>
      <w:r w:rsidRPr="0007242D">
        <w:rPr>
          <w:rFonts w:eastAsia="Calibri"/>
          <w:color w:val="000000"/>
          <w:sz w:val="24"/>
          <w:szCs w:val="24"/>
          <w:lang w:eastAsia="en-US"/>
        </w:rPr>
        <w:t xml:space="preserve"> dei reagenti necessari alla marcatura del campione e di biglie per la conta assoluta</w:t>
      </w:r>
    </w:p>
    <w:p w:rsidR="0007242D" w:rsidRPr="0007242D" w:rsidRDefault="0007242D" w:rsidP="0007242D">
      <w:pPr>
        <w:numPr>
          <w:ilvl w:val="0"/>
          <w:numId w:val="52"/>
        </w:numPr>
        <w:autoSpaceDE w:val="0"/>
        <w:autoSpaceDN w:val="0"/>
        <w:adjustRightInd w:val="0"/>
        <w:contextualSpacing/>
        <w:jc w:val="both"/>
        <w:rPr>
          <w:rFonts w:eastAsia="Calibri"/>
          <w:color w:val="000000"/>
          <w:sz w:val="24"/>
          <w:szCs w:val="24"/>
          <w:lang w:eastAsia="en-US"/>
        </w:rPr>
      </w:pPr>
      <w:r w:rsidRPr="0007242D">
        <w:rPr>
          <w:rFonts w:eastAsia="Calibri"/>
          <w:color w:val="000000"/>
          <w:sz w:val="24"/>
          <w:szCs w:val="24"/>
          <w:lang w:eastAsia="en-US"/>
        </w:rPr>
        <w:t>lisi e fissazione automatica dei campioni, con stabilità di almeno 24h</w:t>
      </w:r>
    </w:p>
    <w:p w:rsidR="0007242D" w:rsidRPr="0007242D" w:rsidRDefault="0007242D" w:rsidP="0007242D">
      <w:pPr>
        <w:ind w:left="720" w:right="282"/>
        <w:jc w:val="both"/>
        <w:rPr>
          <w:color w:val="FF0000"/>
          <w:sz w:val="24"/>
          <w:szCs w:val="24"/>
        </w:rPr>
      </w:pPr>
    </w:p>
    <w:p w:rsidR="0007242D" w:rsidRPr="0007242D" w:rsidRDefault="0007242D" w:rsidP="0007242D">
      <w:pPr>
        <w:autoSpaceDE w:val="0"/>
        <w:autoSpaceDN w:val="0"/>
        <w:adjustRightInd w:val="0"/>
        <w:jc w:val="both"/>
        <w:rPr>
          <w:b/>
          <w:color w:val="000000"/>
          <w:sz w:val="24"/>
          <w:szCs w:val="24"/>
          <w:u w:val="single"/>
        </w:rPr>
      </w:pPr>
      <w:r w:rsidRPr="0007242D">
        <w:rPr>
          <w:b/>
          <w:color w:val="000000"/>
          <w:sz w:val="24"/>
          <w:szCs w:val="24"/>
        </w:rPr>
        <w:lastRenderedPageBreak/>
        <w:t xml:space="preserve">2. </w:t>
      </w:r>
      <w:r w:rsidRPr="0007242D">
        <w:rPr>
          <w:b/>
          <w:color w:val="000000"/>
          <w:sz w:val="24"/>
          <w:szCs w:val="24"/>
          <w:u w:val="single"/>
        </w:rPr>
        <w:t>Reagenti</w:t>
      </w:r>
    </w:p>
    <w:p w:rsidR="0007242D" w:rsidRPr="0007242D" w:rsidRDefault="0007242D" w:rsidP="0007242D">
      <w:pPr>
        <w:autoSpaceDE w:val="0"/>
        <w:autoSpaceDN w:val="0"/>
        <w:adjustRightInd w:val="0"/>
        <w:jc w:val="both"/>
        <w:rPr>
          <w:b/>
          <w:color w:val="000000"/>
          <w:sz w:val="24"/>
          <w:szCs w:val="24"/>
          <w:u w:val="single"/>
        </w:rPr>
      </w:pPr>
      <w:r w:rsidRPr="0007242D">
        <w:rPr>
          <w:b/>
          <w:color w:val="000000"/>
          <w:sz w:val="24"/>
          <w:szCs w:val="24"/>
          <w:u w:val="single"/>
        </w:rPr>
        <w:t xml:space="preserve"> </w:t>
      </w:r>
    </w:p>
    <w:p w:rsidR="0007242D" w:rsidRPr="0007242D" w:rsidRDefault="0007242D" w:rsidP="0007242D">
      <w:pPr>
        <w:numPr>
          <w:ilvl w:val="0"/>
          <w:numId w:val="48"/>
        </w:numPr>
        <w:autoSpaceDE w:val="0"/>
        <w:autoSpaceDN w:val="0"/>
        <w:adjustRightInd w:val="0"/>
        <w:contextualSpacing/>
        <w:jc w:val="both"/>
        <w:rPr>
          <w:rFonts w:eastAsia="Calibri"/>
          <w:color w:val="000000"/>
          <w:sz w:val="24"/>
          <w:szCs w:val="24"/>
          <w:lang w:eastAsia="en-US"/>
        </w:rPr>
      </w:pPr>
      <w:r w:rsidRPr="0007242D">
        <w:rPr>
          <w:rFonts w:eastAsia="Calibri"/>
          <w:color w:val="000000"/>
          <w:sz w:val="24"/>
          <w:szCs w:val="24"/>
          <w:lang w:eastAsia="en-US"/>
        </w:rPr>
        <w:t xml:space="preserve">anticorpi monoclonali coniugati a </w:t>
      </w:r>
      <w:proofErr w:type="spellStart"/>
      <w:r w:rsidRPr="0007242D">
        <w:rPr>
          <w:rFonts w:eastAsia="Calibri"/>
          <w:color w:val="000000"/>
          <w:sz w:val="24"/>
          <w:szCs w:val="24"/>
          <w:lang w:eastAsia="en-US"/>
        </w:rPr>
        <w:t>fluorocromi</w:t>
      </w:r>
      <w:proofErr w:type="spellEnd"/>
      <w:r w:rsidRPr="0007242D">
        <w:rPr>
          <w:rFonts w:eastAsia="Calibri"/>
          <w:color w:val="000000"/>
          <w:sz w:val="24"/>
          <w:szCs w:val="24"/>
          <w:lang w:eastAsia="en-US"/>
        </w:rPr>
        <w:t xml:space="preserve"> per la determinazione di antigeni di superficie ed intracellulari di diverse popolazioni cellulari che rispondano ai seguenti requisiti:</w:t>
      </w:r>
    </w:p>
    <w:p w:rsidR="0007242D" w:rsidRPr="0007242D" w:rsidRDefault="0007242D" w:rsidP="0007242D">
      <w:pPr>
        <w:numPr>
          <w:ilvl w:val="0"/>
          <w:numId w:val="49"/>
        </w:numPr>
        <w:autoSpaceDE w:val="0"/>
        <w:autoSpaceDN w:val="0"/>
        <w:adjustRightInd w:val="0"/>
        <w:contextualSpacing/>
        <w:jc w:val="both"/>
        <w:rPr>
          <w:rFonts w:eastAsia="Calibri"/>
          <w:color w:val="000000"/>
          <w:sz w:val="24"/>
          <w:szCs w:val="24"/>
          <w:lang w:eastAsia="en-US"/>
        </w:rPr>
      </w:pPr>
      <w:r w:rsidRPr="0007242D">
        <w:rPr>
          <w:rFonts w:eastAsia="Calibri"/>
          <w:color w:val="000000"/>
          <w:sz w:val="24"/>
          <w:szCs w:val="24"/>
          <w:lang w:eastAsia="en-US"/>
        </w:rPr>
        <w:t xml:space="preserve">ampia scelta di </w:t>
      </w:r>
      <w:proofErr w:type="spellStart"/>
      <w:r w:rsidRPr="0007242D">
        <w:rPr>
          <w:rFonts w:eastAsia="Calibri"/>
          <w:color w:val="000000"/>
          <w:sz w:val="24"/>
          <w:szCs w:val="24"/>
          <w:lang w:eastAsia="en-US"/>
        </w:rPr>
        <w:t>fluorocromi</w:t>
      </w:r>
      <w:proofErr w:type="spellEnd"/>
    </w:p>
    <w:p w:rsidR="0007242D" w:rsidRPr="0007242D" w:rsidRDefault="0007242D" w:rsidP="0007242D">
      <w:pPr>
        <w:numPr>
          <w:ilvl w:val="0"/>
          <w:numId w:val="49"/>
        </w:numPr>
        <w:autoSpaceDE w:val="0"/>
        <w:autoSpaceDN w:val="0"/>
        <w:adjustRightInd w:val="0"/>
        <w:contextualSpacing/>
        <w:jc w:val="both"/>
        <w:rPr>
          <w:rFonts w:eastAsia="Calibri"/>
          <w:color w:val="000000"/>
          <w:sz w:val="24"/>
          <w:szCs w:val="24"/>
          <w:lang w:eastAsia="en-US"/>
        </w:rPr>
      </w:pPr>
      <w:r w:rsidRPr="0007242D">
        <w:rPr>
          <w:rFonts w:eastAsia="Calibri"/>
          <w:color w:val="000000"/>
          <w:sz w:val="24"/>
          <w:szCs w:val="24"/>
          <w:lang w:eastAsia="en-US"/>
        </w:rPr>
        <w:t xml:space="preserve">rapporto </w:t>
      </w:r>
      <w:proofErr w:type="spellStart"/>
      <w:r w:rsidRPr="0007242D">
        <w:rPr>
          <w:rFonts w:eastAsia="Calibri"/>
          <w:color w:val="000000"/>
          <w:sz w:val="24"/>
          <w:szCs w:val="24"/>
          <w:lang w:eastAsia="en-US"/>
        </w:rPr>
        <w:t>fluorocromo</w:t>
      </w:r>
      <w:proofErr w:type="spellEnd"/>
      <w:r w:rsidRPr="0007242D">
        <w:rPr>
          <w:rFonts w:eastAsia="Calibri"/>
          <w:color w:val="000000"/>
          <w:sz w:val="24"/>
          <w:szCs w:val="24"/>
          <w:lang w:eastAsia="en-US"/>
        </w:rPr>
        <w:t>/proteina dichiarato ed ottimizzato</w:t>
      </w:r>
    </w:p>
    <w:p w:rsidR="0007242D" w:rsidRPr="0007242D" w:rsidRDefault="0007242D" w:rsidP="0007242D">
      <w:pPr>
        <w:numPr>
          <w:ilvl w:val="0"/>
          <w:numId w:val="49"/>
        </w:numPr>
        <w:autoSpaceDE w:val="0"/>
        <w:autoSpaceDN w:val="0"/>
        <w:adjustRightInd w:val="0"/>
        <w:contextualSpacing/>
        <w:jc w:val="both"/>
        <w:rPr>
          <w:rFonts w:eastAsia="Calibri"/>
          <w:color w:val="000000"/>
          <w:sz w:val="24"/>
          <w:szCs w:val="24"/>
          <w:lang w:eastAsia="en-US"/>
        </w:rPr>
      </w:pPr>
      <w:r w:rsidRPr="0007242D">
        <w:rPr>
          <w:rFonts w:eastAsia="Calibri"/>
          <w:color w:val="000000"/>
          <w:sz w:val="24"/>
          <w:szCs w:val="24"/>
          <w:lang w:eastAsia="en-US"/>
        </w:rPr>
        <w:t>pronti all’uso</w:t>
      </w:r>
    </w:p>
    <w:p w:rsidR="0007242D" w:rsidRPr="0007242D" w:rsidRDefault="0007242D" w:rsidP="0007242D">
      <w:pPr>
        <w:numPr>
          <w:ilvl w:val="0"/>
          <w:numId w:val="49"/>
        </w:numPr>
        <w:autoSpaceDE w:val="0"/>
        <w:autoSpaceDN w:val="0"/>
        <w:adjustRightInd w:val="0"/>
        <w:contextualSpacing/>
        <w:jc w:val="both"/>
        <w:rPr>
          <w:rFonts w:eastAsia="Calibri"/>
          <w:color w:val="000000"/>
          <w:sz w:val="24"/>
          <w:szCs w:val="24"/>
          <w:lang w:eastAsia="en-US"/>
        </w:rPr>
      </w:pPr>
      <w:r w:rsidRPr="0007242D">
        <w:rPr>
          <w:rFonts w:eastAsia="Calibri"/>
          <w:color w:val="000000"/>
          <w:sz w:val="24"/>
          <w:szCs w:val="24"/>
          <w:lang w:eastAsia="en-US"/>
        </w:rPr>
        <w:t>sia in forma singola che in opportune miscele</w:t>
      </w:r>
    </w:p>
    <w:p w:rsidR="0007242D" w:rsidRPr="0007242D" w:rsidRDefault="0007242D" w:rsidP="0007242D">
      <w:pPr>
        <w:numPr>
          <w:ilvl w:val="0"/>
          <w:numId w:val="48"/>
        </w:numPr>
        <w:autoSpaceDE w:val="0"/>
        <w:autoSpaceDN w:val="0"/>
        <w:adjustRightInd w:val="0"/>
        <w:contextualSpacing/>
        <w:jc w:val="both"/>
        <w:rPr>
          <w:rFonts w:eastAsia="Calibri"/>
          <w:color w:val="000000"/>
          <w:sz w:val="24"/>
          <w:szCs w:val="24"/>
          <w:lang w:eastAsia="en-US"/>
        </w:rPr>
      </w:pPr>
      <w:r w:rsidRPr="0007242D">
        <w:rPr>
          <w:rFonts w:eastAsia="Calibri"/>
          <w:color w:val="000000"/>
          <w:sz w:val="24"/>
          <w:szCs w:val="24"/>
          <w:lang w:eastAsia="en-US"/>
        </w:rPr>
        <w:t xml:space="preserve">possibilità di fornitura di reagenti in confezionamento con basso numero di </w:t>
      </w:r>
      <w:proofErr w:type="spellStart"/>
      <w:r w:rsidRPr="0007242D">
        <w:rPr>
          <w:rFonts w:eastAsia="Calibri"/>
          <w:color w:val="000000"/>
          <w:sz w:val="24"/>
          <w:szCs w:val="24"/>
          <w:lang w:eastAsia="en-US"/>
        </w:rPr>
        <w:t>tests</w:t>
      </w:r>
      <w:proofErr w:type="spellEnd"/>
      <w:r w:rsidRPr="0007242D">
        <w:rPr>
          <w:rFonts w:eastAsia="Calibri"/>
          <w:color w:val="000000"/>
          <w:sz w:val="24"/>
          <w:szCs w:val="24"/>
          <w:lang w:eastAsia="en-US"/>
        </w:rPr>
        <w:t xml:space="preserve"> onde evitare gli sprechi</w:t>
      </w:r>
    </w:p>
    <w:p w:rsidR="0007242D" w:rsidRPr="0007242D" w:rsidRDefault="0007242D" w:rsidP="0007242D">
      <w:pPr>
        <w:numPr>
          <w:ilvl w:val="0"/>
          <w:numId w:val="48"/>
        </w:numPr>
        <w:autoSpaceDE w:val="0"/>
        <w:autoSpaceDN w:val="0"/>
        <w:adjustRightInd w:val="0"/>
        <w:contextualSpacing/>
        <w:jc w:val="both"/>
        <w:rPr>
          <w:rFonts w:eastAsia="Calibri"/>
          <w:color w:val="000000"/>
          <w:sz w:val="24"/>
          <w:szCs w:val="24"/>
          <w:lang w:eastAsia="en-US"/>
        </w:rPr>
      </w:pPr>
      <w:r w:rsidRPr="0007242D">
        <w:rPr>
          <w:rFonts w:eastAsia="Calibri"/>
          <w:color w:val="000000"/>
          <w:sz w:val="24"/>
          <w:szCs w:val="24"/>
          <w:lang w:eastAsia="en-US"/>
        </w:rPr>
        <w:t xml:space="preserve">sistema/reagente di fissazione e </w:t>
      </w:r>
      <w:proofErr w:type="spellStart"/>
      <w:r w:rsidRPr="0007242D">
        <w:rPr>
          <w:rFonts w:eastAsia="Calibri"/>
          <w:color w:val="000000"/>
          <w:sz w:val="24"/>
          <w:szCs w:val="24"/>
          <w:lang w:eastAsia="en-US"/>
        </w:rPr>
        <w:t>permeabilizzazione</w:t>
      </w:r>
      <w:proofErr w:type="spellEnd"/>
    </w:p>
    <w:p w:rsidR="0007242D" w:rsidRPr="0007242D" w:rsidRDefault="0007242D" w:rsidP="0007242D">
      <w:pPr>
        <w:numPr>
          <w:ilvl w:val="0"/>
          <w:numId w:val="48"/>
        </w:numPr>
        <w:autoSpaceDE w:val="0"/>
        <w:autoSpaceDN w:val="0"/>
        <w:adjustRightInd w:val="0"/>
        <w:contextualSpacing/>
        <w:jc w:val="both"/>
        <w:rPr>
          <w:rFonts w:eastAsia="Calibri"/>
          <w:color w:val="000000"/>
          <w:sz w:val="24"/>
          <w:szCs w:val="24"/>
          <w:lang w:eastAsia="en-US"/>
        </w:rPr>
      </w:pPr>
      <w:r w:rsidRPr="0007242D">
        <w:rPr>
          <w:rFonts w:eastAsia="Calibri"/>
          <w:color w:val="000000"/>
          <w:sz w:val="24"/>
          <w:szCs w:val="24"/>
          <w:lang w:eastAsia="en-US"/>
        </w:rPr>
        <w:t>sistema/reagente di lisi e fissazione (manuali)</w:t>
      </w:r>
    </w:p>
    <w:p w:rsidR="0007242D" w:rsidRPr="0007242D" w:rsidRDefault="0007242D" w:rsidP="0007242D">
      <w:pPr>
        <w:numPr>
          <w:ilvl w:val="0"/>
          <w:numId w:val="48"/>
        </w:numPr>
        <w:autoSpaceDE w:val="0"/>
        <w:autoSpaceDN w:val="0"/>
        <w:adjustRightInd w:val="0"/>
        <w:contextualSpacing/>
        <w:jc w:val="both"/>
        <w:rPr>
          <w:rFonts w:eastAsia="Calibri"/>
          <w:color w:val="000000"/>
          <w:sz w:val="24"/>
          <w:szCs w:val="24"/>
          <w:lang w:eastAsia="en-US"/>
        </w:rPr>
      </w:pPr>
      <w:r w:rsidRPr="0007242D">
        <w:rPr>
          <w:rFonts w:eastAsia="Calibri"/>
          <w:color w:val="000000"/>
          <w:sz w:val="24"/>
          <w:szCs w:val="24"/>
          <w:lang w:eastAsia="en-US"/>
        </w:rPr>
        <w:t>sistema/reagente per la conta assoluta di cellule</w:t>
      </w:r>
    </w:p>
    <w:p w:rsidR="0007242D" w:rsidRPr="0007242D" w:rsidRDefault="0007242D" w:rsidP="0007242D">
      <w:pPr>
        <w:numPr>
          <w:ilvl w:val="0"/>
          <w:numId w:val="48"/>
        </w:numPr>
        <w:autoSpaceDE w:val="0"/>
        <w:autoSpaceDN w:val="0"/>
        <w:adjustRightInd w:val="0"/>
        <w:contextualSpacing/>
        <w:jc w:val="both"/>
        <w:rPr>
          <w:rFonts w:eastAsia="Calibri"/>
          <w:color w:val="000000"/>
          <w:sz w:val="24"/>
          <w:szCs w:val="24"/>
          <w:lang w:eastAsia="en-US"/>
        </w:rPr>
      </w:pPr>
      <w:r w:rsidRPr="0007242D">
        <w:rPr>
          <w:rFonts w:eastAsia="Calibri"/>
          <w:color w:val="000000"/>
          <w:sz w:val="24"/>
          <w:szCs w:val="24"/>
          <w:lang w:eastAsia="en-US"/>
        </w:rPr>
        <w:t>sangue di controllo stabile minimo 30 giorni</w:t>
      </w:r>
    </w:p>
    <w:p w:rsidR="0007242D" w:rsidRPr="0007242D" w:rsidRDefault="0007242D" w:rsidP="0007242D">
      <w:pPr>
        <w:numPr>
          <w:ilvl w:val="0"/>
          <w:numId w:val="48"/>
        </w:numPr>
        <w:autoSpaceDE w:val="0"/>
        <w:autoSpaceDN w:val="0"/>
        <w:adjustRightInd w:val="0"/>
        <w:contextualSpacing/>
        <w:jc w:val="both"/>
        <w:rPr>
          <w:rFonts w:eastAsia="Calibri"/>
          <w:sz w:val="24"/>
          <w:szCs w:val="24"/>
          <w:lang w:eastAsia="en-US"/>
        </w:rPr>
      </w:pPr>
      <w:r w:rsidRPr="0007242D">
        <w:rPr>
          <w:rFonts w:eastAsia="Calibri"/>
          <w:color w:val="000000"/>
          <w:sz w:val="24"/>
          <w:szCs w:val="24"/>
          <w:lang w:eastAsia="en-US"/>
        </w:rPr>
        <w:t xml:space="preserve">ogni confezione di materiale dovrà riportare i dati necessari per individuare il prodotto, la quantità, il lotto di fabbricazione (che dovrà essere indicato anche sulla bolla di consegna), il codice, la data di scadenza, la ragione sociale del produttore e </w:t>
      </w:r>
      <w:r w:rsidRPr="0007242D">
        <w:rPr>
          <w:rFonts w:eastAsia="Calibri"/>
          <w:sz w:val="24"/>
          <w:szCs w:val="24"/>
          <w:lang w:eastAsia="en-US"/>
        </w:rPr>
        <w:t>del fornitore ed ogni altra indicazione secondo le normative di legge</w:t>
      </w:r>
    </w:p>
    <w:p w:rsidR="0007242D" w:rsidRPr="0007242D" w:rsidRDefault="0007242D" w:rsidP="0007242D">
      <w:pPr>
        <w:numPr>
          <w:ilvl w:val="0"/>
          <w:numId w:val="48"/>
        </w:numPr>
        <w:autoSpaceDE w:val="0"/>
        <w:autoSpaceDN w:val="0"/>
        <w:adjustRightInd w:val="0"/>
        <w:contextualSpacing/>
        <w:jc w:val="both"/>
        <w:rPr>
          <w:rFonts w:eastAsia="Calibri"/>
          <w:sz w:val="24"/>
          <w:szCs w:val="24"/>
          <w:lang w:eastAsia="en-US"/>
        </w:rPr>
      </w:pPr>
      <w:r w:rsidRPr="0007242D">
        <w:rPr>
          <w:rFonts w:eastAsia="Calibri"/>
          <w:sz w:val="24"/>
          <w:szCs w:val="24"/>
          <w:lang w:eastAsia="en-US"/>
        </w:rPr>
        <w:t xml:space="preserve">avere una data di scadenza successiva di almeno 6 mesi rispetto alla data di consegna  </w:t>
      </w:r>
    </w:p>
    <w:p w:rsidR="0007242D" w:rsidRPr="0007242D" w:rsidRDefault="0007242D" w:rsidP="0007242D">
      <w:pPr>
        <w:numPr>
          <w:ilvl w:val="0"/>
          <w:numId w:val="48"/>
        </w:numPr>
        <w:autoSpaceDE w:val="0"/>
        <w:autoSpaceDN w:val="0"/>
        <w:adjustRightInd w:val="0"/>
        <w:contextualSpacing/>
        <w:jc w:val="both"/>
        <w:rPr>
          <w:rFonts w:eastAsia="Calibri"/>
          <w:color w:val="000000"/>
          <w:sz w:val="24"/>
          <w:szCs w:val="24"/>
          <w:lang w:eastAsia="en-US"/>
        </w:rPr>
      </w:pPr>
      <w:r w:rsidRPr="0007242D">
        <w:rPr>
          <w:rFonts w:eastAsia="Calibri"/>
          <w:color w:val="000000"/>
          <w:sz w:val="24"/>
          <w:szCs w:val="24"/>
          <w:lang w:eastAsia="en-US"/>
        </w:rPr>
        <w:t xml:space="preserve">possedere un certificato di qualità CE/IVD, ove richiesto  </w:t>
      </w:r>
    </w:p>
    <w:p w:rsidR="0007242D" w:rsidRPr="0007242D" w:rsidRDefault="0007242D" w:rsidP="0007242D">
      <w:pPr>
        <w:numPr>
          <w:ilvl w:val="0"/>
          <w:numId w:val="48"/>
        </w:numPr>
        <w:autoSpaceDE w:val="0"/>
        <w:autoSpaceDN w:val="0"/>
        <w:adjustRightInd w:val="0"/>
        <w:contextualSpacing/>
        <w:jc w:val="both"/>
        <w:rPr>
          <w:rFonts w:eastAsia="Calibri"/>
          <w:color w:val="000000"/>
          <w:sz w:val="24"/>
          <w:szCs w:val="24"/>
          <w:lang w:eastAsia="en-US"/>
        </w:rPr>
      </w:pPr>
      <w:r w:rsidRPr="0007242D">
        <w:rPr>
          <w:rFonts w:eastAsia="Calibri"/>
          <w:color w:val="000000"/>
          <w:sz w:val="24"/>
          <w:szCs w:val="24"/>
          <w:lang w:eastAsia="en-US"/>
        </w:rPr>
        <w:t>tutti i reagenti dovranno essere accompagnati da scheda tecnica.</w:t>
      </w:r>
    </w:p>
    <w:p w:rsidR="0007242D" w:rsidRPr="0007242D" w:rsidRDefault="0007242D" w:rsidP="0007242D">
      <w:pPr>
        <w:numPr>
          <w:ilvl w:val="0"/>
          <w:numId w:val="48"/>
        </w:numPr>
        <w:autoSpaceDE w:val="0"/>
        <w:autoSpaceDN w:val="0"/>
        <w:adjustRightInd w:val="0"/>
        <w:contextualSpacing/>
        <w:jc w:val="both"/>
        <w:rPr>
          <w:rFonts w:eastAsia="Calibri"/>
          <w:sz w:val="24"/>
          <w:szCs w:val="24"/>
          <w:lang w:eastAsia="en-US"/>
        </w:rPr>
      </w:pPr>
      <w:r w:rsidRPr="0007242D">
        <w:rPr>
          <w:rFonts w:eastAsia="Calibri"/>
          <w:sz w:val="24"/>
          <w:szCs w:val="24"/>
          <w:lang w:eastAsia="en-US"/>
        </w:rPr>
        <w:t xml:space="preserve">fornitura di reagenti in miscele di anticorpi a 8 colori liofilizzati (certificati CE/IVD) </w:t>
      </w:r>
    </w:p>
    <w:p w:rsidR="0007242D" w:rsidRPr="0007242D" w:rsidRDefault="0007242D" w:rsidP="0007242D">
      <w:pPr>
        <w:numPr>
          <w:ilvl w:val="0"/>
          <w:numId w:val="48"/>
        </w:numPr>
        <w:autoSpaceDE w:val="0"/>
        <w:autoSpaceDN w:val="0"/>
        <w:adjustRightInd w:val="0"/>
        <w:contextualSpacing/>
        <w:jc w:val="both"/>
        <w:rPr>
          <w:rFonts w:eastAsia="Calibri"/>
          <w:sz w:val="24"/>
          <w:szCs w:val="24"/>
          <w:lang w:eastAsia="en-US"/>
        </w:rPr>
      </w:pPr>
      <w:r w:rsidRPr="0007242D">
        <w:rPr>
          <w:rFonts w:eastAsia="Calibri"/>
          <w:sz w:val="24"/>
          <w:szCs w:val="24"/>
          <w:lang w:eastAsia="en-US"/>
        </w:rPr>
        <w:t>analisi con conta assoluta in singola piattaforma tramite biglie a numero noto</w:t>
      </w:r>
    </w:p>
    <w:p w:rsidR="0007242D" w:rsidRPr="0007242D" w:rsidRDefault="0007242D" w:rsidP="0007242D">
      <w:pPr>
        <w:numPr>
          <w:ilvl w:val="0"/>
          <w:numId w:val="48"/>
        </w:numPr>
        <w:autoSpaceDE w:val="0"/>
        <w:autoSpaceDN w:val="0"/>
        <w:adjustRightInd w:val="0"/>
        <w:contextualSpacing/>
        <w:jc w:val="both"/>
        <w:rPr>
          <w:rFonts w:eastAsia="Calibri"/>
          <w:color w:val="000000"/>
          <w:sz w:val="24"/>
          <w:szCs w:val="24"/>
          <w:lang w:eastAsia="en-US"/>
        </w:rPr>
      </w:pPr>
      <w:r w:rsidRPr="0007242D">
        <w:rPr>
          <w:rFonts w:eastAsia="Calibri"/>
          <w:color w:val="000000"/>
          <w:sz w:val="24"/>
          <w:szCs w:val="24"/>
          <w:lang w:eastAsia="en-US"/>
        </w:rPr>
        <w:t xml:space="preserve">per tutti i sistemi dovrà essere specificata l’entità degli scarichi (in litri/ora) </w:t>
      </w:r>
    </w:p>
    <w:p w:rsidR="0007242D" w:rsidRPr="0007242D" w:rsidRDefault="0007242D" w:rsidP="0007242D">
      <w:pPr>
        <w:numPr>
          <w:ilvl w:val="0"/>
          <w:numId w:val="48"/>
        </w:numPr>
        <w:ind w:left="714" w:hanging="357"/>
        <w:contextualSpacing/>
        <w:rPr>
          <w:rFonts w:eastAsia="Calibri"/>
          <w:sz w:val="24"/>
          <w:szCs w:val="24"/>
          <w:lang w:eastAsia="en-US"/>
        </w:rPr>
      </w:pPr>
      <w:r w:rsidRPr="0007242D">
        <w:rPr>
          <w:rFonts w:eastAsia="Calibri"/>
          <w:sz w:val="24"/>
          <w:szCs w:val="24"/>
          <w:lang w:eastAsia="en-US"/>
        </w:rPr>
        <w:t xml:space="preserve">Sarà valutata positivamente la disponibilità a fornire specifici cloni non presenti in catalogo mediante l’acquisto da terzi </w:t>
      </w:r>
    </w:p>
    <w:p w:rsidR="0007242D" w:rsidRPr="0007242D" w:rsidRDefault="0007242D" w:rsidP="0007242D">
      <w:pPr>
        <w:autoSpaceDE w:val="0"/>
        <w:autoSpaceDN w:val="0"/>
        <w:adjustRightInd w:val="0"/>
        <w:jc w:val="both"/>
        <w:rPr>
          <w:color w:val="000000"/>
          <w:sz w:val="24"/>
          <w:szCs w:val="24"/>
        </w:rPr>
      </w:pPr>
    </w:p>
    <w:p w:rsidR="0007242D" w:rsidRPr="0007242D" w:rsidRDefault="0007242D" w:rsidP="0007242D">
      <w:pPr>
        <w:autoSpaceDE w:val="0"/>
        <w:autoSpaceDN w:val="0"/>
        <w:adjustRightInd w:val="0"/>
        <w:jc w:val="both"/>
        <w:rPr>
          <w:color w:val="000000"/>
          <w:sz w:val="24"/>
          <w:szCs w:val="24"/>
        </w:rPr>
      </w:pPr>
    </w:p>
    <w:p w:rsidR="0007242D" w:rsidRPr="0007242D" w:rsidRDefault="0007242D" w:rsidP="0007242D">
      <w:pPr>
        <w:autoSpaceDE w:val="0"/>
        <w:autoSpaceDN w:val="0"/>
        <w:adjustRightInd w:val="0"/>
        <w:jc w:val="both"/>
        <w:rPr>
          <w:b/>
          <w:bCs/>
          <w:color w:val="000000"/>
          <w:sz w:val="24"/>
          <w:szCs w:val="24"/>
          <w:u w:val="single"/>
        </w:rPr>
      </w:pPr>
      <w:r w:rsidRPr="0007242D">
        <w:rPr>
          <w:b/>
          <w:bCs/>
          <w:color w:val="000000"/>
          <w:sz w:val="24"/>
          <w:szCs w:val="24"/>
        </w:rPr>
        <w:t xml:space="preserve">3. </w:t>
      </w:r>
      <w:r w:rsidRPr="0007242D">
        <w:rPr>
          <w:b/>
          <w:bCs/>
          <w:color w:val="000000"/>
          <w:sz w:val="24"/>
          <w:szCs w:val="24"/>
          <w:u w:val="single"/>
        </w:rPr>
        <w:t>Servizio di assistenza e formazione</w:t>
      </w:r>
    </w:p>
    <w:p w:rsidR="0007242D" w:rsidRPr="0007242D" w:rsidRDefault="0007242D" w:rsidP="0007242D">
      <w:pPr>
        <w:autoSpaceDE w:val="0"/>
        <w:autoSpaceDN w:val="0"/>
        <w:adjustRightInd w:val="0"/>
        <w:jc w:val="both"/>
        <w:rPr>
          <w:b/>
          <w:bCs/>
          <w:color w:val="000000"/>
          <w:sz w:val="24"/>
          <w:szCs w:val="24"/>
          <w:u w:val="single"/>
        </w:rPr>
      </w:pPr>
    </w:p>
    <w:p w:rsidR="0007242D" w:rsidRPr="0007242D" w:rsidRDefault="0007242D" w:rsidP="0007242D">
      <w:pPr>
        <w:numPr>
          <w:ilvl w:val="0"/>
          <w:numId w:val="53"/>
        </w:numPr>
        <w:autoSpaceDE w:val="0"/>
        <w:autoSpaceDN w:val="0"/>
        <w:adjustRightInd w:val="0"/>
        <w:contextualSpacing/>
        <w:jc w:val="both"/>
        <w:rPr>
          <w:rFonts w:eastAsia="Calibri"/>
          <w:bCs/>
          <w:sz w:val="24"/>
          <w:szCs w:val="24"/>
          <w:lang w:eastAsia="en-US"/>
        </w:rPr>
      </w:pPr>
      <w:r w:rsidRPr="0007242D">
        <w:rPr>
          <w:rFonts w:eastAsia="Calibri"/>
          <w:bCs/>
          <w:sz w:val="24"/>
          <w:szCs w:val="24"/>
          <w:lang w:eastAsia="en-US"/>
        </w:rPr>
        <w:t xml:space="preserve">Esecuzione della Qualificazione dell’Installazione (IQ) e Qualificazione delle Funzioni (OQ) in fase di installazione e collaudo con rilascio della relativa </w:t>
      </w:r>
      <w:proofErr w:type="spellStart"/>
      <w:r w:rsidRPr="0007242D">
        <w:rPr>
          <w:rFonts w:eastAsia="Calibri"/>
          <w:bCs/>
          <w:sz w:val="24"/>
          <w:szCs w:val="24"/>
          <w:lang w:eastAsia="en-US"/>
        </w:rPr>
        <w:t>dovumentazione</w:t>
      </w:r>
      <w:proofErr w:type="spellEnd"/>
    </w:p>
    <w:p w:rsidR="0007242D" w:rsidRPr="0007242D" w:rsidRDefault="0007242D" w:rsidP="0007242D">
      <w:pPr>
        <w:numPr>
          <w:ilvl w:val="0"/>
          <w:numId w:val="53"/>
        </w:numPr>
        <w:autoSpaceDE w:val="0"/>
        <w:autoSpaceDN w:val="0"/>
        <w:adjustRightInd w:val="0"/>
        <w:contextualSpacing/>
        <w:jc w:val="both"/>
        <w:rPr>
          <w:rFonts w:eastAsia="Calibri"/>
          <w:bCs/>
          <w:color w:val="000000"/>
          <w:sz w:val="24"/>
          <w:szCs w:val="24"/>
          <w:lang w:eastAsia="en-US"/>
        </w:rPr>
      </w:pPr>
      <w:r w:rsidRPr="0007242D">
        <w:rPr>
          <w:rFonts w:eastAsia="Calibri"/>
          <w:bCs/>
          <w:color w:val="000000"/>
          <w:sz w:val="24"/>
          <w:szCs w:val="24"/>
          <w:lang w:eastAsia="en-US"/>
        </w:rPr>
        <w:t xml:space="preserve">assistenza tecnica ordinaria programmata ed in emergenza garantita entro 24 ore (5 </w:t>
      </w:r>
      <w:proofErr w:type="spellStart"/>
      <w:r w:rsidRPr="0007242D">
        <w:rPr>
          <w:rFonts w:eastAsia="Calibri"/>
          <w:bCs/>
          <w:color w:val="000000"/>
          <w:sz w:val="24"/>
          <w:szCs w:val="24"/>
          <w:lang w:eastAsia="en-US"/>
        </w:rPr>
        <w:t>gg</w:t>
      </w:r>
      <w:proofErr w:type="spellEnd"/>
      <w:r w:rsidRPr="0007242D">
        <w:rPr>
          <w:rFonts w:eastAsia="Calibri"/>
          <w:bCs/>
          <w:color w:val="000000"/>
          <w:sz w:val="24"/>
          <w:szCs w:val="24"/>
          <w:lang w:eastAsia="en-US"/>
        </w:rPr>
        <w:t>/7)</w:t>
      </w:r>
    </w:p>
    <w:p w:rsidR="0007242D" w:rsidRPr="0007242D" w:rsidRDefault="0007242D" w:rsidP="0007242D">
      <w:pPr>
        <w:numPr>
          <w:ilvl w:val="0"/>
          <w:numId w:val="53"/>
        </w:numPr>
        <w:autoSpaceDE w:val="0"/>
        <w:autoSpaceDN w:val="0"/>
        <w:adjustRightInd w:val="0"/>
        <w:contextualSpacing/>
        <w:jc w:val="both"/>
        <w:rPr>
          <w:rFonts w:eastAsia="Calibri"/>
          <w:bCs/>
          <w:sz w:val="24"/>
          <w:szCs w:val="24"/>
          <w:lang w:eastAsia="en-US"/>
        </w:rPr>
      </w:pPr>
      <w:r w:rsidRPr="0007242D">
        <w:rPr>
          <w:rFonts w:eastAsia="Calibri"/>
          <w:bCs/>
          <w:sz w:val="24"/>
          <w:szCs w:val="24"/>
          <w:lang w:eastAsia="en-US"/>
        </w:rPr>
        <w:t>invio annuale del calendario delle manutenzioni preventive</w:t>
      </w:r>
    </w:p>
    <w:p w:rsidR="0007242D" w:rsidRPr="0007242D" w:rsidRDefault="0007242D" w:rsidP="0007242D">
      <w:pPr>
        <w:numPr>
          <w:ilvl w:val="0"/>
          <w:numId w:val="53"/>
        </w:numPr>
        <w:autoSpaceDE w:val="0"/>
        <w:autoSpaceDN w:val="0"/>
        <w:adjustRightInd w:val="0"/>
        <w:contextualSpacing/>
        <w:jc w:val="both"/>
        <w:rPr>
          <w:rFonts w:eastAsia="Calibri"/>
          <w:bCs/>
          <w:color w:val="000000"/>
          <w:sz w:val="24"/>
          <w:szCs w:val="24"/>
          <w:lang w:eastAsia="en-US"/>
        </w:rPr>
      </w:pPr>
      <w:r w:rsidRPr="0007242D">
        <w:rPr>
          <w:rFonts w:eastAsia="Calibri"/>
          <w:bCs/>
          <w:color w:val="000000"/>
          <w:sz w:val="24"/>
          <w:szCs w:val="24"/>
          <w:lang w:eastAsia="en-US"/>
        </w:rPr>
        <w:t>formazione sull’utilizzo dello strumento per tutto il personale addetto da svolgersi presso il laboratorio od eventualmente anche in altra sede</w:t>
      </w:r>
    </w:p>
    <w:p w:rsidR="0007242D" w:rsidRPr="0007242D" w:rsidRDefault="0007242D" w:rsidP="0007242D">
      <w:pPr>
        <w:numPr>
          <w:ilvl w:val="0"/>
          <w:numId w:val="53"/>
        </w:numPr>
        <w:autoSpaceDE w:val="0"/>
        <w:autoSpaceDN w:val="0"/>
        <w:adjustRightInd w:val="0"/>
        <w:contextualSpacing/>
        <w:jc w:val="both"/>
        <w:rPr>
          <w:rFonts w:eastAsia="Calibri"/>
          <w:bCs/>
          <w:color w:val="000000"/>
          <w:sz w:val="24"/>
          <w:szCs w:val="24"/>
          <w:lang w:eastAsia="en-US"/>
        </w:rPr>
      </w:pPr>
      <w:r w:rsidRPr="0007242D">
        <w:rPr>
          <w:rFonts w:eastAsia="Calibri"/>
          <w:bCs/>
          <w:color w:val="000000"/>
          <w:sz w:val="24"/>
          <w:szCs w:val="24"/>
          <w:lang w:eastAsia="en-US"/>
        </w:rPr>
        <w:t xml:space="preserve">supporto tecnico specialistico per la realizzazione di protocolli e </w:t>
      </w:r>
      <w:r w:rsidRPr="0007242D">
        <w:rPr>
          <w:rFonts w:eastAsia="Calibri"/>
          <w:bCs/>
          <w:i/>
          <w:color w:val="000000"/>
          <w:sz w:val="24"/>
          <w:szCs w:val="24"/>
          <w:lang w:eastAsia="en-US"/>
        </w:rPr>
        <w:t>set up</w:t>
      </w:r>
      <w:r w:rsidRPr="0007242D">
        <w:rPr>
          <w:rFonts w:eastAsia="Calibri"/>
          <w:bCs/>
          <w:color w:val="000000"/>
          <w:sz w:val="24"/>
          <w:szCs w:val="24"/>
          <w:lang w:eastAsia="en-US"/>
        </w:rPr>
        <w:t xml:space="preserve"> strumentali</w:t>
      </w:r>
    </w:p>
    <w:p w:rsidR="0007242D" w:rsidRPr="0007242D" w:rsidRDefault="0007242D" w:rsidP="0007242D">
      <w:pPr>
        <w:autoSpaceDE w:val="0"/>
        <w:autoSpaceDN w:val="0"/>
        <w:adjustRightInd w:val="0"/>
        <w:ind w:left="720"/>
        <w:contextualSpacing/>
        <w:jc w:val="both"/>
        <w:rPr>
          <w:rFonts w:eastAsia="Calibri"/>
          <w:bCs/>
          <w:color w:val="000000"/>
          <w:sz w:val="24"/>
          <w:szCs w:val="24"/>
          <w:lang w:eastAsia="en-US"/>
        </w:rPr>
      </w:pPr>
    </w:p>
    <w:p w:rsidR="0007242D" w:rsidRPr="0007242D" w:rsidRDefault="0007242D" w:rsidP="0007242D">
      <w:pPr>
        <w:autoSpaceDE w:val="0"/>
        <w:autoSpaceDN w:val="0"/>
        <w:adjustRightInd w:val="0"/>
        <w:jc w:val="both"/>
        <w:rPr>
          <w:b/>
          <w:bCs/>
          <w:color w:val="000000"/>
          <w:sz w:val="24"/>
          <w:szCs w:val="24"/>
        </w:rPr>
      </w:pPr>
      <w:r w:rsidRPr="0007242D">
        <w:rPr>
          <w:b/>
          <w:bCs/>
          <w:color w:val="000000"/>
          <w:sz w:val="24"/>
          <w:szCs w:val="24"/>
        </w:rPr>
        <w:t xml:space="preserve">4. </w:t>
      </w:r>
      <w:r w:rsidRPr="0007242D">
        <w:rPr>
          <w:b/>
          <w:bCs/>
          <w:color w:val="000000"/>
          <w:sz w:val="24"/>
          <w:szCs w:val="24"/>
          <w:u w:val="single"/>
        </w:rPr>
        <w:t>Controlli di qualità</w:t>
      </w:r>
    </w:p>
    <w:p w:rsidR="0007242D" w:rsidRPr="0007242D" w:rsidRDefault="0007242D" w:rsidP="0007242D">
      <w:pPr>
        <w:numPr>
          <w:ilvl w:val="0"/>
          <w:numId w:val="53"/>
        </w:numPr>
        <w:autoSpaceDE w:val="0"/>
        <w:autoSpaceDN w:val="0"/>
        <w:adjustRightInd w:val="0"/>
        <w:contextualSpacing/>
        <w:jc w:val="both"/>
        <w:rPr>
          <w:rFonts w:eastAsia="Calibri"/>
          <w:bCs/>
          <w:color w:val="000000"/>
          <w:sz w:val="24"/>
          <w:szCs w:val="24"/>
          <w:lang w:eastAsia="en-US"/>
        </w:rPr>
      </w:pPr>
      <w:r w:rsidRPr="0007242D">
        <w:rPr>
          <w:rFonts w:eastAsia="Calibri"/>
          <w:bCs/>
          <w:color w:val="000000"/>
          <w:sz w:val="24"/>
          <w:szCs w:val="24"/>
          <w:lang w:eastAsia="en-US"/>
        </w:rPr>
        <w:t xml:space="preserve">abbonamento annuale ai programmi di controllo qualità a titolo ignoto (UKNEQAS) </w:t>
      </w:r>
    </w:p>
    <w:p w:rsidR="0007242D" w:rsidRPr="0007242D" w:rsidRDefault="0007242D" w:rsidP="0007242D">
      <w:pPr>
        <w:numPr>
          <w:ilvl w:val="0"/>
          <w:numId w:val="53"/>
        </w:numPr>
        <w:autoSpaceDE w:val="0"/>
        <w:autoSpaceDN w:val="0"/>
        <w:adjustRightInd w:val="0"/>
        <w:contextualSpacing/>
        <w:jc w:val="both"/>
        <w:rPr>
          <w:rFonts w:eastAsia="Calibri"/>
          <w:bCs/>
          <w:color w:val="000000"/>
          <w:sz w:val="24"/>
          <w:szCs w:val="24"/>
          <w:lang w:eastAsia="en-US"/>
        </w:rPr>
      </w:pPr>
      <w:r w:rsidRPr="0007242D">
        <w:rPr>
          <w:rFonts w:eastAsia="Calibri"/>
          <w:bCs/>
          <w:color w:val="000000"/>
          <w:sz w:val="24"/>
          <w:szCs w:val="24"/>
          <w:lang w:eastAsia="en-US"/>
        </w:rPr>
        <w:t>controlli di qualità interni</w:t>
      </w:r>
    </w:p>
    <w:p w:rsidR="0007242D" w:rsidRPr="0007242D" w:rsidRDefault="0007242D" w:rsidP="0007242D">
      <w:pPr>
        <w:autoSpaceDE w:val="0"/>
        <w:autoSpaceDN w:val="0"/>
        <w:adjustRightInd w:val="0"/>
        <w:jc w:val="both"/>
        <w:rPr>
          <w:bCs/>
          <w:color w:val="000000"/>
          <w:sz w:val="24"/>
          <w:szCs w:val="24"/>
        </w:rPr>
      </w:pPr>
    </w:p>
    <w:p w:rsidR="0007242D" w:rsidRPr="0007242D" w:rsidRDefault="0007242D" w:rsidP="0007242D">
      <w:pPr>
        <w:autoSpaceDE w:val="0"/>
        <w:autoSpaceDN w:val="0"/>
        <w:adjustRightInd w:val="0"/>
        <w:jc w:val="both"/>
        <w:rPr>
          <w:b/>
          <w:bCs/>
          <w:color w:val="000000"/>
          <w:sz w:val="24"/>
          <w:szCs w:val="24"/>
        </w:rPr>
      </w:pPr>
    </w:p>
    <w:p w:rsidR="0007242D" w:rsidRPr="0007242D" w:rsidRDefault="0007242D" w:rsidP="0007242D">
      <w:pPr>
        <w:autoSpaceDE w:val="0"/>
        <w:autoSpaceDN w:val="0"/>
        <w:adjustRightInd w:val="0"/>
        <w:jc w:val="both"/>
        <w:rPr>
          <w:b/>
          <w:bCs/>
          <w:color w:val="000000"/>
          <w:sz w:val="24"/>
          <w:szCs w:val="24"/>
        </w:rPr>
      </w:pPr>
      <w:r w:rsidRPr="0007242D">
        <w:rPr>
          <w:b/>
          <w:bCs/>
          <w:color w:val="000000"/>
          <w:sz w:val="24"/>
          <w:szCs w:val="24"/>
        </w:rPr>
        <w:t xml:space="preserve">D. Fabbisogno annuale presunto </w:t>
      </w: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94"/>
        <w:gridCol w:w="1167"/>
        <w:gridCol w:w="3085"/>
      </w:tblGrid>
      <w:tr w:rsidR="0007242D" w:rsidRPr="0007242D" w:rsidTr="002D0C15">
        <w:tc>
          <w:tcPr>
            <w:tcW w:w="4394" w:type="dxa"/>
          </w:tcPr>
          <w:p w:rsidR="0007242D" w:rsidRPr="0007242D" w:rsidRDefault="0007242D" w:rsidP="0007242D">
            <w:pPr>
              <w:autoSpaceDE w:val="0"/>
              <w:autoSpaceDN w:val="0"/>
              <w:adjustRightInd w:val="0"/>
              <w:jc w:val="both"/>
              <w:rPr>
                <w:bCs/>
                <w:color w:val="000000"/>
                <w:sz w:val="24"/>
                <w:szCs w:val="24"/>
              </w:rPr>
            </w:pPr>
          </w:p>
        </w:tc>
        <w:tc>
          <w:tcPr>
            <w:tcW w:w="1167" w:type="dxa"/>
          </w:tcPr>
          <w:p w:rsidR="0007242D" w:rsidRPr="0007242D" w:rsidRDefault="0007242D" w:rsidP="0007242D">
            <w:pPr>
              <w:autoSpaceDE w:val="0"/>
              <w:autoSpaceDN w:val="0"/>
              <w:adjustRightInd w:val="0"/>
              <w:jc w:val="both"/>
              <w:rPr>
                <w:bCs/>
                <w:color w:val="000000"/>
                <w:sz w:val="24"/>
                <w:szCs w:val="24"/>
              </w:rPr>
            </w:pPr>
          </w:p>
        </w:tc>
        <w:tc>
          <w:tcPr>
            <w:tcW w:w="3085" w:type="dxa"/>
          </w:tcPr>
          <w:p w:rsidR="0007242D" w:rsidRPr="0007242D" w:rsidRDefault="0007242D" w:rsidP="0007242D">
            <w:pPr>
              <w:autoSpaceDE w:val="0"/>
              <w:autoSpaceDN w:val="0"/>
              <w:adjustRightInd w:val="0"/>
              <w:jc w:val="center"/>
              <w:rPr>
                <w:bCs/>
                <w:color w:val="000000"/>
                <w:sz w:val="24"/>
                <w:szCs w:val="24"/>
              </w:rPr>
            </w:pPr>
            <w:r w:rsidRPr="0007242D">
              <w:rPr>
                <w:bCs/>
                <w:color w:val="000000"/>
                <w:sz w:val="24"/>
                <w:szCs w:val="24"/>
              </w:rPr>
              <w:t>Determinazioni/anno</w:t>
            </w:r>
          </w:p>
        </w:tc>
      </w:tr>
      <w:tr w:rsidR="0007242D" w:rsidRPr="0007242D" w:rsidTr="002D0C15">
        <w:tc>
          <w:tcPr>
            <w:tcW w:w="4394" w:type="dxa"/>
          </w:tcPr>
          <w:p w:rsidR="0007242D" w:rsidRPr="0007242D" w:rsidRDefault="0007242D" w:rsidP="0007242D">
            <w:pPr>
              <w:autoSpaceDE w:val="0"/>
              <w:autoSpaceDN w:val="0"/>
              <w:adjustRightInd w:val="0"/>
              <w:jc w:val="both"/>
              <w:rPr>
                <w:bCs/>
                <w:color w:val="000000"/>
                <w:sz w:val="24"/>
                <w:szCs w:val="24"/>
              </w:rPr>
            </w:pPr>
            <w:proofErr w:type="spellStart"/>
            <w:r w:rsidRPr="0007242D">
              <w:rPr>
                <w:bCs/>
                <w:color w:val="000000"/>
                <w:sz w:val="24"/>
                <w:szCs w:val="24"/>
              </w:rPr>
              <w:t>CD…</w:t>
            </w:r>
            <w:proofErr w:type="spellEnd"/>
            <w:r w:rsidRPr="0007242D">
              <w:rPr>
                <w:bCs/>
                <w:color w:val="000000"/>
                <w:sz w:val="24"/>
                <w:szCs w:val="24"/>
              </w:rPr>
              <w:t>/FITC</w:t>
            </w:r>
          </w:p>
        </w:tc>
        <w:tc>
          <w:tcPr>
            <w:tcW w:w="1167" w:type="dxa"/>
          </w:tcPr>
          <w:p w:rsidR="0007242D" w:rsidRPr="0007242D" w:rsidRDefault="0007242D" w:rsidP="0007242D">
            <w:pPr>
              <w:autoSpaceDE w:val="0"/>
              <w:autoSpaceDN w:val="0"/>
              <w:adjustRightInd w:val="0"/>
              <w:jc w:val="both"/>
              <w:rPr>
                <w:bCs/>
                <w:color w:val="000000"/>
                <w:sz w:val="24"/>
                <w:szCs w:val="24"/>
              </w:rPr>
            </w:pPr>
          </w:p>
        </w:tc>
        <w:tc>
          <w:tcPr>
            <w:tcW w:w="3085" w:type="dxa"/>
            <w:vAlign w:val="center"/>
          </w:tcPr>
          <w:p w:rsidR="0007242D" w:rsidRPr="0007242D" w:rsidRDefault="0007242D" w:rsidP="0007242D">
            <w:pPr>
              <w:autoSpaceDE w:val="0"/>
              <w:autoSpaceDN w:val="0"/>
              <w:adjustRightInd w:val="0"/>
              <w:jc w:val="center"/>
              <w:rPr>
                <w:bCs/>
                <w:sz w:val="24"/>
                <w:szCs w:val="24"/>
              </w:rPr>
            </w:pPr>
            <w:r w:rsidRPr="0007242D">
              <w:rPr>
                <w:bCs/>
                <w:sz w:val="24"/>
                <w:szCs w:val="24"/>
              </w:rPr>
              <w:t>20.000</w:t>
            </w:r>
          </w:p>
        </w:tc>
      </w:tr>
      <w:tr w:rsidR="0007242D" w:rsidRPr="0007242D" w:rsidTr="002D0C15">
        <w:tc>
          <w:tcPr>
            <w:tcW w:w="4394" w:type="dxa"/>
          </w:tcPr>
          <w:p w:rsidR="0007242D" w:rsidRPr="0007242D" w:rsidRDefault="0007242D" w:rsidP="0007242D">
            <w:pPr>
              <w:autoSpaceDE w:val="0"/>
              <w:autoSpaceDN w:val="0"/>
              <w:adjustRightInd w:val="0"/>
              <w:jc w:val="both"/>
              <w:rPr>
                <w:bCs/>
                <w:color w:val="000000"/>
                <w:sz w:val="24"/>
                <w:szCs w:val="24"/>
              </w:rPr>
            </w:pPr>
            <w:proofErr w:type="spellStart"/>
            <w:r w:rsidRPr="0007242D">
              <w:rPr>
                <w:bCs/>
                <w:color w:val="000000"/>
                <w:sz w:val="24"/>
                <w:szCs w:val="24"/>
              </w:rPr>
              <w:t>CD…</w:t>
            </w:r>
            <w:proofErr w:type="spellEnd"/>
            <w:r w:rsidRPr="0007242D">
              <w:rPr>
                <w:bCs/>
                <w:color w:val="000000"/>
                <w:sz w:val="24"/>
                <w:szCs w:val="24"/>
              </w:rPr>
              <w:t>/PE</w:t>
            </w:r>
          </w:p>
        </w:tc>
        <w:tc>
          <w:tcPr>
            <w:tcW w:w="1167" w:type="dxa"/>
          </w:tcPr>
          <w:p w:rsidR="0007242D" w:rsidRPr="0007242D" w:rsidRDefault="0007242D" w:rsidP="0007242D">
            <w:pPr>
              <w:autoSpaceDE w:val="0"/>
              <w:autoSpaceDN w:val="0"/>
              <w:adjustRightInd w:val="0"/>
              <w:jc w:val="both"/>
              <w:rPr>
                <w:bCs/>
                <w:color w:val="000000"/>
                <w:sz w:val="24"/>
                <w:szCs w:val="24"/>
              </w:rPr>
            </w:pPr>
          </w:p>
        </w:tc>
        <w:tc>
          <w:tcPr>
            <w:tcW w:w="3085" w:type="dxa"/>
            <w:vAlign w:val="center"/>
          </w:tcPr>
          <w:p w:rsidR="0007242D" w:rsidRPr="0007242D" w:rsidRDefault="0007242D" w:rsidP="0007242D">
            <w:pPr>
              <w:autoSpaceDE w:val="0"/>
              <w:autoSpaceDN w:val="0"/>
              <w:adjustRightInd w:val="0"/>
              <w:jc w:val="center"/>
              <w:rPr>
                <w:bCs/>
                <w:sz w:val="24"/>
                <w:szCs w:val="24"/>
              </w:rPr>
            </w:pPr>
            <w:r w:rsidRPr="0007242D">
              <w:rPr>
                <w:bCs/>
                <w:sz w:val="24"/>
                <w:szCs w:val="24"/>
              </w:rPr>
              <w:t>20.000</w:t>
            </w:r>
          </w:p>
        </w:tc>
      </w:tr>
      <w:tr w:rsidR="0007242D" w:rsidRPr="0007242D" w:rsidTr="002D0C15">
        <w:tc>
          <w:tcPr>
            <w:tcW w:w="4394" w:type="dxa"/>
          </w:tcPr>
          <w:p w:rsidR="0007242D" w:rsidRPr="0007242D" w:rsidRDefault="0007242D" w:rsidP="0007242D">
            <w:pPr>
              <w:autoSpaceDE w:val="0"/>
              <w:autoSpaceDN w:val="0"/>
              <w:adjustRightInd w:val="0"/>
              <w:jc w:val="both"/>
              <w:rPr>
                <w:bCs/>
                <w:color w:val="000000"/>
                <w:sz w:val="24"/>
                <w:szCs w:val="24"/>
              </w:rPr>
            </w:pPr>
            <w:proofErr w:type="spellStart"/>
            <w:r w:rsidRPr="0007242D">
              <w:rPr>
                <w:bCs/>
                <w:color w:val="000000"/>
                <w:sz w:val="24"/>
                <w:szCs w:val="24"/>
              </w:rPr>
              <w:t>CD…</w:t>
            </w:r>
            <w:proofErr w:type="spellEnd"/>
            <w:r w:rsidRPr="0007242D">
              <w:rPr>
                <w:bCs/>
                <w:color w:val="000000"/>
                <w:sz w:val="24"/>
                <w:szCs w:val="24"/>
              </w:rPr>
              <w:t xml:space="preserve">/terzo colore </w:t>
            </w:r>
          </w:p>
        </w:tc>
        <w:tc>
          <w:tcPr>
            <w:tcW w:w="1167" w:type="dxa"/>
          </w:tcPr>
          <w:p w:rsidR="0007242D" w:rsidRPr="0007242D" w:rsidRDefault="0007242D" w:rsidP="0007242D">
            <w:pPr>
              <w:autoSpaceDE w:val="0"/>
              <w:autoSpaceDN w:val="0"/>
              <w:adjustRightInd w:val="0"/>
              <w:jc w:val="both"/>
              <w:rPr>
                <w:bCs/>
                <w:color w:val="000000"/>
                <w:sz w:val="24"/>
                <w:szCs w:val="24"/>
              </w:rPr>
            </w:pPr>
          </w:p>
        </w:tc>
        <w:tc>
          <w:tcPr>
            <w:tcW w:w="3085" w:type="dxa"/>
            <w:vAlign w:val="center"/>
          </w:tcPr>
          <w:p w:rsidR="0007242D" w:rsidRPr="0007242D" w:rsidRDefault="0007242D" w:rsidP="0007242D">
            <w:pPr>
              <w:autoSpaceDE w:val="0"/>
              <w:autoSpaceDN w:val="0"/>
              <w:adjustRightInd w:val="0"/>
              <w:jc w:val="center"/>
              <w:rPr>
                <w:bCs/>
                <w:sz w:val="24"/>
                <w:szCs w:val="24"/>
              </w:rPr>
            </w:pPr>
            <w:r w:rsidRPr="0007242D">
              <w:rPr>
                <w:bCs/>
                <w:sz w:val="24"/>
                <w:szCs w:val="24"/>
              </w:rPr>
              <w:t xml:space="preserve">12.000 </w:t>
            </w:r>
          </w:p>
        </w:tc>
      </w:tr>
      <w:tr w:rsidR="0007242D" w:rsidRPr="0007242D" w:rsidTr="002D0C15">
        <w:tc>
          <w:tcPr>
            <w:tcW w:w="4394" w:type="dxa"/>
          </w:tcPr>
          <w:p w:rsidR="0007242D" w:rsidRPr="0007242D" w:rsidRDefault="0007242D" w:rsidP="0007242D">
            <w:pPr>
              <w:autoSpaceDE w:val="0"/>
              <w:autoSpaceDN w:val="0"/>
              <w:adjustRightInd w:val="0"/>
              <w:jc w:val="both"/>
              <w:rPr>
                <w:bCs/>
                <w:color w:val="000000"/>
                <w:sz w:val="24"/>
                <w:szCs w:val="24"/>
              </w:rPr>
            </w:pPr>
            <w:proofErr w:type="spellStart"/>
            <w:r w:rsidRPr="0007242D">
              <w:rPr>
                <w:bCs/>
                <w:color w:val="000000"/>
                <w:sz w:val="24"/>
                <w:szCs w:val="24"/>
              </w:rPr>
              <w:t>CD…</w:t>
            </w:r>
            <w:proofErr w:type="spellEnd"/>
            <w:r w:rsidRPr="0007242D">
              <w:rPr>
                <w:bCs/>
                <w:color w:val="000000"/>
                <w:sz w:val="24"/>
                <w:szCs w:val="24"/>
              </w:rPr>
              <w:t xml:space="preserve">/quarto colore </w:t>
            </w:r>
          </w:p>
        </w:tc>
        <w:tc>
          <w:tcPr>
            <w:tcW w:w="1167" w:type="dxa"/>
          </w:tcPr>
          <w:p w:rsidR="0007242D" w:rsidRPr="0007242D" w:rsidRDefault="0007242D" w:rsidP="0007242D">
            <w:pPr>
              <w:autoSpaceDE w:val="0"/>
              <w:autoSpaceDN w:val="0"/>
              <w:adjustRightInd w:val="0"/>
              <w:jc w:val="both"/>
              <w:rPr>
                <w:bCs/>
                <w:color w:val="000000"/>
                <w:sz w:val="24"/>
                <w:szCs w:val="24"/>
              </w:rPr>
            </w:pPr>
          </w:p>
        </w:tc>
        <w:tc>
          <w:tcPr>
            <w:tcW w:w="3085" w:type="dxa"/>
            <w:vAlign w:val="center"/>
          </w:tcPr>
          <w:p w:rsidR="0007242D" w:rsidRPr="0007242D" w:rsidRDefault="0007242D" w:rsidP="0007242D">
            <w:pPr>
              <w:autoSpaceDE w:val="0"/>
              <w:autoSpaceDN w:val="0"/>
              <w:adjustRightInd w:val="0"/>
              <w:jc w:val="center"/>
              <w:rPr>
                <w:bCs/>
                <w:sz w:val="24"/>
                <w:szCs w:val="24"/>
              </w:rPr>
            </w:pPr>
            <w:r w:rsidRPr="0007242D">
              <w:rPr>
                <w:bCs/>
                <w:sz w:val="24"/>
                <w:szCs w:val="24"/>
              </w:rPr>
              <w:t>15.000</w:t>
            </w:r>
          </w:p>
        </w:tc>
      </w:tr>
      <w:tr w:rsidR="0007242D" w:rsidRPr="0007242D" w:rsidTr="002D0C15">
        <w:tc>
          <w:tcPr>
            <w:tcW w:w="4394" w:type="dxa"/>
          </w:tcPr>
          <w:p w:rsidR="0007242D" w:rsidRPr="0007242D" w:rsidRDefault="0007242D" w:rsidP="0007242D">
            <w:pPr>
              <w:autoSpaceDE w:val="0"/>
              <w:autoSpaceDN w:val="0"/>
              <w:adjustRightInd w:val="0"/>
              <w:jc w:val="both"/>
              <w:rPr>
                <w:bCs/>
                <w:color w:val="000000"/>
                <w:sz w:val="24"/>
                <w:szCs w:val="24"/>
              </w:rPr>
            </w:pPr>
            <w:proofErr w:type="spellStart"/>
            <w:r w:rsidRPr="0007242D">
              <w:rPr>
                <w:bCs/>
                <w:color w:val="000000"/>
                <w:sz w:val="24"/>
                <w:szCs w:val="24"/>
              </w:rPr>
              <w:lastRenderedPageBreak/>
              <w:t>CD…</w:t>
            </w:r>
            <w:proofErr w:type="spellEnd"/>
            <w:r w:rsidRPr="0007242D">
              <w:rPr>
                <w:bCs/>
                <w:color w:val="000000"/>
                <w:sz w:val="24"/>
                <w:szCs w:val="24"/>
              </w:rPr>
              <w:t xml:space="preserve">/quinto colore </w:t>
            </w:r>
          </w:p>
        </w:tc>
        <w:tc>
          <w:tcPr>
            <w:tcW w:w="1167" w:type="dxa"/>
          </w:tcPr>
          <w:p w:rsidR="0007242D" w:rsidRPr="0007242D" w:rsidRDefault="0007242D" w:rsidP="0007242D">
            <w:pPr>
              <w:autoSpaceDE w:val="0"/>
              <w:autoSpaceDN w:val="0"/>
              <w:adjustRightInd w:val="0"/>
              <w:jc w:val="both"/>
              <w:rPr>
                <w:bCs/>
                <w:color w:val="000000"/>
                <w:sz w:val="24"/>
                <w:szCs w:val="24"/>
              </w:rPr>
            </w:pPr>
          </w:p>
        </w:tc>
        <w:tc>
          <w:tcPr>
            <w:tcW w:w="3085" w:type="dxa"/>
            <w:vAlign w:val="center"/>
          </w:tcPr>
          <w:p w:rsidR="0007242D" w:rsidRPr="0007242D" w:rsidRDefault="0007242D" w:rsidP="0007242D">
            <w:pPr>
              <w:autoSpaceDE w:val="0"/>
              <w:autoSpaceDN w:val="0"/>
              <w:adjustRightInd w:val="0"/>
              <w:jc w:val="center"/>
              <w:rPr>
                <w:bCs/>
                <w:sz w:val="24"/>
                <w:szCs w:val="24"/>
              </w:rPr>
            </w:pPr>
            <w:r w:rsidRPr="0007242D">
              <w:rPr>
                <w:bCs/>
                <w:sz w:val="24"/>
                <w:szCs w:val="24"/>
              </w:rPr>
              <w:t>12.000</w:t>
            </w:r>
          </w:p>
        </w:tc>
      </w:tr>
      <w:tr w:rsidR="0007242D" w:rsidRPr="0007242D" w:rsidTr="002D0C15">
        <w:tc>
          <w:tcPr>
            <w:tcW w:w="4394" w:type="dxa"/>
          </w:tcPr>
          <w:p w:rsidR="0007242D" w:rsidRPr="0007242D" w:rsidRDefault="0007242D" w:rsidP="0007242D">
            <w:pPr>
              <w:autoSpaceDE w:val="0"/>
              <w:autoSpaceDN w:val="0"/>
              <w:adjustRightInd w:val="0"/>
              <w:jc w:val="both"/>
              <w:rPr>
                <w:bCs/>
                <w:color w:val="000000"/>
                <w:sz w:val="24"/>
                <w:szCs w:val="24"/>
              </w:rPr>
            </w:pPr>
            <w:proofErr w:type="spellStart"/>
            <w:r w:rsidRPr="0007242D">
              <w:rPr>
                <w:bCs/>
                <w:color w:val="000000"/>
                <w:sz w:val="24"/>
                <w:szCs w:val="24"/>
              </w:rPr>
              <w:t>CD…</w:t>
            </w:r>
            <w:proofErr w:type="spellEnd"/>
            <w:r w:rsidRPr="0007242D">
              <w:rPr>
                <w:bCs/>
                <w:color w:val="000000"/>
                <w:sz w:val="24"/>
                <w:szCs w:val="24"/>
              </w:rPr>
              <w:t xml:space="preserve">/sesto colore   </w:t>
            </w:r>
          </w:p>
        </w:tc>
        <w:tc>
          <w:tcPr>
            <w:tcW w:w="1167" w:type="dxa"/>
          </w:tcPr>
          <w:p w:rsidR="0007242D" w:rsidRPr="0007242D" w:rsidRDefault="0007242D" w:rsidP="0007242D">
            <w:pPr>
              <w:autoSpaceDE w:val="0"/>
              <w:autoSpaceDN w:val="0"/>
              <w:adjustRightInd w:val="0"/>
              <w:jc w:val="both"/>
              <w:rPr>
                <w:bCs/>
                <w:color w:val="000000"/>
                <w:sz w:val="24"/>
                <w:szCs w:val="24"/>
              </w:rPr>
            </w:pPr>
          </w:p>
        </w:tc>
        <w:tc>
          <w:tcPr>
            <w:tcW w:w="3085" w:type="dxa"/>
            <w:vAlign w:val="center"/>
          </w:tcPr>
          <w:p w:rsidR="0007242D" w:rsidRPr="0007242D" w:rsidRDefault="0007242D" w:rsidP="0007242D">
            <w:pPr>
              <w:autoSpaceDE w:val="0"/>
              <w:autoSpaceDN w:val="0"/>
              <w:adjustRightInd w:val="0"/>
              <w:jc w:val="center"/>
              <w:rPr>
                <w:bCs/>
                <w:sz w:val="24"/>
                <w:szCs w:val="24"/>
              </w:rPr>
            </w:pPr>
            <w:r w:rsidRPr="0007242D">
              <w:rPr>
                <w:bCs/>
                <w:sz w:val="24"/>
                <w:szCs w:val="24"/>
              </w:rPr>
              <w:t>12.000</w:t>
            </w:r>
          </w:p>
        </w:tc>
      </w:tr>
      <w:tr w:rsidR="0007242D" w:rsidRPr="0007242D" w:rsidTr="002D0C15">
        <w:tc>
          <w:tcPr>
            <w:tcW w:w="4394" w:type="dxa"/>
          </w:tcPr>
          <w:p w:rsidR="0007242D" w:rsidRPr="0007242D" w:rsidRDefault="0007242D" w:rsidP="0007242D">
            <w:pPr>
              <w:autoSpaceDE w:val="0"/>
              <w:autoSpaceDN w:val="0"/>
              <w:adjustRightInd w:val="0"/>
              <w:jc w:val="both"/>
              <w:rPr>
                <w:bCs/>
                <w:color w:val="000000"/>
                <w:sz w:val="24"/>
                <w:szCs w:val="24"/>
              </w:rPr>
            </w:pPr>
            <w:proofErr w:type="spellStart"/>
            <w:r w:rsidRPr="0007242D">
              <w:rPr>
                <w:bCs/>
                <w:color w:val="000000"/>
                <w:sz w:val="24"/>
                <w:szCs w:val="24"/>
              </w:rPr>
              <w:t>CD…</w:t>
            </w:r>
            <w:proofErr w:type="spellEnd"/>
            <w:r w:rsidRPr="0007242D">
              <w:rPr>
                <w:bCs/>
                <w:color w:val="000000"/>
                <w:sz w:val="24"/>
                <w:szCs w:val="24"/>
              </w:rPr>
              <w:t xml:space="preserve">/ulteriori colori oltre il 6°       </w:t>
            </w:r>
          </w:p>
        </w:tc>
        <w:tc>
          <w:tcPr>
            <w:tcW w:w="1167" w:type="dxa"/>
          </w:tcPr>
          <w:p w:rsidR="0007242D" w:rsidRPr="0007242D" w:rsidRDefault="0007242D" w:rsidP="0007242D">
            <w:pPr>
              <w:autoSpaceDE w:val="0"/>
              <w:autoSpaceDN w:val="0"/>
              <w:adjustRightInd w:val="0"/>
              <w:jc w:val="both"/>
              <w:rPr>
                <w:bCs/>
                <w:color w:val="000000"/>
                <w:sz w:val="24"/>
                <w:szCs w:val="24"/>
              </w:rPr>
            </w:pPr>
          </w:p>
        </w:tc>
        <w:tc>
          <w:tcPr>
            <w:tcW w:w="3085" w:type="dxa"/>
            <w:vAlign w:val="center"/>
          </w:tcPr>
          <w:p w:rsidR="0007242D" w:rsidRPr="0007242D" w:rsidRDefault="0007242D" w:rsidP="0007242D">
            <w:pPr>
              <w:autoSpaceDE w:val="0"/>
              <w:autoSpaceDN w:val="0"/>
              <w:adjustRightInd w:val="0"/>
              <w:jc w:val="center"/>
              <w:rPr>
                <w:bCs/>
                <w:sz w:val="24"/>
                <w:szCs w:val="24"/>
              </w:rPr>
            </w:pPr>
            <w:r w:rsidRPr="0007242D">
              <w:rPr>
                <w:bCs/>
                <w:sz w:val="24"/>
                <w:szCs w:val="24"/>
              </w:rPr>
              <w:t>12.000</w:t>
            </w:r>
          </w:p>
        </w:tc>
      </w:tr>
      <w:tr w:rsidR="0007242D" w:rsidRPr="0007242D" w:rsidTr="002D0C15">
        <w:tc>
          <w:tcPr>
            <w:tcW w:w="4394" w:type="dxa"/>
          </w:tcPr>
          <w:p w:rsidR="0007242D" w:rsidRPr="0007242D" w:rsidRDefault="0007242D" w:rsidP="0007242D">
            <w:pPr>
              <w:autoSpaceDE w:val="0"/>
              <w:autoSpaceDN w:val="0"/>
              <w:adjustRightInd w:val="0"/>
              <w:jc w:val="both"/>
              <w:rPr>
                <w:bCs/>
                <w:sz w:val="24"/>
                <w:szCs w:val="24"/>
              </w:rPr>
            </w:pPr>
            <w:proofErr w:type="spellStart"/>
            <w:r w:rsidRPr="0007242D">
              <w:rPr>
                <w:bCs/>
                <w:color w:val="000000"/>
                <w:sz w:val="24"/>
                <w:szCs w:val="24"/>
              </w:rPr>
              <w:t>I</w:t>
            </w:r>
            <w:r w:rsidRPr="0007242D">
              <w:rPr>
                <w:bCs/>
                <w:sz w:val="24"/>
                <w:szCs w:val="24"/>
              </w:rPr>
              <w:t>mmunofenotipo</w:t>
            </w:r>
            <w:proofErr w:type="spellEnd"/>
            <w:r w:rsidRPr="0007242D">
              <w:rPr>
                <w:bCs/>
                <w:sz w:val="24"/>
                <w:szCs w:val="24"/>
              </w:rPr>
              <w:t xml:space="preserve"> TBNK  (Mix 4/6 colori) con conta assoluta</w:t>
            </w:r>
          </w:p>
        </w:tc>
        <w:tc>
          <w:tcPr>
            <w:tcW w:w="1167" w:type="dxa"/>
          </w:tcPr>
          <w:p w:rsidR="0007242D" w:rsidRPr="0007242D" w:rsidRDefault="0007242D" w:rsidP="0007242D">
            <w:pPr>
              <w:autoSpaceDE w:val="0"/>
              <w:autoSpaceDN w:val="0"/>
              <w:adjustRightInd w:val="0"/>
              <w:jc w:val="both"/>
              <w:rPr>
                <w:bCs/>
                <w:color w:val="000000"/>
                <w:sz w:val="24"/>
                <w:szCs w:val="24"/>
              </w:rPr>
            </w:pPr>
          </w:p>
        </w:tc>
        <w:tc>
          <w:tcPr>
            <w:tcW w:w="3085" w:type="dxa"/>
            <w:vAlign w:val="center"/>
          </w:tcPr>
          <w:p w:rsidR="0007242D" w:rsidRPr="0007242D" w:rsidRDefault="0007242D" w:rsidP="0007242D">
            <w:pPr>
              <w:autoSpaceDE w:val="0"/>
              <w:autoSpaceDN w:val="0"/>
              <w:adjustRightInd w:val="0"/>
              <w:jc w:val="center"/>
              <w:rPr>
                <w:bCs/>
                <w:sz w:val="24"/>
                <w:szCs w:val="24"/>
              </w:rPr>
            </w:pPr>
            <w:r w:rsidRPr="0007242D">
              <w:rPr>
                <w:bCs/>
                <w:sz w:val="24"/>
                <w:szCs w:val="24"/>
              </w:rPr>
              <w:t>1.000</w:t>
            </w:r>
          </w:p>
        </w:tc>
      </w:tr>
      <w:tr w:rsidR="0007242D" w:rsidRPr="0007242D" w:rsidTr="002D0C15">
        <w:tc>
          <w:tcPr>
            <w:tcW w:w="4394" w:type="dxa"/>
          </w:tcPr>
          <w:p w:rsidR="0007242D" w:rsidRPr="0007242D" w:rsidRDefault="0007242D" w:rsidP="0007242D">
            <w:pPr>
              <w:autoSpaceDE w:val="0"/>
              <w:autoSpaceDN w:val="0"/>
              <w:adjustRightInd w:val="0"/>
              <w:jc w:val="both"/>
              <w:rPr>
                <w:bCs/>
                <w:color w:val="000000"/>
                <w:sz w:val="24"/>
                <w:szCs w:val="24"/>
              </w:rPr>
            </w:pPr>
            <w:r w:rsidRPr="0007242D">
              <w:rPr>
                <w:bCs/>
                <w:color w:val="000000"/>
                <w:sz w:val="24"/>
                <w:szCs w:val="24"/>
              </w:rPr>
              <w:t>Determinazioni CD34 secondo protocollo ISHAGE con conta assoluta</w:t>
            </w:r>
          </w:p>
        </w:tc>
        <w:tc>
          <w:tcPr>
            <w:tcW w:w="1167" w:type="dxa"/>
          </w:tcPr>
          <w:p w:rsidR="0007242D" w:rsidRPr="0007242D" w:rsidRDefault="0007242D" w:rsidP="0007242D">
            <w:pPr>
              <w:autoSpaceDE w:val="0"/>
              <w:autoSpaceDN w:val="0"/>
              <w:adjustRightInd w:val="0"/>
              <w:jc w:val="both"/>
              <w:rPr>
                <w:bCs/>
                <w:color w:val="000000"/>
                <w:sz w:val="24"/>
                <w:szCs w:val="24"/>
              </w:rPr>
            </w:pPr>
          </w:p>
        </w:tc>
        <w:tc>
          <w:tcPr>
            <w:tcW w:w="3085" w:type="dxa"/>
            <w:vAlign w:val="center"/>
          </w:tcPr>
          <w:p w:rsidR="0007242D" w:rsidRPr="0007242D" w:rsidRDefault="0007242D" w:rsidP="0007242D">
            <w:pPr>
              <w:autoSpaceDE w:val="0"/>
              <w:autoSpaceDN w:val="0"/>
              <w:adjustRightInd w:val="0"/>
              <w:jc w:val="center"/>
              <w:rPr>
                <w:bCs/>
                <w:sz w:val="24"/>
                <w:szCs w:val="24"/>
              </w:rPr>
            </w:pPr>
            <w:r w:rsidRPr="0007242D">
              <w:rPr>
                <w:bCs/>
                <w:sz w:val="24"/>
                <w:szCs w:val="24"/>
              </w:rPr>
              <w:t>1.000</w:t>
            </w:r>
          </w:p>
        </w:tc>
      </w:tr>
      <w:tr w:rsidR="0007242D" w:rsidRPr="0007242D" w:rsidTr="002D0C15">
        <w:tc>
          <w:tcPr>
            <w:tcW w:w="4394" w:type="dxa"/>
            <w:vAlign w:val="center"/>
          </w:tcPr>
          <w:p w:rsidR="0007242D" w:rsidRPr="0007242D" w:rsidRDefault="0007242D" w:rsidP="0007242D">
            <w:pPr>
              <w:autoSpaceDE w:val="0"/>
              <w:autoSpaceDN w:val="0"/>
              <w:adjustRightInd w:val="0"/>
              <w:ind w:left="34" w:hanging="34"/>
              <w:jc w:val="both"/>
              <w:rPr>
                <w:bCs/>
                <w:color w:val="000000"/>
                <w:sz w:val="24"/>
                <w:szCs w:val="24"/>
              </w:rPr>
            </w:pPr>
            <w:r w:rsidRPr="0007242D">
              <w:rPr>
                <w:sz w:val="24"/>
                <w:szCs w:val="24"/>
              </w:rPr>
              <w:t xml:space="preserve">Conta assoluta delle cellule residue negli </w:t>
            </w:r>
            <w:proofErr w:type="spellStart"/>
            <w:r w:rsidRPr="0007242D">
              <w:rPr>
                <w:sz w:val="24"/>
                <w:szCs w:val="24"/>
              </w:rPr>
              <w:t>emocomponenti</w:t>
            </w:r>
            <w:proofErr w:type="spellEnd"/>
            <w:r w:rsidRPr="0007242D">
              <w:rPr>
                <w:sz w:val="24"/>
                <w:szCs w:val="24"/>
              </w:rPr>
              <w:t xml:space="preserve"> (plasma da aferesi e plasma da singola donazione) </w:t>
            </w:r>
          </w:p>
        </w:tc>
        <w:tc>
          <w:tcPr>
            <w:tcW w:w="1167" w:type="dxa"/>
          </w:tcPr>
          <w:p w:rsidR="0007242D" w:rsidRPr="0007242D" w:rsidRDefault="0007242D" w:rsidP="0007242D">
            <w:pPr>
              <w:autoSpaceDE w:val="0"/>
              <w:autoSpaceDN w:val="0"/>
              <w:adjustRightInd w:val="0"/>
              <w:jc w:val="both"/>
              <w:rPr>
                <w:bCs/>
                <w:color w:val="000000"/>
                <w:sz w:val="24"/>
                <w:szCs w:val="24"/>
              </w:rPr>
            </w:pPr>
          </w:p>
        </w:tc>
        <w:tc>
          <w:tcPr>
            <w:tcW w:w="3085" w:type="dxa"/>
            <w:vAlign w:val="center"/>
          </w:tcPr>
          <w:p w:rsidR="0007242D" w:rsidRPr="0007242D" w:rsidRDefault="0007242D" w:rsidP="0007242D">
            <w:pPr>
              <w:autoSpaceDE w:val="0"/>
              <w:autoSpaceDN w:val="0"/>
              <w:adjustRightInd w:val="0"/>
              <w:jc w:val="center"/>
              <w:rPr>
                <w:bCs/>
                <w:color w:val="33CCCC"/>
                <w:sz w:val="24"/>
                <w:szCs w:val="24"/>
              </w:rPr>
            </w:pPr>
            <w:r w:rsidRPr="0007242D">
              <w:rPr>
                <w:bCs/>
                <w:sz w:val="24"/>
                <w:szCs w:val="24"/>
              </w:rPr>
              <w:t>6.000</w:t>
            </w:r>
          </w:p>
        </w:tc>
      </w:tr>
      <w:tr w:rsidR="0007242D" w:rsidRPr="0007242D" w:rsidTr="002D0C15">
        <w:tc>
          <w:tcPr>
            <w:tcW w:w="4394" w:type="dxa"/>
            <w:vAlign w:val="center"/>
          </w:tcPr>
          <w:p w:rsidR="0007242D" w:rsidRPr="0007242D" w:rsidRDefault="0007242D" w:rsidP="0007242D">
            <w:pPr>
              <w:autoSpaceDE w:val="0"/>
              <w:autoSpaceDN w:val="0"/>
              <w:adjustRightInd w:val="0"/>
              <w:ind w:left="34" w:hanging="34"/>
              <w:jc w:val="both"/>
              <w:rPr>
                <w:bCs/>
                <w:color w:val="000000"/>
                <w:sz w:val="24"/>
                <w:szCs w:val="24"/>
              </w:rPr>
            </w:pPr>
            <w:r w:rsidRPr="0007242D">
              <w:rPr>
                <w:sz w:val="24"/>
                <w:szCs w:val="24"/>
              </w:rPr>
              <w:t xml:space="preserve">Conta assoluta delle cellule residue negli </w:t>
            </w:r>
            <w:proofErr w:type="spellStart"/>
            <w:r w:rsidRPr="0007242D">
              <w:rPr>
                <w:sz w:val="24"/>
                <w:szCs w:val="24"/>
              </w:rPr>
              <w:t>emocomponenti</w:t>
            </w:r>
            <w:proofErr w:type="spellEnd"/>
            <w:r w:rsidRPr="0007242D">
              <w:rPr>
                <w:sz w:val="24"/>
                <w:szCs w:val="24"/>
              </w:rPr>
              <w:t xml:space="preserve"> (</w:t>
            </w:r>
            <w:proofErr w:type="spellStart"/>
            <w:r w:rsidRPr="0007242D">
              <w:rPr>
                <w:sz w:val="24"/>
                <w:szCs w:val="24"/>
              </w:rPr>
              <w:t>emazie</w:t>
            </w:r>
            <w:proofErr w:type="spellEnd"/>
            <w:r w:rsidRPr="0007242D">
              <w:rPr>
                <w:sz w:val="24"/>
                <w:szCs w:val="24"/>
              </w:rPr>
              <w:t xml:space="preserve"> filtrate e concentrati piastrinici) </w:t>
            </w:r>
          </w:p>
        </w:tc>
        <w:tc>
          <w:tcPr>
            <w:tcW w:w="1167" w:type="dxa"/>
          </w:tcPr>
          <w:p w:rsidR="0007242D" w:rsidRPr="0007242D" w:rsidRDefault="0007242D" w:rsidP="0007242D">
            <w:pPr>
              <w:autoSpaceDE w:val="0"/>
              <w:autoSpaceDN w:val="0"/>
              <w:adjustRightInd w:val="0"/>
              <w:jc w:val="both"/>
              <w:rPr>
                <w:bCs/>
                <w:color w:val="000000"/>
                <w:sz w:val="24"/>
                <w:szCs w:val="24"/>
              </w:rPr>
            </w:pPr>
          </w:p>
        </w:tc>
        <w:tc>
          <w:tcPr>
            <w:tcW w:w="3085" w:type="dxa"/>
            <w:vAlign w:val="center"/>
          </w:tcPr>
          <w:p w:rsidR="0007242D" w:rsidRPr="0007242D" w:rsidRDefault="0007242D" w:rsidP="0007242D">
            <w:pPr>
              <w:autoSpaceDE w:val="0"/>
              <w:autoSpaceDN w:val="0"/>
              <w:adjustRightInd w:val="0"/>
              <w:jc w:val="center"/>
              <w:rPr>
                <w:bCs/>
                <w:color w:val="33CCCC"/>
                <w:sz w:val="24"/>
                <w:szCs w:val="24"/>
              </w:rPr>
            </w:pPr>
            <w:r w:rsidRPr="0007242D">
              <w:rPr>
                <w:bCs/>
                <w:sz w:val="24"/>
                <w:szCs w:val="24"/>
              </w:rPr>
              <w:t>3.000</w:t>
            </w:r>
          </w:p>
        </w:tc>
      </w:tr>
      <w:tr w:rsidR="0007242D" w:rsidRPr="0007242D" w:rsidTr="002D0C15">
        <w:tc>
          <w:tcPr>
            <w:tcW w:w="4394" w:type="dxa"/>
            <w:vAlign w:val="center"/>
          </w:tcPr>
          <w:p w:rsidR="0007242D" w:rsidRPr="0007242D" w:rsidRDefault="0007242D" w:rsidP="0007242D">
            <w:pPr>
              <w:autoSpaceDE w:val="0"/>
              <w:autoSpaceDN w:val="0"/>
              <w:adjustRightInd w:val="0"/>
              <w:rPr>
                <w:bCs/>
                <w:color w:val="000000"/>
                <w:sz w:val="24"/>
                <w:szCs w:val="24"/>
              </w:rPr>
            </w:pPr>
            <w:proofErr w:type="spellStart"/>
            <w:r w:rsidRPr="0007242D">
              <w:rPr>
                <w:bCs/>
                <w:color w:val="000000"/>
                <w:sz w:val="24"/>
                <w:szCs w:val="24"/>
              </w:rPr>
              <w:t>Fix</w:t>
            </w:r>
            <w:proofErr w:type="spellEnd"/>
            <w:r w:rsidRPr="0007242D">
              <w:rPr>
                <w:bCs/>
                <w:color w:val="000000"/>
                <w:sz w:val="24"/>
                <w:szCs w:val="24"/>
              </w:rPr>
              <w:t>/</w:t>
            </w:r>
            <w:proofErr w:type="spellStart"/>
            <w:r w:rsidRPr="0007242D">
              <w:rPr>
                <w:bCs/>
                <w:color w:val="000000"/>
                <w:sz w:val="24"/>
                <w:szCs w:val="24"/>
              </w:rPr>
              <w:t>perm</w:t>
            </w:r>
            <w:proofErr w:type="spellEnd"/>
            <w:r w:rsidRPr="0007242D">
              <w:rPr>
                <w:bCs/>
                <w:color w:val="000000"/>
                <w:sz w:val="24"/>
                <w:szCs w:val="24"/>
              </w:rPr>
              <w:t xml:space="preserve"> </w:t>
            </w:r>
          </w:p>
        </w:tc>
        <w:tc>
          <w:tcPr>
            <w:tcW w:w="1167" w:type="dxa"/>
          </w:tcPr>
          <w:p w:rsidR="0007242D" w:rsidRPr="0007242D" w:rsidRDefault="0007242D" w:rsidP="0007242D">
            <w:pPr>
              <w:autoSpaceDE w:val="0"/>
              <w:autoSpaceDN w:val="0"/>
              <w:adjustRightInd w:val="0"/>
              <w:jc w:val="both"/>
              <w:rPr>
                <w:bCs/>
                <w:color w:val="000000"/>
                <w:sz w:val="24"/>
                <w:szCs w:val="24"/>
              </w:rPr>
            </w:pPr>
          </w:p>
        </w:tc>
        <w:tc>
          <w:tcPr>
            <w:tcW w:w="3085" w:type="dxa"/>
            <w:vAlign w:val="center"/>
          </w:tcPr>
          <w:p w:rsidR="0007242D" w:rsidRPr="0007242D" w:rsidRDefault="0007242D" w:rsidP="0007242D">
            <w:pPr>
              <w:autoSpaceDE w:val="0"/>
              <w:autoSpaceDN w:val="0"/>
              <w:adjustRightInd w:val="0"/>
              <w:jc w:val="center"/>
              <w:rPr>
                <w:bCs/>
                <w:color w:val="000000"/>
                <w:sz w:val="24"/>
                <w:szCs w:val="24"/>
              </w:rPr>
            </w:pPr>
            <w:r w:rsidRPr="0007242D">
              <w:rPr>
                <w:bCs/>
                <w:sz w:val="24"/>
                <w:szCs w:val="24"/>
              </w:rPr>
              <w:t>40 confezioni</w:t>
            </w:r>
          </w:p>
        </w:tc>
      </w:tr>
      <w:tr w:rsidR="0007242D" w:rsidRPr="0007242D" w:rsidTr="002D0C15">
        <w:tc>
          <w:tcPr>
            <w:tcW w:w="4394" w:type="dxa"/>
          </w:tcPr>
          <w:p w:rsidR="0007242D" w:rsidRPr="0007242D" w:rsidRDefault="0007242D" w:rsidP="0007242D">
            <w:pPr>
              <w:autoSpaceDE w:val="0"/>
              <w:autoSpaceDN w:val="0"/>
              <w:adjustRightInd w:val="0"/>
              <w:jc w:val="both"/>
              <w:rPr>
                <w:bCs/>
                <w:color w:val="000000"/>
                <w:sz w:val="24"/>
                <w:szCs w:val="24"/>
              </w:rPr>
            </w:pPr>
            <w:r w:rsidRPr="0007242D">
              <w:rPr>
                <w:sz w:val="24"/>
                <w:szCs w:val="24"/>
              </w:rPr>
              <w:t xml:space="preserve">Soluzione lisante </w:t>
            </w:r>
          </w:p>
        </w:tc>
        <w:tc>
          <w:tcPr>
            <w:tcW w:w="1167" w:type="dxa"/>
          </w:tcPr>
          <w:p w:rsidR="0007242D" w:rsidRPr="0007242D" w:rsidRDefault="0007242D" w:rsidP="0007242D">
            <w:pPr>
              <w:autoSpaceDE w:val="0"/>
              <w:autoSpaceDN w:val="0"/>
              <w:adjustRightInd w:val="0"/>
              <w:jc w:val="both"/>
              <w:rPr>
                <w:bCs/>
                <w:color w:val="000000"/>
                <w:sz w:val="24"/>
                <w:szCs w:val="24"/>
              </w:rPr>
            </w:pPr>
          </w:p>
        </w:tc>
        <w:tc>
          <w:tcPr>
            <w:tcW w:w="3085" w:type="dxa"/>
            <w:vAlign w:val="center"/>
          </w:tcPr>
          <w:p w:rsidR="0007242D" w:rsidRPr="0007242D" w:rsidRDefault="0007242D" w:rsidP="0007242D">
            <w:pPr>
              <w:autoSpaceDE w:val="0"/>
              <w:autoSpaceDN w:val="0"/>
              <w:adjustRightInd w:val="0"/>
              <w:jc w:val="center"/>
              <w:rPr>
                <w:bCs/>
                <w:color w:val="000000"/>
                <w:sz w:val="24"/>
                <w:szCs w:val="24"/>
              </w:rPr>
            </w:pPr>
            <w:r w:rsidRPr="0007242D">
              <w:rPr>
                <w:bCs/>
                <w:color w:val="000000"/>
                <w:sz w:val="24"/>
                <w:szCs w:val="24"/>
              </w:rPr>
              <w:t>100 confezioni</w:t>
            </w:r>
          </w:p>
        </w:tc>
      </w:tr>
      <w:tr w:rsidR="0007242D" w:rsidRPr="0007242D" w:rsidTr="002D0C15">
        <w:tc>
          <w:tcPr>
            <w:tcW w:w="4394" w:type="dxa"/>
          </w:tcPr>
          <w:p w:rsidR="0007242D" w:rsidRPr="0007242D" w:rsidRDefault="0007242D" w:rsidP="0007242D">
            <w:pPr>
              <w:autoSpaceDE w:val="0"/>
              <w:autoSpaceDN w:val="0"/>
              <w:adjustRightInd w:val="0"/>
              <w:rPr>
                <w:bCs/>
                <w:color w:val="000000"/>
                <w:sz w:val="24"/>
                <w:szCs w:val="24"/>
              </w:rPr>
            </w:pPr>
            <w:r w:rsidRPr="0007242D">
              <w:rPr>
                <w:bCs/>
                <w:color w:val="000000"/>
                <w:sz w:val="24"/>
                <w:szCs w:val="24"/>
              </w:rPr>
              <w:t>Coloranti di vitalità</w:t>
            </w:r>
          </w:p>
        </w:tc>
        <w:tc>
          <w:tcPr>
            <w:tcW w:w="1167" w:type="dxa"/>
          </w:tcPr>
          <w:p w:rsidR="0007242D" w:rsidRPr="0007242D" w:rsidRDefault="0007242D" w:rsidP="0007242D">
            <w:pPr>
              <w:autoSpaceDE w:val="0"/>
              <w:autoSpaceDN w:val="0"/>
              <w:adjustRightInd w:val="0"/>
              <w:jc w:val="both"/>
              <w:rPr>
                <w:bCs/>
                <w:color w:val="000000"/>
                <w:sz w:val="24"/>
                <w:szCs w:val="24"/>
              </w:rPr>
            </w:pPr>
          </w:p>
        </w:tc>
        <w:tc>
          <w:tcPr>
            <w:tcW w:w="3085" w:type="dxa"/>
            <w:vAlign w:val="center"/>
          </w:tcPr>
          <w:p w:rsidR="0007242D" w:rsidRPr="0007242D" w:rsidRDefault="0007242D" w:rsidP="0007242D">
            <w:pPr>
              <w:autoSpaceDE w:val="0"/>
              <w:autoSpaceDN w:val="0"/>
              <w:adjustRightInd w:val="0"/>
              <w:jc w:val="center"/>
              <w:rPr>
                <w:bCs/>
                <w:color w:val="000000"/>
                <w:sz w:val="24"/>
                <w:szCs w:val="24"/>
              </w:rPr>
            </w:pPr>
            <w:r w:rsidRPr="0007242D">
              <w:rPr>
                <w:bCs/>
                <w:color w:val="000000"/>
                <w:sz w:val="24"/>
                <w:szCs w:val="24"/>
              </w:rPr>
              <w:t>1.500</w:t>
            </w:r>
          </w:p>
        </w:tc>
      </w:tr>
    </w:tbl>
    <w:p w:rsidR="0007242D" w:rsidRPr="0007242D" w:rsidRDefault="0007242D" w:rsidP="0007242D">
      <w:pPr>
        <w:autoSpaceDE w:val="0"/>
        <w:autoSpaceDN w:val="0"/>
        <w:adjustRightInd w:val="0"/>
        <w:jc w:val="both"/>
        <w:rPr>
          <w:bCs/>
          <w:color w:val="000000"/>
          <w:sz w:val="24"/>
          <w:szCs w:val="24"/>
        </w:rPr>
      </w:pPr>
    </w:p>
    <w:p w:rsidR="0007242D" w:rsidRPr="0007242D" w:rsidRDefault="0007242D" w:rsidP="0007242D">
      <w:pPr>
        <w:autoSpaceDE w:val="0"/>
        <w:autoSpaceDN w:val="0"/>
        <w:adjustRightInd w:val="0"/>
        <w:jc w:val="both"/>
        <w:rPr>
          <w:sz w:val="24"/>
          <w:szCs w:val="24"/>
        </w:rPr>
      </w:pPr>
      <w:r w:rsidRPr="0007242D">
        <w:rPr>
          <w:sz w:val="24"/>
          <w:szCs w:val="24"/>
        </w:rPr>
        <w:t>La ditta deve fornire tutto il materiale consumabile/accessorio, come di seguito indicato o similare, necessario per effettuare i suddetti test, nelle quantità sufficienti a garantirne l'esecuzione ed in particolare:</w:t>
      </w:r>
    </w:p>
    <w:p w:rsidR="0007242D" w:rsidRPr="0007242D" w:rsidRDefault="0007242D" w:rsidP="0007242D">
      <w:pPr>
        <w:autoSpaceDE w:val="0"/>
        <w:autoSpaceDN w:val="0"/>
        <w:adjustRightInd w:val="0"/>
        <w:ind w:left="1276"/>
        <w:rPr>
          <w:sz w:val="24"/>
          <w:szCs w:val="24"/>
        </w:rPr>
      </w:pPr>
      <w:r w:rsidRPr="0007242D">
        <w:rPr>
          <w:sz w:val="24"/>
          <w:szCs w:val="24"/>
        </w:rPr>
        <w:t>Liquido di trascinamento</w:t>
      </w:r>
    </w:p>
    <w:p w:rsidR="0007242D" w:rsidRPr="0007242D" w:rsidRDefault="0007242D" w:rsidP="0007242D">
      <w:pPr>
        <w:autoSpaceDE w:val="0"/>
        <w:autoSpaceDN w:val="0"/>
        <w:adjustRightInd w:val="0"/>
        <w:ind w:left="1276"/>
        <w:rPr>
          <w:sz w:val="24"/>
          <w:szCs w:val="24"/>
        </w:rPr>
      </w:pPr>
      <w:r w:rsidRPr="0007242D">
        <w:rPr>
          <w:sz w:val="24"/>
          <w:szCs w:val="24"/>
        </w:rPr>
        <w:t>Liquido di lavaggio</w:t>
      </w:r>
    </w:p>
    <w:p w:rsidR="0007242D" w:rsidRPr="0007242D" w:rsidRDefault="0007242D" w:rsidP="0007242D">
      <w:pPr>
        <w:autoSpaceDE w:val="0"/>
        <w:autoSpaceDN w:val="0"/>
        <w:adjustRightInd w:val="0"/>
        <w:ind w:left="1276"/>
        <w:rPr>
          <w:sz w:val="24"/>
          <w:szCs w:val="24"/>
        </w:rPr>
      </w:pPr>
      <w:r w:rsidRPr="0007242D">
        <w:rPr>
          <w:sz w:val="24"/>
          <w:szCs w:val="24"/>
        </w:rPr>
        <w:t>Biglie di calibrazione</w:t>
      </w:r>
    </w:p>
    <w:p w:rsidR="0007242D" w:rsidRPr="0007242D" w:rsidRDefault="0007242D" w:rsidP="0007242D">
      <w:pPr>
        <w:autoSpaceDE w:val="0"/>
        <w:autoSpaceDN w:val="0"/>
        <w:adjustRightInd w:val="0"/>
        <w:ind w:left="1276"/>
        <w:rPr>
          <w:sz w:val="24"/>
          <w:szCs w:val="24"/>
        </w:rPr>
      </w:pPr>
      <w:r w:rsidRPr="0007242D">
        <w:rPr>
          <w:sz w:val="24"/>
          <w:szCs w:val="24"/>
        </w:rPr>
        <w:t>Toner per la stampante</w:t>
      </w:r>
    </w:p>
    <w:p w:rsidR="0007242D" w:rsidRPr="0007242D" w:rsidRDefault="0007242D" w:rsidP="0007242D">
      <w:pPr>
        <w:autoSpaceDE w:val="0"/>
        <w:autoSpaceDN w:val="0"/>
        <w:adjustRightInd w:val="0"/>
        <w:ind w:left="1276"/>
        <w:rPr>
          <w:sz w:val="24"/>
          <w:szCs w:val="24"/>
        </w:rPr>
      </w:pPr>
      <w:r w:rsidRPr="0007242D">
        <w:rPr>
          <w:sz w:val="24"/>
          <w:szCs w:val="24"/>
        </w:rPr>
        <w:t>Tappi di ricambio per tanica scarico del lavatore automatico</w:t>
      </w:r>
    </w:p>
    <w:p w:rsidR="0007242D" w:rsidRPr="0007242D" w:rsidRDefault="0007242D" w:rsidP="0007242D">
      <w:pPr>
        <w:autoSpaceDE w:val="0"/>
        <w:autoSpaceDN w:val="0"/>
        <w:adjustRightInd w:val="0"/>
        <w:ind w:left="1276"/>
        <w:rPr>
          <w:sz w:val="24"/>
          <w:szCs w:val="24"/>
        </w:rPr>
      </w:pPr>
      <w:r w:rsidRPr="0007242D">
        <w:rPr>
          <w:sz w:val="24"/>
          <w:szCs w:val="24"/>
        </w:rPr>
        <w:t xml:space="preserve">Taniche Scarico del </w:t>
      </w:r>
      <w:proofErr w:type="spellStart"/>
      <w:r w:rsidRPr="0007242D">
        <w:rPr>
          <w:sz w:val="24"/>
          <w:szCs w:val="24"/>
        </w:rPr>
        <w:t>citofluorimetro</w:t>
      </w:r>
      <w:proofErr w:type="spellEnd"/>
      <w:r w:rsidRPr="0007242D">
        <w:rPr>
          <w:sz w:val="24"/>
          <w:szCs w:val="24"/>
        </w:rPr>
        <w:t xml:space="preserve"> senza filtro</w:t>
      </w:r>
    </w:p>
    <w:p w:rsidR="0007242D" w:rsidRPr="0007242D" w:rsidRDefault="0007242D" w:rsidP="0007242D">
      <w:pPr>
        <w:autoSpaceDE w:val="0"/>
        <w:autoSpaceDN w:val="0"/>
        <w:adjustRightInd w:val="0"/>
        <w:ind w:left="1276"/>
        <w:rPr>
          <w:sz w:val="24"/>
          <w:szCs w:val="24"/>
        </w:rPr>
      </w:pPr>
      <w:r w:rsidRPr="0007242D">
        <w:rPr>
          <w:sz w:val="24"/>
          <w:szCs w:val="24"/>
        </w:rPr>
        <w:t>Aghi per il preparatore automatico</w:t>
      </w:r>
    </w:p>
    <w:p w:rsidR="0007242D" w:rsidRPr="0007242D" w:rsidRDefault="0007242D" w:rsidP="0007242D">
      <w:pPr>
        <w:autoSpaceDE w:val="0"/>
        <w:autoSpaceDN w:val="0"/>
        <w:adjustRightInd w:val="0"/>
        <w:ind w:left="1276"/>
        <w:rPr>
          <w:sz w:val="24"/>
          <w:szCs w:val="24"/>
        </w:rPr>
      </w:pPr>
      <w:r w:rsidRPr="0007242D">
        <w:rPr>
          <w:sz w:val="24"/>
          <w:szCs w:val="24"/>
        </w:rPr>
        <w:t>Tubi primari con tappo perforabile  compatibili con il preparatore automatico</w:t>
      </w:r>
    </w:p>
    <w:p w:rsidR="0007242D" w:rsidRPr="0007242D" w:rsidRDefault="0007242D" w:rsidP="0007242D">
      <w:pPr>
        <w:ind w:left="568" w:firstLine="708"/>
      </w:pPr>
      <w:r w:rsidRPr="0007242D">
        <w:rPr>
          <w:sz w:val="24"/>
          <w:szCs w:val="24"/>
        </w:rPr>
        <w:t>Tubi secondari</w:t>
      </w:r>
    </w:p>
    <w:p w:rsidR="0007242D" w:rsidRPr="0007242D" w:rsidRDefault="0007242D" w:rsidP="0007242D"/>
    <w:p w:rsidR="0007242D" w:rsidRPr="0007242D" w:rsidRDefault="0007242D" w:rsidP="0007242D"/>
    <w:p w:rsidR="0007242D" w:rsidRPr="0007242D" w:rsidRDefault="0007242D" w:rsidP="0007242D"/>
    <w:p w:rsidR="0007242D" w:rsidRPr="0007242D" w:rsidRDefault="0007242D" w:rsidP="0007242D">
      <w:pPr>
        <w:jc w:val="both"/>
        <w:rPr>
          <w:sz w:val="28"/>
          <w:szCs w:val="28"/>
        </w:rPr>
      </w:pPr>
      <w:r w:rsidRPr="0007242D">
        <w:rPr>
          <w:b/>
          <w:sz w:val="28"/>
          <w:szCs w:val="28"/>
          <w:u w:val="single"/>
        </w:rPr>
        <w:t>Lotto N. 5 PER ASUI-UD:</w:t>
      </w:r>
      <w:r w:rsidRPr="0007242D">
        <w:rPr>
          <w:sz w:val="28"/>
          <w:szCs w:val="28"/>
        </w:rPr>
        <w:t xml:space="preserve"> </w:t>
      </w:r>
    </w:p>
    <w:p w:rsidR="0007242D" w:rsidRPr="0007242D" w:rsidRDefault="0007242D" w:rsidP="0007242D">
      <w:pPr>
        <w:jc w:val="both"/>
        <w:rPr>
          <w:sz w:val="24"/>
          <w:szCs w:val="24"/>
        </w:rPr>
      </w:pPr>
    </w:p>
    <w:p w:rsidR="0007242D" w:rsidRPr="0007242D" w:rsidRDefault="0007242D" w:rsidP="0007242D">
      <w:pPr>
        <w:numPr>
          <w:ilvl w:val="0"/>
          <w:numId w:val="59"/>
        </w:numPr>
        <w:contextualSpacing/>
        <w:jc w:val="both"/>
        <w:rPr>
          <w:sz w:val="24"/>
          <w:szCs w:val="24"/>
          <w:lang w:eastAsia="en-US"/>
        </w:rPr>
      </w:pPr>
      <w:r w:rsidRPr="0007242D">
        <w:rPr>
          <w:sz w:val="24"/>
          <w:szCs w:val="24"/>
          <w:lang w:eastAsia="en-US"/>
        </w:rPr>
        <w:t xml:space="preserve">Fornitura di biglie a numero noto </w:t>
      </w:r>
      <w:proofErr w:type="spellStart"/>
      <w:r w:rsidRPr="0007242D">
        <w:rPr>
          <w:sz w:val="24"/>
          <w:szCs w:val="24"/>
          <w:lang w:eastAsia="en-US"/>
        </w:rPr>
        <w:t>predispensate</w:t>
      </w:r>
      <w:proofErr w:type="spellEnd"/>
      <w:r w:rsidRPr="0007242D">
        <w:rPr>
          <w:sz w:val="24"/>
          <w:szCs w:val="24"/>
          <w:lang w:eastAsia="en-US"/>
        </w:rPr>
        <w:t xml:space="preserve"> in provetta secondaria da utilizzare su apparecchiatura BD (</w:t>
      </w:r>
      <w:proofErr w:type="spellStart"/>
      <w:r w:rsidRPr="0007242D">
        <w:rPr>
          <w:sz w:val="24"/>
          <w:szCs w:val="24"/>
          <w:lang w:eastAsia="en-US"/>
        </w:rPr>
        <w:t>Citofluorimetro</w:t>
      </w:r>
      <w:proofErr w:type="spellEnd"/>
      <w:r w:rsidRPr="0007242D">
        <w:rPr>
          <w:sz w:val="24"/>
          <w:szCs w:val="24"/>
          <w:lang w:eastAsia="en-US"/>
        </w:rPr>
        <w:t xml:space="preserve"> </w:t>
      </w:r>
      <w:proofErr w:type="spellStart"/>
      <w:r w:rsidRPr="0007242D">
        <w:rPr>
          <w:sz w:val="24"/>
          <w:szCs w:val="24"/>
          <w:lang w:eastAsia="en-US"/>
        </w:rPr>
        <w:t>FACSCanto</w:t>
      </w:r>
      <w:proofErr w:type="spellEnd"/>
      <w:r w:rsidRPr="0007242D">
        <w:rPr>
          <w:sz w:val="24"/>
          <w:szCs w:val="24"/>
          <w:lang w:eastAsia="en-US"/>
        </w:rPr>
        <w:t xml:space="preserve"> II) di proprietà dell’Azienda Ospedaliera Universitaria di Udine</w:t>
      </w:r>
    </w:p>
    <w:p w:rsidR="0007242D" w:rsidRPr="0007242D" w:rsidRDefault="0007242D" w:rsidP="0007242D">
      <w:pPr>
        <w:numPr>
          <w:ilvl w:val="1"/>
          <w:numId w:val="59"/>
        </w:numPr>
        <w:contextualSpacing/>
        <w:jc w:val="both"/>
        <w:rPr>
          <w:sz w:val="24"/>
          <w:szCs w:val="24"/>
          <w:lang w:eastAsia="en-US"/>
        </w:rPr>
      </w:pPr>
      <w:r w:rsidRPr="0007242D">
        <w:rPr>
          <w:sz w:val="24"/>
          <w:szCs w:val="24"/>
          <w:lang w:eastAsia="en-US"/>
        </w:rPr>
        <w:t>Possibilità di effettuare l’analisi con conta assoluta in singola piattaforma utilizzando provette contenenti biglie a numero noto. La lettura deve essere garantita  tramite software con modulo dedicato che consenta calibrazione, acquisizione , analisi e refertazione in automatico.</w:t>
      </w:r>
    </w:p>
    <w:p w:rsidR="0007242D" w:rsidRPr="0007242D" w:rsidRDefault="0007242D" w:rsidP="0007242D">
      <w:pPr>
        <w:ind w:left="1776"/>
        <w:contextualSpacing/>
        <w:jc w:val="both"/>
        <w:rPr>
          <w:sz w:val="24"/>
          <w:szCs w:val="24"/>
          <w:lang w:eastAsia="en-US"/>
        </w:rPr>
      </w:pPr>
    </w:p>
    <w:p w:rsidR="0007242D" w:rsidRPr="0007242D" w:rsidRDefault="0007242D" w:rsidP="0007242D">
      <w:pPr>
        <w:numPr>
          <w:ilvl w:val="0"/>
          <w:numId w:val="48"/>
        </w:numPr>
        <w:autoSpaceDE w:val="0"/>
        <w:autoSpaceDN w:val="0"/>
        <w:adjustRightInd w:val="0"/>
        <w:contextualSpacing/>
        <w:jc w:val="both"/>
        <w:rPr>
          <w:rFonts w:eastAsia="Calibri"/>
          <w:sz w:val="24"/>
          <w:szCs w:val="24"/>
          <w:lang w:eastAsia="en-US"/>
        </w:rPr>
      </w:pPr>
      <w:r w:rsidRPr="0007242D">
        <w:rPr>
          <w:rFonts w:eastAsia="Calibri"/>
          <w:sz w:val="24"/>
          <w:szCs w:val="24"/>
          <w:lang w:eastAsia="en-US"/>
        </w:rPr>
        <w:t>La ditta deve fornire i controlli, i calibratori e tutto il materiale consumabile/accessorio , come di seguito indicato o similare, necessario per effettuare i suddetti test, nelle quantità sufficienti a garantirne l'esecuzione ed in particolare:</w:t>
      </w:r>
    </w:p>
    <w:p w:rsidR="0007242D" w:rsidRPr="0007242D" w:rsidRDefault="0007242D" w:rsidP="0007242D">
      <w:pPr>
        <w:numPr>
          <w:ilvl w:val="0"/>
          <w:numId w:val="60"/>
        </w:numPr>
        <w:autoSpaceDE w:val="0"/>
        <w:autoSpaceDN w:val="0"/>
        <w:adjustRightInd w:val="0"/>
        <w:contextualSpacing/>
        <w:rPr>
          <w:rFonts w:eastAsia="Calibri"/>
          <w:sz w:val="24"/>
          <w:szCs w:val="24"/>
          <w:lang w:eastAsia="en-US"/>
        </w:rPr>
      </w:pPr>
      <w:r w:rsidRPr="0007242D">
        <w:rPr>
          <w:rFonts w:eastAsia="Calibri"/>
          <w:sz w:val="24"/>
          <w:szCs w:val="24"/>
          <w:lang w:eastAsia="en-US"/>
        </w:rPr>
        <w:t>Liquido di trascinamento</w:t>
      </w:r>
    </w:p>
    <w:p w:rsidR="0007242D" w:rsidRPr="0007242D" w:rsidRDefault="0007242D" w:rsidP="0007242D">
      <w:pPr>
        <w:numPr>
          <w:ilvl w:val="0"/>
          <w:numId w:val="60"/>
        </w:numPr>
        <w:autoSpaceDE w:val="0"/>
        <w:autoSpaceDN w:val="0"/>
        <w:adjustRightInd w:val="0"/>
        <w:contextualSpacing/>
        <w:rPr>
          <w:rFonts w:eastAsia="Calibri"/>
          <w:sz w:val="24"/>
          <w:szCs w:val="24"/>
          <w:lang w:eastAsia="en-US"/>
        </w:rPr>
      </w:pPr>
      <w:r w:rsidRPr="0007242D">
        <w:rPr>
          <w:rFonts w:eastAsia="Calibri"/>
          <w:sz w:val="24"/>
          <w:szCs w:val="24"/>
          <w:lang w:eastAsia="en-US"/>
        </w:rPr>
        <w:t>Liquido di lavaggio</w:t>
      </w:r>
    </w:p>
    <w:p w:rsidR="0007242D" w:rsidRPr="0007242D" w:rsidRDefault="0007242D" w:rsidP="0007242D">
      <w:pPr>
        <w:numPr>
          <w:ilvl w:val="0"/>
          <w:numId w:val="60"/>
        </w:numPr>
        <w:autoSpaceDE w:val="0"/>
        <w:autoSpaceDN w:val="0"/>
        <w:adjustRightInd w:val="0"/>
        <w:contextualSpacing/>
        <w:rPr>
          <w:rFonts w:eastAsia="Calibri"/>
          <w:sz w:val="24"/>
          <w:szCs w:val="24"/>
          <w:lang w:eastAsia="en-US"/>
        </w:rPr>
      </w:pPr>
      <w:r w:rsidRPr="0007242D">
        <w:rPr>
          <w:rFonts w:eastAsia="Calibri"/>
          <w:sz w:val="24"/>
          <w:szCs w:val="24"/>
          <w:lang w:eastAsia="en-US"/>
        </w:rPr>
        <w:t>Biglie di calibrazione</w:t>
      </w:r>
    </w:p>
    <w:p w:rsidR="0007242D" w:rsidRPr="0007242D" w:rsidRDefault="0007242D" w:rsidP="0007242D">
      <w:pPr>
        <w:numPr>
          <w:ilvl w:val="0"/>
          <w:numId w:val="60"/>
        </w:numPr>
        <w:autoSpaceDE w:val="0"/>
        <w:autoSpaceDN w:val="0"/>
        <w:adjustRightInd w:val="0"/>
        <w:contextualSpacing/>
        <w:rPr>
          <w:rFonts w:eastAsia="Calibri"/>
          <w:sz w:val="24"/>
          <w:szCs w:val="24"/>
          <w:lang w:eastAsia="en-US"/>
        </w:rPr>
      </w:pPr>
      <w:r w:rsidRPr="0007242D">
        <w:rPr>
          <w:rFonts w:eastAsia="Calibri"/>
          <w:sz w:val="24"/>
          <w:szCs w:val="24"/>
          <w:lang w:eastAsia="en-US"/>
        </w:rPr>
        <w:t>Controlli di qualità interni ( per le cellule staminali)</w:t>
      </w:r>
    </w:p>
    <w:p w:rsidR="0007242D" w:rsidRPr="0007242D" w:rsidRDefault="0007242D" w:rsidP="0007242D">
      <w:pPr>
        <w:ind w:left="1440"/>
        <w:contextualSpacing/>
        <w:jc w:val="both"/>
        <w:rPr>
          <w:sz w:val="24"/>
          <w:szCs w:val="24"/>
          <w:lang w:eastAsia="en-US"/>
        </w:rPr>
      </w:pPr>
    </w:p>
    <w:p w:rsidR="0007242D" w:rsidRDefault="0007242D" w:rsidP="0007242D">
      <w:pPr>
        <w:ind w:firstLine="708"/>
        <w:rPr>
          <w:rFonts w:ascii="Cambria" w:hAnsi="Cambria" w:cs="Tahoma"/>
          <w:b/>
          <w:sz w:val="28"/>
          <w:szCs w:val="28"/>
          <w:u w:val="single"/>
        </w:rPr>
      </w:pPr>
      <w:r w:rsidRPr="0007242D">
        <w:rPr>
          <w:sz w:val="24"/>
          <w:szCs w:val="24"/>
        </w:rPr>
        <w:t>Numero previsto di test /anno…1000</w:t>
      </w:r>
    </w:p>
    <w:p w:rsidR="00415946" w:rsidRPr="00307FF2" w:rsidRDefault="00415946" w:rsidP="00415946">
      <w:pPr>
        <w:rPr>
          <w:rFonts w:ascii="Cambria" w:hAnsi="Cambria" w:cs="Tahoma"/>
          <w:b/>
          <w:sz w:val="28"/>
          <w:szCs w:val="28"/>
          <w:u w:val="single"/>
        </w:rPr>
      </w:pPr>
      <w:r w:rsidRPr="00415946">
        <w:rPr>
          <w:rFonts w:ascii="Cambria" w:hAnsi="Cambria" w:cs="Tahoma"/>
          <w:b/>
          <w:sz w:val="28"/>
          <w:szCs w:val="28"/>
          <w:u w:val="single"/>
        </w:rPr>
        <w:lastRenderedPageBreak/>
        <w:t>PREZZI BASE, CAUZIONI PROVVISORIE DA VERSARE E CODICI CIG:</w:t>
      </w:r>
    </w:p>
    <w:p w:rsidR="00415946" w:rsidRPr="00276298" w:rsidRDefault="00415946" w:rsidP="00415946">
      <w:pPr>
        <w:pStyle w:val="Corpodeltesto2"/>
        <w:spacing w:after="0" w:line="240" w:lineRule="auto"/>
        <w:jc w:val="both"/>
        <w:rPr>
          <w:rFonts w:ascii="Cambria" w:hAnsi="Cambria" w:cs="Tahoma"/>
          <w:b/>
          <w:sz w:val="28"/>
          <w:szCs w:val="28"/>
          <w:u w:val="single"/>
        </w:rPr>
      </w:pPr>
      <w:r w:rsidRPr="00307FF2">
        <w:rPr>
          <w:rFonts w:ascii="Cambria" w:hAnsi="Cambria" w:cs="Tahoma"/>
          <w:sz w:val="22"/>
          <w:szCs w:val="22"/>
        </w:rPr>
        <w:t xml:space="preserve">Nelle tabelle di seguito riportate, per ogni lotto, vengono indicate le seguenti informazioni: prezzo a base d’asta omnicomprensivo per </w:t>
      </w:r>
      <w:r>
        <w:rPr>
          <w:rFonts w:ascii="Cambria" w:hAnsi="Cambria" w:cs="Tahoma"/>
          <w:sz w:val="22"/>
          <w:szCs w:val="22"/>
        </w:rPr>
        <w:t>36</w:t>
      </w:r>
      <w:r w:rsidRPr="00307FF2">
        <w:rPr>
          <w:rFonts w:ascii="Cambria" w:hAnsi="Cambria" w:cs="Tahoma"/>
          <w:sz w:val="22"/>
          <w:szCs w:val="22"/>
        </w:rPr>
        <w:t xml:space="preserve"> mesi, cauzione provvisoria da versare, codice CIG e importo da versare per la contribuzione dovuta all’Autorità di vigilanza sui contratti pubblici.</w:t>
      </w:r>
    </w:p>
    <w:p w:rsidR="006D0400" w:rsidRDefault="006D0400" w:rsidP="00415946">
      <w:pPr>
        <w:pStyle w:val="Corpodeltesto2"/>
        <w:spacing w:after="0" w:line="240" w:lineRule="auto"/>
        <w:rPr>
          <w:rFonts w:ascii="Cambria" w:hAnsi="Cambria"/>
          <w:b/>
          <w:sz w:val="28"/>
          <w:szCs w:val="28"/>
          <w:u w:val="single"/>
        </w:rPr>
      </w:pPr>
    </w:p>
    <w:tbl>
      <w:tblPr>
        <w:tblW w:w="8540" w:type="dxa"/>
        <w:tblInd w:w="75" w:type="dxa"/>
        <w:tblCellMar>
          <w:left w:w="70" w:type="dxa"/>
          <w:right w:w="70" w:type="dxa"/>
        </w:tblCellMar>
        <w:tblLook w:val="04A0"/>
      </w:tblPr>
      <w:tblGrid>
        <w:gridCol w:w="960"/>
        <w:gridCol w:w="2000"/>
        <w:gridCol w:w="1640"/>
        <w:gridCol w:w="3940"/>
      </w:tblGrid>
      <w:tr w:rsidR="009C097E" w:rsidRPr="009C097E" w:rsidTr="009C097E">
        <w:trPr>
          <w:trHeight w:val="190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C097E" w:rsidRPr="009C097E" w:rsidRDefault="009C097E" w:rsidP="009C097E">
            <w:pPr>
              <w:jc w:val="center"/>
              <w:rPr>
                <w:rFonts w:ascii="Calibri" w:hAnsi="Calibri" w:cs="Arial"/>
                <w:b/>
                <w:bCs/>
                <w:color w:val="000000"/>
                <w:sz w:val="22"/>
                <w:szCs w:val="22"/>
              </w:rPr>
            </w:pPr>
            <w:r w:rsidRPr="009C097E">
              <w:rPr>
                <w:rFonts w:ascii="Calibri" w:hAnsi="Calibri" w:cs="Arial"/>
                <w:b/>
                <w:bCs/>
                <w:color w:val="000000"/>
                <w:sz w:val="22"/>
                <w:szCs w:val="22"/>
              </w:rPr>
              <w:t xml:space="preserve">LOTTO </w:t>
            </w:r>
          </w:p>
        </w:tc>
        <w:tc>
          <w:tcPr>
            <w:tcW w:w="2000" w:type="dxa"/>
            <w:tcBorders>
              <w:top w:val="single" w:sz="4" w:space="0" w:color="auto"/>
              <w:left w:val="nil"/>
              <w:bottom w:val="single" w:sz="4" w:space="0" w:color="auto"/>
              <w:right w:val="single" w:sz="4" w:space="0" w:color="auto"/>
            </w:tcBorders>
            <w:shd w:val="clear" w:color="auto" w:fill="auto"/>
            <w:vAlign w:val="center"/>
            <w:hideMark/>
          </w:tcPr>
          <w:p w:rsidR="009C097E" w:rsidRPr="009C097E" w:rsidRDefault="009C097E" w:rsidP="009C097E">
            <w:pPr>
              <w:jc w:val="center"/>
              <w:rPr>
                <w:rFonts w:ascii="Calibri" w:hAnsi="Calibri" w:cs="Arial"/>
                <w:b/>
                <w:bCs/>
                <w:color w:val="000000"/>
                <w:sz w:val="22"/>
                <w:szCs w:val="22"/>
              </w:rPr>
            </w:pPr>
            <w:r w:rsidRPr="009C097E">
              <w:rPr>
                <w:rFonts w:ascii="Calibri" w:hAnsi="Calibri" w:cs="Arial"/>
                <w:b/>
                <w:bCs/>
                <w:color w:val="000000"/>
                <w:sz w:val="22"/>
                <w:szCs w:val="22"/>
              </w:rPr>
              <w:t>prezzo omnicomprensivo a base d'asta per 36 mesi in euro</w:t>
            </w:r>
          </w:p>
        </w:tc>
        <w:tc>
          <w:tcPr>
            <w:tcW w:w="1640" w:type="dxa"/>
            <w:tcBorders>
              <w:top w:val="single" w:sz="4" w:space="0" w:color="auto"/>
              <w:left w:val="nil"/>
              <w:bottom w:val="single" w:sz="4" w:space="0" w:color="auto"/>
              <w:right w:val="single" w:sz="4" w:space="0" w:color="auto"/>
            </w:tcBorders>
            <w:shd w:val="clear" w:color="auto" w:fill="auto"/>
            <w:vAlign w:val="center"/>
            <w:hideMark/>
          </w:tcPr>
          <w:p w:rsidR="009C097E" w:rsidRPr="009C097E" w:rsidRDefault="009C097E" w:rsidP="009C097E">
            <w:pPr>
              <w:jc w:val="center"/>
              <w:rPr>
                <w:rFonts w:ascii="Calibri" w:hAnsi="Calibri" w:cs="Arial"/>
                <w:b/>
                <w:bCs/>
                <w:color w:val="000000"/>
                <w:sz w:val="22"/>
                <w:szCs w:val="22"/>
              </w:rPr>
            </w:pPr>
            <w:r w:rsidRPr="009C097E">
              <w:rPr>
                <w:rFonts w:ascii="Calibri" w:hAnsi="Calibri" w:cs="Arial"/>
                <w:b/>
                <w:bCs/>
                <w:color w:val="000000"/>
                <w:sz w:val="22"/>
                <w:szCs w:val="22"/>
              </w:rPr>
              <w:t>cauzione provvisoria da versare in euro</w:t>
            </w:r>
          </w:p>
        </w:tc>
        <w:tc>
          <w:tcPr>
            <w:tcW w:w="3940" w:type="dxa"/>
            <w:tcBorders>
              <w:top w:val="single" w:sz="4" w:space="0" w:color="auto"/>
              <w:left w:val="nil"/>
              <w:bottom w:val="single" w:sz="4" w:space="0" w:color="auto"/>
              <w:right w:val="single" w:sz="4" w:space="0" w:color="auto"/>
            </w:tcBorders>
            <w:shd w:val="clear" w:color="auto" w:fill="auto"/>
            <w:vAlign w:val="center"/>
            <w:hideMark/>
          </w:tcPr>
          <w:p w:rsidR="009C097E" w:rsidRPr="009C097E" w:rsidRDefault="009C097E" w:rsidP="009C097E">
            <w:pPr>
              <w:jc w:val="center"/>
              <w:rPr>
                <w:rFonts w:ascii="Calibri" w:hAnsi="Calibri" w:cs="Arial"/>
                <w:b/>
                <w:bCs/>
                <w:color w:val="000000"/>
                <w:sz w:val="22"/>
                <w:szCs w:val="22"/>
              </w:rPr>
            </w:pPr>
            <w:r w:rsidRPr="009C097E">
              <w:rPr>
                <w:rFonts w:ascii="Calibri" w:hAnsi="Calibri" w:cs="Arial"/>
                <w:b/>
                <w:bCs/>
                <w:color w:val="000000"/>
                <w:sz w:val="22"/>
                <w:szCs w:val="22"/>
              </w:rPr>
              <w:t xml:space="preserve">Importo di spesa presunto per 36 mesi per eventuali estensioni contrattuali e per l'eventuale acquisto da listino di prodotti similari (opzioni contrattuali ai sensi dell'art. 35 comma 4 del </w:t>
            </w:r>
            <w:proofErr w:type="spellStart"/>
            <w:r w:rsidRPr="009C097E">
              <w:rPr>
                <w:rFonts w:ascii="Calibri" w:hAnsi="Calibri" w:cs="Arial"/>
                <w:b/>
                <w:bCs/>
                <w:color w:val="000000"/>
                <w:sz w:val="22"/>
                <w:szCs w:val="22"/>
              </w:rPr>
              <w:t>D.Lgs.</w:t>
            </w:r>
            <w:proofErr w:type="spellEnd"/>
            <w:r w:rsidRPr="009C097E">
              <w:rPr>
                <w:rFonts w:ascii="Calibri" w:hAnsi="Calibri" w:cs="Arial"/>
                <w:b/>
                <w:bCs/>
                <w:color w:val="000000"/>
                <w:sz w:val="22"/>
                <w:szCs w:val="22"/>
              </w:rPr>
              <w:t xml:space="preserve"> 50/2016)</w:t>
            </w:r>
          </w:p>
        </w:tc>
      </w:tr>
      <w:tr w:rsidR="009C097E" w:rsidRPr="009C097E" w:rsidTr="009C097E">
        <w:trPr>
          <w:trHeight w:val="52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C097E" w:rsidRPr="009C097E" w:rsidRDefault="009C097E" w:rsidP="009C097E">
            <w:pPr>
              <w:jc w:val="center"/>
              <w:rPr>
                <w:rFonts w:ascii="Calibri" w:hAnsi="Calibri" w:cs="Arial"/>
                <w:b/>
                <w:bCs/>
                <w:color w:val="000000"/>
                <w:sz w:val="22"/>
                <w:szCs w:val="22"/>
              </w:rPr>
            </w:pPr>
            <w:r w:rsidRPr="009C097E">
              <w:rPr>
                <w:rFonts w:ascii="Calibri" w:hAnsi="Calibri" w:cs="Arial"/>
                <w:b/>
                <w:bCs/>
                <w:color w:val="000000"/>
                <w:sz w:val="22"/>
                <w:szCs w:val="22"/>
              </w:rPr>
              <w:t>1</w:t>
            </w:r>
          </w:p>
        </w:tc>
        <w:tc>
          <w:tcPr>
            <w:tcW w:w="2000" w:type="dxa"/>
            <w:tcBorders>
              <w:top w:val="nil"/>
              <w:left w:val="nil"/>
              <w:bottom w:val="single" w:sz="4" w:space="0" w:color="auto"/>
              <w:right w:val="single" w:sz="4" w:space="0" w:color="auto"/>
            </w:tcBorders>
            <w:shd w:val="clear" w:color="auto" w:fill="auto"/>
            <w:vAlign w:val="center"/>
            <w:hideMark/>
          </w:tcPr>
          <w:p w:rsidR="009C097E" w:rsidRPr="009C097E" w:rsidRDefault="009C097E" w:rsidP="009C097E">
            <w:pPr>
              <w:jc w:val="center"/>
              <w:rPr>
                <w:rFonts w:ascii="Calibri" w:hAnsi="Calibri" w:cs="Arial"/>
                <w:color w:val="000000"/>
                <w:sz w:val="22"/>
                <w:szCs w:val="22"/>
              </w:rPr>
            </w:pPr>
            <w:r w:rsidRPr="009C097E">
              <w:rPr>
                <w:rFonts w:ascii="Calibri" w:hAnsi="Calibri" w:cs="Arial"/>
                <w:color w:val="000000"/>
                <w:sz w:val="22"/>
                <w:szCs w:val="22"/>
              </w:rPr>
              <w:t>360.000,00</w:t>
            </w:r>
            <w:r w:rsidR="001D1E18">
              <w:rPr>
                <w:rFonts w:ascii="Calibri" w:hAnsi="Calibri" w:cs="Arial"/>
                <w:color w:val="000000"/>
                <w:sz w:val="22"/>
                <w:szCs w:val="22"/>
              </w:rPr>
              <w:t>*</w:t>
            </w:r>
          </w:p>
        </w:tc>
        <w:tc>
          <w:tcPr>
            <w:tcW w:w="1640" w:type="dxa"/>
            <w:tcBorders>
              <w:top w:val="nil"/>
              <w:left w:val="nil"/>
              <w:bottom w:val="single" w:sz="4" w:space="0" w:color="auto"/>
              <w:right w:val="single" w:sz="4" w:space="0" w:color="auto"/>
            </w:tcBorders>
            <w:shd w:val="clear" w:color="auto" w:fill="auto"/>
            <w:vAlign w:val="center"/>
            <w:hideMark/>
          </w:tcPr>
          <w:p w:rsidR="009C097E" w:rsidRPr="009C097E" w:rsidRDefault="009C097E" w:rsidP="009C097E">
            <w:pPr>
              <w:jc w:val="center"/>
              <w:rPr>
                <w:rFonts w:ascii="Calibri" w:hAnsi="Calibri" w:cs="Arial"/>
                <w:color w:val="000000"/>
                <w:sz w:val="22"/>
                <w:szCs w:val="22"/>
              </w:rPr>
            </w:pPr>
            <w:r w:rsidRPr="009C097E">
              <w:rPr>
                <w:rFonts w:ascii="Calibri" w:hAnsi="Calibri" w:cs="Arial"/>
                <w:color w:val="000000"/>
                <w:sz w:val="22"/>
                <w:szCs w:val="22"/>
              </w:rPr>
              <w:t>7.200,00</w:t>
            </w:r>
          </w:p>
        </w:tc>
        <w:tc>
          <w:tcPr>
            <w:tcW w:w="3940" w:type="dxa"/>
            <w:tcBorders>
              <w:top w:val="nil"/>
              <w:left w:val="nil"/>
              <w:bottom w:val="single" w:sz="4" w:space="0" w:color="auto"/>
              <w:right w:val="single" w:sz="4" w:space="0" w:color="auto"/>
            </w:tcBorders>
            <w:shd w:val="clear" w:color="auto" w:fill="auto"/>
            <w:vAlign w:val="center"/>
            <w:hideMark/>
          </w:tcPr>
          <w:p w:rsidR="009C097E" w:rsidRPr="009C097E" w:rsidRDefault="009C097E" w:rsidP="009C097E">
            <w:pPr>
              <w:jc w:val="center"/>
              <w:rPr>
                <w:rFonts w:ascii="Calibri" w:hAnsi="Calibri" w:cs="Arial"/>
                <w:color w:val="000000"/>
                <w:sz w:val="22"/>
                <w:szCs w:val="22"/>
              </w:rPr>
            </w:pPr>
            <w:r w:rsidRPr="009C097E">
              <w:rPr>
                <w:rFonts w:ascii="Calibri" w:hAnsi="Calibri" w:cs="Arial"/>
                <w:color w:val="000000"/>
                <w:sz w:val="22"/>
                <w:szCs w:val="22"/>
              </w:rPr>
              <w:t>180.000,00</w:t>
            </w:r>
          </w:p>
        </w:tc>
      </w:tr>
      <w:tr w:rsidR="009C097E" w:rsidRPr="009C097E" w:rsidTr="009C097E">
        <w:trPr>
          <w:trHeight w:val="52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C097E" w:rsidRPr="009C097E" w:rsidRDefault="009C097E" w:rsidP="009C097E">
            <w:pPr>
              <w:jc w:val="center"/>
              <w:rPr>
                <w:rFonts w:ascii="Calibri" w:hAnsi="Calibri" w:cs="Arial"/>
                <w:b/>
                <w:bCs/>
                <w:color w:val="000000"/>
                <w:sz w:val="22"/>
                <w:szCs w:val="22"/>
              </w:rPr>
            </w:pPr>
            <w:r w:rsidRPr="009C097E">
              <w:rPr>
                <w:rFonts w:ascii="Calibri" w:hAnsi="Calibri" w:cs="Arial"/>
                <w:b/>
                <w:bCs/>
                <w:color w:val="000000"/>
                <w:sz w:val="22"/>
                <w:szCs w:val="22"/>
              </w:rPr>
              <w:t>2</w:t>
            </w:r>
          </w:p>
        </w:tc>
        <w:tc>
          <w:tcPr>
            <w:tcW w:w="2000" w:type="dxa"/>
            <w:tcBorders>
              <w:top w:val="nil"/>
              <w:left w:val="nil"/>
              <w:bottom w:val="single" w:sz="4" w:space="0" w:color="auto"/>
              <w:right w:val="single" w:sz="4" w:space="0" w:color="auto"/>
            </w:tcBorders>
            <w:shd w:val="clear" w:color="auto" w:fill="auto"/>
            <w:vAlign w:val="center"/>
            <w:hideMark/>
          </w:tcPr>
          <w:p w:rsidR="009C097E" w:rsidRPr="009C097E" w:rsidRDefault="009C097E" w:rsidP="009C097E">
            <w:pPr>
              <w:jc w:val="center"/>
              <w:rPr>
                <w:rFonts w:ascii="Calibri" w:hAnsi="Calibri" w:cs="Arial"/>
                <w:color w:val="000000"/>
                <w:sz w:val="22"/>
                <w:szCs w:val="22"/>
              </w:rPr>
            </w:pPr>
            <w:r w:rsidRPr="009C097E">
              <w:rPr>
                <w:rFonts w:ascii="Calibri" w:hAnsi="Calibri" w:cs="Arial"/>
                <w:color w:val="000000"/>
                <w:sz w:val="22"/>
                <w:szCs w:val="22"/>
              </w:rPr>
              <w:t>180.000,00</w:t>
            </w:r>
            <w:r w:rsidR="001D1E18">
              <w:rPr>
                <w:rFonts w:ascii="Calibri" w:hAnsi="Calibri" w:cs="Arial"/>
                <w:color w:val="000000"/>
                <w:sz w:val="22"/>
                <w:szCs w:val="22"/>
              </w:rPr>
              <w:t>*</w:t>
            </w:r>
          </w:p>
        </w:tc>
        <w:tc>
          <w:tcPr>
            <w:tcW w:w="1640" w:type="dxa"/>
            <w:tcBorders>
              <w:top w:val="nil"/>
              <w:left w:val="nil"/>
              <w:bottom w:val="single" w:sz="4" w:space="0" w:color="auto"/>
              <w:right w:val="single" w:sz="4" w:space="0" w:color="auto"/>
            </w:tcBorders>
            <w:shd w:val="clear" w:color="auto" w:fill="auto"/>
            <w:vAlign w:val="center"/>
            <w:hideMark/>
          </w:tcPr>
          <w:p w:rsidR="009C097E" w:rsidRPr="009C097E" w:rsidRDefault="009C097E" w:rsidP="009C097E">
            <w:pPr>
              <w:jc w:val="center"/>
              <w:rPr>
                <w:rFonts w:ascii="Calibri" w:hAnsi="Calibri" w:cs="Arial"/>
                <w:color w:val="000000"/>
                <w:sz w:val="22"/>
                <w:szCs w:val="22"/>
              </w:rPr>
            </w:pPr>
            <w:r w:rsidRPr="009C097E">
              <w:rPr>
                <w:rFonts w:ascii="Calibri" w:hAnsi="Calibri" w:cs="Arial"/>
                <w:color w:val="000000"/>
                <w:sz w:val="22"/>
                <w:szCs w:val="22"/>
              </w:rPr>
              <w:t>3.600,00</w:t>
            </w:r>
          </w:p>
        </w:tc>
        <w:tc>
          <w:tcPr>
            <w:tcW w:w="3940" w:type="dxa"/>
            <w:tcBorders>
              <w:top w:val="nil"/>
              <w:left w:val="nil"/>
              <w:bottom w:val="single" w:sz="4" w:space="0" w:color="auto"/>
              <w:right w:val="single" w:sz="4" w:space="0" w:color="auto"/>
            </w:tcBorders>
            <w:shd w:val="clear" w:color="auto" w:fill="auto"/>
            <w:vAlign w:val="center"/>
            <w:hideMark/>
          </w:tcPr>
          <w:p w:rsidR="009C097E" w:rsidRPr="009C097E" w:rsidRDefault="009C097E" w:rsidP="009C097E">
            <w:pPr>
              <w:jc w:val="center"/>
              <w:rPr>
                <w:rFonts w:ascii="Calibri" w:hAnsi="Calibri" w:cs="Arial"/>
                <w:color w:val="000000"/>
                <w:sz w:val="22"/>
                <w:szCs w:val="22"/>
              </w:rPr>
            </w:pPr>
            <w:r w:rsidRPr="009C097E">
              <w:rPr>
                <w:rFonts w:ascii="Calibri" w:hAnsi="Calibri" w:cs="Arial"/>
                <w:color w:val="000000"/>
                <w:sz w:val="22"/>
                <w:szCs w:val="22"/>
              </w:rPr>
              <w:t>90.000,00</w:t>
            </w:r>
          </w:p>
        </w:tc>
      </w:tr>
      <w:tr w:rsidR="009C097E" w:rsidRPr="009C097E" w:rsidTr="009C097E">
        <w:trPr>
          <w:trHeight w:val="52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C097E" w:rsidRPr="009C097E" w:rsidRDefault="009C097E" w:rsidP="009C097E">
            <w:pPr>
              <w:jc w:val="center"/>
              <w:rPr>
                <w:rFonts w:ascii="Calibri" w:hAnsi="Calibri" w:cs="Arial"/>
                <w:b/>
                <w:bCs/>
                <w:color w:val="000000"/>
                <w:sz w:val="22"/>
                <w:szCs w:val="22"/>
              </w:rPr>
            </w:pPr>
            <w:r w:rsidRPr="009C097E">
              <w:rPr>
                <w:rFonts w:ascii="Calibri" w:hAnsi="Calibri" w:cs="Arial"/>
                <w:b/>
                <w:bCs/>
                <w:color w:val="000000"/>
                <w:sz w:val="22"/>
                <w:szCs w:val="22"/>
              </w:rPr>
              <w:t>3</w:t>
            </w:r>
          </w:p>
        </w:tc>
        <w:tc>
          <w:tcPr>
            <w:tcW w:w="2000" w:type="dxa"/>
            <w:tcBorders>
              <w:top w:val="nil"/>
              <w:left w:val="nil"/>
              <w:bottom w:val="single" w:sz="4" w:space="0" w:color="auto"/>
              <w:right w:val="single" w:sz="4" w:space="0" w:color="auto"/>
            </w:tcBorders>
            <w:shd w:val="clear" w:color="auto" w:fill="auto"/>
            <w:vAlign w:val="center"/>
            <w:hideMark/>
          </w:tcPr>
          <w:p w:rsidR="009C097E" w:rsidRPr="009C097E" w:rsidRDefault="009C097E" w:rsidP="009C097E">
            <w:pPr>
              <w:jc w:val="center"/>
              <w:rPr>
                <w:rFonts w:ascii="Calibri" w:hAnsi="Calibri" w:cs="Arial"/>
                <w:color w:val="000000"/>
                <w:sz w:val="22"/>
                <w:szCs w:val="22"/>
              </w:rPr>
            </w:pPr>
            <w:r w:rsidRPr="009C097E">
              <w:rPr>
                <w:rFonts w:ascii="Calibri" w:hAnsi="Calibri" w:cs="Arial"/>
                <w:color w:val="000000"/>
                <w:sz w:val="22"/>
                <w:szCs w:val="22"/>
              </w:rPr>
              <w:t>285.000,00</w:t>
            </w:r>
            <w:r w:rsidR="001D1E18">
              <w:rPr>
                <w:rFonts w:ascii="Calibri" w:hAnsi="Calibri" w:cs="Arial"/>
                <w:color w:val="000000"/>
                <w:sz w:val="22"/>
                <w:szCs w:val="22"/>
              </w:rPr>
              <w:t>**</w:t>
            </w:r>
          </w:p>
        </w:tc>
        <w:tc>
          <w:tcPr>
            <w:tcW w:w="1640" w:type="dxa"/>
            <w:tcBorders>
              <w:top w:val="nil"/>
              <w:left w:val="nil"/>
              <w:bottom w:val="single" w:sz="4" w:space="0" w:color="auto"/>
              <w:right w:val="single" w:sz="4" w:space="0" w:color="auto"/>
            </w:tcBorders>
            <w:shd w:val="clear" w:color="auto" w:fill="auto"/>
            <w:vAlign w:val="center"/>
            <w:hideMark/>
          </w:tcPr>
          <w:p w:rsidR="009C097E" w:rsidRPr="009C097E" w:rsidRDefault="009C097E" w:rsidP="009C097E">
            <w:pPr>
              <w:jc w:val="center"/>
              <w:rPr>
                <w:rFonts w:ascii="Calibri" w:hAnsi="Calibri" w:cs="Arial"/>
                <w:color w:val="000000"/>
                <w:sz w:val="22"/>
                <w:szCs w:val="22"/>
              </w:rPr>
            </w:pPr>
            <w:r w:rsidRPr="009C097E">
              <w:rPr>
                <w:rFonts w:ascii="Calibri" w:hAnsi="Calibri" w:cs="Arial"/>
                <w:color w:val="000000"/>
                <w:sz w:val="22"/>
                <w:szCs w:val="22"/>
              </w:rPr>
              <w:t>5.700,00</w:t>
            </w:r>
          </w:p>
        </w:tc>
        <w:tc>
          <w:tcPr>
            <w:tcW w:w="3940" w:type="dxa"/>
            <w:tcBorders>
              <w:top w:val="nil"/>
              <w:left w:val="nil"/>
              <w:bottom w:val="single" w:sz="4" w:space="0" w:color="auto"/>
              <w:right w:val="single" w:sz="4" w:space="0" w:color="auto"/>
            </w:tcBorders>
            <w:shd w:val="clear" w:color="auto" w:fill="auto"/>
            <w:vAlign w:val="center"/>
            <w:hideMark/>
          </w:tcPr>
          <w:p w:rsidR="009C097E" w:rsidRPr="009C097E" w:rsidRDefault="009C097E" w:rsidP="009C097E">
            <w:pPr>
              <w:jc w:val="center"/>
              <w:rPr>
                <w:rFonts w:ascii="Calibri" w:hAnsi="Calibri" w:cs="Arial"/>
                <w:color w:val="000000"/>
                <w:sz w:val="22"/>
                <w:szCs w:val="22"/>
              </w:rPr>
            </w:pPr>
            <w:r w:rsidRPr="009C097E">
              <w:rPr>
                <w:rFonts w:ascii="Calibri" w:hAnsi="Calibri" w:cs="Arial"/>
                <w:color w:val="000000"/>
                <w:sz w:val="22"/>
                <w:szCs w:val="22"/>
              </w:rPr>
              <w:t>142.500,00</w:t>
            </w:r>
          </w:p>
        </w:tc>
      </w:tr>
      <w:tr w:rsidR="009C097E" w:rsidRPr="009C097E" w:rsidTr="009C097E">
        <w:trPr>
          <w:trHeight w:val="52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C097E" w:rsidRPr="009C097E" w:rsidRDefault="009C097E" w:rsidP="009C097E">
            <w:pPr>
              <w:jc w:val="center"/>
              <w:rPr>
                <w:rFonts w:ascii="Calibri" w:hAnsi="Calibri" w:cs="Arial"/>
                <w:b/>
                <w:bCs/>
                <w:color w:val="000000"/>
                <w:sz w:val="22"/>
                <w:szCs w:val="22"/>
              </w:rPr>
            </w:pPr>
            <w:r w:rsidRPr="009C097E">
              <w:rPr>
                <w:rFonts w:ascii="Calibri" w:hAnsi="Calibri" w:cs="Arial"/>
                <w:b/>
                <w:bCs/>
                <w:color w:val="000000"/>
                <w:sz w:val="22"/>
                <w:szCs w:val="22"/>
              </w:rPr>
              <w:t>4</w:t>
            </w:r>
          </w:p>
        </w:tc>
        <w:tc>
          <w:tcPr>
            <w:tcW w:w="2000" w:type="dxa"/>
            <w:tcBorders>
              <w:top w:val="nil"/>
              <w:left w:val="nil"/>
              <w:bottom w:val="single" w:sz="4" w:space="0" w:color="auto"/>
              <w:right w:val="single" w:sz="4" w:space="0" w:color="auto"/>
            </w:tcBorders>
            <w:shd w:val="clear" w:color="auto" w:fill="auto"/>
            <w:vAlign w:val="center"/>
            <w:hideMark/>
          </w:tcPr>
          <w:p w:rsidR="009C097E" w:rsidRPr="009C097E" w:rsidRDefault="009C097E" w:rsidP="009C097E">
            <w:pPr>
              <w:jc w:val="center"/>
              <w:rPr>
                <w:rFonts w:ascii="Calibri" w:hAnsi="Calibri" w:cs="Arial"/>
                <w:color w:val="000000"/>
                <w:sz w:val="22"/>
                <w:szCs w:val="22"/>
              </w:rPr>
            </w:pPr>
            <w:r w:rsidRPr="009C097E">
              <w:rPr>
                <w:rFonts w:ascii="Calibri" w:hAnsi="Calibri" w:cs="Arial"/>
                <w:color w:val="000000"/>
                <w:sz w:val="22"/>
                <w:szCs w:val="22"/>
              </w:rPr>
              <w:t>354.000,00</w:t>
            </w:r>
            <w:r w:rsidR="001D1E18">
              <w:rPr>
                <w:rFonts w:ascii="Calibri" w:hAnsi="Calibri" w:cs="Arial"/>
                <w:color w:val="000000"/>
                <w:sz w:val="22"/>
                <w:szCs w:val="22"/>
              </w:rPr>
              <w:t>***</w:t>
            </w:r>
          </w:p>
        </w:tc>
        <w:tc>
          <w:tcPr>
            <w:tcW w:w="1640" w:type="dxa"/>
            <w:tcBorders>
              <w:top w:val="nil"/>
              <w:left w:val="nil"/>
              <w:bottom w:val="single" w:sz="4" w:space="0" w:color="auto"/>
              <w:right w:val="single" w:sz="4" w:space="0" w:color="auto"/>
            </w:tcBorders>
            <w:shd w:val="clear" w:color="auto" w:fill="auto"/>
            <w:vAlign w:val="center"/>
            <w:hideMark/>
          </w:tcPr>
          <w:p w:rsidR="009C097E" w:rsidRPr="009C097E" w:rsidRDefault="009C097E" w:rsidP="009C097E">
            <w:pPr>
              <w:jc w:val="center"/>
              <w:rPr>
                <w:rFonts w:ascii="Calibri" w:hAnsi="Calibri" w:cs="Arial"/>
                <w:color w:val="000000"/>
                <w:sz w:val="22"/>
                <w:szCs w:val="22"/>
              </w:rPr>
            </w:pPr>
            <w:r w:rsidRPr="009C097E">
              <w:rPr>
                <w:rFonts w:ascii="Calibri" w:hAnsi="Calibri" w:cs="Arial"/>
                <w:color w:val="000000"/>
                <w:sz w:val="22"/>
                <w:szCs w:val="22"/>
              </w:rPr>
              <w:t>7.080,00</w:t>
            </w:r>
          </w:p>
        </w:tc>
        <w:tc>
          <w:tcPr>
            <w:tcW w:w="3940" w:type="dxa"/>
            <w:tcBorders>
              <w:top w:val="nil"/>
              <w:left w:val="nil"/>
              <w:bottom w:val="single" w:sz="4" w:space="0" w:color="auto"/>
              <w:right w:val="single" w:sz="4" w:space="0" w:color="auto"/>
            </w:tcBorders>
            <w:shd w:val="clear" w:color="auto" w:fill="auto"/>
            <w:vAlign w:val="center"/>
            <w:hideMark/>
          </w:tcPr>
          <w:p w:rsidR="009C097E" w:rsidRPr="009C097E" w:rsidRDefault="009C097E" w:rsidP="009C097E">
            <w:pPr>
              <w:jc w:val="center"/>
              <w:rPr>
                <w:rFonts w:ascii="Calibri" w:hAnsi="Calibri" w:cs="Arial"/>
                <w:color w:val="000000"/>
                <w:sz w:val="22"/>
                <w:szCs w:val="22"/>
              </w:rPr>
            </w:pPr>
            <w:r w:rsidRPr="009C097E">
              <w:rPr>
                <w:rFonts w:ascii="Calibri" w:hAnsi="Calibri" w:cs="Arial"/>
                <w:color w:val="000000"/>
                <w:sz w:val="22"/>
                <w:szCs w:val="22"/>
              </w:rPr>
              <w:t>177.000,00</w:t>
            </w:r>
          </w:p>
        </w:tc>
      </w:tr>
      <w:tr w:rsidR="009C097E" w:rsidRPr="009C097E" w:rsidTr="009C097E">
        <w:trPr>
          <w:trHeight w:val="52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C097E" w:rsidRPr="009C097E" w:rsidRDefault="009C097E" w:rsidP="009C097E">
            <w:pPr>
              <w:jc w:val="center"/>
              <w:rPr>
                <w:rFonts w:ascii="Calibri" w:hAnsi="Calibri" w:cs="Arial"/>
                <w:b/>
                <w:bCs/>
                <w:color w:val="000000"/>
                <w:sz w:val="22"/>
                <w:szCs w:val="22"/>
              </w:rPr>
            </w:pPr>
            <w:r w:rsidRPr="009C097E">
              <w:rPr>
                <w:rFonts w:ascii="Calibri" w:hAnsi="Calibri" w:cs="Arial"/>
                <w:b/>
                <w:bCs/>
                <w:color w:val="000000"/>
                <w:sz w:val="22"/>
                <w:szCs w:val="22"/>
              </w:rPr>
              <w:t>5</w:t>
            </w:r>
          </w:p>
        </w:tc>
        <w:tc>
          <w:tcPr>
            <w:tcW w:w="2000" w:type="dxa"/>
            <w:tcBorders>
              <w:top w:val="nil"/>
              <w:left w:val="nil"/>
              <w:bottom w:val="single" w:sz="4" w:space="0" w:color="auto"/>
              <w:right w:val="single" w:sz="4" w:space="0" w:color="auto"/>
            </w:tcBorders>
            <w:shd w:val="clear" w:color="auto" w:fill="auto"/>
            <w:vAlign w:val="center"/>
            <w:hideMark/>
          </w:tcPr>
          <w:p w:rsidR="009C097E" w:rsidRPr="009C097E" w:rsidRDefault="009C097E" w:rsidP="009C097E">
            <w:pPr>
              <w:jc w:val="center"/>
              <w:rPr>
                <w:rFonts w:ascii="Calibri" w:hAnsi="Calibri" w:cs="Arial"/>
                <w:color w:val="000000"/>
                <w:sz w:val="22"/>
                <w:szCs w:val="22"/>
              </w:rPr>
            </w:pPr>
            <w:r w:rsidRPr="009C097E">
              <w:rPr>
                <w:rFonts w:ascii="Calibri" w:hAnsi="Calibri" w:cs="Arial"/>
                <w:color w:val="000000"/>
                <w:sz w:val="22"/>
                <w:szCs w:val="22"/>
              </w:rPr>
              <w:t>50.000,00</w:t>
            </w:r>
            <w:r w:rsidR="001D1E18">
              <w:rPr>
                <w:rFonts w:ascii="Calibri" w:hAnsi="Calibri" w:cs="Arial"/>
                <w:color w:val="000000"/>
                <w:sz w:val="22"/>
                <w:szCs w:val="22"/>
              </w:rPr>
              <w:t>***</w:t>
            </w:r>
          </w:p>
        </w:tc>
        <w:tc>
          <w:tcPr>
            <w:tcW w:w="1640" w:type="dxa"/>
            <w:tcBorders>
              <w:top w:val="nil"/>
              <w:left w:val="nil"/>
              <w:bottom w:val="single" w:sz="4" w:space="0" w:color="auto"/>
              <w:right w:val="single" w:sz="4" w:space="0" w:color="auto"/>
            </w:tcBorders>
            <w:shd w:val="clear" w:color="auto" w:fill="auto"/>
            <w:vAlign w:val="center"/>
            <w:hideMark/>
          </w:tcPr>
          <w:p w:rsidR="009C097E" w:rsidRPr="009C097E" w:rsidRDefault="009C097E" w:rsidP="009C097E">
            <w:pPr>
              <w:jc w:val="center"/>
              <w:rPr>
                <w:rFonts w:ascii="Calibri" w:hAnsi="Calibri" w:cs="Arial"/>
                <w:color w:val="000000"/>
                <w:sz w:val="22"/>
                <w:szCs w:val="22"/>
              </w:rPr>
            </w:pPr>
            <w:r w:rsidRPr="009C097E">
              <w:rPr>
                <w:rFonts w:ascii="Calibri" w:hAnsi="Calibri" w:cs="Arial"/>
                <w:color w:val="000000"/>
                <w:sz w:val="22"/>
                <w:szCs w:val="22"/>
              </w:rPr>
              <w:t>1.000,00</w:t>
            </w:r>
          </w:p>
        </w:tc>
        <w:tc>
          <w:tcPr>
            <w:tcW w:w="3940" w:type="dxa"/>
            <w:tcBorders>
              <w:top w:val="nil"/>
              <w:left w:val="nil"/>
              <w:bottom w:val="single" w:sz="4" w:space="0" w:color="auto"/>
              <w:right w:val="single" w:sz="4" w:space="0" w:color="auto"/>
            </w:tcBorders>
            <w:shd w:val="clear" w:color="auto" w:fill="auto"/>
            <w:vAlign w:val="center"/>
            <w:hideMark/>
          </w:tcPr>
          <w:p w:rsidR="009C097E" w:rsidRPr="009C097E" w:rsidRDefault="009C097E" w:rsidP="009C097E">
            <w:pPr>
              <w:jc w:val="center"/>
              <w:rPr>
                <w:rFonts w:ascii="Calibri" w:hAnsi="Calibri" w:cs="Arial"/>
                <w:color w:val="000000"/>
                <w:sz w:val="22"/>
                <w:szCs w:val="22"/>
              </w:rPr>
            </w:pPr>
            <w:r w:rsidRPr="009C097E">
              <w:rPr>
                <w:rFonts w:ascii="Calibri" w:hAnsi="Calibri" w:cs="Arial"/>
                <w:color w:val="000000"/>
                <w:sz w:val="22"/>
                <w:szCs w:val="22"/>
              </w:rPr>
              <w:t>25.000,00</w:t>
            </w:r>
          </w:p>
        </w:tc>
      </w:tr>
    </w:tbl>
    <w:p w:rsidR="0051502F" w:rsidRDefault="0051502F" w:rsidP="00415946">
      <w:pPr>
        <w:pStyle w:val="Corpodeltesto2"/>
        <w:spacing w:after="0" w:line="240" w:lineRule="auto"/>
        <w:rPr>
          <w:rFonts w:ascii="Cambria" w:hAnsi="Cambria"/>
          <w:b/>
          <w:sz w:val="28"/>
          <w:szCs w:val="28"/>
          <w:u w:val="single"/>
        </w:rPr>
      </w:pPr>
    </w:p>
    <w:p w:rsidR="00195A79" w:rsidRPr="00B634CC" w:rsidRDefault="001D1E18" w:rsidP="00195A79">
      <w:pPr>
        <w:jc w:val="both"/>
        <w:rPr>
          <w:sz w:val="22"/>
          <w:szCs w:val="22"/>
        </w:rPr>
      </w:pPr>
      <w:proofErr w:type="spellStart"/>
      <w:r w:rsidRPr="00B634CC">
        <w:rPr>
          <w:sz w:val="22"/>
          <w:szCs w:val="22"/>
        </w:rPr>
        <w:t>*</w:t>
      </w:r>
      <w:r w:rsidR="00195A79" w:rsidRPr="00B634CC">
        <w:rPr>
          <w:sz w:val="22"/>
          <w:szCs w:val="22"/>
        </w:rPr>
        <w:t>Si</w:t>
      </w:r>
      <w:proofErr w:type="spellEnd"/>
      <w:r w:rsidR="00195A79" w:rsidRPr="00B634CC">
        <w:rPr>
          <w:sz w:val="22"/>
          <w:szCs w:val="22"/>
        </w:rPr>
        <w:t xml:space="preserve"> ritiene che </w:t>
      </w:r>
      <w:r w:rsidR="00195A79" w:rsidRPr="00B634CC">
        <w:rPr>
          <w:bCs/>
          <w:sz w:val="22"/>
          <w:szCs w:val="22"/>
        </w:rPr>
        <w:t xml:space="preserve">le attività oggetto della gara </w:t>
      </w:r>
      <w:r w:rsidRPr="00B634CC">
        <w:rPr>
          <w:bCs/>
          <w:sz w:val="22"/>
          <w:szCs w:val="22"/>
        </w:rPr>
        <w:t>per i</w:t>
      </w:r>
      <w:r w:rsidR="00195A79" w:rsidRPr="00B634CC">
        <w:rPr>
          <w:bCs/>
          <w:sz w:val="22"/>
          <w:szCs w:val="22"/>
        </w:rPr>
        <w:t xml:space="preserve"> LOTTI N. 1 E 2 non presentino rischi interferenziali.</w:t>
      </w:r>
    </w:p>
    <w:p w:rsidR="00195A79" w:rsidRPr="00FC42A5" w:rsidRDefault="00195A79" w:rsidP="00195A79">
      <w:pPr>
        <w:pStyle w:val="Corpodeltesto"/>
        <w:spacing w:after="0"/>
        <w:ind w:right="282"/>
        <w:jc w:val="both"/>
        <w:rPr>
          <w:sz w:val="22"/>
          <w:szCs w:val="22"/>
        </w:rPr>
      </w:pPr>
      <w:r w:rsidRPr="00FC42A5">
        <w:rPr>
          <w:sz w:val="22"/>
          <w:szCs w:val="22"/>
        </w:rPr>
        <w:t>Di conseguenza non comportano oneri per la sicurezza, ma solo rischi propri della Ditta appaltatrice e non sussiste l’obbligo di redigere il Documento Unico di Valutazione dei Rischi Interferenziali. Si individuano come efficaci e sufficienti la cooperazione e il coordinamento della sicurezza e salute dei lavoratori coinvolti nelle attività, che la Ditta appaltatrice dovrà obbligatoriamente concordare con il/la referente del reparto/servizio, prima dell’inizio dell’attività oggetto della gara d’appalto.</w:t>
      </w:r>
    </w:p>
    <w:p w:rsidR="0051502F" w:rsidRPr="00FC42A5" w:rsidRDefault="0051502F" w:rsidP="00415946">
      <w:pPr>
        <w:pStyle w:val="Corpodeltesto2"/>
        <w:spacing w:after="0" w:line="240" w:lineRule="auto"/>
        <w:rPr>
          <w:b/>
          <w:sz w:val="28"/>
          <w:szCs w:val="28"/>
          <w:u w:val="single"/>
        </w:rPr>
      </w:pPr>
    </w:p>
    <w:p w:rsidR="0051502F" w:rsidRPr="00FC42A5" w:rsidRDefault="001D1E18" w:rsidP="00415946">
      <w:pPr>
        <w:pStyle w:val="Corpodeltesto2"/>
        <w:spacing w:after="0" w:line="240" w:lineRule="auto"/>
        <w:rPr>
          <w:b/>
          <w:sz w:val="28"/>
          <w:szCs w:val="28"/>
          <w:u w:val="single"/>
        </w:rPr>
      </w:pPr>
      <w:r w:rsidRPr="00FC42A5">
        <w:rPr>
          <w:i/>
          <w:sz w:val="22"/>
          <w:szCs w:val="22"/>
        </w:rPr>
        <w:t>**</w:t>
      </w:r>
      <w:r w:rsidRPr="00FC42A5">
        <w:rPr>
          <w:b/>
          <w:i/>
          <w:sz w:val="22"/>
          <w:szCs w:val="22"/>
        </w:rPr>
        <w:t xml:space="preserve"> </w:t>
      </w:r>
      <w:r w:rsidRPr="00FC42A5">
        <w:rPr>
          <w:i/>
          <w:sz w:val="22"/>
          <w:szCs w:val="22"/>
        </w:rPr>
        <w:t xml:space="preserve">di cui </w:t>
      </w:r>
      <w:r w:rsidRPr="00FC42A5">
        <w:rPr>
          <w:i/>
          <w:iCs/>
          <w:sz w:val="22"/>
          <w:szCs w:val="22"/>
        </w:rPr>
        <w:t>113,62</w:t>
      </w:r>
      <w:r w:rsidRPr="00FC42A5">
        <w:rPr>
          <w:i/>
          <w:sz w:val="22"/>
          <w:szCs w:val="22"/>
        </w:rPr>
        <w:t xml:space="preserve"> euro complessivi relativi a </w:t>
      </w:r>
      <w:r w:rsidRPr="00FC42A5">
        <w:rPr>
          <w:i/>
          <w:color w:val="000000"/>
          <w:sz w:val="22"/>
          <w:szCs w:val="22"/>
        </w:rPr>
        <w:t>oneri della sicurezza in relazione ai rischi interferenziali, valutati dalla Stazione Appaltante, non soggetti a ribasso.</w:t>
      </w:r>
      <w:r w:rsidR="00B634CC">
        <w:rPr>
          <w:i/>
          <w:color w:val="000000"/>
          <w:sz w:val="22"/>
          <w:szCs w:val="22"/>
        </w:rPr>
        <w:t xml:space="preserve"> (LOTTO N. 3)</w:t>
      </w:r>
    </w:p>
    <w:p w:rsidR="006D0400" w:rsidRPr="00FC42A5" w:rsidRDefault="006D0400" w:rsidP="00415946">
      <w:pPr>
        <w:pStyle w:val="Corpodeltesto2"/>
        <w:spacing w:after="0" w:line="240" w:lineRule="auto"/>
        <w:rPr>
          <w:b/>
          <w:sz w:val="28"/>
          <w:szCs w:val="28"/>
          <w:u w:val="single"/>
        </w:rPr>
      </w:pPr>
    </w:p>
    <w:p w:rsidR="001D1E18" w:rsidRPr="001D1E18" w:rsidRDefault="001D1E18" w:rsidP="00415946">
      <w:pPr>
        <w:pStyle w:val="Corpodeltesto2"/>
        <w:spacing w:after="0" w:line="240" w:lineRule="auto"/>
        <w:rPr>
          <w:i/>
          <w:color w:val="000000"/>
          <w:sz w:val="22"/>
          <w:szCs w:val="22"/>
        </w:rPr>
      </w:pPr>
      <w:r w:rsidRPr="00FC42A5">
        <w:rPr>
          <w:i/>
          <w:sz w:val="22"/>
          <w:szCs w:val="22"/>
        </w:rPr>
        <w:t>***</w:t>
      </w:r>
      <w:r w:rsidRPr="00FC42A5">
        <w:rPr>
          <w:b/>
          <w:i/>
          <w:sz w:val="22"/>
          <w:szCs w:val="22"/>
        </w:rPr>
        <w:t xml:space="preserve"> </w:t>
      </w:r>
      <w:r w:rsidRPr="00FC42A5">
        <w:rPr>
          <w:i/>
          <w:sz w:val="22"/>
          <w:szCs w:val="22"/>
        </w:rPr>
        <w:t xml:space="preserve">di cui </w:t>
      </w:r>
      <w:r w:rsidRPr="00FC42A5">
        <w:rPr>
          <w:i/>
          <w:iCs/>
          <w:sz w:val="22"/>
          <w:szCs w:val="22"/>
        </w:rPr>
        <w:t>276,00</w:t>
      </w:r>
      <w:r w:rsidRPr="00FC42A5">
        <w:rPr>
          <w:i/>
          <w:sz w:val="22"/>
          <w:szCs w:val="22"/>
        </w:rPr>
        <w:t xml:space="preserve"> euro complessivi relativi a </w:t>
      </w:r>
      <w:r w:rsidRPr="00FC42A5">
        <w:rPr>
          <w:i/>
          <w:color w:val="000000"/>
          <w:sz w:val="22"/>
          <w:szCs w:val="22"/>
        </w:rPr>
        <w:t>oneri della sicurezza in relazione ai rischi interferenziali, valutati dalla Stazione Appaltante, non soggetti a ribasso.</w:t>
      </w:r>
      <w:r w:rsidR="00B634CC">
        <w:rPr>
          <w:i/>
          <w:color w:val="000000"/>
          <w:sz w:val="22"/>
          <w:szCs w:val="22"/>
        </w:rPr>
        <w:t xml:space="preserve"> (LOTTI N. 4-5)</w:t>
      </w:r>
    </w:p>
    <w:p w:rsidR="001D1E18" w:rsidRDefault="001D1E18" w:rsidP="00415946">
      <w:pPr>
        <w:pStyle w:val="Corpodeltesto2"/>
        <w:spacing w:after="0" w:line="240" w:lineRule="auto"/>
        <w:rPr>
          <w:rFonts w:ascii="Cambria" w:hAnsi="Cambria"/>
          <w:b/>
          <w:sz w:val="28"/>
          <w:szCs w:val="28"/>
          <w:u w:val="single"/>
        </w:rPr>
      </w:pPr>
    </w:p>
    <w:tbl>
      <w:tblPr>
        <w:tblW w:w="9376" w:type="dxa"/>
        <w:tblInd w:w="75" w:type="dxa"/>
        <w:tblCellMar>
          <w:left w:w="70" w:type="dxa"/>
          <w:right w:w="70" w:type="dxa"/>
        </w:tblCellMar>
        <w:tblLook w:val="04A0"/>
      </w:tblPr>
      <w:tblGrid>
        <w:gridCol w:w="1781"/>
        <w:gridCol w:w="3713"/>
        <w:gridCol w:w="3045"/>
        <w:gridCol w:w="180"/>
        <w:gridCol w:w="180"/>
        <w:gridCol w:w="180"/>
        <w:gridCol w:w="297"/>
      </w:tblGrid>
      <w:tr w:rsidR="00273880" w:rsidRPr="009C097E" w:rsidTr="00273880">
        <w:trPr>
          <w:gridAfter w:val="4"/>
          <w:trHeight w:val="620"/>
        </w:trPr>
        <w:tc>
          <w:tcPr>
            <w:tcW w:w="17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3880" w:rsidRPr="009C097E" w:rsidRDefault="00273880" w:rsidP="00BF7E1F">
            <w:pPr>
              <w:jc w:val="center"/>
              <w:rPr>
                <w:rFonts w:ascii="Calibri" w:hAnsi="Calibri" w:cs="Arial"/>
                <w:b/>
                <w:bCs/>
                <w:color w:val="000000"/>
                <w:sz w:val="22"/>
                <w:szCs w:val="22"/>
              </w:rPr>
            </w:pPr>
            <w:r w:rsidRPr="009C097E">
              <w:rPr>
                <w:rFonts w:ascii="Calibri" w:hAnsi="Calibri" w:cs="Arial"/>
                <w:b/>
                <w:bCs/>
                <w:color w:val="000000"/>
                <w:sz w:val="22"/>
                <w:szCs w:val="22"/>
              </w:rPr>
              <w:t xml:space="preserve">LOTTO </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rsidR="00273880" w:rsidRPr="009C097E" w:rsidRDefault="00273880" w:rsidP="00BF7E1F">
            <w:pPr>
              <w:jc w:val="center"/>
              <w:rPr>
                <w:rFonts w:ascii="Calibri" w:hAnsi="Calibri" w:cs="Arial"/>
                <w:b/>
                <w:bCs/>
                <w:color w:val="000000"/>
                <w:sz w:val="22"/>
                <w:szCs w:val="22"/>
              </w:rPr>
            </w:pPr>
            <w:r>
              <w:rPr>
                <w:rFonts w:ascii="Calibri" w:hAnsi="Calibri" w:cs="Arial"/>
                <w:b/>
                <w:bCs/>
                <w:color w:val="000000"/>
                <w:sz w:val="22"/>
                <w:szCs w:val="22"/>
              </w:rPr>
              <w:t>CIG</w:t>
            </w:r>
          </w:p>
        </w:tc>
        <w:tc>
          <w:tcPr>
            <w:tcW w:w="3045" w:type="dxa"/>
            <w:tcBorders>
              <w:top w:val="single" w:sz="4" w:space="0" w:color="auto"/>
              <w:left w:val="nil"/>
              <w:bottom w:val="single" w:sz="4" w:space="0" w:color="auto"/>
              <w:right w:val="single" w:sz="4" w:space="0" w:color="auto"/>
            </w:tcBorders>
            <w:shd w:val="clear" w:color="auto" w:fill="auto"/>
            <w:vAlign w:val="center"/>
            <w:hideMark/>
          </w:tcPr>
          <w:p w:rsidR="00273880" w:rsidRPr="009C097E" w:rsidRDefault="00273880" w:rsidP="00BF7E1F">
            <w:pPr>
              <w:jc w:val="center"/>
              <w:rPr>
                <w:rFonts w:ascii="Calibri" w:hAnsi="Calibri" w:cs="Arial"/>
                <w:b/>
                <w:bCs/>
                <w:color w:val="000000"/>
                <w:sz w:val="22"/>
                <w:szCs w:val="22"/>
              </w:rPr>
            </w:pPr>
            <w:r>
              <w:rPr>
                <w:rFonts w:ascii="Calibri" w:hAnsi="Calibri" w:cs="Arial"/>
                <w:b/>
                <w:bCs/>
                <w:color w:val="000000"/>
                <w:sz w:val="22"/>
                <w:szCs w:val="22"/>
              </w:rPr>
              <w:t xml:space="preserve">IMPORTO DA VERSARE </w:t>
            </w:r>
          </w:p>
        </w:tc>
      </w:tr>
      <w:tr w:rsidR="00273880" w:rsidRPr="009C097E" w:rsidTr="00273880">
        <w:trPr>
          <w:trHeight w:val="525"/>
        </w:trPr>
        <w:tc>
          <w:tcPr>
            <w:tcW w:w="1782" w:type="dxa"/>
            <w:tcBorders>
              <w:top w:val="nil"/>
              <w:left w:val="single" w:sz="4" w:space="0" w:color="auto"/>
              <w:bottom w:val="single" w:sz="4" w:space="0" w:color="auto"/>
              <w:right w:val="single" w:sz="4" w:space="0" w:color="auto"/>
            </w:tcBorders>
            <w:shd w:val="clear" w:color="auto" w:fill="auto"/>
            <w:vAlign w:val="center"/>
            <w:hideMark/>
          </w:tcPr>
          <w:p w:rsidR="00273880" w:rsidRPr="009C097E" w:rsidRDefault="00273880" w:rsidP="00BF7E1F">
            <w:pPr>
              <w:jc w:val="center"/>
              <w:rPr>
                <w:rFonts w:ascii="Calibri" w:hAnsi="Calibri" w:cs="Arial"/>
                <w:b/>
                <w:bCs/>
                <w:color w:val="000000"/>
                <w:sz w:val="22"/>
                <w:szCs w:val="22"/>
              </w:rPr>
            </w:pPr>
            <w:r w:rsidRPr="009C097E">
              <w:rPr>
                <w:rFonts w:ascii="Calibri" w:hAnsi="Calibri" w:cs="Arial"/>
                <w:b/>
                <w:bCs/>
                <w:color w:val="000000"/>
                <w:sz w:val="22"/>
                <w:szCs w:val="22"/>
              </w:rPr>
              <w:t>1</w:t>
            </w:r>
          </w:p>
        </w:tc>
        <w:tc>
          <w:tcPr>
            <w:tcW w:w="3713" w:type="dxa"/>
            <w:tcBorders>
              <w:top w:val="nil"/>
              <w:left w:val="nil"/>
              <w:bottom w:val="single" w:sz="4" w:space="0" w:color="auto"/>
              <w:right w:val="single" w:sz="4" w:space="0" w:color="auto"/>
            </w:tcBorders>
            <w:shd w:val="clear" w:color="auto" w:fill="auto"/>
            <w:vAlign w:val="center"/>
            <w:hideMark/>
          </w:tcPr>
          <w:p w:rsidR="00273880" w:rsidRDefault="00273880">
            <w:pPr>
              <w:spacing w:before="15" w:after="15"/>
              <w:ind w:left="30" w:right="30"/>
              <w:rPr>
                <w:rFonts w:ascii="Verdana" w:hAnsi="Verdana"/>
                <w:color w:val="000000"/>
              </w:rPr>
            </w:pPr>
            <w:r>
              <w:rPr>
                <w:rFonts w:ascii="Verdana" w:hAnsi="Verdana"/>
                <w:color w:val="000000"/>
              </w:rPr>
              <w:t>70215427C1</w:t>
            </w:r>
          </w:p>
        </w:tc>
        <w:tc>
          <w:tcPr>
            <w:tcW w:w="3045" w:type="dxa"/>
            <w:tcBorders>
              <w:top w:val="nil"/>
              <w:left w:val="nil"/>
              <w:bottom w:val="single" w:sz="4" w:space="0" w:color="auto"/>
              <w:right w:val="single" w:sz="4" w:space="0" w:color="auto"/>
            </w:tcBorders>
            <w:shd w:val="clear" w:color="auto" w:fill="auto"/>
            <w:vAlign w:val="center"/>
            <w:hideMark/>
          </w:tcPr>
          <w:p w:rsidR="00273880" w:rsidRDefault="00273880">
            <w:pPr>
              <w:spacing w:before="15" w:after="15"/>
              <w:ind w:left="30" w:right="30"/>
              <w:rPr>
                <w:rFonts w:ascii="Verdana" w:hAnsi="Verdana"/>
                <w:color w:val="000000"/>
              </w:rPr>
            </w:pPr>
            <w:r>
              <w:rPr>
                <w:rFonts w:ascii="Verdana" w:hAnsi="Verdana"/>
                <w:color w:val="000000"/>
              </w:rPr>
              <w:t>€ 70,00</w:t>
            </w:r>
          </w:p>
        </w:tc>
        <w:tc>
          <w:tcPr>
            <w:tcW w:w="0" w:type="auto"/>
            <w:vAlign w:val="center"/>
          </w:tcPr>
          <w:p w:rsidR="00273880" w:rsidRDefault="00273880">
            <w:pPr>
              <w:spacing w:before="15" w:after="15"/>
              <w:ind w:left="30" w:right="30"/>
              <w:rPr>
                <w:rFonts w:ascii="Verdana" w:hAnsi="Verdana"/>
                <w:color w:val="000000"/>
              </w:rPr>
            </w:pPr>
          </w:p>
        </w:tc>
        <w:tc>
          <w:tcPr>
            <w:tcW w:w="0" w:type="auto"/>
            <w:vAlign w:val="center"/>
          </w:tcPr>
          <w:p w:rsidR="00273880" w:rsidRDefault="00273880">
            <w:pPr>
              <w:spacing w:before="15" w:after="15"/>
              <w:ind w:left="30" w:right="30"/>
              <w:rPr>
                <w:rFonts w:ascii="Verdana" w:hAnsi="Verdana"/>
                <w:color w:val="000000"/>
              </w:rPr>
            </w:pPr>
          </w:p>
        </w:tc>
        <w:tc>
          <w:tcPr>
            <w:tcW w:w="0" w:type="auto"/>
            <w:vAlign w:val="center"/>
          </w:tcPr>
          <w:p w:rsidR="00273880" w:rsidRDefault="00273880">
            <w:pPr>
              <w:spacing w:before="15" w:after="15"/>
              <w:ind w:left="30" w:right="30"/>
              <w:rPr>
                <w:rFonts w:ascii="Verdana" w:hAnsi="Verdana"/>
                <w:color w:val="000000"/>
              </w:rPr>
            </w:pPr>
          </w:p>
        </w:tc>
        <w:tc>
          <w:tcPr>
            <w:tcW w:w="0" w:type="auto"/>
            <w:vAlign w:val="center"/>
          </w:tcPr>
          <w:p w:rsidR="00273880" w:rsidRDefault="00273880">
            <w:pPr>
              <w:ind w:left="15" w:right="15"/>
              <w:jc w:val="center"/>
              <w:rPr>
                <w:rFonts w:ascii="Verdana" w:hAnsi="Verdana"/>
                <w:color w:val="000000"/>
              </w:rPr>
            </w:pPr>
            <w:r>
              <w:rPr>
                <w:rFonts w:ascii="Verdana" w:hAnsi="Verdana"/>
                <w:color w:val="000000"/>
              </w:rPr>
              <w:t> </w:t>
            </w:r>
          </w:p>
        </w:tc>
      </w:tr>
      <w:tr w:rsidR="00273880" w:rsidRPr="009C097E" w:rsidTr="00273880">
        <w:trPr>
          <w:trHeight w:val="525"/>
        </w:trPr>
        <w:tc>
          <w:tcPr>
            <w:tcW w:w="1782" w:type="dxa"/>
            <w:tcBorders>
              <w:top w:val="nil"/>
              <w:left w:val="single" w:sz="4" w:space="0" w:color="auto"/>
              <w:bottom w:val="single" w:sz="4" w:space="0" w:color="auto"/>
              <w:right w:val="single" w:sz="4" w:space="0" w:color="auto"/>
            </w:tcBorders>
            <w:shd w:val="clear" w:color="auto" w:fill="auto"/>
            <w:vAlign w:val="center"/>
            <w:hideMark/>
          </w:tcPr>
          <w:p w:rsidR="00273880" w:rsidRPr="009C097E" w:rsidRDefault="00273880" w:rsidP="00BF7E1F">
            <w:pPr>
              <w:jc w:val="center"/>
              <w:rPr>
                <w:rFonts w:ascii="Calibri" w:hAnsi="Calibri" w:cs="Arial"/>
                <w:b/>
                <w:bCs/>
                <w:color w:val="000000"/>
                <w:sz w:val="22"/>
                <w:szCs w:val="22"/>
              </w:rPr>
            </w:pPr>
            <w:r w:rsidRPr="009C097E">
              <w:rPr>
                <w:rFonts w:ascii="Calibri" w:hAnsi="Calibri" w:cs="Arial"/>
                <w:b/>
                <w:bCs/>
                <w:color w:val="000000"/>
                <w:sz w:val="22"/>
                <w:szCs w:val="22"/>
              </w:rPr>
              <w:t>2</w:t>
            </w:r>
          </w:p>
        </w:tc>
        <w:tc>
          <w:tcPr>
            <w:tcW w:w="3713" w:type="dxa"/>
            <w:tcBorders>
              <w:top w:val="nil"/>
              <w:left w:val="nil"/>
              <w:bottom w:val="single" w:sz="4" w:space="0" w:color="auto"/>
              <w:right w:val="single" w:sz="4" w:space="0" w:color="auto"/>
            </w:tcBorders>
            <w:shd w:val="clear" w:color="auto" w:fill="auto"/>
            <w:vAlign w:val="center"/>
            <w:hideMark/>
          </w:tcPr>
          <w:p w:rsidR="00273880" w:rsidRDefault="00273880">
            <w:pPr>
              <w:spacing w:before="15" w:after="15"/>
              <w:ind w:left="30" w:right="30"/>
              <w:rPr>
                <w:rFonts w:ascii="Verdana" w:hAnsi="Verdana"/>
                <w:color w:val="000000"/>
              </w:rPr>
            </w:pPr>
            <w:r>
              <w:rPr>
                <w:rFonts w:ascii="Verdana" w:hAnsi="Verdana"/>
                <w:color w:val="000000"/>
              </w:rPr>
              <w:t>7021546B0D</w:t>
            </w:r>
          </w:p>
        </w:tc>
        <w:tc>
          <w:tcPr>
            <w:tcW w:w="3045" w:type="dxa"/>
            <w:tcBorders>
              <w:top w:val="nil"/>
              <w:left w:val="nil"/>
              <w:bottom w:val="single" w:sz="4" w:space="0" w:color="auto"/>
              <w:right w:val="single" w:sz="4" w:space="0" w:color="auto"/>
            </w:tcBorders>
            <w:shd w:val="clear" w:color="auto" w:fill="auto"/>
            <w:vAlign w:val="center"/>
            <w:hideMark/>
          </w:tcPr>
          <w:p w:rsidR="00273880" w:rsidRDefault="00273880">
            <w:pPr>
              <w:spacing w:before="15" w:after="15"/>
              <w:ind w:left="30" w:right="30"/>
              <w:rPr>
                <w:rFonts w:ascii="Verdana" w:hAnsi="Verdana"/>
                <w:color w:val="000000"/>
              </w:rPr>
            </w:pPr>
            <w:r>
              <w:rPr>
                <w:rFonts w:ascii="Verdana" w:hAnsi="Verdana"/>
                <w:color w:val="000000"/>
              </w:rPr>
              <w:t>€ 35,00</w:t>
            </w:r>
          </w:p>
        </w:tc>
        <w:tc>
          <w:tcPr>
            <w:tcW w:w="0" w:type="auto"/>
            <w:vAlign w:val="center"/>
          </w:tcPr>
          <w:p w:rsidR="00273880" w:rsidRDefault="00273880">
            <w:pPr>
              <w:spacing w:before="15" w:after="15"/>
              <w:ind w:left="30" w:right="30"/>
              <w:rPr>
                <w:rFonts w:ascii="Verdana" w:hAnsi="Verdana"/>
                <w:color w:val="000000"/>
              </w:rPr>
            </w:pPr>
          </w:p>
        </w:tc>
        <w:tc>
          <w:tcPr>
            <w:tcW w:w="0" w:type="auto"/>
            <w:vAlign w:val="center"/>
          </w:tcPr>
          <w:p w:rsidR="00273880" w:rsidRDefault="00273880">
            <w:pPr>
              <w:spacing w:before="15" w:after="15"/>
              <w:ind w:left="30" w:right="30"/>
              <w:rPr>
                <w:rFonts w:ascii="Verdana" w:hAnsi="Verdana"/>
                <w:color w:val="000000"/>
              </w:rPr>
            </w:pPr>
          </w:p>
        </w:tc>
        <w:tc>
          <w:tcPr>
            <w:tcW w:w="0" w:type="auto"/>
            <w:vAlign w:val="center"/>
          </w:tcPr>
          <w:p w:rsidR="00273880" w:rsidRDefault="00273880">
            <w:pPr>
              <w:spacing w:before="15" w:after="15"/>
              <w:ind w:left="30" w:right="30"/>
              <w:rPr>
                <w:rFonts w:ascii="Verdana" w:hAnsi="Verdana"/>
                <w:color w:val="000000"/>
              </w:rPr>
            </w:pPr>
          </w:p>
        </w:tc>
        <w:tc>
          <w:tcPr>
            <w:tcW w:w="0" w:type="auto"/>
            <w:vAlign w:val="center"/>
          </w:tcPr>
          <w:p w:rsidR="00273880" w:rsidRDefault="00273880">
            <w:pPr>
              <w:ind w:left="15" w:right="15"/>
              <w:jc w:val="center"/>
              <w:rPr>
                <w:rFonts w:ascii="Verdana" w:hAnsi="Verdana"/>
                <w:color w:val="000000"/>
              </w:rPr>
            </w:pPr>
            <w:r>
              <w:rPr>
                <w:rFonts w:ascii="Verdana" w:hAnsi="Verdana"/>
                <w:color w:val="000000"/>
              </w:rPr>
              <w:t> </w:t>
            </w:r>
          </w:p>
        </w:tc>
      </w:tr>
      <w:tr w:rsidR="00273880" w:rsidRPr="009C097E" w:rsidTr="00273880">
        <w:trPr>
          <w:trHeight w:val="525"/>
        </w:trPr>
        <w:tc>
          <w:tcPr>
            <w:tcW w:w="1782" w:type="dxa"/>
            <w:tcBorders>
              <w:top w:val="nil"/>
              <w:left w:val="single" w:sz="4" w:space="0" w:color="auto"/>
              <w:bottom w:val="single" w:sz="4" w:space="0" w:color="auto"/>
              <w:right w:val="single" w:sz="4" w:space="0" w:color="auto"/>
            </w:tcBorders>
            <w:shd w:val="clear" w:color="auto" w:fill="auto"/>
            <w:vAlign w:val="center"/>
            <w:hideMark/>
          </w:tcPr>
          <w:p w:rsidR="00273880" w:rsidRPr="009C097E" w:rsidRDefault="00273880" w:rsidP="00BF7E1F">
            <w:pPr>
              <w:jc w:val="center"/>
              <w:rPr>
                <w:rFonts w:ascii="Calibri" w:hAnsi="Calibri" w:cs="Arial"/>
                <w:b/>
                <w:bCs/>
                <w:color w:val="000000"/>
                <w:sz w:val="22"/>
                <w:szCs w:val="22"/>
              </w:rPr>
            </w:pPr>
            <w:r w:rsidRPr="009C097E">
              <w:rPr>
                <w:rFonts w:ascii="Calibri" w:hAnsi="Calibri" w:cs="Arial"/>
                <w:b/>
                <w:bCs/>
                <w:color w:val="000000"/>
                <w:sz w:val="22"/>
                <w:szCs w:val="22"/>
              </w:rPr>
              <w:t>3</w:t>
            </w:r>
          </w:p>
        </w:tc>
        <w:tc>
          <w:tcPr>
            <w:tcW w:w="3713" w:type="dxa"/>
            <w:tcBorders>
              <w:top w:val="nil"/>
              <w:left w:val="nil"/>
              <w:bottom w:val="single" w:sz="4" w:space="0" w:color="auto"/>
              <w:right w:val="single" w:sz="4" w:space="0" w:color="auto"/>
            </w:tcBorders>
            <w:shd w:val="clear" w:color="auto" w:fill="auto"/>
            <w:vAlign w:val="center"/>
            <w:hideMark/>
          </w:tcPr>
          <w:p w:rsidR="00273880" w:rsidRDefault="00273880">
            <w:pPr>
              <w:spacing w:before="15" w:after="15"/>
              <w:ind w:left="30" w:right="30"/>
              <w:rPr>
                <w:rFonts w:ascii="Verdana" w:hAnsi="Verdana"/>
                <w:color w:val="000000"/>
              </w:rPr>
            </w:pPr>
            <w:r>
              <w:rPr>
                <w:rFonts w:ascii="Verdana" w:hAnsi="Verdana"/>
                <w:color w:val="000000"/>
              </w:rPr>
              <w:t>7021547BE0</w:t>
            </w:r>
          </w:p>
        </w:tc>
        <w:tc>
          <w:tcPr>
            <w:tcW w:w="3045" w:type="dxa"/>
            <w:tcBorders>
              <w:top w:val="nil"/>
              <w:left w:val="nil"/>
              <w:bottom w:val="single" w:sz="4" w:space="0" w:color="auto"/>
              <w:right w:val="single" w:sz="4" w:space="0" w:color="auto"/>
            </w:tcBorders>
            <w:shd w:val="clear" w:color="auto" w:fill="auto"/>
            <w:vAlign w:val="center"/>
            <w:hideMark/>
          </w:tcPr>
          <w:p w:rsidR="00273880" w:rsidRDefault="00273880">
            <w:pPr>
              <w:spacing w:before="15" w:after="15"/>
              <w:ind w:left="30" w:right="30"/>
              <w:rPr>
                <w:rFonts w:ascii="Verdana" w:hAnsi="Verdana"/>
                <w:color w:val="000000"/>
              </w:rPr>
            </w:pPr>
            <w:r>
              <w:rPr>
                <w:rFonts w:ascii="Verdana" w:hAnsi="Verdana"/>
                <w:color w:val="000000"/>
              </w:rPr>
              <w:t>€ 70,00</w:t>
            </w:r>
          </w:p>
        </w:tc>
        <w:tc>
          <w:tcPr>
            <w:tcW w:w="0" w:type="auto"/>
            <w:vAlign w:val="center"/>
          </w:tcPr>
          <w:p w:rsidR="00273880" w:rsidRDefault="00273880">
            <w:pPr>
              <w:spacing w:before="15" w:after="15"/>
              <w:ind w:left="30" w:right="30"/>
              <w:rPr>
                <w:rFonts w:ascii="Verdana" w:hAnsi="Verdana"/>
                <w:color w:val="000000"/>
              </w:rPr>
            </w:pPr>
          </w:p>
        </w:tc>
        <w:tc>
          <w:tcPr>
            <w:tcW w:w="0" w:type="auto"/>
            <w:vAlign w:val="center"/>
          </w:tcPr>
          <w:p w:rsidR="00273880" w:rsidRDefault="00273880">
            <w:pPr>
              <w:spacing w:before="15" w:after="15"/>
              <w:ind w:left="30" w:right="30"/>
              <w:rPr>
                <w:rFonts w:ascii="Verdana" w:hAnsi="Verdana"/>
                <w:color w:val="000000"/>
              </w:rPr>
            </w:pPr>
          </w:p>
        </w:tc>
        <w:tc>
          <w:tcPr>
            <w:tcW w:w="0" w:type="auto"/>
            <w:vAlign w:val="center"/>
          </w:tcPr>
          <w:p w:rsidR="00273880" w:rsidRDefault="00273880">
            <w:pPr>
              <w:spacing w:before="15" w:after="15"/>
              <w:ind w:left="30" w:right="30"/>
              <w:rPr>
                <w:rFonts w:ascii="Verdana" w:hAnsi="Verdana"/>
                <w:color w:val="000000"/>
              </w:rPr>
            </w:pPr>
          </w:p>
        </w:tc>
        <w:tc>
          <w:tcPr>
            <w:tcW w:w="0" w:type="auto"/>
            <w:vAlign w:val="center"/>
          </w:tcPr>
          <w:p w:rsidR="00273880" w:rsidRDefault="00273880">
            <w:pPr>
              <w:ind w:left="15" w:right="15"/>
              <w:jc w:val="center"/>
              <w:rPr>
                <w:rFonts w:ascii="Verdana" w:hAnsi="Verdana"/>
                <w:color w:val="000000"/>
              </w:rPr>
            </w:pPr>
            <w:r>
              <w:rPr>
                <w:rFonts w:ascii="Verdana" w:hAnsi="Verdana"/>
                <w:color w:val="000000"/>
              </w:rPr>
              <w:t> </w:t>
            </w:r>
          </w:p>
        </w:tc>
      </w:tr>
      <w:tr w:rsidR="00273880" w:rsidRPr="009C097E" w:rsidTr="00273880">
        <w:trPr>
          <w:trHeight w:val="525"/>
        </w:trPr>
        <w:tc>
          <w:tcPr>
            <w:tcW w:w="1782" w:type="dxa"/>
            <w:tcBorders>
              <w:top w:val="nil"/>
              <w:left w:val="single" w:sz="4" w:space="0" w:color="auto"/>
              <w:bottom w:val="single" w:sz="4" w:space="0" w:color="auto"/>
              <w:right w:val="single" w:sz="4" w:space="0" w:color="auto"/>
            </w:tcBorders>
            <w:shd w:val="clear" w:color="auto" w:fill="auto"/>
            <w:vAlign w:val="center"/>
            <w:hideMark/>
          </w:tcPr>
          <w:p w:rsidR="00273880" w:rsidRPr="009C097E" w:rsidRDefault="00273880" w:rsidP="00BF7E1F">
            <w:pPr>
              <w:jc w:val="center"/>
              <w:rPr>
                <w:rFonts w:ascii="Calibri" w:hAnsi="Calibri" w:cs="Arial"/>
                <w:b/>
                <w:bCs/>
                <w:color w:val="000000"/>
                <w:sz w:val="22"/>
                <w:szCs w:val="22"/>
              </w:rPr>
            </w:pPr>
            <w:r w:rsidRPr="009C097E">
              <w:rPr>
                <w:rFonts w:ascii="Calibri" w:hAnsi="Calibri" w:cs="Arial"/>
                <w:b/>
                <w:bCs/>
                <w:color w:val="000000"/>
                <w:sz w:val="22"/>
                <w:szCs w:val="22"/>
              </w:rPr>
              <w:t>4</w:t>
            </w:r>
          </w:p>
        </w:tc>
        <w:tc>
          <w:tcPr>
            <w:tcW w:w="3713" w:type="dxa"/>
            <w:tcBorders>
              <w:top w:val="nil"/>
              <w:left w:val="nil"/>
              <w:bottom w:val="single" w:sz="4" w:space="0" w:color="auto"/>
              <w:right w:val="single" w:sz="4" w:space="0" w:color="auto"/>
            </w:tcBorders>
            <w:shd w:val="clear" w:color="auto" w:fill="auto"/>
            <w:vAlign w:val="center"/>
            <w:hideMark/>
          </w:tcPr>
          <w:p w:rsidR="00273880" w:rsidRDefault="00273880">
            <w:pPr>
              <w:spacing w:before="15" w:after="15"/>
              <w:ind w:left="30" w:right="30"/>
              <w:rPr>
                <w:rFonts w:ascii="Verdana" w:hAnsi="Verdana"/>
                <w:color w:val="000000"/>
              </w:rPr>
            </w:pPr>
            <w:r>
              <w:rPr>
                <w:rFonts w:ascii="Verdana" w:hAnsi="Verdana"/>
                <w:color w:val="000000"/>
              </w:rPr>
              <w:t>7021548CB3</w:t>
            </w:r>
          </w:p>
        </w:tc>
        <w:tc>
          <w:tcPr>
            <w:tcW w:w="3045" w:type="dxa"/>
            <w:tcBorders>
              <w:top w:val="nil"/>
              <w:left w:val="nil"/>
              <w:bottom w:val="single" w:sz="4" w:space="0" w:color="auto"/>
              <w:right w:val="single" w:sz="4" w:space="0" w:color="auto"/>
            </w:tcBorders>
            <w:shd w:val="clear" w:color="auto" w:fill="auto"/>
            <w:vAlign w:val="center"/>
            <w:hideMark/>
          </w:tcPr>
          <w:p w:rsidR="00273880" w:rsidRDefault="00273880">
            <w:pPr>
              <w:spacing w:before="15" w:after="15"/>
              <w:ind w:left="30" w:right="30"/>
              <w:rPr>
                <w:rFonts w:ascii="Verdana" w:hAnsi="Verdana"/>
                <w:color w:val="000000"/>
              </w:rPr>
            </w:pPr>
            <w:r>
              <w:rPr>
                <w:rFonts w:ascii="Verdana" w:hAnsi="Verdana"/>
                <w:color w:val="000000"/>
              </w:rPr>
              <w:t>€ 70,00</w:t>
            </w:r>
          </w:p>
        </w:tc>
        <w:tc>
          <w:tcPr>
            <w:tcW w:w="0" w:type="auto"/>
            <w:vAlign w:val="center"/>
          </w:tcPr>
          <w:p w:rsidR="00273880" w:rsidRDefault="00273880">
            <w:pPr>
              <w:spacing w:before="15" w:after="15"/>
              <w:ind w:left="30" w:right="30"/>
              <w:rPr>
                <w:rFonts w:ascii="Verdana" w:hAnsi="Verdana"/>
                <w:color w:val="000000"/>
              </w:rPr>
            </w:pPr>
          </w:p>
        </w:tc>
        <w:tc>
          <w:tcPr>
            <w:tcW w:w="0" w:type="auto"/>
            <w:vAlign w:val="center"/>
          </w:tcPr>
          <w:p w:rsidR="00273880" w:rsidRDefault="00273880">
            <w:pPr>
              <w:spacing w:before="15" w:after="15"/>
              <w:ind w:left="30" w:right="30"/>
              <w:rPr>
                <w:rFonts w:ascii="Verdana" w:hAnsi="Verdana"/>
                <w:color w:val="000000"/>
              </w:rPr>
            </w:pPr>
          </w:p>
        </w:tc>
        <w:tc>
          <w:tcPr>
            <w:tcW w:w="0" w:type="auto"/>
            <w:vAlign w:val="center"/>
          </w:tcPr>
          <w:p w:rsidR="00273880" w:rsidRDefault="00273880">
            <w:pPr>
              <w:spacing w:before="15" w:after="15"/>
              <w:ind w:left="30" w:right="30"/>
              <w:rPr>
                <w:rFonts w:ascii="Verdana" w:hAnsi="Verdana"/>
                <w:color w:val="000000"/>
              </w:rPr>
            </w:pPr>
          </w:p>
        </w:tc>
        <w:tc>
          <w:tcPr>
            <w:tcW w:w="0" w:type="auto"/>
            <w:vAlign w:val="center"/>
          </w:tcPr>
          <w:p w:rsidR="00273880" w:rsidRDefault="00273880">
            <w:pPr>
              <w:ind w:left="15" w:right="15"/>
              <w:jc w:val="center"/>
              <w:rPr>
                <w:rFonts w:ascii="Verdana" w:hAnsi="Verdana"/>
                <w:color w:val="000000"/>
              </w:rPr>
            </w:pPr>
            <w:r>
              <w:rPr>
                <w:rFonts w:ascii="Verdana" w:hAnsi="Verdana"/>
                <w:color w:val="000000"/>
              </w:rPr>
              <w:t> </w:t>
            </w:r>
          </w:p>
        </w:tc>
      </w:tr>
      <w:tr w:rsidR="00273880" w:rsidRPr="009C097E" w:rsidTr="00273880">
        <w:trPr>
          <w:trHeight w:val="525"/>
        </w:trPr>
        <w:tc>
          <w:tcPr>
            <w:tcW w:w="1782" w:type="dxa"/>
            <w:tcBorders>
              <w:top w:val="nil"/>
              <w:left w:val="single" w:sz="4" w:space="0" w:color="auto"/>
              <w:bottom w:val="single" w:sz="4" w:space="0" w:color="auto"/>
              <w:right w:val="single" w:sz="4" w:space="0" w:color="auto"/>
            </w:tcBorders>
            <w:shd w:val="clear" w:color="auto" w:fill="auto"/>
            <w:vAlign w:val="center"/>
            <w:hideMark/>
          </w:tcPr>
          <w:p w:rsidR="00273880" w:rsidRPr="009C097E" w:rsidRDefault="00273880" w:rsidP="00BF7E1F">
            <w:pPr>
              <w:jc w:val="center"/>
              <w:rPr>
                <w:rFonts w:ascii="Calibri" w:hAnsi="Calibri" w:cs="Arial"/>
                <w:b/>
                <w:bCs/>
                <w:color w:val="000000"/>
                <w:sz w:val="22"/>
                <w:szCs w:val="22"/>
              </w:rPr>
            </w:pPr>
            <w:r w:rsidRPr="009C097E">
              <w:rPr>
                <w:rFonts w:ascii="Calibri" w:hAnsi="Calibri" w:cs="Arial"/>
                <w:b/>
                <w:bCs/>
                <w:color w:val="000000"/>
                <w:sz w:val="22"/>
                <w:szCs w:val="22"/>
              </w:rPr>
              <w:t>5</w:t>
            </w:r>
          </w:p>
        </w:tc>
        <w:tc>
          <w:tcPr>
            <w:tcW w:w="3713" w:type="dxa"/>
            <w:tcBorders>
              <w:top w:val="nil"/>
              <w:left w:val="nil"/>
              <w:bottom w:val="single" w:sz="4" w:space="0" w:color="auto"/>
              <w:right w:val="single" w:sz="4" w:space="0" w:color="auto"/>
            </w:tcBorders>
            <w:shd w:val="clear" w:color="auto" w:fill="auto"/>
            <w:vAlign w:val="center"/>
            <w:hideMark/>
          </w:tcPr>
          <w:p w:rsidR="00273880" w:rsidRDefault="00273880">
            <w:pPr>
              <w:spacing w:before="15" w:after="15"/>
              <w:ind w:left="30" w:right="30"/>
              <w:rPr>
                <w:rFonts w:ascii="Verdana" w:hAnsi="Verdana"/>
                <w:color w:val="000000"/>
              </w:rPr>
            </w:pPr>
            <w:r>
              <w:rPr>
                <w:rFonts w:ascii="Verdana" w:hAnsi="Verdana"/>
                <w:color w:val="000000"/>
              </w:rPr>
              <w:t>7021549D86</w:t>
            </w:r>
          </w:p>
        </w:tc>
        <w:tc>
          <w:tcPr>
            <w:tcW w:w="3045" w:type="dxa"/>
            <w:tcBorders>
              <w:top w:val="nil"/>
              <w:left w:val="nil"/>
              <w:bottom w:val="single" w:sz="4" w:space="0" w:color="auto"/>
              <w:right w:val="single" w:sz="4" w:space="0" w:color="auto"/>
            </w:tcBorders>
            <w:shd w:val="clear" w:color="auto" w:fill="auto"/>
            <w:vAlign w:val="center"/>
            <w:hideMark/>
          </w:tcPr>
          <w:p w:rsidR="00273880" w:rsidRDefault="00273880">
            <w:r>
              <w:t>NON DOVUTO</w:t>
            </w:r>
          </w:p>
        </w:tc>
        <w:tc>
          <w:tcPr>
            <w:tcW w:w="0" w:type="auto"/>
            <w:vAlign w:val="center"/>
          </w:tcPr>
          <w:p w:rsidR="00273880" w:rsidRDefault="00273880"/>
        </w:tc>
        <w:tc>
          <w:tcPr>
            <w:tcW w:w="0" w:type="auto"/>
            <w:vAlign w:val="center"/>
          </w:tcPr>
          <w:p w:rsidR="00273880" w:rsidRDefault="00273880"/>
        </w:tc>
        <w:tc>
          <w:tcPr>
            <w:tcW w:w="0" w:type="auto"/>
            <w:vAlign w:val="center"/>
          </w:tcPr>
          <w:p w:rsidR="00273880" w:rsidRDefault="00273880"/>
        </w:tc>
        <w:tc>
          <w:tcPr>
            <w:tcW w:w="0" w:type="auto"/>
            <w:vAlign w:val="center"/>
          </w:tcPr>
          <w:p w:rsidR="00273880" w:rsidRDefault="00273880"/>
        </w:tc>
      </w:tr>
    </w:tbl>
    <w:p w:rsidR="00FC42A5" w:rsidRDefault="00FC42A5" w:rsidP="00415946">
      <w:pPr>
        <w:pStyle w:val="Corpodeltesto2"/>
        <w:spacing w:after="0" w:line="240" w:lineRule="auto"/>
        <w:rPr>
          <w:rFonts w:ascii="Cambria" w:hAnsi="Cambria"/>
          <w:b/>
          <w:sz w:val="28"/>
          <w:szCs w:val="28"/>
          <w:u w:val="single"/>
        </w:rPr>
      </w:pPr>
    </w:p>
    <w:p w:rsidR="00FC42A5" w:rsidRDefault="00FC42A5" w:rsidP="00415946">
      <w:pPr>
        <w:pStyle w:val="Corpodeltesto2"/>
        <w:spacing w:after="0" w:line="240" w:lineRule="auto"/>
        <w:rPr>
          <w:rFonts w:ascii="Cambria" w:hAnsi="Cambria"/>
          <w:b/>
          <w:sz w:val="28"/>
          <w:szCs w:val="28"/>
          <w:u w:val="single"/>
        </w:rPr>
      </w:pPr>
    </w:p>
    <w:p w:rsidR="006D0400" w:rsidRDefault="006D0400" w:rsidP="00415946">
      <w:pPr>
        <w:pStyle w:val="Corpodeltesto2"/>
        <w:spacing w:after="0" w:line="240" w:lineRule="auto"/>
        <w:rPr>
          <w:rFonts w:ascii="Cambria" w:hAnsi="Cambria"/>
          <w:b/>
          <w:sz w:val="28"/>
          <w:szCs w:val="28"/>
          <w:u w:val="single"/>
        </w:rPr>
      </w:pPr>
    </w:p>
    <w:p w:rsidR="006D0400" w:rsidRPr="00276298" w:rsidRDefault="006D0400" w:rsidP="00415946">
      <w:pPr>
        <w:pStyle w:val="Corpodeltesto2"/>
        <w:spacing w:after="0" w:line="240" w:lineRule="auto"/>
        <w:rPr>
          <w:rFonts w:ascii="Cambria" w:hAnsi="Cambria"/>
          <w:b/>
          <w:sz w:val="28"/>
          <w:szCs w:val="28"/>
          <w:u w:val="single"/>
        </w:rPr>
      </w:pPr>
    </w:p>
    <w:p w:rsidR="00415946" w:rsidRPr="00276298" w:rsidRDefault="00415946" w:rsidP="00415946">
      <w:pPr>
        <w:autoSpaceDE w:val="0"/>
        <w:autoSpaceDN w:val="0"/>
        <w:adjustRightInd w:val="0"/>
        <w:jc w:val="both"/>
        <w:rPr>
          <w:rFonts w:ascii="Cambria" w:hAnsi="Cambria" w:cs="Tahoma"/>
          <w:b/>
        </w:rPr>
      </w:pPr>
      <w:r w:rsidRPr="00276298">
        <w:rPr>
          <w:rFonts w:ascii="Cambria" w:hAnsi="Cambria" w:cs="Tahoma"/>
          <w:b/>
        </w:rPr>
        <w:t xml:space="preserve">NB: </w:t>
      </w:r>
    </w:p>
    <w:p w:rsidR="00415946" w:rsidRPr="00276298" w:rsidRDefault="00415946" w:rsidP="00415946">
      <w:pPr>
        <w:pStyle w:val="Corpodeltesto2"/>
        <w:numPr>
          <w:ilvl w:val="1"/>
          <w:numId w:val="16"/>
        </w:numPr>
        <w:spacing w:after="0" w:line="240" w:lineRule="auto"/>
        <w:rPr>
          <w:rFonts w:ascii="Cambria" w:hAnsi="Cambria"/>
          <w:sz w:val="28"/>
          <w:szCs w:val="28"/>
        </w:rPr>
      </w:pPr>
      <w:r w:rsidRPr="00276298">
        <w:rPr>
          <w:rFonts w:ascii="Cambria" w:hAnsi="Cambria" w:cs="Tahoma"/>
          <w:sz w:val="22"/>
          <w:szCs w:val="22"/>
        </w:rPr>
        <w:t>Il pagamento del CIG (e l’ottenimento dei “PASSOE”) potrà essere effettuato, con le modalità indicate nell’allegato B delle Norme di partecipazione alla gara, non prima di 15 giorni del termine ultimo per la ricezione delle offerte indicato dal bando di gara.</w:t>
      </w:r>
    </w:p>
    <w:p w:rsidR="00415946" w:rsidRPr="00276298" w:rsidRDefault="00415946" w:rsidP="00415946">
      <w:pPr>
        <w:pStyle w:val="Corpodeltesto2"/>
        <w:numPr>
          <w:ilvl w:val="1"/>
          <w:numId w:val="16"/>
        </w:numPr>
        <w:spacing w:after="0" w:line="240" w:lineRule="auto"/>
        <w:rPr>
          <w:rFonts w:ascii="Cambria" w:hAnsi="Cambria"/>
          <w:sz w:val="28"/>
          <w:szCs w:val="28"/>
        </w:rPr>
      </w:pPr>
      <w:r w:rsidRPr="00276298">
        <w:rPr>
          <w:rFonts w:ascii="Cambria" w:hAnsi="Cambria"/>
          <w:sz w:val="22"/>
          <w:szCs w:val="22"/>
        </w:rPr>
        <w:t>Gli importi “PASSOE” sono superiori rispetto alle basi d’asta, in quanto sono comprensivi anche delle “opzioni contrattuali” (proroghe ed estensioni) già “</w:t>
      </w:r>
      <w:proofErr w:type="spellStart"/>
      <w:r w:rsidRPr="00276298">
        <w:rPr>
          <w:rFonts w:ascii="Cambria" w:hAnsi="Cambria"/>
          <w:sz w:val="22"/>
          <w:szCs w:val="22"/>
        </w:rPr>
        <w:t>ciggate</w:t>
      </w:r>
      <w:proofErr w:type="spellEnd"/>
      <w:r w:rsidRPr="00276298">
        <w:rPr>
          <w:rFonts w:ascii="Cambria" w:hAnsi="Cambria"/>
          <w:sz w:val="22"/>
          <w:szCs w:val="22"/>
        </w:rPr>
        <w:t>” dall’EGAS in fase di indizione della gara.</w:t>
      </w:r>
    </w:p>
    <w:p w:rsidR="00415946" w:rsidRPr="00276298" w:rsidRDefault="00415946" w:rsidP="00415946">
      <w:pPr>
        <w:pStyle w:val="Corpodeltesto2"/>
        <w:spacing w:after="0" w:line="240" w:lineRule="auto"/>
        <w:rPr>
          <w:rFonts w:ascii="Cambria" w:hAnsi="Cambria"/>
          <w:b/>
          <w:sz w:val="28"/>
          <w:szCs w:val="28"/>
          <w:u w:val="single"/>
        </w:rPr>
      </w:pPr>
    </w:p>
    <w:p w:rsidR="00415946" w:rsidRDefault="00415946" w:rsidP="00415946">
      <w:pPr>
        <w:rPr>
          <w:rFonts w:ascii="Cambria" w:hAnsi="Cambria"/>
          <w:b/>
          <w:sz w:val="28"/>
          <w:szCs w:val="28"/>
          <w:u w:val="single"/>
        </w:rPr>
      </w:pPr>
    </w:p>
    <w:p w:rsidR="00400741" w:rsidRPr="00805D0B" w:rsidRDefault="00400741" w:rsidP="00400741">
      <w:pPr>
        <w:pStyle w:val="Corpodeltesto2"/>
        <w:spacing w:after="0" w:line="240" w:lineRule="auto"/>
        <w:rPr>
          <w:rFonts w:ascii="Cambria" w:hAnsi="Cambria"/>
          <w:b/>
          <w:sz w:val="28"/>
          <w:szCs w:val="28"/>
          <w:u w:val="single"/>
        </w:rPr>
      </w:pPr>
      <w:r w:rsidRPr="00805D0B">
        <w:rPr>
          <w:rFonts w:ascii="Cambria" w:hAnsi="Cambria"/>
          <w:b/>
          <w:sz w:val="28"/>
          <w:szCs w:val="28"/>
          <w:u w:val="single"/>
        </w:rPr>
        <w:t xml:space="preserve">DOCUMENTAZIONE TECNICO QUALITATIVA: </w:t>
      </w:r>
    </w:p>
    <w:p w:rsidR="00400741" w:rsidRPr="00805D0B" w:rsidRDefault="00400741" w:rsidP="00400741">
      <w:pPr>
        <w:jc w:val="both"/>
        <w:rPr>
          <w:rFonts w:ascii="Cambria" w:hAnsi="Cambria" w:cs="Tahoma"/>
          <w:sz w:val="22"/>
          <w:szCs w:val="22"/>
        </w:rPr>
      </w:pPr>
      <w:r w:rsidRPr="00805D0B">
        <w:rPr>
          <w:rFonts w:ascii="Cambria" w:hAnsi="Cambria" w:cs="Tahoma"/>
          <w:sz w:val="22"/>
          <w:szCs w:val="22"/>
          <w:u w:val="single"/>
        </w:rPr>
        <w:t>La busta n 2 dovrà contenere i</w:t>
      </w:r>
      <w:r w:rsidRPr="00805D0B">
        <w:rPr>
          <w:rFonts w:ascii="Cambria" w:hAnsi="Cambria" w:cs="Tahoma"/>
          <w:sz w:val="22"/>
          <w:szCs w:val="22"/>
        </w:rPr>
        <w:t xml:space="preserve"> seguenti documenti:</w:t>
      </w:r>
    </w:p>
    <w:p w:rsidR="00400741" w:rsidRPr="00805D0B" w:rsidRDefault="00400741" w:rsidP="00400741">
      <w:pPr>
        <w:jc w:val="both"/>
        <w:rPr>
          <w:rFonts w:ascii="Cambria" w:hAnsi="Cambria" w:cs="Tahoma"/>
          <w:sz w:val="22"/>
          <w:szCs w:val="22"/>
        </w:rPr>
      </w:pPr>
    </w:p>
    <w:p w:rsidR="00400741" w:rsidRPr="00805D0B" w:rsidRDefault="00400741" w:rsidP="00400741">
      <w:pPr>
        <w:numPr>
          <w:ilvl w:val="0"/>
          <w:numId w:val="33"/>
        </w:numPr>
        <w:jc w:val="both"/>
        <w:rPr>
          <w:rFonts w:ascii="Cambria" w:hAnsi="Cambria" w:cs="Tahoma"/>
          <w:sz w:val="22"/>
          <w:szCs w:val="22"/>
        </w:rPr>
      </w:pPr>
      <w:r w:rsidRPr="00805D0B">
        <w:rPr>
          <w:rFonts w:ascii="Cambria" w:hAnsi="Cambria" w:cs="Tahoma"/>
          <w:sz w:val="22"/>
          <w:szCs w:val="22"/>
          <w:u w:val="single"/>
        </w:rPr>
        <w:t>l’elenco numerato dei documenti presenti al proprio interno</w:t>
      </w:r>
      <w:r w:rsidRPr="00805D0B">
        <w:rPr>
          <w:rFonts w:ascii="Cambria" w:hAnsi="Cambria" w:cs="Tahoma"/>
          <w:sz w:val="22"/>
          <w:szCs w:val="22"/>
        </w:rPr>
        <w:t xml:space="preserve"> secondo l’ordine sotto riportato. Ciascun documento dovrà indicare sulla prima pagina il numero di pagine di cui è composto (ad esclusione dei documenti meramente illustrativi quali ad esempio i depliant);</w:t>
      </w:r>
    </w:p>
    <w:p w:rsidR="00400741" w:rsidRPr="00805D0B" w:rsidRDefault="00400741" w:rsidP="00400741">
      <w:pPr>
        <w:ind w:left="720"/>
        <w:jc w:val="both"/>
        <w:rPr>
          <w:rFonts w:ascii="Cambria" w:hAnsi="Cambria" w:cs="Tahoma"/>
          <w:sz w:val="22"/>
          <w:szCs w:val="22"/>
        </w:rPr>
      </w:pPr>
    </w:p>
    <w:p w:rsidR="00400741" w:rsidRPr="00DF626B" w:rsidRDefault="00400741" w:rsidP="00400741">
      <w:pPr>
        <w:numPr>
          <w:ilvl w:val="0"/>
          <w:numId w:val="33"/>
        </w:numPr>
        <w:jc w:val="both"/>
        <w:rPr>
          <w:rFonts w:ascii="Cambria" w:hAnsi="Cambria" w:cs="Tahoma"/>
          <w:sz w:val="22"/>
          <w:szCs w:val="22"/>
          <w:u w:val="single"/>
        </w:rPr>
      </w:pPr>
      <w:r>
        <w:rPr>
          <w:rFonts w:ascii="Cambria" w:hAnsi="Cambria" w:cs="Tahoma"/>
          <w:bCs/>
          <w:sz w:val="22"/>
          <w:szCs w:val="22"/>
        </w:rPr>
        <w:t>c</w:t>
      </w:r>
      <w:r w:rsidRPr="00BE42E3">
        <w:rPr>
          <w:rFonts w:ascii="Cambria" w:hAnsi="Cambria" w:cs="Tahoma"/>
          <w:bCs/>
          <w:sz w:val="22"/>
          <w:szCs w:val="22"/>
        </w:rPr>
        <w:t xml:space="preserve">opia dell’offerta economica </w:t>
      </w:r>
      <w:r w:rsidRPr="00BE42E3">
        <w:rPr>
          <w:rFonts w:ascii="Cambria" w:hAnsi="Cambria" w:cs="Tahoma"/>
          <w:bCs/>
          <w:sz w:val="22"/>
          <w:szCs w:val="22"/>
          <w:u w:val="single"/>
        </w:rPr>
        <w:t>priva</w:t>
      </w:r>
      <w:r w:rsidRPr="00BE42E3">
        <w:rPr>
          <w:rFonts w:ascii="Cambria" w:hAnsi="Cambria" w:cs="Tahoma"/>
          <w:bCs/>
          <w:sz w:val="22"/>
          <w:szCs w:val="22"/>
        </w:rPr>
        <w:t xml:space="preserve"> dell’indicazione dei prezzi e degli sconti</w:t>
      </w:r>
      <w:r w:rsidRPr="00D17A3F">
        <w:rPr>
          <w:rFonts w:ascii="Cambria" w:hAnsi="Cambria" w:cs="Tahoma"/>
          <w:bCs/>
          <w:sz w:val="22"/>
          <w:szCs w:val="22"/>
        </w:rPr>
        <w:t xml:space="preserve">, </w:t>
      </w:r>
      <w:r w:rsidRPr="00D17A3F">
        <w:rPr>
          <w:rFonts w:ascii="Cambria" w:hAnsi="Cambria" w:cs="Tahoma"/>
          <w:sz w:val="22"/>
          <w:szCs w:val="22"/>
        </w:rPr>
        <w:t xml:space="preserve">riportante la seguente dicitura: </w:t>
      </w:r>
      <w:r w:rsidRPr="00D17A3F">
        <w:rPr>
          <w:rFonts w:ascii="Cambria" w:hAnsi="Cambria" w:cs="Tahoma"/>
          <w:sz w:val="22"/>
          <w:szCs w:val="22"/>
          <w:u w:val="single"/>
        </w:rPr>
        <w:t>“Copia dell’offerta economica senza indicazione dei prezzi e degli sconti”</w:t>
      </w:r>
      <w:r w:rsidRPr="00D17A3F">
        <w:rPr>
          <w:rFonts w:ascii="Cambria" w:hAnsi="Cambria" w:cs="Tahoma"/>
          <w:sz w:val="22"/>
          <w:szCs w:val="22"/>
        </w:rPr>
        <w:t>, specificando i lotti di gara e i codici-prodotto ai quali l’offerta si riferisce</w:t>
      </w:r>
      <w:r>
        <w:rPr>
          <w:rFonts w:ascii="Cambria" w:hAnsi="Cambria" w:cs="Tahoma"/>
          <w:sz w:val="22"/>
          <w:szCs w:val="22"/>
        </w:rPr>
        <w:t>.</w:t>
      </w:r>
    </w:p>
    <w:p w:rsidR="00400741" w:rsidRPr="0071026E" w:rsidRDefault="00400741" w:rsidP="00400741">
      <w:pPr>
        <w:jc w:val="both"/>
        <w:rPr>
          <w:rFonts w:ascii="Cambria" w:hAnsi="Cambria" w:cs="Tahoma"/>
          <w:sz w:val="22"/>
          <w:szCs w:val="22"/>
        </w:rPr>
      </w:pPr>
    </w:p>
    <w:p w:rsidR="00400741" w:rsidRPr="00805D0B" w:rsidRDefault="00400741" w:rsidP="00400741">
      <w:pPr>
        <w:numPr>
          <w:ilvl w:val="0"/>
          <w:numId w:val="33"/>
        </w:numPr>
        <w:jc w:val="both"/>
        <w:rPr>
          <w:rFonts w:ascii="Cambria" w:hAnsi="Cambria" w:cs="Tahoma"/>
          <w:sz w:val="22"/>
          <w:szCs w:val="22"/>
        </w:rPr>
      </w:pPr>
      <w:r w:rsidRPr="007712C8">
        <w:rPr>
          <w:rFonts w:ascii="Cambria" w:hAnsi="Cambria" w:cs="Tahoma"/>
          <w:bCs/>
          <w:sz w:val="22"/>
          <w:szCs w:val="22"/>
        </w:rPr>
        <w:t xml:space="preserve">una </w:t>
      </w:r>
      <w:r w:rsidRPr="007712C8">
        <w:rPr>
          <w:rFonts w:ascii="Cambria" w:hAnsi="Cambria" w:cs="Tahoma"/>
          <w:bCs/>
          <w:sz w:val="22"/>
          <w:szCs w:val="22"/>
          <w:u w:val="single"/>
        </w:rPr>
        <w:t>motivata e comprovata dichiarazione</w:t>
      </w:r>
      <w:r w:rsidRPr="007712C8">
        <w:rPr>
          <w:rFonts w:ascii="Cambria" w:hAnsi="Cambria" w:cs="Tahoma"/>
          <w:bCs/>
          <w:sz w:val="22"/>
          <w:szCs w:val="22"/>
        </w:rPr>
        <w:t xml:space="preserve">, nella quale siano individuate le </w:t>
      </w:r>
      <w:smartTag w:uri="urn:schemas-microsoft-com:office:smarttags" w:element="PersonName">
        <w:r w:rsidRPr="007712C8">
          <w:rPr>
            <w:rFonts w:ascii="Cambria" w:hAnsi="Cambria" w:cs="Tahoma"/>
            <w:bCs/>
            <w:sz w:val="22"/>
            <w:szCs w:val="22"/>
          </w:rPr>
          <w:t>info</w:t>
        </w:r>
      </w:smartTag>
      <w:r w:rsidRPr="007712C8">
        <w:rPr>
          <w:rFonts w:ascii="Cambria" w:hAnsi="Cambria" w:cs="Tahoma"/>
          <w:bCs/>
          <w:sz w:val="22"/>
          <w:szCs w:val="22"/>
        </w:rPr>
        <w:t>rmazioni che, nell’ambito delle offerte o delle giustificazioni poste a base delle medesime, costituiscano segreti tecnici o commerciali: si rimanda a quanto previsto in merito nel dettaglio dall’art. 12 (Accesso agli atti) del Disciplinare di gara.</w:t>
      </w:r>
    </w:p>
    <w:p w:rsidR="00400741" w:rsidRPr="00805D0B" w:rsidRDefault="00400741" w:rsidP="00400741">
      <w:pPr>
        <w:ind w:left="720"/>
        <w:jc w:val="both"/>
        <w:rPr>
          <w:rFonts w:ascii="Cambria" w:hAnsi="Cambria" w:cs="Tahoma"/>
          <w:sz w:val="22"/>
          <w:szCs w:val="22"/>
        </w:rPr>
      </w:pPr>
    </w:p>
    <w:p w:rsidR="0059246C" w:rsidRPr="0059246C" w:rsidRDefault="0059246C" w:rsidP="00400741">
      <w:pPr>
        <w:numPr>
          <w:ilvl w:val="0"/>
          <w:numId w:val="33"/>
        </w:numPr>
        <w:jc w:val="both"/>
        <w:rPr>
          <w:rFonts w:ascii="Cambria" w:hAnsi="Cambria" w:cs="Tahoma"/>
          <w:sz w:val="22"/>
          <w:szCs w:val="22"/>
        </w:rPr>
      </w:pPr>
      <w:r w:rsidRPr="008B444B">
        <w:rPr>
          <w:rFonts w:ascii="Cambria" w:hAnsi="Cambria" w:cs="Tahoma"/>
          <w:sz w:val="22"/>
          <w:szCs w:val="22"/>
        </w:rPr>
        <w:t xml:space="preserve">schede tecniche e ogni altra documentazione, per ogni prodotto offerto, che possa consentire una completa valutazione, </w:t>
      </w:r>
      <w:r w:rsidRPr="00516D4B">
        <w:rPr>
          <w:rFonts w:ascii="Cambria" w:hAnsi="Cambria" w:cs="Tahoma"/>
          <w:b/>
          <w:sz w:val="22"/>
          <w:szCs w:val="22"/>
        </w:rPr>
        <w:t>in base ai criteri di valutazione sotto indicati</w:t>
      </w:r>
      <w:r w:rsidRPr="008B444B">
        <w:rPr>
          <w:rFonts w:ascii="Cambria" w:hAnsi="Cambria" w:cs="Tahoma"/>
          <w:sz w:val="22"/>
          <w:szCs w:val="22"/>
        </w:rPr>
        <w:t xml:space="preserve">; si precisa che nella documentazione presentata dovranno essere espressamente indicate ed evidenziate le caratteristiche tecniche richieste per i prodotti posti in gara. </w:t>
      </w:r>
      <w:r w:rsidRPr="008B444B">
        <w:rPr>
          <w:rFonts w:ascii="Cambria" w:hAnsi="Cambria" w:cs="Tahoma"/>
          <w:sz w:val="22"/>
          <w:szCs w:val="22"/>
          <w:u w:val="single"/>
        </w:rPr>
        <w:t xml:space="preserve">Tale documentazione dovrà essere presentata sia in formato cartaceo che su </w:t>
      </w:r>
      <w:proofErr w:type="spellStart"/>
      <w:r w:rsidRPr="008B444B">
        <w:rPr>
          <w:rFonts w:ascii="Cambria" w:hAnsi="Cambria" w:cs="Tahoma"/>
          <w:sz w:val="22"/>
          <w:szCs w:val="22"/>
          <w:u w:val="single"/>
        </w:rPr>
        <w:t>CD</w:t>
      </w:r>
      <w:proofErr w:type="spellEnd"/>
      <w:r w:rsidRPr="008B444B">
        <w:rPr>
          <w:rFonts w:ascii="Cambria" w:hAnsi="Cambria" w:cs="Tahoma"/>
          <w:sz w:val="22"/>
          <w:szCs w:val="22"/>
          <w:u w:val="single"/>
        </w:rPr>
        <w:t>.</w:t>
      </w:r>
    </w:p>
    <w:p w:rsidR="0059246C" w:rsidRDefault="0059246C" w:rsidP="0059246C">
      <w:pPr>
        <w:pStyle w:val="Paragrafoelenco"/>
        <w:rPr>
          <w:rFonts w:ascii="Cambria" w:hAnsi="Cambria" w:cs="Tahoma"/>
          <w:sz w:val="22"/>
          <w:szCs w:val="22"/>
        </w:rPr>
      </w:pPr>
    </w:p>
    <w:p w:rsidR="0059246C" w:rsidRPr="00516D4B" w:rsidRDefault="0059246C" w:rsidP="0059246C">
      <w:pPr>
        <w:ind w:left="720"/>
        <w:jc w:val="both"/>
        <w:rPr>
          <w:rFonts w:ascii="Cambria" w:hAnsi="Cambria" w:cs="Tahoma"/>
          <w:sz w:val="22"/>
          <w:szCs w:val="22"/>
          <w:u w:val="single"/>
        </w:rPr>
      </w:pPr>
      <w:r w:rsidRPr="00516D4B">
        <w:rPr>
          <w:rFonts w:ascii="Cambria" w:hAnsi="Cambria" w:cs="Tahoma"/>
          <w:sz w:val="22"/>
          <w:szCs w:val="22"/>
          <w:u w:val="single"/>
        </w:rPr>
        <w:t xml:space="preserve">SI RICHIEDE, IN PARTICOLARE, </w:t>
      </w:r>
      <w:proofErr w:type="spellStart"/>
      <w:r w:rsidRPr="00516D4B">
        <w:rPr>
          <w:rFonts w:ascii="Cambria" w:hAnsi="Cambria" w:cs="Tahoma"/>
          <w:sz w:val="22"/>
          <w:szCs w:val="22"/>
          <w:u w:val="single"/>
        </w:rPr>
        <w:t>DI</w:t>
      </w:r>
      <w:proofErr w:type="spellEnd"/>
      <w:r w:rsidRPr="00516D4B">
        <w:rPr>
          <w:rFonts w:ascii="Cambria" w:hAnsi="Cambria" w:cs="Tahoma"/>
          <w:sz w:val="22"/>
          <w:szCs w:val="22"/>
          <w:u w:val="single"/>
        </w:rPr>
        <w:t xml:space="preserve"> INDICARE QUANTO SEGUE:</w:t>
      </w:r>
    </w:p>
    <w:p w:rsidR="0059246C" w:rsidRPr="00516D4B" w:rsidRDefault="0059246C" w:rsidP="0059246C">
      <w:pPr>
        <w:ind w:left="720"/>
        <w:jc w:val="both"/>
        <w:rPr>
          <w:rFonts w:ascii="Cambria" w:hAnsi="Cambria" w:cs="Tahoma"/>
          <w:sz w:val="22"/>
          <w:szCs w:val="22"/>
          <w:u w:val="single"/>
        </w:rPr>
      </w:pPr>
    </w:p>
    <w:p w:rsidR="0059246C" w:rsidRPr="00516D4B" w:rsidRDefault="0059246C" w:rsidP="0059246C">
      <w:pPr>
        <w:numPr>
          <w:ilvl w:val="1"/>
          <w:numId w:val="16"/>
        </w:numPr>
        <w:ind w:left="993" w:hanging="284"/>
        <w:jc w:val="both"/>
        <w:rPr>
          <w:rFonts w:ascii="Cambria" w:hAnsi="Cambria" w:cs="Tahoma"/>
          <w:b/>
          <w:bCs/>
          <w:sz w:val="22"/>
          <w:szCs w:val="22"/>
        </w:rPr>
      </w:pPr>
      <w:r w:rsidRPr="00516D4B">
        <w:rPr>
          <w:rFonts w:ascii="Cambria" w:hAnsi="Cambria" w:cs="Tahoma"/>
          <w:b/>
          <w:bCs/>
          <w:sz w:val="22"/>
          <w:szCs w:val="22"/>
        </w:rPr>
        <w:t>per le apparecchiature:</w:t>
      </w:r>
    </w:p>
    <w:p w:rsidR="0059246C" w:rsidRPr="00516D4B" w:rsidRDefault="0059246C" w:rsidP="0059246C">
      <w:pPr>
        <w:numPr>
          <w:ilvl w:val="0"/>
          <w:numId w:val="50"/>
        </w:numPr>
        <w:jc w:val="both"/>
        <w:rPr>
          <w:rFonts w:ascii="Cambria" w:hAnsi="Cambria" w:cs="Tahoma"/>
          <w:sz w:val="22"/>
          <w:szCs w:val="22"/>
        </w:rPr>
      </w:pPr>
      <w:r w:rsidRPr="00516D4B">
        <w:rPr>
          <w:rFonts w:ascii="Cambria" w:hAnsi="Cambria" w:cs="Tahoma"/>
          <w:sz w:val="22"/>
          <w:szCs w:val="22"/>
        </w:rPr>
        <w:t>il tipo di apparecchiature che intendono fornire unitamente alla dichiarazione scritta che tali apparecchiature oltre ad essere nuove di fabbrica, di ultima generazione e ancora in produzione, non sono mai state utilizzate per scopi diagnostici, né per dimostrazioni o altro;</w:t>
      </w:r>
    </w:p>
    <w:p w:rsidR="0059246C" w:rsidRPr="00516D4B" w:rsidRDefault="0059246C" w:rsidP="0059246C">
      <w:pPr>
        <w:numPr>
          <w:ilvl w:val="0"/>
          <w:numId w:val="50"/>
        </w:numPr>
        <w:jc w:val="both"/>
        <w:rPr>
          <w:rFonts w:ascii="Cambria" w:hAnsi="Cambria" w:cs="Tahoma"/>
          <w:sz w:val="22"/>
          <w:szCs w:val="22"/>
        </w:rPr>
      </w:pPr>
      <w:r w:rsidRPr="00516D4B">
        <w:rPr>
          <w:rFonts w:ascii="Cambria" w:hAnsi="Cambria" w:cs="Tahoma"/>
          <w:sz w:val="22"/>
          <w:szCs w:val="22"/>
        </w:rPr>
        <w:t>le caratteristiche tecniche funzionali delle stesse, con descrizione dettagliata del sistema proposto allegando depliant illustrativi, schede tecniche ed altro materiale utile in modo che risultino le principali caratteristiche tecnico-scientifiche e di funzionalità;</w:t>
      </w:r>
    </w:p>
    <w:p w:rsidR="0059246C" w:rsidRPr="00516D4B" w:rsidRDefault="0059246C" w:rsidP="0059246C">
      <w:pPr>
        <w:numPr>
          <w:ilvl w:val="0"/>
          <w:numId w:val="50"/>
        </w:numPr>
        <w:jc w:val="both"/>
        <w:rPr>
          <w:rFonts w:ascii="Cambria" w:hAnsi="Cambria" w:cs="Tahoma"/>
          <w:sz w:val="22"/>
          <w:szCs w:val="22"/>
        </w:rPr>
      </w:pPr>
      <w:r w:rsidRPr="00516D4B">
        <w:rPr>
          <w:rFonts w:ascii="Cambria" w:hAnsi="Cambria" w:cs="Tahoma"/>
          <w:sz w:val="22"/>
          <w:szCs w:val="22"/>
        </w:rPr>
        <w:t>le eventuali opere ed accorgimenti che si ritiene necessari sia per l’installazione che per il buon funzionamento dell’apparecchiatura proposta;</w:t>
      </w:r>
    </w:p>
    <w:p w:rsidR="0059246C" w:rsidRPr="00516D4B" w:rsidRDefault="0059246C" w:rsidP="0059246C">
      <w:pPr>
        <w:numPr>
          <w:ilvl w:val="0"/>
          <w:numId w:val="50"/>
        </w:numPr>
        <w:jc w:val="both"/>
        <w:rPr>
          <w:rFonts w:ascii="Cambria" w:hAnsi="Cambria" w:cs="Tahoma"/>
          <w:sz w:val="22"/>
          <w:szCs w:val="22"/>
        </w:rPr>
      </w:pPr>
      <w:r w:rsidRPr="00516D4B">
        <w:rPr>
          <w:rFonts w:ascii="Cambria" w:hAnsi="Cambria" w:cs="Tahoma"/>
          <w:sz w:val="22"/>
          <w:szCs w:val="22"/>
        </w:rPr>
        <w:t>caratteristiche dell’alimentazione elettrica;</w:t>
      </w:r>
    </w:p>
    <w:p w:rsidR="0059246C" w:rsidRPr="00516D4B" w:rsidRDefault="0059246C" w:rsidP="0059246C">
      <w:pPr>
        <w:numPr>
          <w:ilvl w:val="0"/>
          <w:numId w:val="50"/>
        </w:numPr>
        <w:jc w:val="both"/>
        <w:rPr>
          <w:rFonts w:ascii="Cambria" w:hAnsi="Cambria" w:cs="Tahoma"/>
          <w:sz w:val="22"/>
          <w:szCs w:val="22"/>
        </w:rPr>
      </w:pPr>
      <w:r w:rsidRPr="00516D4B">
        <w:rPr>
          <w:rFonts w:ascii="Cambria" w:hAnsi="Cambria" w:cs="Tahoma"/>
          <w:sz w:val="22"/>
          <w:szCs w:val="22"/>
        </w:rPr>
        <w:t>modalità di smaltimento dei rifiuti;</w:t>
      </w:r>
    </w:p>
    <w:p w:rsidR="0059246C" w:rsidRPr="00516D4B" w:rsidRDefault="0059246C" w:rsidP="0059246C">
      <w:pPr>
        <w:numPr>
          <w:ilvl w:val="0"/>
          <w:numId w:val="50"/>
        </w:numPr>
        <w:jc w:val="both"/>
        <w:rPr>
          <w:rFonts w:ascii="Cambria" w:hAnsi="Cambria" w:cs="Tahoma"/>
          <w:sz w:val="22"/>
          <w:szCs w:val="22"/>
        </w:rPr>
      </w:pPr>
      <w:r w:rsidRPr="00516D4B">
        <w:rPr>
          <w:rFonts w:ascii="Cambria" w:hAnsi="Cambria" w:cs="Tahoma"/>
          <w:sz w:val="22"/>
          <w:szCs w:val="22"/>
        </w:rPr>
        <w:t>attestazione che le apparecchiature proposte sono conformi alle norme di sicurezza CEI o altre norme internazionali ufficialmente riconosciute sulla sicurezza elettrica nei laboratori, nonché alle norme di qualità vigenti. Allegare i relativi certificati;</w:t>
      </w:r>
    </w:p>
    <w:p w:rsidR="0059246C" w:rsidRPr="00516D4B" w:rsidRDefault="0059246C" w:rsidP="0059246C">
      <w:pPr>
        <w:numPr>
          <w:ilvl w:val="0"/>
          <w:numId w:val="50"/>
        </w:numPr>
        <w:jc w:val="both"/>
        <w:rPr>
          <w:rFonts w:ascii="Cambria" w:hAnsi="Cambria" w:cs="Tahoma"/>
          <w:sz w:val="22"/>
          <w:szCs w:val="22"/>
        </w:rPr>
      </w:pPr>
      <w:r w:rsidRPr="00516D4B">
        <w:rPr>
          <w:rFonts w:ascii="Cambria" w:hAnsi="Cambria" w:cs="Tahoma"/>
          <w:sz w:val="22"/>
          <w:szCs w:val="22"/>
        </w:rPr>
        <w:t>descrizione dettagliata delle metodiche analitiche relative agli esami richiesti;</w:t>
      </w:r>
    </w:p>
    <w:p w:rsidR="0059246C" w:rsidRPr="00516D4B" w:rsidRDefault="0059246C" w:rsidP="0059246C">
      <w:pPr>
        <w:numPr>
          <w:ilvl w:val="0"/>
          <w:numId w:val="50"/>
        </w:numPr>
        <w:jc w:val="both"/>
        <w:rPr>
          <w:rFonts w:ascii="Cambria" w:hAnsi="Cambria" w:cs="Tahoma"/>
          <w:sz w:val="22"/>
          <w:szCs w:val="22"/>
        </w:rPr>
      </w:pPr>
      <w:r w:rsidRPr="00516D4B">
        <w:rPr>
          <w:rFonts w:ascii="Cambria" w:hAnsi="Cambria" w:cs="Tahoma"/>
          <w:sz w:val="22"/>
          <w:szCs w:val="22"/>
        </w:rPr>
        <w:t>Referenze (elenco dell’installazione di identici sistemi sul territorio nazionale).</w:t>
      </w:r>
    </w:p>
    <w:p w:rsidR="0059246C" w:rsidRPr="00516D4B" w:rsidRDefault="0059246C" w:rsidP="0059246C">
      <w:pPr>
        <w:pStyle w:val="Corpodeltesto"/>
        <w:numPr>
          <w:ilvl w:val="0"/>
          <w:numId w:val="50"/>
        </w:numPr>
        <w:tabs>
          <w:tab w:val="left" w:pos="2012"/>
        </w:tabs>
        <w:spacing w:after="0"/>
        <w:jc w:val="both"/>
        <w:rPr>
          <w:rFonts w:ascii="Cambria" w:hAnsi="Cambria" w:cs="Tahoma"/>
          <w:sz w:val="22"/>
          <w:szCs w:val="22"/>
        </w:rPr>
      </w:pPr>
      <w:r w:rsidRPr="00516D4B">
        <w:rPr>
          <w:rFonts w:ascii="Cambria" w:hAnsi="Cambria" w:cs="Tahoma"/>
          <w:sz w:val="22"/>
          <w:szCs w:val="22"/>
        </w:rPr>
        <w:t>dichiarazione che la Ditta ha preso visione dei locali dove dovranno essere installate le apparecchiature, dell’organizzazione e s</w:t>
      </w:r>
      <w:r>
        <w:rPr>
          <w:rFonts w:ascii="Cambria" w:hAnsi="Cambria" w:cs="Tahoma"/>
          <w:sz w:val="22"/>
          <w:szCs w:val="22"/>
        </w:rPr>
        <w:t>i è resa conto delle circostanze</w:t>
      </w:r>
      <w:r w:rsidRPr="00516D4B">
        <w:rPr>
          <w:rFonts w:ascii="Cambria" w:hAnsi="Cambria" w:cs="Tahoma"/>
          <w:sz w:val="22"/>
          <w:szCs w:val="22"/>
        </w:rPr>
        <w:t xml:space="preserve"> nelle quali dovranno svolgersi le procedure;</w:t>
      </w:r>
    </w:p>
    <w:p w:rsidR="0059246C" w:rsidRPr="00516D4B" w:rsidRDefault="0059246C" w:rsidP="0059246C">
      <w:pPr>
        <w:numPr>
          <w:ilvl w:val="0"/>
          <w:numId w:val="50"/>
        </w:numPr>
        <w:jc w:val="both"/>
        <w:rPr>
          <w:rFonts w:ascii="Cambria" w:hAnsi="Cambria" w:cs="Tahoma"/>
          <w:sz w:val="22"/>
          <w:szCs w:val="22"/>
        </w:rPr>
      </w:pPr>
      <w:r w:rsidRPr="00516D4B">
        <w:rPr>
          <w:rFonts w:ascii="Cambria" w:hAnsi="Cambria" w:cs="Tahoma"/>
          <w:sz w:val="22"/>
          <w:szCs w:val="22"/>
        </w:rPr>
        <w:lastRenderedPageBreak/>
        <w:t>dichiarazione di impegno, qualora sia necessario ripetere i test per inconvenienti legati alla strumentazione od al materiale di consumo, ad integrare gratuitamente quanto consumato in eccesso;</w:t>
      </w:r>
    </w:p>
    <w:p w:rsidR="0059246C" w:rsidRPr="00516D4B" w:rsidRDefault="0059246C" w:rsidP="0059246C">
      <w:pPr>
        <w:numPr>
          <w:ilvl w:val="0"/>
          <w:numId w:val="50"/>
        </w:numPr>
        <w:jc w:val="both"/>
        <w:rPr>
          <w:rFonts w:ascii="Cambria" w:hAnsi="Cambria" w:cs="Tahoma"/>
          <w:sz w:val="22"/>
          <w:szCs w:val="22"/>
        </w:rPr>
      </w:pPr>
      <w:r w:rsidRPr="00516D4B">
        <w:rPr>
          <w:rFonts w:ascii="Cambria" w:hAnsi="Cambria" w:cs="Tahoma"/>
          <w:sz w:val="22"/>
          <w:szCs w:val="22"/>
        </w:rPr>
        <w:t>dichiarazione di impegno ad eseguire eventuali interventi di qualsiasi natura da realizzarsi per permettere il regolare funzionamento delle stesse;</w:t>
      </w:r>
    </w:p>
    <w:p w:rsidR="0059246C" w:rsidRPr="00516D4B" w:rsidRDefault="0059246C" w:rsidP="0059246C">
      <w:pPr>
        <w:numPr>
          <w:ilvl w:val="0"/>
          <w:numId w:val="50"/>
        </w:numPr>
        <w:jc w:val="both"/>
        <w:rPr>
          <w:rFonts w:ascii="Cambria" w:hAnsi="Cambria" w:cs="Tahoma"/>
          <w:sz w:val="22"/>
          <w:szCs w:val="22"/>
        </w:rPr>
      </w:pPr>
      <w:r w:rsidRPr="00516D4B">
        <w:rPr>
          <w:rFonts w:ascii="Cambria" w:hAnsi="Cambria" w:cs="Tahoma"/>
          <w:sz w:val="22"/>
          <w:szCs w:val="22"/>
        </w:rPr>
        <w:t>dichiarazione che le apparecchiature proposte sono corredate di tutti gli accessori necessari al loro funzionamento;</w:t>
      </w:r>
    </w:p>
    <w:p w:rsidR="0059246C" w:rsidRPr="00516D4B" w:rsidRDefault="0059246C" w:rsidP="0059246C">
      <w:pPr>
        <w:numPr>
          <w:ilvl w:val="0"/>
          <w:numId w:val="50"/>
        </w:numPr>
        <w:jc w:val="both"/>
        <w:rPr>
          <w:rFonts w:ascii="Cambria" w:hAnsi="Cambria" w:cs="Tahoma"/>
          <w:b/>
          <w:bCs/>
          <w:sz w:val="22"/>
          <w:szCs w:val="22"/>
        </w:rPr>
      </w:pPr>
      <w:r w:rsidRPr="00516D4B">
        <w:rPr>
          <w:rFonts w:ascii="Cambria" w:hAnsi="Cambria" w:cs="Tahoma"/>
          <w:sz w:val="22"/>
          <w:szCs w:val="22"/>
        </w:rPr>
        <w:t xml:space="preserve">schede tecniche e di sicurezza in lingua italiana </w:t>
      </w:r>
      <w:r w:rsidRPr="00516D4B">
        <w:rPr>
          <w:rFonts w:ascii="Cambria" w:hAnsi="Cambria" w:cs="Tahoma"/>
          <w:b/>
          <w:bCs/>
          <w:sz w:val="22"/>
          <w:szCs w:val="22"/>
        </w:rPr>
        <w:t>per i reagenti ed altro materiale di consumo:</w:t>
      </w:r>
    </w:p>
    <w:p w:rsidR="0059246C" w:rsidRPr="00516D4B" w:rsidRDefault="0059246C" w:rsidP="0059246C">
      <w:pPr>
        <w:numPr>
          <w:ilvl w:val="0"/>
          <w:numId w:val="50"/>
        </w:numPr>
        <w:jc w:val="both"/>
        <w:rPr>
          <w:rFonts w:ascii="Cambria" w:hAnsi="Cambria" w:cs="Tahoma"/>
          <w:sz w:val="22"/>
          <w:szCs w:val="22"/>
        </w:rPr>
      </w:pPr>
      <w:r w:rsidRPr="00516D4B">
        <w:rPr>
          <w:rFonts w:ascii="Cambria" w:hAnsi="Cambria" w:cs="Tahoma"/>
          <w:sz w:val="22"/>
          <w:szCs w:val="22"/>
        </w:rPr>
        <w:t>il nome commerciale del prodotto e relativo codice;</w:t>
      </w:r>
    </w:p>
    <w:p w:rsidR="0059246C" w:rsidRPr="00516D4B" w:rsidRDefault="0059246C" w:rsidP="0059246C">
      <w:pPr>
        <w:numPr>
          <w:ilvl w:val="0"/>
          <w:numId w:val="50"/>
        </w:numPr>
        <w:jc w:val="both"/>
        <w:rPr>
          <w:rFonts w:ascii="Cambria" w:hAnsi="Cambria" w:cs="Tahoma"/>
          <w:sz w:val="22"/>
          <w:szCs w:val="22"/>
        </w:rPr>
      </w:pPr>
      <w:r w:rsidRPr="00516D4B">
        <w:rPr>
          <w:rFonts w:ascii="Cambria" w:hAnsi="Cambria" w:cs="Tahoma"/>
          <w:sz w:val="22"/>
          <w:szCs w:val="22"/>
        </w:rPr>
        <w:t>la quantità delle confezioni di reagente e di altri consumabili necessari all’esecuzione del numero delle determinazioni richieste, incluso calibrazione e controlli;</w:t>
      </w:r>
    </w:p>
    <w:p w:rsidR="0059246C" w:rsidRPr="00516D4B" w:rsidRDefault="0059246C" w:rsidP="0059246C">
      <w:pPr>
        <w:numPr>
          <w:ilvl w:val="0"/>
          <w:numId w:val="50"/>
        </w:numPr>
        <w:jc w:val="both"/>
        <w:rPr>
          <w:rFonts w:ascii="Cambria" w:hAnsi="Cambria" w:cs="Tahoma"/>
          <w:sz w:val="22"/>
          <w:szCs w:val="22"/>
        </w:rPr>
      </w:pPr>
      <w:r w:rsidRPr="00516D4B">
        <w:rPr>
          <w:rFonts w:ascii="Cambria" w:hAnsi="Cambria" w:cs="Tahoma"/>
          <w:sz w:val="22"/>
          <w:szCs w:val="22"/>
        </w:rPr>
        <w:t>condizioni ottimali di conservazione;</w:t>
      </w:r>
    </w:p>
    <w:p w:rsidR="0059246C" w:rsidRPr="00516D4B" w:rsidRDefault="0059246C" w:rsidP="0059246C">
      <w:pPr>
        <w:numPr>
          <w:ilvl w:val="0"/>
          <w:numId w:val="50"/>
        </w:numPr>
        <w:jc w:val="both"/>
        <w:rPr>
          <w:rFonts w:ascii="Cambria" w:hAnsi="Cambria" w:cs="Tahoma"/>
          <w:b/>
          <w:bCs/>
          <w:sz w:val="22"/>
          <w:szCs w:val="22"/>
        </w:rPr>
      </w:pPr>
      <w:r w:rsidRPr="00516D4B">
        <w:rPr>
          <w:rFonts w:ascii="Cambria" w:hAnsi="Cambria" w:cs="Tahoma"/>
          <w:sz w:val="22"/>
          <w:szCs w:val="22"/>
        </w:rPr>
        <w:t>produrre le schede di sicurezza e tecniche per i prodotti offerti e modalità di smaltimento;</w:t>
      </w:r>
    </w:p>
    <w:p w:rsidR="0059246C" w:rsidRPr="00516D4B" w:rsidRDefault="0059246C" w:rsidP="0059246C">
      <w:pPr>
        <w:numPr>
          <w:ilvl w:val="0"/>
          <w:numId w:val="50"/>
        </w:numPr>
        <w:jc w:val="both"/>
        <w:rPr>
          <w:rFonts w:ascii="Cambria" w:hAnsi="Cambria" w:cs="Tahoma"/>
          <w:b/>
          <w:bCs/>
          <w:sz w:val="22"/>
          <w:szCs w:val="22"/>
        </w:rPr>
      </w:pPr>
      <w:r w:rsidRPr="00516D4B">
        <w:rPr>
          <w:rFonts w:ascii="Cambria" w:hAnsi="Cambria" w:cs="Tahoma"/>
          <w:sz w:val="22"/>
          <w:szCs w:val="22"/>
        </w:rPr>
        <w:t xml:space="preserve">indicare il codice CER dei rifiuti in base al D. </w:t>
      </w:r>
      <w:proofErr w:type="spellStart"/>
      <w:r w:rsidRPr="00516D4B">
        <w:rPr>
          <w:rFonts w:ascii="Cambria" w:hAnsi="Cambria" w:cs="Tahoma"/>
          <w:sz w:val="22"/>
          <w:szCs w:val="22"/>
        </w:rPr>
        <w:t>Lgs</w:t>
      </w:r>
      <w:proofErr w:type="spellEnd"/>
      <w:r w:rsidRPr="00516D4B">
        <w:rPr>
          <w:rFonts w:ascii="Cambria" w:hAnsi="Cambria" w:cs="Tahoma"/>
          <w:sz w:val="22"/>
          <w:szCs w:val="22"/>
        </w:rPr>
        <w:t>. 22/1997;</w:t>
      </w:r>
    </w:p>
    <w:p w:rsidR="0059246C" w:rsidRPr="00516D4B" w:rsidRDefault="0059246C" w:rsidP="0059246C">
      <w:pPr>
        <w:numPr>
          <w:ilvl w:val="0"/>
          <w:numId w:val="50"/>
        </w:numPr>
        <w:jc w:val="both"/>
        <w:rPr>
          <w:rFonts w:ascii="Cambria" w:hAnsi="Cambria" w:cs="Tahoma"/>
          <w:b/>
          <w:bCs/>
          <w:sz w:val="22"/>
          <w:szCs w:val="22"/>
        </w:rPr>
      </w:pPr>
      <w:r w:rsidRPr="00516D4B">
        <w:rPr>
          <w:rFonts w:ascii="Cambria" w:hAnsi="Cambria" w:cs="Tahoma"/>
          <w:sz w:val="22"/>
          <w:szCs w:val="22"/>
        </w:rPr>
        <w:t xml:space="preserve">indicare il possesso del marchio CE in conformità alle direttive del D. </w:t>
      </w:r>
      <w:proofErr w:type="spellStart"/>
      <w:r w:rsidRPr="00516D4B">
        <w:rPr>
          <w:rFonts w:ascii="Cambria" w:hAnsi="Cambria" w:cs="Tahoma"/>
          <w:sz w:val="22"/>
          <w:szCs w:val="22"/>
        </w:rPr>
        <w:t>Lgs</w:t>
      </w:r>
      <w:proofErr w:type="spellEnd"/>
      <w:r w:rsidRPr="00516D4B">
        <w:rPr>
          <w:rFonts w:ascii="Cambria" w:hAnsi="Cambria" w:cs="Tahoma"/>
          <w:sz w:val="22"/>
          <w:szCs w:val="22"/>
        </w:rPr>
        <w:t xml:space="preserve"> 332/2000.</w:t>
      </w:r>
    </w:p>
    <w:p w:rsidR="0059246C" w:rsidRPr="00516D4B" w:rsidRDefault="0059246C" w:rsidP="0059246C">
      <w:pPr>
        <w:numPr>
          <w:ilvl w:val="0"/>
          <w:numId w:val="50"/>
        </w:numPr>
        <w:jc w:val="both"/>
        <w:rPr>
          <w:rFonts w:ascii="Cambria" w:hAnsi="Cambria" w:cs="Tahoma"/>
          <w:sz w:val="22"/>
          <w:szCs w:val="22"/>
        </w:rPr>
      </w:pPr>
      <w:r w:rsidRPr="00516D4B">
        <w:rPr>
          <w:rFonts w:ascii="Cambria" w:hAnsi="Cambria" w:cs="Tahoma"/>
          <w:sz w:val="22"/>
          <w:szCs w:val="22"/>
        </w:rPr>
        <w:t>che i prodotti offerti possono essere regolarmente commercializzati in Italia ai sensi della normativa vigente e sono state osservate le disposizioni di legge per gli eventuali obblighi di registrazione presso il Ministero della Sanità.</w:t>
      </w:r>
    </w:p>
    <w:p w:rsidR="0059246C" w:rsidRPr="00516D4B" w:rsidRDefault="0059246C" w:rsidP="0059246C">
      <w:pPr>
        <w:ind w:left="360"/>
        <w:jc w:val="both"/>
        <w:rPr>
          <w:rFonts w:ascii="Cambria" w:hAnsi="Cambria" w:cs="Tahoma"/>
          <w:sz w:val="22"/>
          <w:szCs w:val="22"/>
        </w:rPr>
      </w:pPr>
    </w:p>
    <w:p w:rsidR="0059246C" w:rsidRPr="00516D4B" w:rsidRDefault="0059246C" w:rsidP="0059246C">
      <w:pPr>
        <w:ind w:left="360"/>
        <w:jc w:val="both"/>
        <w:rPr>
          <w:rFonts w:ascii="Cambria" w:hAnsi="Cambria" w:cs="Tahoma"/>
          <w:sz w:val="22"/>
          <w:szCs w:val="22"/>
        </w:rPr>
      </w:pPr>
      <w:r w:rsidRPr="00516D4B">
        <w:rPr>
          <w:rFonts w:ascii="Cambria" w:hAnsi="Cambria" w:cs="Tahoma"/>
          <w:sz w:val="22"/>
          <w:szCs w:val="22"/>
        </w:rPr>
        <w:t>I materiali di consumo ed i reagenti diagnostici dovranno essere dichiarati totalmente compatibili con la strumentazione offerta, e le caratteristiche di sensibilità e specificità del test dovranno essere espressamente dichiarate e corrispondere all’utilizzo dei test sull’apparecchiatura proposta, pena esclusione dalla gara.</w:t>
      </w:r>
    </w:p>
    <w:p w:rsidR="0059246C" w:rsidRPr="00516D4B" w:rsidRDefault="0059246C" w:rsidP="0059246C">
      <w:pPr>
        <w:jc w:val="both"/>
        <w:rPr>
          <w:rFonts w:ascii="Cambria" w:hAnsi="Cambria" w:cs="Tahoma"/>
          <w:sz w:val="22"/>
          <w:szCs w:val="22"/>
        </w:rPr>
      </w:pPr>
    </w:p>
    <w:p w:rsidR="0059246C" w:rsidRPr="00516D4B" w:rsidRDefault="0059246C" w:rsidP="0059246C">
      <w:pPr>
        <w:numPr>
          <w:ilvl w:val="1"/>
          <w:numId w:val="16"/>
        </w:numPr>
        <w:ind w:left="993" w:hanging="284"/>
        <w:jc w:val="both"/>
        <w:rPr>
          <w:rFonts w:ascii="Cambria" w:hAnsi="Cambria" w:cs="Tahoma"/>
          <w:b/>
          <w:bCs/>
          <w:sz w:val="22"/>
          <w:szCs w:val="22"/>
        </w:rPr>
      </w:pPr>
      <w:r w:rsidRPr="00516D4B">
        <w:rPr>
          <w:rFonts w:ascii="Cambria" w:hAnsi="Cambria" w:cs="Tahoma"/>
          <w:b/>
          <w:bCs/>
          <w:sz w:val="22"/>
          <w:szCs w:val="22"/>
        </w:rPr>
        <w:t>per l’assistenza tecnica:</w:t>
      </w:r>
    </w:p>
    <w:p w:rsidR="0059246C" w:rsidRPr="00516D4B" w:rsidRDefault="0059246C" w:rsidP="0059246C">
      <w:pPr>
        <w:numPr>
          <w:ilvl w:val="0"/>
          <w:numId w:val="50"/>
        </w:numPr>
        <w:jc w:val="both"/>
        <w:rPr>
          <w:rFonts w:ascii="Cambria" w:hAnsi="Cambria" w:cs="Tahoma"/>
          <w:sz w:val="22"/>
          <w:szCs w:val="22"/>
        </w:rPr>
      </w:pPr>
      <w:r w:rsidRPr="00516D4B">
        <w:rPr>
          <w:rFonts w:ascii="Cambria" w:hAnsi="Cambria" w:cs="Tahoma"/>
          <w:sz w:val="22"/>
          <w:szCs w:val="22"/>
        </w:rPr>
        <w:t>i tempi di intervento dalla chiamata, che non potranno comunque superare le 24 ore;</w:t>
      </w:r>
    </w:p>
    <w:p w:rsidR="0059246C" w:rsidRPr="00516D4B" w:rsidRDefault="0059246C" w:rsidP="0059246C">
      <w:pPr>
        <w:numPr>
          <w:ilvl w:val="0"/>
          <w:numId w:val="50"/>
        </w:numPr>
        <w:jc w:val="both"/>
        <w:rPr>
          <w:rFonts w:ascii="Cambria" w:hAnsi="Cambria" w:cs="Tahoma"/>
          <w:sz w:val="22"/>
          <w:szCs w:val="22"/>
        </w:rPr>
      </w:pPr>
      <w:r w:rsidRPr="00516D4B">
        <w:rPr>
          <w:rFonts w:ascii="Cambria" w:hAnsi="Cambria" w:cs="Tahoma"/>
          <w:sz w:val="22"/>
          <w:szCs w:val="22"/>
        </w:rPr>
        <w:t>disponibilità del servizio di consulenza telefonica e/o di assistenza a distanza via modem;</w:t>
      </w:r>
    </w:p>
    <w:p w:rsidR="0059246C" w:rsidRPr="00516D4B" w:rsidRDefault="0059246C" w:rsidP="0059246C">
      <w:pPr>
        <w:numPr>
          <w:ilvl w:val="0"/>
          <w:numId w:val="50"/>
        </w:numPr>
        <w:jc w:val="both"/>
        <w:rPr>
          <w:rFonts w:ascii="Cambria" w:hAnsi="Cambria" w:cs="Tahoma"/>
          <w:sz w:val="22"/>
          <w:szCs w:val="22"/>
        </w:rPr>
      </w:pPr>
      <w:r w:rsidRPr="00516D4B">
        <w:rPr>
          <w:rFonts w:ascii="Cambria" w:hAnsi="Cambria" w:cs="Tahoma"/>
          <w:sz w:val="22"/>
          <w:szCs w:val="22"/>
        </w:rPr>
        <w:t>le condizioni e modalità di esecuzione degli interventi programmati e di quelli su chiamata;</w:t>
      </w:r>
    </w:p>
    <w:p w:rsidR="0059246C" w:rsidRPr="00516D4B" w:rsidRDefault="0059246C" w:rsidP="0059246C">
      <w:pPr>
        <w:numPr>
          <w:ilvl w:val="0"/>
          <w:numId w:val="50"/>
        </w:numPr>
        <w:jc w:val="both"/>
        <w:rPr>
          <w:rFonts w:ascii="Cambria" w:hAnsi="Cambria" w:cs="Tahoma"/>
          <w:sz w:val="22"/>
          <w:szCs w:val="22"/>
        </w:rPr>
      </w:pPr>
      <w:r w:rsidRPr="00516D4B">
        <w:rPr>
          <w:rFonts w:ascii="Cambria" w:hAnsi="Cambria" w:cs="Tahoma"/>
          <w:sz w:val="22"/>
          <w:szCs w:val="22"/>
        </w:rPr>
        <w:t>le modalità con cui viene assicurata la prosecuzione dell’attività, qualora per riparazioni sia necessario un fermo macchina superiore alle 24 ore;</w:t>
      </w:r>
    </w:p>
    <w:p w:rsidR="0059246C" w:rsidRPr="00516D4B" w:rsidRDefault="0059246C" w:rsidP="0059246C">
      <w:pPr>
        <w:numPr>
          <w:ilvl w:val="0"/>
          <w:numId w:val="50"/>
        </w:numPr>
        <w:jc w:val="both"/>
        <w:rPr>
          <w:rFonts w:ascii="Cambria" w:hAnsi="Cambria" w:cs="Tahoma"/>
          <w:sz w:val="22"/>
          <w:szCs w:val="22"/>
        </w:rPr>
      </w:pPr>
      <w:r w:rsidRPr="00516D4B">
        <w:rPr>
          <w:rFonts w:ascii="Cambria" w:hAnsi="Cambria" w:cs="Tahoma"/>
          <w:sz w:val="22"/>
          <w:szCs w:val="22"/>
        </w:rPr>
        <w:t>in caso di guasti ripetuti, la Ditta dovrà impegnarsi alla sostituzione dello strumento con uno uguale nuovo di fabbrica;</w:t>
      </w:r>
    </w:p>
    <w:p w:rsidR="0059246C" w:rsidRPr="00516D4B" w:rsidRDefault="0059246C" w:rsidP="0059246C">
      <w:pPr>
        <w:numPr>
          <w:ilvl w:val="0"/>
          <w:numId w:val="50"/>
        </w:numPr>
        <w:jc w:val="both"/>
        <w:rPr>
          <w:rFonts w:ascii="Cambria" w:hAnsi="Cambria" w:cs="Tahoma"/>
          <w:sz w:val="22"/>
          <w:szCs w:val="22"/>
        </w:rPr>
      </w:pPr>
      <w:r w:rsidRPr="00516D4B">
        <w:rPr>
          <w:rFonts w:ascii="Cambria" w:hAnsi="Cambria" w:cs="Tahoma"/>
          <w:sz w:val="22"/>
          <w:szCs w:val="22"/>
        </w:rPr>
        <w:t>modalità e durata dei corsi di istruzione al personale utilizzatore ed il tipo di collaborazione che la Ditta è in grado di prestare in sede di avvio e durante l’uso del sistema.</w:t>
      </w:r>
    </w:p>
    <w:p w:rsidR="0059246C" w:rsidRPr="00516D4B" w:rsidRDefault="0059246C" w:rsidP="0059246C">
      <w:pPr>
        <w:tabs>
          <w:tab w:val="left" w:pos="567"/>
        </w:tabs>
        <w:ind w:left="720"/>
        <w:contextualSpacing/>
        <w:jc w:val="both"/>
        <w:rPr>
          <w:rFonts w:ascii="Cambria" w:hAnsi="Cambria" w:cs="Arial"/>
          <w:sz w:val="22"/>
          <w:szCs w:val="22"/>
          <w:highlight w:val="yellow"/>
        </w:rPr>
      </w:pPr>
      <w:r w:rsidRPr="00516D4B">
        <w:rPr>
          <w:rFonts w:ascii="Cambria" w:eastAsia="Batang" w:hAnsi="Cambria" w:cs="Tahoma"/>
          <w:sz w:val="22"/>
          <w:szCs w:val="22"/>
        </w:rPr>
        <w:t>Supporto offerto alla formazione e all’aggiornamento del personale tecnico e dirigente del Laboratorio nell’arco di tutta la durata della gara</w:t>
      </w:r>
    </w:p>
    <w:p w:rsidR="0059246C" w:rsidRPr="00516D4B" w:rsidRDefault="0059246C" w:rsidP="0059246C">
      <w:pPr>
        <w:jc w:val="both"/>
        <w:rPr>
          <w:rFonts w:ascii="Cambria" w:hAnsi="Cambria" w:cs="Tahoma"/>
          <w:highlight w:val="yellow"/>
        </w:rPr>
      </w:pPr>
    </w:p>
    <w:p w:rsidR="0059246C" w:rsidRDefault="0059246C" w:rsidP="0059246C">
      <w:pPr>
        <w:jc w:val="both"/>
        <w:rPr>
          <w:rFonts w:ascii="Cambria" w:hAnsi="Cambria" w:cs="Tahoma"/>
          <w:sz w:val="22"/>
          <w:szCs w:val="22"/>
        </w:rPr>
      </w:pPr>
      <w:r w:rsidRPr="00516D4B">
        <w:rPr>
          <w:rFonts w:ascii="Cambria" w:hAnsi="Cambria" w:cs="Tahoma"/>
          <w:sz w:val="22"/>
          <w:szCs w:val="22"/>
        </w:rPr>
        <w:t>La Commissione Giudicatrice si riserva la possibilità di chiedere ulteriori informazioni di carattere tecnico che dovessero risultare necessarie per effettuare un’adeguata valutazione.</w:t>
      </w:r>
    </w:p>
    <w:p w:rsidR="0059246C" w:rsidRDefault="0059246C" w:rsidP="0059246C">
      <w:pPr>
        <w:jc w:val="both"/>
        <w:rPr>
          <w:rFonts w:ascii="Cambria" w:hAnsi="Cambria" w:cs="Tahoma"/>
          <w:sz w:val="22"/>
          <w:szCs w:val="22"/>
        </w:rPr>
      </w:pPr>
    </w:p>
    <w:p w:rsidR="00400741" w:rsidRPr="0098451C" w:rsidRDefault="00400741" w:rsidP="0059246C">
      <w:pPr>
        <w:jc w:val="both"/>
        <w:rPr>
          <w:rFonts w:ascii="Cambria" w:hAnsi="Cambria" w:cs="Tahoma"/>
          <w:sz w:val="22"/>
          <w:szCs w:val="22"/>
        </w:rPr>
      </w:pPr>
      <w:r w:rsidRPr="00805D0B">
        <w:rPr>
          <w:rFonts w:ascii="Cambria" w:hAnsi="Cambria" w:cs="Tahoma"/>
          <w:sz w:val="22"/>
          <w:szCs w:val="22"/>
        </w:rPr>
        <w:t xml:space="preserve"> </w:t>
      </w:r>
    </w:p>
    <w:p w:rsidR="00400741" w:rsidRPr="00F24C7C" w:rsidRDefault="00400741" w:rsidP="00400741">
      <w:pPr>
        <w:jc w:val="both"/>
        <w:rPr>
          <w:rFonts w:ascii="Arial" w:hAnsi="Arial" w:cs="Arial"/>
          <w:highlight w:val="yellow"/>
        </w:rPr>
      </w:pPr>
    </w:p>
    <w:p w:rsidR="00B634CC" w:rsidRDefault="00B634CC" w:rsidP="00C72BFF">
      <w:pPr>
        <w:numPr>
          <w:ilvl w:val="12"/>
          <w:numId w:val="0"/>
        </w:numPr>
        <w:ind w:right="-1"/>
        <w:jc w:val="both"/>
        <w:rPr>
          <w:rFonts w:ascii="Cambria" w:hAnsi="Cambria"/>
          <w:b/>
          <w:sz w:val="28"/>
          <w:szCs w:val="28"/>
          <w:u w:val="single"/>
        </w:rPr>
      </w:pPr>
    </w:p>
    <w:p w:rsidR="00C72BFF" w:rsidRPr="008B444B" w:rsidRDefault="00C72BFF" w:rsidP="00C72BFF">
      <w:pPr>
        <w:numPr>
          <w:ilvl w:val="12"/>
          <w:numId w:val="0"/>
        </w:numPr>
        <w:ind w:right="-1"/>
        <w:jc w:val="both"/>
        <w:rPr>
          <w:rFonts w:ascii="Cambria" w:hAnsi="Cambria" w:cs="Tahoma"/>
          <w:b/>
          <w:sz w:val="28"/>
          <w:szCs w:val="28"/>
          <w:highlight w:val="yellow"/>
        </w:rPr>
      </w:pPr>
      <w:r>
        <w:rPr>
          <w:rFonts w:ascii="Cambria" w:hAnsi="Cambria"/>
          <w:b/>
          <w:sz w:val="28"/>
          <w:szCs w:val="28"/>
          <w:u w:val="single"/>
        </w:rPr>
        <w:t>CAMPIONATURA / PROVA / VISIONE</w:t>
      </w:r>
    </w:p>
    <w:p w:rsidR="00400741" w:rsidRDefault="00C72BFF" w:rsidP="00C72BFF">
      <w:pPr>
        <w:pStyle w:val="Corpodeltesto2"/>
        <w:spacing w:line="240" w:lineRule="auto"/>
        <w:jc w:val="both"/>
        <w:rPr>
          <w:rFonts w:ascii="Cambria" w:hAnsi="Cambria" w:cs="Tahoma"/>
          <w:sz w:val="22"/>
          <w:szCs w:val="22"/>
        </w:rPr>
      </w:pPr>
      <w:r w:rsidRPr="00163EAC">
        <w:rPr>
          <w:rFonts w:ascii="Cambria" w:hAnsi="Cambria" w:cs="Tahoma"/>
          <w:sz w:val="22"/>
          <w:szCs w:val="22"/>
        </w:rPr>
        <w:t xml:space="preserve">In questa fase non viene richiesta campionatura. Le Ditte concorrenti, su eventuale richiesta da parte della Commissione Giudicatrice, dovranno consentire la visione in prova della strumentazione offerta, concordando i tempi ed il luogo, che potrà essere a scelta della Commissione Giudicatrice, presso una delle Aziende del </w:t>
      </w:r>
      <w:proofErr w:type="spellStart"/>
      <w:r w:rsidRPr="00163EAC">
        <w:rPr>
          <w:rFonts w:ascii="Cambria" w:hAnsi="Cambria" w:cs="Tahoma"/>
          <w:sz w:val="22"/>
          <w:szCs w:val="22"/>
        </w:rPr>
        <w:t>S.S.R.</w:t>
      </w:r>
      <w:proofErr w:type="spellEnd"/>
      <w:r w:rsidRPr="00163EAC">
        <w:rPr>
          <w:rFonts w:ascii="Cambria" w:hAnsi="Cambria" w:cs="Tahoma"/>
          <w:sz w:val="22"/>
          <w:szCs w:val="22"/>
        </w:rPr>
        <w:t xml:space="preserve"> interessate alla gara, oppure presso altre strutture, paragonabili per carichi di lavoro. Tutte le spese conseguenti saranno a carico delle Ditte concorrenti.</w:t>
      </w:r>
    </w:p>
    <w:p w:rsidR="00400741" w:rsidRDefault="00400741" w:rsidP="00400741">
      <w:pPr>
        <w:pStyle w:val="Corpodeltesto2"/>
        <w:spacing w:after="0" w:line="240" w:lineRule="auto"/>
        <w:rPr>
          <w:rFonts w:ascii="Cambria" w:hAnsi="Cambria"/>
          <w:b/>
          <w:sz w:val="28"/>
          <w:szCs w:val="28"/>
          <w:u w:val="single"/>
        </w:rPr>
      </w:pPr>
    </w:p>
    <w:p w:rsidR="00C72BFF" w:rsidRDefault="00C72BFF" w:rsidP="00400741">
      <w:pPr>
        <w:pStyle w:val="Corpodeltesto2"/>
        <w:spacing w:after="0" w:line="240" w:lineRule="auto"/>
        <w:rPr>
          <w:rFonts w:ascii="Cambria" w:hAnsi="Cambria"/>
          <w:b/>
          <w:sz w:val="28"/>
          <w:szCs w:val="28"/>
          <w:u w:val="single"/>
        </w:rPr>
      </w:pPr>
    </w:p>
    <w:p w:rsidR="00912498" w:rsidRDefault="00912498" w:rsidP="00C72BFF">
      <w:pPr>
        <w:pStyle w:val="Corpodeltesto"/>
        <w:spacing w:after="0"/>
        <w:ind w:right="282"/>
        <w:jc w:val="both"/>
        <w:rPr>
          <w:rFonts w:ascii="Cambria" w:hAnsi="Cambria"/>
          <w:b/>
          <w:sz w:val="28"/>
          <w:szCs w:val="28"/>
          <w:u w:val="single"/>
        </w:rPr>
      </w:pPr>
    </w:p>
    <w:p w:rsidR="00C72BFF" w:rsidRPr="004D489A" w:rsidRDefault="00C72BFF" w:rsidP="00C72BFF">
      <w:pPr>
        <w:pStyle w:val="Corpodeltesto"/>
        <w:spacing w:after="0"/>
        <w:ind w:right="282"/>
        <w:jc w:val="both"/>
        <w:rPr>
          <w:rFonts w:ascii="Cambria" w:hAnsi="Cambria"/>
          <w:b/>
          <w:sz w:val="28"/>
          <w:szCs w:val="28"/>
          <w:u w:val="single"/>
        </w:rPr>
      </w:pPr>
      <w:r w:rsidRPr="004D489A">
        <w:rPr>
          <w:rFonts w:ascii="Cambria" w:hAnsi="Cambria"/>
          <w:b/>
          <w:sz w:val="28"/>
          <w:szCs w:val="28"/>
          <w:u w:val="single"/>
        </w:rPr>
        <w:lastRenderedPageBreak/>
        <w:t>ASSISTENZA TECNICA E SCIENTIFICA (PER LOTTI N. 1-3-4):</w:t>
      </w:r>
    </w:p>
    <w:p w:rsidR="00C72BFF" w:rsidRPr="004D489A" w:rsidRDefault="00C72BFF" w:rsidP="00AC3EAD">
      <w:pPr>
        <w:pStyle w:val="Corpodeltesto"/>
        <w:numPr>
          <w:ilvl w:val="0"/>
          <w:numId w:val="41"/>
        </w:numPr>
        <w:spacing w:after="0"/>
        <w:ind w:right="282"/>
        <w:jc w:val="both"/>
        <w:rPr>
          <w:rFonts w:ascii="Cambria" w:hAnsi="Cambria"/>
        </w:rPr>
      </w:pPr>
      <w:r w:rsidRPr="004D489A">
        <w:rPr>
          <w:rFonts w:ascii="Cambria" w:hAnsi="Cambria"/>
          <w:sz w:val="24"/>
          <w:szCs w:val="24"/>
        </w:rPr>
        <w:t xml:space="preserve">Assistenza tecnica tipo </w:t>
      </w:r>
      <w:proofErr w:type="spellStart"/>
      <w:r w:rsidRPr="004D489A">
        <w:rPr>
          <w:rFonts w:ascii="Cambria" w:hAnsi="Cambria"/>
          <w:sz w:val="24"/>
          <w:szCs w:val="24"/>
        </w:rPr>
        <w:t>Full-Risk</w:t>
      </w:r>
      <w:proofErr w:type="spellEnd"/>
      <w:r w:rsidRPr="004D489A">
        <w:rPr>
          <w:rFonts w:ascii="Cambria" w:hAnsi="Cambria"/>
          <w:sz w:val="24"/>
          <w:szCs w:val="24"/>
        </w:rPr>
        <w:t xml:space="preserve"> per l’intero periodo contrattuale con almeno le seguenti condizioni contrattuali</w:t>
      </w:r>
      <w:r w:rsidR="0038563C">
        <w:rPr>
          <w:rFonts w:ascii="Cambria" w:hAnsi="Cambria"/>
          <w:sz w:val="24"/>
          <w:szCs w:val="24"/>
        </w:rPr>
        <w:t xml:space="preserve"> (ove non diversamente specificato nei singoli lotti)</w:t>
      </w:r>
      <w:r w:rsidRPr="004D489A">
        <w:rPr>
          <w:rFonts w:ascii="Cambria" w:hAnsi="Cambria"/>
          <w:sz w:val="24"/>
          <w:szCs w:val="24"/>
        </w:rPr>
        <w:t xml:space="preserve">: </w:t>
      </w:r>
    </w:p>
    <w:p w:rsidR="00C72BFF" w:rsidRPr="004D489A" w:rsidRDefault="00C72BFF" w:rsidP="00AC3EAD">
      <w:pPr>
        <w:pStyle w:val="Corpodeltesto"/>
        <w:numPr>
          <w:ilvl w:val="0"/>
          <w:numId w:val="42"/>
        </w:numPr>
        <w:spacing w:after="0"/>
        <w:ind w:right="282"/>
        <w:jc w:val="both"/>
        <w:rPr>
          <w:rFonts w:ascii="Cambria" w:hAnsi="Cambria"/>
        </w:rPr>
      </w:pPr>
      <w:r w:rsidRPr="004D489A">
        <w:rPr>
          <w:rFonts w:ascii="Cambria" w:hAnsi="Cambria"/>
          <w:color w:val="000000"/>
          <w:sz w:val="24"/>
          <w:szCs w:val="24"/>
        </w:rPr>
        <w:t>la manutenzione preventiva tale da garantire la corretta funzionalità delle apparecchiature, con la periodicità e le modalità prescritte dai manuali di servizio specifici e secondo le indicazioni del costruttore (Il piano annualmente programmato deve essere proposto in sede di offerta)</w:t>
      </w:r>
    </w:p>
    <w:p w:rsidR="00C72BFF" w:rsidRPr="004D489A" w:rsidRDefault="00C72BFF" w:rsidP="00AC3EAD">
      <w:pPr>
        <w:pStyle w:val="Corpodeltesto"/>
        <w:numPr>
          <w:ilvl w:val="0"/>
          <w:numId w:val="42"/>
        </w:numPr>
        <w:spacing w:after="0"/>
        <w:ind w:right="282"/>
        <w:jc w:val="both"/>
        <w:rPr>
          <w:rFonts w:ascii="Cambria" w:hAnsi="Cambria"/>
        </w:rPr>
      </w:pPr>
      <w:r w:rsidRPr="004D489A">
        <w:rPr>
          <w:rFonts w:ascii="Cambria" w:hAnsi="Cambria"/>
          <w:color w:val="000000"/>
          <w:sz w:val="24"/>
          <w:szCs w:val="24"/>
        </w:rPr>
        <w:t>illimitati interventi di manutenzione correttiva garantita entro le 24 ore dalla chiamata telefonica con tempo di ripristino entro 3 gg. lavorativi</w:t>
      </w:r>
    </w:p>
    <w:p w:rsidR="00C72BFF" w:rsidRPr="004D489A" w:rsidRDefault="00C72BFF" w:rsidP="00AC3EAD">
      <w:pPr>
        <w:pStyle w:val="Corpodeltesto"/>
        <w:numPr>
          <w:ilvl w:val="0"/>
          <w:numId w:val="42"/>
        </w:numPr>
        <w:spacing w:after="0"/>
        <w:ind w:right="282"/>
        <w:jc w:val="both"/>
        <w:rPr>
          <w:rFonts w:ascii="Cambria" w:hAnsi="Cambria"/>
        </w:rPr>
      </w:pPr>
      <w:r w:rsidRPr="004D489A">
        <w:rPr>
          <w:rFonts w:ascii="Cambria" w:hAnsi="Cambria"/>
          <w:color w:val="000000"/>
          <w:sz w:val="24"/>
          <w:szCs w:val="24"/>
        </w:rPr>
        <w:t xml:space="preserve">la sostituzione in caso di irreparabilità e/o di prolungato fermo macchina oltre i 3 </w:t>
      </w:r>
      <w:proofErr w:type="spellStart"/>
      <w:r w:rsidRPr="004D489A">
        <w:rPr>
          <w:rFonts w:ascii="Cambria" w:hAnsi="Cambria"/>
          <w:color w:val="000000"/>
          <w:sz w:val="24"/>
          <w:szCs w:val="24"/>
        </w:rPr>
        <w:t>gg</w:t>
      </w:r>
      <w:proofErr w:type="spellEnd"/>
    </w:p>
    <w:p w:rsidR="00C72BFF" w:rsidRPr="004D489A" w:rsidRDefault="00C72BFF" w:rsidP="00AC3EAD">
      <w:pPr>
        <w:pStyle w:val="Corpodeltesto"/>
        <w:numPr>
          <w:ilvl w:val="0"/>
          <w:numId w:val="42"/>
        </w:numPr>
        <w:spacing w:after="0"/>
        <w:ind w:right="282"/>
        <w:jc w:val="both"/>
        <w:rPr>
          <w:rFonts w:ascii="Cambria" w:hAnsi="Cambria"/>
        </w:rPr>
      </w:pPr>
      <w:r w:rsidRPr="004D489A">
        <w:rPr>
          <w:rFonts w:ascii="Cambria" w:hAnsi="Cambria"/>
          <w:color w:val="000000"/>
          <w:sz w:val="24"/>
          <w:szCs w:val="24"/>
        </w:rPr>
        <w:t>l’inclusione di tutti i ricambi e quant’altro necessario sia per la manutenzione preventiva che correttiva</w:t>
      </w:r>
    </w:p>
    <w:p w:rsidR="00C72BFF" w:rsidRPr="004D489A" w:rsidRDefault="00C72BFF" w:rsidP="00AC3EAD">
      <w:pPr>
        <w:pStyle w:val="Corpodeltesto"/>
        <w:numPr>
          <w:ilvl w:val="0"/>
          <w:numId w:val="42"/>
        </w:numPr>
        <w:spacing w:after="0"/>
        <w:ind w:right="282"/>
        <w:jc w:val="both"/>
        <w:rPr>
          <w:rFonts w:ascii="Cambria" w:hAnsi="Cambria"/>
        </w:rPr>
      </w:pPr>
      <w:r w:rsidRPr="004D489A">
        <w:rPr>
          <w:rFonts w:ascii="Cambria" w:hAnsi="Cambria"/>
          <w:color w:val="000000"/>
          <w:sz w:val="24"/>
          <w:szCs w:val="24"/>
        </w:rPr>
        <w:t>le verifiche di sicurezza elettrica previste dalla Guida CEI 62.122 del 2002 con riferimento ai requisiti delle Norme CEI 66-5</w:t>
      </w:r>
    </w:p>
    <w:p w:rsidR="00C72BFF" w:rsidRPr="004D489A" w:rsidRDefault="00912498" w:rsidP="00AC3EAD">
      <w:pPr>
        <w:pStyle w:val="Corpodeltesto"/>
        <w:numPr>
          <w:ilvl w:val="0"/>
          <w:numId w:val="42"/>
        </w:numPr>
        <w:spacing w:after="0"/>
        <w:ind w:right="282"/>
        <w:jc w:val="both"/>
        <w:rPr>
          <w:rFonts w:ascii="Cambria" w:hAnsi="Cambria"/>
        </w:rPr>
      </w:pPr>
      <w:r>
        <w:rPr>
          <w:rFonts w:ascii="Cambria" w:hAnsi="Cambria"/>
          <w:color w:val="000000"/>
          <w:sz w:val="24"/>
          <w:szCs w:val="24"/>
        </w:rPr>
        <w:t>l’aggiornamento software e</w:t>
      </w:r>
      <w:r w:rsidR="00C72BFF" w:rsidRPr="004D489A">
        <w:rPr>
          <w:rFonts w:ascii="Cambria" w:hAnsi="Cambria"/>
          <w:color w:val="000000"/>
          <w:sz w:val="24"/>
          <w:szCs w:val="24"/>
        </w:rPr>
        <w:t xml:space="preserve"> hardware delle apparecchiature </w:t>
      </w:r>
    </w:p>
    <w:p w:rsidR="00C72BFF" w:rsidRPr="004D489A" w:rsidRDefault="00C72BFF" w:rsidP="00C72BFF">
      <w:pPr>
        <w:pStyle w:val="Corpodeltesto"/>
        <w:spacing w:after="0"/>
        <w:ind w:right="282"/>
        <w:jc w:val="both"/>
        <w:rPr>
          <w:rFonts w:ascii="Cambria" w:hAnsi="Cambria"/>
          <w:color w:val="000000"/>
          <w:sz w:val="24"/>
          <w:szCs w:val="24"/>
        </w:rPr>
      </w:pPr>
    </w:p>
    <w:p w:rsidR="00C72BFF" w:rsidRPr="004D489A" w:rsidRDefault="00C72BFF" w:rsidP="00C72BFF">
      <w:pPr>
        <w:pStyle w:val="Corpodeltesto"/>
        <w:spacing w:after="0"/>
        <w:ind w:right="282"/>
        <w:jc w:val="both"/>
        <w:rPr>
          <w:rFonts w:ascii="Cambria" w:hAnsi="Cambria"/>
        </w:rPr>
      </w:pPr>
      <w:r w:rsidRPr="004D489A">
        <w:rPr>
          <w:rFonts w:ascii="Cambria" w:hAnsi="Cambria"/>
          <w:color w:val="000000"/>
          <w:sz w:val="24"/>
          <w:szCs w:val="24"/>
        </w:rPr>
        <w:t>Per quanto concerne l’assistenza, si chiede di specificare l’eventuale possibilità di assistenza tecnica remota con la sede della Ditta aggiudicataria.</w:t>
      </w:r>
    </w:p>
    <w:p w:rsidR="00C72BFF" w:rsidRPr="004D489A" w:rsidRDefault="00C72BFF" w:rsidP="00C72BFF">
      <w:pPr>
        <w:pStyle w:val="Corpodeltesto"/>
        <w:spacing w:after="0"/>
        <w:ind w:right="282"/>
        <w:jc w:val="both"/>
        <w:rPr>
          <w:rFonts w:ascii="Cambria" w:hAnsi="Cambria"/>
          <w:sz w:val="24"/>
          <w:szCs w:val="24"/>
        </w:rPr>
      </w:pPr>
    </w:p>
    <w:p w:rsidR="00C72BFF" w:rsidRPr="004D489A" w:rsidRDefault="00C72BFF" w:rsidP="00C72BFF">
      <w:pPr>
        <w:pStyle w:val="Corpodeltesto"/>
        <w:spacing w:after="0"/>
        <w:ind w:right="282"/>
        <w:jc w:val="both"/>
        <w:rPr>
          <w:rFonts w:ascii="Cambria" w:hAnsi="Cambria"/>
          <w:sz w:val="24"/>
          <w:szCs w:val="24"/>
        </w:rPr>
      </w:pPr>
      <w:r w:rsidRPr="004D489A">
        <w:rPr>
          <w:rFonts w:ascii="Cambria" w:hAnsi="Cambria"/>
          <w:sz w:val="24"/>
          <w:szCs w:val="24"/>
        </w:rPr>
        <w:t>Si chiede inoltre di impegnarsi a fornire:</w:t>
      </w:r>
    </w:p>
    <w:p w:rsidR="00C72BFF" w:rsidRPr="004D489A" w:rsidRDefault="00912498" w:rsidP="00912498">
      <w:pPr>
        <w:pStyle w:val="Corpodeltesto"/>
        <w:spacing w:after="0"/>
        <w:ind w:right="282"/>
        <w:jc w:val="both"/>
        <w:rPr>
          <w:rFonts w:ascii="Cambria" w:hAnsi="Cambria"/>
          <w:sz w:val="24"/>
          <w:szCs w:val="24"/>
        </w:rPr>
      </w:pPr>
      <w:r>
        <w:rPr>
          <w:rFonts w:ascii="Cambria" w:hAnsi="Cambria"/>
          <w:sz w:val="24"/>
          <w:szCs w:val="24"/>
        </w:rPr>
        <w:t xml:space="preserve">- </w:t>
      </w:r>
      <w:r w:rsidR="00C72BFF" w:rsidRPr="004D489A">
        <w:rPr>
          <w:rFonts w:ascii="Cambria" w:hAnsi="Cambria"/>
          <w:sz w:val="24"/>
          <w:szCs w:val="24"/>
        </w:rPr>
        <w:t xml:space="preserve">training per l’utilizzo dello </w:t>
      </w:r>
      <w:r w:rsidR="00C72BFF" w:rsidRPr="004D489A">
        <w:rPr>
          <w:rFonts w:ascii="Cambria" w:hAnsi="Cambria"/>
          <w:bCs/>
          <w:color w:val="000000"/>
          <w:sz w:val="24"/>
          <w:szCs w:val="24"/>
        </w:rPr>
        <w:t>strumento per tutto il personale addetto</w:t>
      </w:r>
      <w:r w:rsidR="00C72BFF" w:rsidRPr="004D489A">
        <w:rPr>
          <w:rFonts w:ascii="Cambria" w:hAnsi="Cambria"/>
          <w:sz w:val="24"/>
          <w:szCs w:val="24"/>
        </w:rPr>
        <w:t xml:space="preserve"> in sede o in loco;</w:t>
      </w:r>
    </w:p>
    <w:p w:rsidR="00C72BFF" w:rsidRDefault="00912498" w:rsidP="00912498">
      <w:pPr>
        <w:pStyle w:val="Corpodeltesto"/>
        <w:spacing w:after="0"/>
        <w:ind w:right="282"/>
        <w:jc w:val="both"/>
        <w:rPr>
          <w:rFonts w:ascii="Cambria" w:hAnsi="Cambria"/>
          <w:sz w:val="24"/>
          <w:szCs w:val="24"/>
        </w:rPr>
      </w:pPr>
      <w:r>
        <w:rPr>
          <w:rFonts w:ascii="Cambria" w:hAnsi="Cambria"/>
          <w:sz w:val="24"/>
          <w:szCs w:val="24"/>
        </w:rPr>
        <w:t xml:space="preserve">- </w:t>
      </w:r>
      <w:r w:rsidR="00C72BFF" w:rsidRPr="004D489A">
        <w:rPr>
          <w:rFonts w:ascii="Cambria" w:hAnsi="Cambria"/>
          <w:sz w:val="24"/>
          <w:szCs w:val="24"/>
        </w:rPr>
        <w:t>collaborazione tecnico-scientifica che la Ditta è in grado di presentare agli operatori attraverso materiali, internet, corsi, incontri scientifici (specificare);</w:t>
      </w:r>
    </w:p>
    <w:p w:rsidR="00F20630" w:rsidRPr="00912498" w:rsidRDefault="00912498" w:rsidP="00912498">
      <w:pPr>
        <w:pStyle w:val="Corpodeltesto"/>
        <w:spacing w:after="0"/>
        <w:ind w:right="282"/>
        <w:jc w:val="both"/>
        <w:rPr>
          <w:rFonts w:ascii="Cambria" w:hAnsi="Cambria"/>
          <w:sz w:val="24"/>
          <w:szCs w:val="24"/>
        </w:rPr>
      </w:pPr>
      <w:r>
        <w:rPr>
          <w:rFonts w:ascii="Cambria" w:hAnsi="Cambria"/>
          <w:bCs/>
          <w:color w:val="000000"/>
          <w:sz w:val="24"/>
          <w:szCs w:val="24"/>
        </w:rPr>
        <w:t xml:space="preserve">- </w:t>
      </w:r>
      <w:r w:rsidR="00C72BFF" w:rsidRPr="00912498">
        <w:rPr>
          <w:rFonts w:ascii="Cambria" w:hAnsi="Cambria"/>
          <w:bCs/>
          <w:color w:val="000000"/>
          <w:sz w:val="24"/>
          <w:szCs w:val="24"/>
        </w:rPr>
        <w:t xml:space="preserve">supporto tecnico specialistico per la realizzazione di protocolli e </w:t>
      </w:r>
      <w:r w:rsidR="00C72BFF" w:rsidRPr="00912498">
        <w:rPr>
          <w:rFonts w:ascii="Cambria" w:hAnsi="Cambria"/>
          <w:bCs/>
          <w:i/>
          <w:color w:val="000000"/>
          <w:sz w:val="24"/>
          <w:szCs w:val="24"/>
        </w:rPr>
        <w:t>set up</w:t>
      </w:r>
      <w:r w:rsidR="00C72BFF" w:rsidRPr="00912498">
        <w:rPr>
          <w:rFonts w:ascii="Cambria" w:hAnsi="Cambria"/>
          <w:bCs/>
          <w:color w:val="000000"/>
          <w:sz w:val="24"/>
          <w:szCs w:val="24"/>
        </w:rPr>
        <w:t xml:space="preserve"> strumentali</w:t>
      </w:r>
      <w:r>
        <w:rPr>
          <w:rFonts w:ascii="Cambria" w:hAnsi="Cambria"/>
          <w:bCs/>
          <w:color w:val="000000"/>
          <w:sz w:val="24"/>
          <w:szCs w:val="24"/>
        </w:rPr>
        <w:t>.</w:t>
      </w:r>
    </w:p>
    <w:p w:rsidR="00C72BFF" w:rsidRDefault="00C72BFF" w:rsidP="00400741">
      <w:pPr>
        <w:pStyle w:val="Corpodeltesto2"/>
        <w:spacing w:after="0" w:line="240" w:lineRule="auto"/>
        <w:rPr>
          <w:rFonts w:ascii="Cambria" w:hAnsi="Cambria"/>
          <w:b/>
          <w:sz w:val="28"/>
          <w:szCs w:val="28"/>
          <w:u w:val="single"/>
        </w:rPr>
      </w:pPr>
    </w:p>
    <w:p w:rsidR="00C72BFF" w:rsidRDefault="00C72BFF" w:rsidP="00400741">
      <w:pPr>
        <w:pStyle w:val="Corpodeltesto2"/>
        <w:spacing w:after="0" w:line="240" w:lineRule="auto"/>
        <w:rPr>
          <w:rFonts w:ascii="Cambria" w:hAnsi="Cambria"/>
          <w:b/>
          <w:sz w:val="28"/>
          <w:szCs w:val="28"/>
          <w:u w:val="single"/>
        </w:rPr>
      </w:pPr>
    </w:p>
    <w:p w:rsidR="00C72BFF" w:rsidRDefault="00C72BFF" w:rsidP="00400741">
      <w:pPr>
        <w:pStyle w:val="Corpodeltesto2"/>
        <w:spacing w:after="0" w:line="240" w:lineRule="auto"/>
        <w:rPr>
          <w:rFonts w:ascii="Cambria" w:hAnsi="Cambria"/>
          <w:b/>
          <w:sz w:val="28"/>
          <w:szCs w:val="28"/>
          <w:u w:val="single"/>
        </w:rPr>
      </w:pPr>
    </w:p>
    <w:p w:rsidR="00400741" w:rsidRDefault="00400741" w:rsidP="00400741">
      <w:pPr>
        <w:pStyle w:val="Corpodeltesto2"/>
        <w:spacing w:after="0" w:line="240" w:lineRule="auto"/>
        <w:rPr>
          <w:rFonts w:ascii="Cambria" w:hAnsi="Cambria"/>
          <w:b/>
          <w:sz w:val="28"/>
          <w:szCs w:val="28"/>
          <w:u w:val="single"/>
        </w:rPr>
      </w:pPr>
      <w:r w:rsidRPr="0071026E">
        <w:rPr>
          <w:rFonts w:ascii="Cambria" w:hAnsi="Cambria"/>
          <w:b/>
          <w:sz w:val="28"/>
          <w:szCs w:val="28"/>
          <w:u w:val="single"/>
        </w:rPr>
        <w:t xml:space="preserve">MODALITA’ </w:t>
      </w:r>
      <w:proofErr w:type="spellStart"/>
      <w:r w:rsidRPr="0071026E">
        <w:rPr>
          <w:rFonts w:ascii="Cambria" w:hAnsi="Cambria"/>
          <w:b/>
          <w:sz w:val="28"/>
          <w:szCs w:val="28"/>
          <w:u w:val="single"/>
        </w:rPr>
        <w:t>DI</w:t>
      </w:r>
      <w:proofErr w:type="spellEnd"/>
      <w:r w:rsidRPr="0071026E">
        <w:rPr>
          <w:rFonts w:ascii="Cambria" w:hAnsi="Cambria"/>
          <w:b/>
          <w:sz w:val="28"/>
          <w:szCs w:val="28"/>
          <w:u w:val="single"/>
        </w:rPr>
        <w:t xml:space="preserve"> ATTRIBUZIONE DEI PUNTEGGI:</w:t>
      </w:r>
    </w:p>
    <w:p w:rsidR="005B280B" w:rsidRDefault="005B280B" w:rsidP="00400741">
      <w:pPr>
        <w:pStyle w:val="Corpodeltesto2"/>
        <w:spacing w:after="0" w:line="240" w:lineRule="auto"/>
        <w:rPr>
          <w:rFonts w:ascii="Cambria" w:hAnsi="Cambria"/>
          <w:b/>
          <w:sz w:val="28"/>
          <w:szCs w:val="28"/>
          <w:u w:val="single"/>
        </w:rPr>
      </w:pPr>
    </w:p>
    <w:tbl>
      <w:tblPr>
        <w:tblW w:w="16369" w:type="dxa"/>
        <w:tblLayout w:type="fixed"/>
        <w:tblCellMar>
          <w:left w:w="70" w:type="dxa"/>
          <w:right w:w="70" w:type="dxa"/>
        </w:tblCellMar>
        <w:tblLook w:val="0000"/>
      </w:tblPr>
      <w:tblGrid>
        <w:gridCol w:w="9851"/>
        <w:gridCol w:w="4041"/>
        <w:gridCol w:w="2477"/>
      </w:tblGrid>
      <w:tr w:rsidR="0059246C" w:rsidRPr="00F274A0" w:rsidTr="002D0C15">
        <w:tc>
          <w:tcPr>
            <w:tcW w:w="9851" w:type="dxa"/>
          </w:tcPr>
          <w:p w:rsidR="0059246C" w:rsidRPr="00F274A0" w:rsidRDefault="0059246C" w:rsidP="002D0C15">
            <w:pPr>
              <w:jc w:val="both"/>
              <w:rPr>
                <w:rFonts w:ascii="Cambria" w:hAnsi="Cambria" w:cs="Tahoma"/>
                <w:sz w:val="22"/>
                <w:szCs w:val="22"/>
              </w:rPr>
            </w:pPr>
            <w:r w:rsidRPr="0059246C">
              <w:rPr>
                <w:rFonts w:ascii="Cambria" w:hAnsi="Cambria" w:cs="Tahoma"/>
                <w:b/>
                <w:sz w:val="22"/>
                <w:szCs w:val="22"/>
                <w:u w:val="single"/>
              </w:rPr>
              <w:t>PER I LOTTI N. 1-3-4</w:t>
            </w:r>
            <w:r>
              <w:rPr>
                <w:rFonts w:ascii="Cambria" w:hAnsi="Cambria" w:cs="Tahoma"/>
                <w:sz w:val="22"/>
                <w:szCs w:val="22"/>
              </w:rPr>
              <w:t>, l</w:t>
            </w:r>
            <w:r w:rsidRPr="00F274A0">
              <w:rPr>
                <w:rFonts w:ascii="Cambria" w:hAnsi="Cambria" w:cs="Tahoma"/>
                <w:sz w:val="22"/>
                <w:szCs w:val="22"/>
              </w:rPr>
              <w:t>’attribuzione dei punteggi, ove non diversamente indicato, verrà effettuata con il metodo aggregativo compensatore, in base alla seguente formula:</w:t>
            </w:r>
          </w:p>
          <w:p w:rsidR="0059246C" w:rsidRPr="00F274A0" w:rsidRDefault="0059246C" w:rsidP="002D0C15">
            <w:pPr>
              <w:jc w:val="both"/>
              <w:rPr>
                <w:rFonts w:ascii="Cambria" w:hAnsi="Cambria" w:cs="Tahoma"/>
                <w:sz w:val="22"/>
                <w:szCs w:val="22"/>
              </w:rPr>
            </w:pPr>
            <w:r w:rsidRPr="00F274A0">
              <w:rPr>
                <w:rFonts w:ascii="Cambria" w:hAnsi="Cambria" w:cs="Tahoma"/>
                <w:sz w:val="22"/>
                <w:szCs w:val="22"/>
              </w:rPr>
              <w:t xml:space="preserve">C(a) = </w:t>
            </w:r>
            <w:proofErr w:type="spellStart"/>
            <w:r w:rsidRPr="00F274A0">
              <w:rPr>
                <w:rFonts w:ascii="Cambria" w:hAnsi="Cambria" w:cs="Tahoma"/>
                <w:sz w:val="22"/>
                <w:szCs w:val="22"/>
              </w:rPr>
              <w:t>Σn</w:t>
            </w:r>
            <w:proofErr w:type="spellEnd"/>
            <w:r w:rsidRPr="00F274A0">
              <w:rPr>
                <w:rFonts w:ascii="Cambria" w:hAnsi="Cambria" w:cs="Tahoma"/>
                <w:sz w:val="22"/>
                <w:szCs w:val="22"/>
              </w:rPr>
              <w:t xml:space="preserve"> [ </w:t>
            </w:r>
            <w:proofErr w:type="spellStart"/>
            <w:r w:rsidRPr="00F274A0">
              <w:rPr>
                <w:rFonts w:ascii="Cambria" w:hAnsi="Cambria" w:cs="Tahoma"/>
                <w:sz w:val="22"/>
                <w:szCs w:val="22"/>
              </w:rPr>
              <w:t>Wi</w:t>
            </w:r>
            <w:proofErr w:type="spellEnd"/>
            <w:r w:rsidRPr="00F274A0">
              <w:rPr>
                <w:rFonts w:ascii="Cambria" w:hAnsi="Cambria" w:cs="Tahoma"/>
                <w:sz w:val="22"/>
                <w:szCs w:val="22"/>
              </w:rPr>
              <w:t xml:space="preserve"> * V(a)i ]     </w:t>
            </w:r>
            <w:r w:rsidRPr="00F274A0">
              <w:rPr>
                <w:rFonts w:ascii="Cambria" w:hAnsi="Cambria" w:cs="Tahoma"/>
                <w:sz w:val="22"/>
                <w:szCs w:val="22"/>
                <w:u w:val="single"/>
              </w:rPr>
              <w:t>dove:</w:t>
            </w:r>
          </w:p>
          <w:p w:rsidR="0059246C" w:rsidRPr="00F274A0" w:rsidRDefault="0059246C" w:rsidP="002D0C15">
            <w:pPr>
              <w:jc w:val="both"/>
              <w:rPr>
                <w:rFonts w:ascii="Cambria" w:hAnsi="Cambria" w:cs="Tahoma"/>
                <w:bCs/>
                <w:sz w:val="22"/>
                <w:szCs w:val="22"/>
              </w:rPr>
            </w:pPr>
          </w:p>
        </w:tc>
        <w:tc>
          <w:tcPr>
            <w:tcW w:w="4041" w:type="dxa"/>
          </w:tcPr>
          <w:p w:rsidR="0059246C" w:rsidRPr="00F274A0" w:rsidRDefault="0059246C" w:rsidP="002D0C15">
            <w:pPr>
              <w:jc w:val="both"/>
              <w:rPr>
                <w:rFonts w:ascii="Cambria" w:hAnsi="Cambria" w:cs="Tahoma"/>
                <w:bCs/>
                <w:sz w:val="22"/>
                <w:szCs w:val="22"/>
                <w:highlight w:val="yellow"/>
              </w:rPr>
            </w:pPr>
          </w:p>
        </w:tc>
        <w:tc>
          <w:tcPr>
            <w:tcW w:w="2477" w:type="dxa"/>
          </w:tcPr>
          <w:p w:rsidR="0059246C" w:rsidRPr="00F274A0" w:rsidRDefault="0059246C" w:rsidP="002D0C15">
            <w:pPr>
              <w:jc w:val="right"/>
              <w:rPr>
                <w:rFonts w:ascii="Cambria" w:hAnsi="Cambria" w:cs="Tahoma"/>
                <w:bCs/>
                <w:sz w:val="22"/>
                <w:szCs w:val="22"/>
                <w:highlight w:val="yellow"/>
              </w:rPr>
            </w:pPr>
          </w:p>
        </w:tc>
      </w:tr>
      <w:tr w:rsidR="0059246C" w:rsidRPr="00F274A0" w:rsidTr="002D0C15">
        <w:tc>
          <w:tcPr>
            <w:tcW w:w="9851" w:type="dxa"/>
          </w:tcPr>
          <w:p w:rsidR="0059246C" w:rsidRPr="00F274A0" w:rsidRDefault="0059246C" w:rsidP="002D0C15">
            <w:pPr>
              <w:jc w:val="both"/>
              <w:rPr>
                <w:rFonts w:ascii="Cambria" w:hAnsi="Cambria" w:cs="Tahoma"/>
                <w:bCs/>
                <w:sz w:val="22"/>
                <w:szCs w:val="22"/>
              </w:rPr>
            </w:pPr>
            <w:r w:rsidRPr="00F274A0">
              <w:rPr>
                <w:rFonts w:ascii="Cambria" w:hAnsi="Cambria" w:cs="Tahoma"/>
                <w:sz w:val="22"/>
                <w:szCs w:val="22"/>
              </w:rPr>
              <w:t>C(a) = indice di valutazione dell’offerta (a)</w:t>
            </w:r>
          </w:p>
          <w:p w:rsidR="0059246C" w:rsidRPr="00F274A0" w:rsidRDefault="0059246C" w:rsidP="002D0C15">
            <w:pPr>
              <w:jc w:val="both"/>
              <w:rPr>
                <w:rFonts w:ascii="Cambria" w:hAnsi="Cambria" w:cs="Tahoma"/>
                <w:bCs/>
                <w:sz w:val="22"/>
                <w:szCs w:val="22"/>
              </w:rPr>
            </w:pPr>
            <w:r w:rsidRPr="00F274A0">
              <w:rPr>
                <w:rFonts w:ascii="Cambria" w:hAnsi="Cambria" w:cs="Tahoma"/>
                <w:bCs/>
                <w:sz w:val="22"/>
                <w:szCs w:val="22"/>
              </w:rPr>
              <w:t xml:space="preserve">n = numero totale dei requisiti </w:t>
            </w:r>
            <w:r w:rsidRPr="00F274A0">
              <w:rPr>
                <w:rFonts w:ascii="Cambria" w:hAnsi="Cambria" w:cs="Tahoma"/>
                <w:bCs/>
                <w:i/>
                <w:sz w:val="22"/>
                <w:szCs w:val="22"/>
              </w:rPr>
              <w:t>(“sub-elementi di valutazione”)</w:t>
            </w:r>
          </w:p>
          <w:p w:rsidR="0059246C" w:rsidRPr="00F274A0" w:rsidRDefault="0059246C" w:rsidP="002D0C15">
            <w:pPr>
              <w:jc w:val="both"/>
              <w:rPr>
                <w:rFonts w:ascii="Cambria" w:hAnsi="Cambria" w:cs="Tahoma"/>
                <w:bCs/>
                <w:sz w:val="22"/>
                <w:szCs w:val="22"/>
              </w:rPr>
            </w:pPr>
            <w:proofErr w:type="spellStart"/>
            <w:r w:rsidRPr="00F274A0">
              <w:rPr>
                <w:rFonts w:ascii="Cambria" w:hAnsi="Cambria" w:cs="Tahoma"/>
                <w:sz w:val="22"/>
                <w:szCs w:val="22"/>
              </w:rPr>
              <w:t>Wi</w:t>
            </w:r>
            <w:proofErr w:type="spellEnd"/>
            <w:r w:rsidRPr="00F274A0">
              <w:rPr>
                <w:rFonts w:ascii="Cambria" w:hAnsi="Cambria" w:cs="Tahoma"/>
                <w:sz w:val="22"/>
                <w:szCs w:val="22"/>
              </w:rPr>
              <w:t xml:space="preserve"> = punteggio attribuito al requisito (i)</w:t>
            </w:r>
          </w:p>
          <w:p w:rsidR="0059246C" w:rsidRPr="00F274A0" w:rsidRDefault="0059246C" w:rsidP="002D0C15">
            <w:pPr>
              <w:jc w:val="both"/>
              <w:rPr>
                <w:rFonts w:ascii="Cambria" w:hAnsi="Cambria" w:cs="Tahoma"/>
                <w:sz w:val="22"/>
                <w:szCs w:val="22"/>
              </w:rPr>
            </w:pPr>
            <w:r w:rsidRPr="00F274A0">
              <w:rPr>
                <w:rFonts w:ascii="Cambria" w:hAnsi="Cambria" w:cs="Tahoma"/>
                <w:sz w:val="22"/>
                <w:szCs w:val="22"/>
              </w:rPr>
              <w:t>V(a)i = coefficiente della prestazione dell’offerta (a) rispetto al requisito (i) variabile tra 0 e 1</w:t>
            </w:r>
          </w:p>
          <w:p w:rsidR="0059246C" w:rsidRDefault="0059246C" w:rsidP="002D0C15">
            <w:pPr>
              <w:jc w:val="both"/>
              <w:rPr>
                <w:rFonts w:ascii="Cambria" w:hAnsi="Cambria" w:cs="Tahoma"/>
                <w:sz w:val="22"/>
                <w:szCs w:val="22"/>
              </w:rPr>
            </w:pPr>
            <w:proofErr w:type="spellStart"/>
            <w:r w:rsidRPr="00F274A0">
              <w:rPr>
                <w:rFonts w:ascii="Cambria" w:hAnsi="Cambria" w:cs="Tahoma"/>
                <w:sz w:val="22"/>
                <w:szCs w:val="22"/>
              </w:rPr>
              <w:t>Σn</w:t>
            </w:r>
            <w:proofErr w:type="spellEnd"/>
            <w:r w:rsidRPr="00F274A0">
              <w:rPr>
                <w:rFonts w:ascii="Cambria" w:hAnsi="Cambria" w:cs="Tahoma"/>
                <w:sz w:val="22"/>
                <w:szCs w:val="22"/>
              </w:rPr>
              <w:t xml:space="preserve"> = sommatoria</w:t>
            </w:r>
          </w:p>
          <w:p w:rsidR="0059246C" w:rsidRPr="00F274A0" w:rsidRDefault="0059246C" w:rsidP="002D0C15">
            <w:pPr>
              <w:jc w:val="both"/>
              <w:rPr>
                <w:rFonts w:ascii="Cambria" w:hAnsi="Cambria" w:cs="Tahoma"/>
                <w:sz w:val="22"/>
                <w:szCs w:val="22"/>
              </w:rPr>
            </w:pPr>
          </w:p>
        </w:tc>
        <w:tc>
          <w:tcPr>
            <w:tcW w:w="4041" w:type="dxa"/>
          </w:tcPr>
          <w:p w:rsidR="0059246C" w:rsidRPr="00F274A0" w:rsidRDefault="0059246C" w:rsidP="002D0C15">
            <w:pPr>
              <w:jc w:val="both"/>
              <w:rPr>
                <w:rFonts w:ascii="Cambria" w:hAnsi="Cambria" w:cs="Tahoma"/>
                <w:bCs/>
                <w:sz w:val="22"/>
                <w:szCs w:val="22"/>
              </w:rPr>
            </w:pPr>
          </w:p>
        </w:tc>
        <w:tc>
          <w:tcPr>
            <w:tcW w:w="2477" w:type="dxa"/>
          </w:tcPr>
          <w:p w:rsidR="0059246C" w:rsidRPr="00F274A0" w:rsidRDefault="0059246C" w:rsidP="002D0C15">
            <w:pPr>
              <w:jc w:val="right"/>
              <w:rPr>
                <w:rFonts w:ascii="Cambria" w:hAnsi="Cambria" w:cs="Tahoma"/>
                <w:bCs/>
                <w:sz w:val="22"/>
                <w:szCs w:val="22"/>
              </w:rPr>
            </w:pPr>
          </w:p>
        </w:tc>
      </w:tr>
    </w:tbl>
    <w:p w:rsidR="0059246C" w:rsidRDefault="0059246C" w:rsidP="0059246C">
      <w:pPr>
        <w:pStyle w:val="Corpodeltesto"/>
        <w:spacing w:after="0"/>
        <w:ind w:right="282"/>
        <w:jc w:val="both"/>
        <w:rPr>
          <w:sz w:val="24"/>
          <w:szCs w:val="24"/>
        </w:rPr>
      </w:pPr>
      <w:r w:rsidRPr="00F274A0">
        <w:rPr>
          <w:rFonts w:ascii="Cambria" w:hAnsi="Cambria" w:cs="Tahoma"/>
          <w:bCs/>
          <w:sz w:val="22"/>
          <w:szCs w:val="22"/>
        </w:rPr>
        <w:t>La valutazione della Commissione Giudicatrice avverrà sulla base di quanto di seguito indicato:</w:t>
      </w:r>
    </w:p>
    <w:p w:rsidR="0059246C" w:rsidRDefault="0059246C" w:rsidP="00400741">
      <w:pPr>
        <w:pStyle w:val="Corpodeltesto2"/>
        <w:spacing w:after="0" w:line="240" w:lineRule="auto"/>
        <w:rPr>
          <w:rFonts w:ascii="Cambria" w:hAnsi="Cambria"/>
          <w:b/>
          <w:sz w:val="28"/>
          <w:szCs w:val="28"/>
          <w:u w:val="single"/>
        </w:rPr>
      </w:pPr>
    </w:p>
    <w:p w:rsidR="0059246C" w:rsidRPr="00CD1B0D" w:rsidRDefault="0059246C" w:rsidP="0059246C">
      <w:pPr>
        <w:tabs>
          <w:tab w:val="left" w:pos="1584"/>
          <w:tab w:val="left" w:pos="2592"/>
          <w:tab w:val="left" w:pos="2736"/>
          <w:tab w:val="left" w:pos="10773"/>
        </w:tabs>
        <w:ind w:right="282"/>
        <w:jc w:val="center"/>
        <w:rPr>
          <w:b/>
          <w:sz w:val="24"/>
          <w:szCs w:val="24"/>
        </w:rPr>
      </w:pPr>
      <w:r w:rsidRPr="00CD1B0D">
        <w:rPr>
          <w:b/>
          <w:sz w:val="24"/>
          <w:szCs w:val="24"/>
          <w:u w:val="single"/>
        </w:rPr>
        <w:t xml:space="preserve">Criteri di </w:t>
      </w:r>
      <w:r>
        <w:rPr>
          <w:b/>
          <w:sz w:val="24"/>
          <w:szCs w:val="24"/>
          <w:u w:val="single"/>
        </w:rPr>
        <w:t>valutazione qualità lotto n. 1 AAS5 (</w:t>
      </w:r>
      <w:proofErr w:type="spellStart"/>
      <w:r>
        <w:rPr>
          <w:b/>
          <w:sz w:val="24"/>
          <w:szCs w:val="24"/>
          <w:u w:val="single"/>
        </w:rPr>
        <w:t>max</w:t>
      </w:r>
      <w:proofErr w:type="spellEnd"/>
      <w:r>
        <w:rPr>
          <w:b/>
          <w:sz w:val="24"/>
          <w:szCs w:val="24"/>
          <w:u w:val="single"/>
        </w:rPr>
        <w:t xml:space="preserve"> 40 punti) </w:t>
      </w:r>
    </w:p>
    <w:p w:rsidR="0059246C" w:rsidRDefault="0059246C" w:rsidP="0059246C">
      <w:pPr>
        <w:tabs>
          <w:tab w:val="left" w:pos="1584"/>
          <w:tab w:val="left" w:pos="2592"/>
          <w:tab w:val="left" w:pos="2736"/>
          <w:tab w:val="left" w:pos="10773"/>
        </w:tabs>
        <w:ind w:right="282"/>
        <w:jc w:val="center"/>
        <w:rPr>
          <w:b/>
          <w:sz w:val="24"/>
          <w:szCs w:val="24"/>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046"/>
        <w:gridCol w:w="992"/>
      </w:tblGrid>
      <w:tr w:rsidR="0059246C" w:rsidRPr="0059246C" w:rsidTr="002D0C15">
        <w:trPr>
          <w:trHeight w:val="110"/>
        </w:trPr>
        <w:tc>
          <w:tcPr>
            <w:tcW w:w="8046" w:type="dxa"/>
          </w:tcPr>
          <w:p w:rsidR="0059246C" w:rsidRPr="0059246C" w:rsidRDefault="0059246C" w:rsidP="002D0C15">
            <w:pPr>
              <w:pStyle w:val="Default"/>
              <w:spacing w:line="360" w:lineRule="auto"/>
              <w:rPr>
                <w:rFonts w:ascii="Cambria" w:hAnsi="Cambria" w:cs="Arial"/>
                <w:sz w:val="22"/>
                <w:szCs w:val="22"/>
              </w:rPr>
            </w:pPr>
            <w:r w:rsidRPr="0059246C">
              <w:rPr>
                <w:rFonts w:ascii="Cambria" w:hAnsi="Cambria" w:cs="Arial"/>
                <w:sz w:val="22"/>
                <w:szCs w:val="22"/>
              </w:rPr>
              <w:t>Impatto organizzativo (livello di automazione, riduzione del tempo di preparazione/acquisizione/analisi, facilità di uso dei programmi forniti, varietà di reagenti che permettano un aggiornamento continuo della diagnostica)</w:t>
            </w:r>
          </w:p>
          <w:p w:rsidR="0059246C" w:rsidRPr="0059246C" w:rsidRDefault="0059246C" w:rsidP="002D0C15">
            <w:pPr>
              <w:pStyle w:val="Default"/>
              <w:spacing w:line="360" w:lineRule="auto"/>
              <w:rPr>
                <w:rFonts w:ascii="Cambria" w:hAnsi="Cambria" w:cs="Arial"/>
                <w:sz w:val="22"/>
                <w:szCs w:val="22"/>
              </w:rPr>
            </w:pPr>
            <w:r w:rsidRPr="0059246C">
              <w:rPr>
                <w:rFonts w:ascii="Cambria" w:hAnsi="Cambria" w:cs="Arial"/>
                <w:bCs/>
                <w:i/>
                <w:sz w:val="22"/>
                <w:szCs w:val="22"/>
              </w:rPr>
              <w:t xml:space="preserve">Ottimo 8 </w:t>
            </w:r>
            <w:proofErr w:type="spellStart"/>
            <w:r w:rsidRPr="0059246C">
              <w:rPr>
                <w:rFonts w:ascii="Cambria" w:hAnsi="Cambria" w:cs="Arial"/>
                <w:bCs/>
                <w:i/>
                <w:sz w:val="22"/>
                <w:szCs w:val="22"/>
              </w:rPr>
              <w:t>pti</w:t>
            </w:r>
            <w:proofErr w:type="spellEnd"/>
            <w:r w:rsidRPr="0059246C">
              <w:rPr>
                <w:rFonts w:ascii="Cambria" w:hAnsi="Cambria" w:cs="Arial"/>
                <w:bCs/>
                <w:i/>
                <w:sz w:val="22"/>
                <w:szCs w:val="22"/>
              </w:rPr>
              <w:t xml:space="preserve">, buono 6 </w:t>
            </w:r>
            <w:proofErr w:type="spellStart"/>
            <w:r w:rsidRPr="0059246C">
              <w:rPr>
                <w:rFonts w:ascii="Cambria" w:hAnsi="Cambria" w:cs="Arial"/>
                <w:bCs/>
                <w:i/>
                <w:sz w:val="22"/>
                <w:szCs w:val="22"/>
              </w:rPr>
              <w:t>pti</w:t>
            </w:r>
            <w:proofErr w:type="spellEnd"/>
            <w:r w:rsidRPr="0059246C">
              <w:rPr>
                <w:rFonts w:ascii="Cambria" w:hAnsi="Cambria" w:cs="Arial"/>
                <w:bCs/>
                <w:i/>
                <w:sz w:val="22"/>
                <w:szCs w:val="22"/>
              </w:rPr>
              <w:t xml:space="preserve">, discreto 4 </w:t>
            </w:r>
            <w:proofErr w:type="spellStart"/>
            <w:r w:rsidRPr="0059246C">
              <w:rPr>
                <w:rFonts w:ascii="Cambria" w:hAnsi="Cambria" w:cs="Arial"/>
                <w:bCs/>
                <w:i/>
                <w:sz w:val="22"/>
                <w:szCs w:val="22"/>
              </w:rPr>
              <w:t>pti</w:t>
            </w:r>
            <w:proofErr w:type="spellEnd"/>
            <w:r w:rsidRPr="0059246C">
              <w:rPr>
                <w:rFonts w:ascii="Cambria" w:hAnsi="Cambria" w:cs="Arial"/>
                <w:bCs/>
                <w:i/>
                <w:sz w:val="22"/>
                <w:szCs w:val="22"/>
              </w:rPr>
              <w:t xml:space="preserve">, sufficiente 2pti, insufficiente 0 </w:t>
            </w:r>
            <w:proofErr w:type="spellStart"/>
            <w:r w:rsidRPr="0059246C">
              <w:rPr>
                <w:rFonts w:ascii="Cambria" w:hAnsi="Cambria" w:cs="Arial"/>
                <w:bCs/>
                <w:i/>
                <w:sz w:val="22"/>
                <w:szCs w:val="22"/>
              </w:rPr>
              <w:t>pti</w:t>
            </w:r>
            <w:proofErr w:type="spellEnd"/>
          </w:p>
        </w:tc>
        <w:tc>
          <w:tcPr>
            <w:tcW w:w="992" w:type="dxa"/>
            <w:vAlign w:val="center"/>
          </w:tcPr>
          <w:p w:rsidR="0059246C" w:rsidRPr="0059246C" w:rsidRDefault="0059246C" w:rsidP="002D0C15">
            <w:pPr>
              <w:pStyle w:val="Default"/>
              <w:spacing w:line="360" w:lineRule="auto"/>
              <w:jc w:val="center"/>
              <w:rPr>
                <w:rFonts w:ascii="Cambria" w:hAnsi="Cambria" w:cs="Arial"/>
                <w:sz w:val="22"/>
                <w:szCs w:val="22"/>
                <w:highlight w:val="lightGray"/>
              </w:rPr>
            </w:pPr>
            <w:r w:rsidRPr="0059246C">
              <w:rPr>
                <w:rFonts w:ascii="Cambria" w:hAnsi="Cambria" w:cs="Arial"/>
                <w:sz w:val="22"/>
                <w:szCs w:val="22"/>
              </w:rPr>
              <w:t>8</w:t>
            </w:r>
          </w:p>
        </w:tc>
      </w:tr>
      <w:tr w:rsidR="0059246C" w:rsidRPr="0059246C" w:rsidTr="002D0C15">
        <w:trPr>
          <w:trHeight w:val="110"/>
        </w:trPr>
        <w:tc>
          <w:tcPr>
            <w:tcW w:w="8046" w:type="dxa"/>
          </w:tcPr>
          <w:p w:rsidR="0059246C" w:rsidRPr="0059246C" w:rsidRDefault="0059246C" w:rsidP="002D0C15">
            <w:pPr>
              <w:pStyle w:val="Default"/>
              <w:spacing w:line="360" w:lineRule="auto"/>
              <w:rPr>
                <w:rFonts w:ascii="Cambria" w:hAnsi="Cambria" w:cs="Arial"/>
                <w:sz w:val="22"/>
                <w:szCs w:val="22"/>
              </w:rPr>
            </w:pPr>
            <w:r w:rsidRPr="0059246C">
              <w:rPr>
                <w:rFonts w:ascii="Cambria" w:hAnsi="Cambria" w:cs="Arial"/>
                <w:sz w:val="22"/>
                <w:szCs w:val="22"/>
              </w:rPr>
              <w:lastRenderedPageBreak/>
              <w:t>Numero di bit per migliorare la risoluzione dei canali di fluorescenza (da dichiarare in scheda tecnica)</w:t>
            </w:r>
          </w:p>
          <w:p w:rsidR="0059246C" w:rsidRPr="0059246C" w:rsidRDefault="0059246C" w:rsidP="002D0C15">
            <w:pPr>
              <w:pStyle w:val="Default"/>
              <w:spacing w:line="360" w:lineRule="auto"/>
              <w:rPr>
                <w:rFonts w:ascii="Cambria" w:hAnsi="Cambria" w:cs="Arial"/>
                <w:i/>
                <w:color w:val="FF0000"/>
                <w:sz w:val="22"/>
                <w:szCs w:val="22"/>
              </w:rPr>
            </w:pPr>
            <w:proofErr w:type="spellStart"/>
            <w:r w:rsidRPr="0059246C">
              <w:rPr>
                <w:rFonts w:ascii="Cambria" w:hAnsi="Cambria" w:cs="Arial"/>
                <w:i/>
                <w:sz w:val="22"/>
                <w:szCs w:val="22"/>
              </w:rPr>
              <w:t>Sup</w:t>
            </w:r>
            <w:proofErr w:type="spellEnd"/>
            <w:r w:rsidRPr="0059246C">
              <w:rPr>
                <w:rFonts w:ascii="Cambria" w:hAnsi="Cambria" w:cs="Arial"/>
                <w:i/>
                <w:sz w:val="22"/>
                <w:szCs w:val="22"/>
              </w:rPr>
              <w:t xml:space="preserve"> a 18 bit 2 </w:t>
            </w:r>
            <w:proofErr w:type="spellStart"/>
            <w:r w:rsidRPr="0059246C">
              <w:rPr>
                <w:rFonts w:ascii="Cambria" w:hAnsi="Cambria" w:cs="Arial"/>
                <w:i/>
                <w:sz w:val="22"/>
                <w:szCs w:val="22"/>
              </w:rPr>
              <w:t>pti</w:t>
            </w:r>
            <w:proofErr w:type="spellEnd"/>
            <w:r w:rsidRPr="0059246C">
              <w:rPr>
                <w:rFonts w:ascii="Cambria" w:hAnsi="Cambria" w:cs="Arial"/>
                <w:i/>
                <w:sz w:val="22"/>
                <w:szCs w:val="22"/>
              </w:rPr>
              <w:t xml:space="preserve">, uguale o inferiore a 18 bit 1 </w:t>
            </w:r>
            <w:proofErr w:type="spellStart"/>
            <w:r w:rsidRPr="0059246C">
              <w:rPr>
                <w:rFonts w:ascii="Cambria" w:hAnsi="Cambria" w:cs="Arial"/>
                <w:i/>
                <w:sz w:val="22"/>
                <w:szCs w:val="22"/>
              </w:rPr>
              <w:t>pti</w:t>
            </w:r>
            <w:proofErr w:type="spellEnd"/>
          </w:p>
        </w:tc>
        <w:tc>
          <w:tcPr>
            <w:tcW w:w="992" w:type="dxa"/>
            <w:vAlign w:val="center"/>
          </w:tcPr>
          <w:p w:rsidR="0059246C" w:rsidRPr="0059246C" w:rsidRDefault="0059246C" w:rsidP="002D0C15">
            <w:pPr>
              <w:pStyle w:val="Default"/>
              <w:spacing w:line="360" w:lineRule="auto"/>
              <w:jc w:val="center"/>
              <w:rPr>
                <w:rFonts w:ascii="Cambria" w:hAnsi="Cambria" w:cs="Arial"/>
                <w:sz w:val="22"/>
                <w:szCs w:val="22"/>
              </w:rPr>
            </w:pPr>
            <w:r w:rsidRPr="0059246C">
              <w:rPr>
                <w:rFonts w:ascii="Cambria" w:hAnsi="Cambria" w:cs="Arial"/>
                <w:sz w:val="22"/>
                <w:szCs w:val="22"/>
              </w:rPr>
              <w:t>2</w:t>
            </w:r>
          </w:p>
        </w:tc>
      </w:tr>
      <w:tr w:rsidR="0059246C" w:rsidRPr="0059246C" w:rsidTr="002D0C15">
        <w:trPr>
          <w:trHeight w:val="110"/>
        </w:trPr>
        <w:tc>
          <w:tcPr>
            <w:tcW w:w="8046" w:type="dxa"/>
          </w:tcPr>
          <w:p w:rsidR="0059246C" w:rsidRPr="0059246C" w:rsidRDefault="0059246C" w:rsidP="002D0C15">
            <w:pPr>
              <w:pStyle w:val="Default"/>
              <w:spacing w:line="360" w:lineRule="auto"/>
              <w:rPr>
                <w:rFonts w:ascii="Cambria" w:hAnsi="Cambria" w:cs="Arial"/>
                <w:sz w:val="22"/>
                <w:szCs w:val="22"/>
              </w:rPr>
            </w:pPr>
            <w:r w:rsidRPr="0059246C">
              <w:rPr>
                <w:rFonts w:ascii="Cambria" w:hAnsi="Cambria" w:cs="Arial"/>
                <w:sz w:val="22"/>
                <w:szCs w:val="22"/>
              </w:rPr>
              <w:t>Presenza del terzo laser per rilevare il maggior numero di fluorescenze possibile contemporaneamente (almeno 8)</w:t>
            </w:r>
          </w:p>
          <w:p w:rsidR="0059246C" w:rsidRPr="0059246C" w:rsidRDefault="0059246C" w:rsidP="002D0C15">
            <w:pPr>
              <w:autoSpaceDE w:val="0"/>
              <w:autoSpaceDN w:val="0"/>
              <w:adjustRightInd w:val="0"/>
              <w:spacing w:line="360" w:lineRule="auto"/>
              <w:jc w:val="both"/>
              <w:rPr>
                <w:rFonts w:ascii="Cambria" w:hAnsi="Cambria" w:cs="Arial"/>
                <w:sz w:val="22"/>
                <w:szCs w:val="22"/>
              </w:rPr>
            </w:pPr>
            <w:r w:rsidRPr="0059246C">
              <w:rPr>
                <w:rFonts w:ascii="Cambria" w:hAnsi="Cambria" w:cs="Arial"/>
                <w:bCs/>
                <w:i/>
                <w:color w:val="000000"/>
                <w:sz w:val="22"/>
                <w:szCs w:val="22"/>
              </w:rPr>
              <w:t xml:space="preserve">Buono 4 </w:t>
            </w:r>
            <w:proofErr w:type="spellStart"/>
            <w:r w:rsidRPr="0059246C">
              <w:rPr>
                <w:rFonts w:ascii="Cambria" w:hAnsi="Cambria" w:cs="Arial"/>
                <w:bCs/>
                <w:i/>
                <w:color w:val="000000"/>
                <w:sz w:val="22"/>
                <w:szCs w:val="22"/>
              </w:rPr>
              <w:t>pti</w:t>
            </w:r>
            <w:proofErr w:type="spellEnd"/>
            <w:r w:rsidRPr="0059246C">
              <w:rPr>
                <w:rFonts w:ascii="Cambria" w:hAnsi="Cambria" w:cs="Arial"/>
                <w:bCs/>
                <w:i/>
                <w:color w:val="000000"/>
                <w:sz w:val="22"/>
                <w:szCs w:val="22"/>
              </w:rPr>
              <w:t xml:space="preserve">, discreto 3 </w:t>
            </w:r>
            <w:proofErr w:type="spellStart"/>
            <w:r w:rsidRPr="0059246C">
              <w:rPr>
                <w:rFonts w:ascii="Cambria" w:hAnsi="Cambria" w:cs="Arial"/>
                <w:bCs/>
                <w:i/>
                <w:color w:val="000000"/>
                <w:sz w:val="22"/>
                <w:szCs w:val="22"/>
              </w:rPr>
              <w:t>pti</w:t>
            </w:r>
            <w:proofErr w:type="spellEnd"/>
            <w:r w:rsidRPr="0059246C">
              <w:rPr>
                <w:rFonts w:ascii="Cambria" w:hAnsi="Cambria" w:cs="Arial"/>
                <w:bCs/>
                <w:i/>
                <w:color w:val="000000"/>
                <w:sz w:val="22"/>
                <w:szCs w:val="22"/>
              </w:rPr>
              <w:t>, sufficiente 2pti, insufficiente 0pti</w:t>
            </w:r>
          </w:p>
        </w:tc>
        <w:tc>
          <w:tcPr>
            <w:tcW w:w="992" w:type="dxa"/>
            <w:vAlign w:val="center"/>
          </w:tcPr>
          <w:p w:rsidR="0059246C" w:rsidRPr="0059246C" w:rsidRDefault="0059246C" w:rsidP="002D0C15">
            <w:pPr>
              <w:pStyle w:val="Default"/>
              <w:spacing w:line="360" w:lineRule="auto"/>
              <w:jc w:val="center"/>
              <w:rPr>
                <w:rFonts w:ascii="Cambria" w:hAnsi="Cambria" w:cs="Arial"/>
                <w:sz w:val="22"/>
                <w:szCs w:val="22"/>
                <w:highlight w:val="cyan"/>
              </w:rPr>
            </w:pPr>
            <w:r w:rsidRPr="0059246C">
              <w:rPr>
                <w:rFonts w:ascii="Cambria" w:hAnsi="Cambria" w:cs="Arial"/>
                <w:sz w:val="22"/>
                <w:szCs w:val="22"/>
              </w:rPr>
              <w:t>4</w:t>
            </w:r>
          </w:p>
        </w:tc>
      </w:tr>
      <w:tr w:rsidR="0059246C" w:rsidRPr="0059246C" w:rsidTr="002D0C15">
        <w:trPr>
          <w:trHeight w:val="110"/>
        </w:trPr>
        <w:tc>
          <w:tcPr>
            <w:tcW w:w="8046" w:type="dxa"/>
          </w:tcPr>
          <w:p w:rsidR="0059246C" w:rsidRPr="0059246C" w:rsidRDefault="0059246C" w:rsidP="002D0C15">
            <w:pPr>
              <w:pStyle w:val="Default"/>
              <w:spacing w:line="360" w:lineRule="auto"/>
              <w:rPr>
                <w:rFonts w:ascii="Cambria" w:hAnsi="Cambria" w:cs="Arial"/>
                <w:sz w:val="22"/>
                <w:szCs w:val="22"/>
              </w:rPr>
            </w:pPr>
            <w:r w:rsidRPr="0059246C">
              <w:rPr>
                <w:rFonts w:ascii="Cambria" w:hAnsi="Cambria" w:cs="Arial"/>
                <w:sz w:val="22"/>
                <w:szCs w:val="22"/>
              </w:rPr>
              <w:t xml:space="preserve">Percorso dei segnali luminosi in entrata e in uscita dalla camera di conta. Descrivere </w:t>
            </w:r>
            <w:r w:rsidRPr="0059246C">
              <w:rPr>
                <w:rFonts w:ascii="Cambria" w:hAnsi="Cambria" w:cs="Tahoma"/>
                <w:sz w:val="22"/>
                <w:szCs w:val="22"/>
                <w:highlight w:val="yellow"/>
              </w:rPr>
              <w:t>(**)</w:t>
            </w:r>
          </w:p>
        </w:tc>
        <w:tc>
          <w:tcPr>
            <w:tcW w:w="992" w:type="dxa"/>
            <w:vAlign w:val="center"/>
          </w:tcPr>
          <w:p w:rsidR="0059246C" w:rsidRPr="0059246C" w:rsidRDefault="0059246C" w:rsidP="002D0C15">
            <w:pPr>
              <w:pStyle w:val="Default"/>
              <w:spacing w:line="360" w:lineRule="auto"/>
              <w:jc w:val="center"/>
              <w:rPr>
                <w:rFonts w:ascii="Cambria" w:hAnsi="Cambria" w:cs="Arial"/>
                <w:sz w:val="22"/>
                <w:szCs w:val="22"/>
              </w:rPr>
            </w:pPr>
            <w:r w:rsidRPr="0059246C">
              <w:rPr>
                <w:rFonts w:ascii="Cambria" w:hAnsi="Cambria" w:cs="Arial"/>
                <w:sz w:val="22"/>
                <w:szCs w:val="22"/>
              </w:rPr>
              <w:t>3</w:t>
            </w:r>
          </w:p>
        </w:tc>
      </w:tr>
      <w:tr w:rsidR="0059246C" w:rsidRPr="0059246C" w:rsidTr="002D0C15">
        <w:trPr>
          <w:trHeight w:val="110"/>
        </w:trPr>
        <w:tc>
          <w:tcPr>
            <w:tcW w:w="8046" w:type="dxa"/>
          </w:tcPr>
          <w:p w:rsidR="0059246C" w:rsidRPr="0059246C" w:rsidRDefault="0059246C" w:rsidP="002D0C15">
            <w:pPr>
              <w:pStyle w:val="Default"/>
              <w:spacing w:line="360" w:lineRule="auto"/>
              <w:rPr>
                <w:rFonts w:ascii="Cambria" w:hAnsi="Cambria" w:cs="Arial"/>
                <w:sz w:val="22"/>
                <w:szCs w:val="22"/>
              </w:rPr>
            </w:pPr>
            <w:r w:rsidRPr="0059246C">
              <w:rPr>
                <w:rFonts w:ascii="Cambria" w:hAnsi="Cambria" w:cs="Arial"/>
                <w:sz w:val="22"/>
                <w:szCs w:val="22"/>
              </w:rPr>
              <w:t>Campionatore con agitazione della singola provetta prima dell’acquisizione</w:t>
            </w:r>
          </w:p>
          <w:p w:rsidR="0059246C" w:rsidRPr="0059246C" w:rsidRDefault="0059246C" w:rsidP="002D0C15">
            <w:pPr>
              <w:pStyle w:val="Default"/>
              <w:spacing w:line="360" w:lineRule="auto"/>
              <w:rPr>
                <w:rFonts w:ascii="Cambria" w:hAnsi="Cambria" w:cs="Arial"/>
                <w:i/>
                <w:sz w:val="22"/>
                <w:szCs w:val="22"/>
              </w:rPr>
            </w:pPr>
            <w:r w:rsidRPr="0059246C">
              <w:rPr>
                <w:rFonts w:ascii="Cambria" w:hAnsi="Cambria" w:cs="Arial"/>
                <w:i/>
                <w:sz w:val="22"/>
                <w:szCs w:val="22"/>
              </w:rPr>
              <w:t xml:space="preserve">Presenza 5 </w:t>
            </w:r>
            <w:proofErr w:type="spellStart"/>
            <w:r w:rsidRPr="0059246C">
              <w:rPr>
                <w:rFonts w:ascii="Cambria" w:hAnsi="Cambria" w:cs="Arial"/>
                <w:i/>
                <w:sz w:val="22"/>
                <w:szCs w:val="22"/>
              </w:rPr>
              <w:t>pti</w:t>
            </w:r>
            <w:proofErr w:type="spellEnd"/>
            <w:r w:rsidRPr="0059246C">
              <w:rPr>
                <w:rFonts w:ascii="Cambria" w:hAnsi="Cambria" w:cs="Arial"/>
                <w:i/>
                <w:sz w:val="22"/>
                <w:szCs w:val="22"/>
              </w:rPr>
              <w:t xml:space="preserve">, assenza 2 </w:t>
            </w:r>
            <w:proofErr w:type="spellStart"/>
            <w:r w:rsidRPr="0059246C">
              <w:rPr>
                <w:rFonts w:ascii="Cambria" w:hAnsi="Cambria" w:cs="Arial"/>
                <w:i/>
                <w:sz w:val="22"/>
                <w:szCs w:val="22"/>
              </w:rPr>
              <w:t>pti</w:t>
            </w:r>
            <w:proofErr w:type="spellEnd"/>
          </w:p>
        </w:tc>
        <w:tc>
          <w:tcPr>
            <w:tcW w:w="992" w:type="dxa"/>
            <w:vAlign w:val="center"/>
          </w:tcPr>
          <w:p w:rsidR="0059246C" w:rsidRPr="0059246C" w:rsidRDefault="0059246C" w:rsidP="002D0C15">
            <w:pPr>
              <w:pStyle w:val="Default"/>
              <w:spacing w:line="360" w:lineRule="auto"/>
              <w:jc w:val="center"/>
              <w:rPr>
                <w:rFonts w:ascii="Cambria" w:hAnsi="Cambria" w:cs="Arial"/>
                <w:sz w:val="22"/>
                <w:szCs w:val="22"/>
              </w:rPr>
            </w:pPr>
            <w:r w:rsidRPr="0059246C">
              <w:rPr>
                <w:rFonts w:ascii="Cambria" w:hAnsi="Cambria" w:cs="Arial"/>
                <w:sz w:val="22"/>
                <w:szCs w:val="22"/>
              </w:rPr>
              <w:t>5</w:t>
            </w:r>
          </w:p>
        </w:tc>
      </w:tr>
      <w:tr w:rsidR="0059246C" w:rsidRPr="0059246C" w:rsidTr="002D0C15">
        <w:trPr>
          <w:trHeight w:val="110"/>
        </w:trPr>
        <w:tc>
          <w:tcPr>
            <w:tcW w:w="8046" w:type="dxa"/>
          </w:tcPr>
          <w:p w:rsidR="0059246C" w:rsidRPr="0059246C" w:rsidRDefault="0059246C" w:rsidP="002D0C15">
            <w:pPr>
              <w:pStyle w:val="Default"/>
              <w:spacing w:line="360" w:lineRule="auto"/>
              <w:rPr>
                <w:rFonts w:ascii="Cambria" w:hAnsi="Cambria" w:cs="Arial"/>
                <w:sz w:val="22"/>
                <w:szCs w:val="22"/>
              </w:rPr>
            </w:pPr>
            <w:r w:rsidRPr="0059246C">
              <w:rPr>
                <w:rFonts w:ascii="Cambria" w:hAnsi="Cambria" w:cs="Arial"/>
                <w:sz w:val="22"/>
                <w:szCs w:val="22"/>
              </w:rPr>
              <w:t>Numero di eventi al secondo (velocità di flusso)</w:t>
            </w:r>
          </w:p>
          <w:p w:rsidR="0059246C" w:rsidRPr="0059246C" w:rsidRDefault="0059246C" w:rsidP="002D0C15">
            <w:pPr>
              <w:pStyle w:val="Default"/>
              <w:spacing w:line="360" w:lineRule="auto"/>
              <w:rPr>
                <w:rFonts w:ascii="Cambria" w:hAnsi="Cambria" w:cs="Arial"/>
                <w:color w:val="FF0000"/>
                <w:sz w:val="22"/>
                <w:szCs w:val="22"/>
              </w:rPr>
            </w:pPr>
            <w:r w:rsidRPr="0059246C">
              <w:rPr>
                <w:rFonts w:ascii="Cambria" w:hAnsi="Cambria" w:cs="Arial"/>
                <w:i/>
                <w:sz w:val="22"/>
                <w:szCs w:val="22"/>
              </w:rPr>
              <w:t xml:space="preserve">Maggiore o uguale a 20000 2 </w:t>
            </w:r>
            <w:proofErr w:type="spellStart"/>
            <w:r w:rsidRPr="0059246C">
              <w:rPr>
                <w:rFonts w:ascii="Cambria" w:hAnsi="Cambria" w:cs="Arial"/>
                <w:i/>
                <w:sz w:val="22"/>
                <w:szCs w:val="22"/>
              </w:rPr>
              <w:t>pti</w:t>
            </w:r>
            <w:proofErr w:type="spellEnd"/>
            <w:r w:rsidRPr="0059246C">
              <w:rPr>
                <w:rFonts w:ascii="Cambria" w:hAnsi="Cambria" w:cs="Arial"/>
                <w:i/>
                <w:sz w:val="22"/>
                <w:szCs w:val="22"/>
              </w:rPr>
              <w:t xml:space="preserve">, inferiore a 20000 1 </w:t>
            </w:r>
            <w:proofErr w:type="spellStart"/>
            <w:r w:rsidRPr="0059246C">
              <w:rPr>
                <w:rFonts w:ascii="Cambria" w:hAnsi="Cambria" w:cs="Arial"/>
                <w:i/>
                <w:sz w:val="22"/>
                <w:szCs w:val="22"/>
              </w:rPr>
              <w:t>pti</w:t>
            </w:r>
            <w:proofErr w:type="spellEnd"/>
          </w:p>
        </w:tc>
        <w:tc>
          <w:tcPr>
            <w:tcW w:w="992" w:type="dxa"/>
            <w:vAlign w:val="center"/>
          </w:tcPr>
          <w:p w:rsidR="0059246C" w:rsidRPr="0059246C" w:rsidRDefault="0059246C" w:rsidP="002D0C15">
            <w:pPr>
              <w:pStyle w:val="Default"/>
              <w:spacing w:line="360" w:lineRule="auto"/>
              <w:jc w:val="center"/>
              <w:rPr>
                <w:rFonts w:ascii="Cambria" w:hAnsi="Cambria" w:cs="Arial"/>
                <w:sz w:val="22"/>
                <w:szCs w:val="22"/>
              </w:rPr>
            </w:pPr>
            <w:r w:rsidRPr="0059246C">
              <w:rPr>
                <w:rFonts w:ascii="Cambria" w:hAnsi="Cambria" w:cs="Arial"/>
                <w:sz w:val="22"/>
                <w:szCs w:val="22"/>
              </w:rPr>
              <w:t>2</w:t>
            </w:r>
          </w:p>
        </w:tc>
      </w:tr>
      <w:tr w:rsidR="0059246C" w:rsidRPr="0059246C" w:rsidTr="002D0C15">
        <w:trPr>
          <w:trHeight w:val="110"/>
        </w:trPr>
        <w:tc>
          <w:tcPr>
            <w:tcW w:w="8046" w:type="dxa"/>
          </w:tcPr>
          <w:p w:rsidR="0059246C" w:rsidRPr="0059246C" w:rsidRDefault="0059246C" w:rsidP="002D0C15">
            <w:pPr>
              <w:pStyle w:val="Default"/>
              <w:spacing w:line="360" w:lineRule="auto"/>
              <w:rPr>
                <w:rFonts w:ascii="Cambria" w:hAnsi="Cambria" w:cs="Arial"/>
                <w:sz w:val="22"/>
                <w:szCs w:val="22"/>
              </w:rPr>
            </w:pPr>
            <w:r w:rsidRPr="0059246C">
              <w:rPr>
                <w:rFonts w:ascii="Cambria" w:hAnsi="Cambria" w:cs="Arial"/>
                <w:sz w:val="22"/>
                <w:szCs w:val="22"/>
              </w:rPr>
              <w:t xml:space="preserve">Possibilità di effettuare la conta assoluta tramite biglie a numero noto </w:t>
            </w:r>
          </w:p>
          <w:p w:rsidR="0059246C" w:rsidRPr="0059246C" w:rsidRDefault="0059246C" w:rsidP="002D0C15">
            <w:pPr>
              <w:pStyle w:val="Default"/>
              <w:spacing w:line="360" w:lineRule="auto"/>
              <w:rPr>
                <w:rFonts w:ascii="Cambria" w:hAnsi="Cambria" w:cs="Arial"/>
                <w:sz w:val="22"/>
                <w:szCs w:val="22"/>
              </w:rPr>
            </w:pPr>
            <w:r w:rsidRPr="0059246C">
              <w:rPr>
                <w:rFonts w:ascii="Cambria" w:hAnsi="Cambria" w:cs="Arial"/>
                <w:i/>
                <w:sz w:val="22"/>
                <w:szCs w:val="22"/>
              </w:rPr>
              <w:t xml:space="preserve">Presenza 3 </w:t>
            </w:r>
            <w:proofErr w:type="spellStart"/>
            <w:r w:rsidRPr="0059246C">
              <w:rPr>
                <w:rFonts w:ascii="Cambria" w:hAnsi="Cambria" w:cs="Arial"/>
                <w:i/>
                <w:sz w:val="22"/>
                <w:szCs w:val="22"/>
              </w:rPr>
              <w:t>pti</w:t>
            </w:r>
            <w:proofErr w:type="spellEnd"/>
            <w:r w:rsidRPr="0059246C">
              <w:rPr>
                <w:rFonts w:ascii="Cambria" w:hAnsi="Cambria" w:cs="Arial"/>
                <w:i/>
                <w:sz w:val="22"/>
                <w:szCs w:val="22"/>
              </w:rPr>
              <w:t xml:space="preserve">, assenza 1 </w:t>
            </w:r>
            <w:proofErr w:type="spellStart"/>
            <w:r w:rsidRPr="0059246C">
              <w:rPr>
                <w:rFonts w:ascii="Cambria" w:hAnsi="Cambria" w:cs="Arial"/>
                <w:i/>
                <w:sz w:val="22"/>
                <w:szCs w:val="22"/>
              </w:rPr>
              <w:t>pti</w:t>
            </w:r>
            <w:proofErr w:type="spellEnd"/>
          </w:p>
        </w:tc>
        <w:tc>
          <w:tcPr>
            <w:tcW w:w="992" w:type="dxa"/>
            <w:vAlign w:val="center"/>
          </w:tcPr>
          <w:p w:rsidR="0059246C" w:rsidRPr="0059246C" w:rsidRDefault="0059246C" w:rsidP="002D0C15">
            <w:pPr>
              <w:pStyle w:val="Default"/>
              <w:spacing w:line="360" w:lineRule="auto"/>
              <w:jc w:val="center"/>
              <w:rPr>
                <w:rFonts w:ascii="Cambria" w:hAnsi="Cambria" w:cs="Arial"/>
                <w:sz w:val="22"/>
                <w:szCs w:val="22"/>
              </w:rPr>
            </w:pPr>
            <w:r w:rsidRPr="0059246C">
              <w:rPr>
                <w:rFonts w:ascii="Cambria" w:hAnsi="Cambria" w:cs="Arial"/>
                <w:sz w:val="22"/>
                <w:szCs w:val="22"/>
              </w:rPr>
              <w:t>3</w:t>
            </w:r>
          </w:p>
        </w:tc>
      </w:tr>
      <w:tr w:rsidR="0059246C" w:rsidRPr="0059246C" w:rsidTr="002D0C15">
        <w:trPr>
          <w:trHeight w:val="110"/>
        </w:trPr>
        <w:tc>
          <w:tcPr>
            <w:tcW w:w="8046" w:type="dxa"/>
          </w:tcPr>
          <w:p w:rsidR="0059246C" w:rsidRPr="0059246C" w:rsidRDefault="0059246C" w:rsidP="002D0C15">
            <w:pPr>
              <w:pStyle w:val="Default"/>
              <w:spacing w:line="360" w:lineRule="auto"/>
              <w:rPr>
                <w:rFonts w:ascii="Cambria" w:hAnsi="Cambria" w:cs="Arial"/>
                <w:sz w:val="22"/>
                <w:szCs w:val="22"/>
              </w:rPr>
            </w:pPr>
            <w:r w:rsidRPr="0059246C">
              <w:rPr>
                <w:rFonts w:ascii="Cambria" w:hAnsi="Cambria" w:cs="Arial"/>
                <w:sz w:val="22"/>
                <w:szCs w:val="22"/>
              </w:rPr>
              <w:t>Possibilità di campionamento sia automatico che manuale</w:t>
            </w:r>
          </w:p>
          <w:p w:rsidR="0059246C" w:rsidRPr="0059246C" w:rsidRDefault="0059246C" w:rsidP="002D0C15">
            <w:pPr>
              <w:pStyle w:val="Default"/>
              <w:spacing w:line="360" w:lineRule="auto"/>
              <w:rPr>
                <w:rFonts w:ascii="Cambria" w:hAnsi="Cambria" w:cs="Arial"/>
                <w:sz w:val="22"/>
                <w:szCs w:val="22"/>
              </w:rPr>
            </w:pPr>
            <w:r w:rsidRPr="0059246C">
              <w:rPr>
                <w:rFonts w:ascii="Cambria" w:hAnsi="Cambria" w:cs="Arial"/>
                <w:sz w:val="22"/>
                <w:szCs w:val="22"/>
              </w:rPr>
              <w:t>(Sì 2 punti / no 0 punti)</w:t>
            </w:r>
          </w:p>
        </w:tc>
        <w:tc>
          <w:tcPr>
            <w:tcW w:w="992" w:type="dxa"/>
            <w:vAlign w:val="center"/>
          </w:tcPr>
          <w:p w:rsidR="0059246C" w:rsidRPr="0059246C" w:rsidRDefault="0059246C" w:rsidP="002D0C15">
            <w:pPr>
              <w:pStyle w:val="Default"/>
              <w:spacing w:line="360" w:lineRule="auto"/>
              <w:jc w:val="center"/>
              <w:rPr>
                <w:rFonts w:ascii="Cambria" w:hAnsi="Cambria" w:cs="Arial"/>
                <w:sz w:val="22"/>
                <w:szCs w:val="22"/>
              </w:rPr>
            </w:pPr>
            <w:r w:rsidRPr="0059246C">
              <w:rPr>
                <w:rFonts w:ascii="Cambria" w:hAnsi="Cambria" w:cs="Arial"/>
                <w:sz w:val="22"/>
                <w:szCs w:val="22"/>
              </w:rPr>
              <w:t>2</w:t>
            </w:r>
          </w:p>
        </w:tc>
      </w:tr>
      <w:tr w:rsidR="0059246C" w:rsidRPr="0059246C" w:rsidTr="002D0C15">
        <w:trPr>
          <w:trHeight w:val="110"/>
        </w:trPr>
        <w:tc>
          <w:tcPr>
            <w:tcW w:w="8046" w:type="dxa"/>
          </w:tcPr>
          <w:p w:rsidR="0059246C" w:rsidRPr="0059246C" w:rsidRDefault="0059246C" w:rsidP="002D0C15">
            <w:pPr>
              <w:autoSpaceDE w:val="0"/>
              <w:autoSpaceDN w:val="0"/>
              <w:adjustRightInd w:val="0"/>
              <w:jc w:val="both"/>
              <w:rPr>
                <w:rFonts w:ascii="Cambria" w:hAnsi="Cambria" w:cs="Arial"/>
                <w:sz w:val="22"/>
                <w:szCs w:val="22"/>
              </w:rPr>
            </w:pPr>
            <w:r w:rsidRPr="0059246C">
              <w:rPr>
                <w:rFonts w:ascii="Cambria" w:hAnsi="Cambria" w:cs="Arial"/>
                <w:sz w:val="22"/>
                <w:szCs w:val="22"/>
              </w:rPr>
              <w:t>Possibilità di sommare in fase di acquisizione gli eventi di tubi differenti derivanti da diverse acquisizioni successive per evidenziare la presenza di eventi rari (Sì 5 punti / no 0 punti)</w:t>
            </w:r>
          </w:p>
        </w:tc>
        <w:tc>
          <w:tcPr>
            <w:tcW w:w="992" w:type="dxa"/>
            <w:vAlign w:val="center"/>
          </w:tcPr>
          <w:p w:rsidR="0059246C" w:rsidRPr="0059246C" w:rsidRDefault="0059246C" w:rsidP="002D0C15">
            <w:pPr>
              <w:pStyle w:val="Default"/>
              <w:jc w:val="center"/>
              <w:rPr>
                <w:rFonts w:ascii="Cambria" w:hAnsi="Cambria" w:cs="Arial"/>
                <w:sz w:val="22"/>
                <w:szCs w:val="22"/>
              </w:rPr>
            </w:pPr>
            <w:r w:rsidRPr="0059246C">
              <w:rPr>
                <w:rFonts w:ascii="Cambria" w:hAnsi="Cambria" w:cs="Arial"/>
                <w:sz w:val="22"/>
                <w:szCs w:val="22"/>
              </w:rPr>
              <w:t>5</w:t>
            </w:r>
          </w:p>
        </w:tc>
      </w:tr>
      <w:tr w:rsidR="0059246C" w:rsidRPr="0059246C" w:rsidTr="002D0C15">
        <w:trPr>
          <w:trHeight w:val="110"/>
        </w:trPr>
        <w:tc>
          <w:tcPr>
            <w:tcW w:w="8046" w:type="dxa"/>
          </w:tcPr>
          <w:p w:rsidR="0059246C" w:rsidRPr="0059246C" w:rsidRDefault="0059246C" w:rsidP="002D0C15">
            <w:pPr>
              <w:autoSpaceDE w:val="0"/>
              <w:autoSpaceDN w:val="0"/>
              <w:adjustRightInd w:val="0"/>
              <w:jc w:val="both"/>
              <w:rPr>
                <w:rFonts w:ascii="Cambria" w:hAnsi="Cambria" w:cs="Arial"/>
                <w:sz w:val="22"/>
                <w:szCs w:val="22"/>
              </w:rPr>
            </w:pPr>
            <w:r w:rsidRPr="0059246C">
              <w:rPr>
                <w:rFonts w:ascii="Cambria" w:hAnsi="Cambria" w:cs="Arial"/>
                <w:sz w:val="22"/>
                <w:szCs w:val="22"/>
              </w:rPr>
              <w:t>Possibilità di lettura simultanea di 10 o più fluorescenze</w:t>
            </w:r>
          </w:p>
        </w:tc>
        <w:tc>
          <w:tcPr>
            <w:tcW w:w="992" w:type="dxa"/>
            <w:vAlign w:val="center"/>
          </w:tcPr>
          <w:p w:rsidR="0059246C" w:rsidRPr="0059246C" w:rsidRDefault="0059246C" w:rsidP="002D0C15">
            <w:pPr>
              <w:pStyle w:val="Default"/>
              <w:jc w:val="center"/>
              <w:rPr>
                <w:rFonts w:ascii="Cambria" w:hAnsi="Cambria" w:cs="Arial"/>
                <w:sz w:val="22"/>
                <w:szCs w:val="22"/>
              </w:rPr>
            </w:pPr>
            <w:r w:rsidRPr="0059246C">
              <w:rPr>
                <w:rFonts w:ascii="Cambria" w:hAnsi="Cambria" w:cs="Arial"/>
                <w:sz w:val="22"/>
                <w:szCs w:val="22"/>
              </w:rPr>
              <w:t>1</w:t>
            </w:r>
          </w:p>
        </w:tc>
      </w:tr>
      <w:tr w:rsidR="0059246C" w:rsidRPr="0059246C" w:rsidTr="002D0C15">
        <w:trPr>
          <w:trHeight w:val="110"/>
        </w:trPr>
        <w:tc>
          <w:tcPr>
            <w:tcW w:w="8046" w:type="dxa"/>
          </w:tcPr>
          <w:p w:rsidR="0059246C" w:rsidRPr="0059246C" w:rsidRDefault="0059246C" w:rsidP="002D0C15">
            <w:pPr>
              <w:autoSpaceDE w:val="0"/>
              <w:autoSpaceDN w:val="0"/>
              <w:adjustRightInd w:val="0"/>
              <w:jc w:val="both"/>
              <w:rPr>
                <w:rFonts w:ascii="Cambria" w:hAnsi="Cambria" w:cs="Arial"/>
                <w:sz w:val="22"/>
                <w:szCs w:val="22"/>
              </w:rPr>
            </w:pPr>
            <w:r w:rsidRPr="0059246C">
              <w:rPr>
                <w:rFonts w:ascii="Cambria" w:hAnsi="Cambria" w:cs="Arial"/>
                <w:sz w:val="22"/>
                <w:szCs w:val="22"/>
              </w:rPr>
              <w:t>Tipologia di controllo di qualità esterno offerto (UKNEQAS)</w:t>
            </w:r>
          </w:p>
          <w:p w:rsidR="0059246C" w:rsidRPr="0059246C" w:rsidRDefault="0059246C" w:rsidP="002D0C15">
            <w:pPr>
              <w:autoSpaceDE w:val="0"/>
              <w:autoSpaceDN w:val="0"/>
              <w:adjustRightInd w:val="0"/>
              <w:jc w:val="both"/>
              <w:rPr>
                <w:rFonts w:ascii="Cambria" w:hAnsi="Cambria" w:cs="Arial"/>
                <w:sz w:val="22"/>
                <w:szCs w:val="22"/>
              </w:rPr>
            </w:pPr>
            <w:r w:rsidRPr="0059246C">
              <w:rPr>
                <w:rFonts w:ascii="Cambria" w:hAnsi="Cambria" w:cs="Arial"/>
                <w:sz w:val="22"/>
                <w:szCs w:val="22"/>
              </w:rPr>
              <w:t xml:space="preserve">Descrivere </w:t>
            </w:r>
            <w:r w:rsidRPr="0059246C">
              <w:rPr>
                <w:rFonts w:ascii="Cambria" w:hAnsi="Cambria" w:cs="Tahoma"/>
                <w:sz w:val="22"/>
                <w:szCs w:val="22"/>
                <w:highlight w:val="yellow"/>
              </w:rPr>
              <w:t>(**)</w:t>
            </w:r>
          </w:p>
        </w:tc>
        <w:tc>
          <w:tcPr>
            <w:tcW w:w="992" w:type="dxa"/>
            <w:vAlign w:val="center"/>
          </w:tcPr>
          <w:p w:rsidR="0059246C" w:rsidRPr="0059246C" w:rsidRDefault="0059246C" w:rsidP="002D0C15">
            <w:pPr>
              <w:pStyle w:val="Default"/>
              <w:jc w:val="center"/>
              <w:rPr>
                <w:rFonts w:ascii="Cambria" w:hAnsi="Cambria" w:cs="Arial"/>
                <w:sz w:val="22"/>
                <w:szCs w:val="22"/>
              </w:rPr>
            </w:pPr>
            <w:r w:rsidRPr="0059246C">
              <w:rPr>
                <w:rFonts w:ascii="Cambria" w:hAnsi="Cambria" w:cs="Arial"/>
                <w:sz w:val="22"/>
                <w:szCs w:val="22"/>
              </w:rPr>
              <w:t>2</w:t>
            </w:r>
          </w:p>
        </w:tc>
      </w:tr>
      <w:tr w:rsidR="0059246C" w:rsidRPr="0059246C" w:rsidTr="002D0C15">
        <w:trPr>
          <w:trHeight w:val="110"/>
        </w:trPr>
        <w:tc>
          <w:tcPr>
            <w:tcW w:w="8046" w:type="dxa"/>
          </w:tcPr>
          <w:p w:rsidR="0059246C" w:rsidRPr="0059246C" w:rsidRDefault="0059246C" w:rsidP="002D0C15">
            <w:pPr>
              <w:pStyle w:val="Default"/>
              <w:spacing w:line="360" w:lineRule="auto"/>
              <w:rPr>
                <w:rFonts w:ascii="Cambria" w:hAnsi="Cambria" w:cs="Arial"/>
                <w:sz w:val="22"/>
                <w:szCs w:val="22"/>
              </w:rPr>
            </w:pPr>
            <w:r w:rsidRPr="0059246C">
              <w:rPr>
                <w:rFonts w:ascii="Cambria" w:hAnsi="Cambria" w:cs="Arial"/>
                <w:sz w:val="22"/>
                <w:szCs w:val="22"/>
              </w:rPr>
              <w:t>Assistenza tecnica e scientifica</w:t>
            </w:r>
          </w:p>
          <w:p w:rsidR="0059246C" w:rsidRPr="0059246C" w:rsidRDefault="0059246C" w:rsidP="002D0C15">
            <w:pPr>
              <w:pStyle w:val="Default"/>
              <w:jc w:val="both"/>
              <w:rPr>
                <w:rFonts w:ascii="Cambria" w:hAnsi="Cambria" w:cs="Arial"/>
                <w:sz w:val="22"/>
                <w:szCs w:val="22"/>
              </w:rPr>
            </w:pPr>
            <w:r w:rsidRPr="0059246C">
              <w:rPr>
                <w:rFonts w:ascii="Cambria" w:hAnsi="Cambria" w:cs="Arial"/>
                <w:sz w:val="22"/>
                <w:szCs w:val="22"/>
              </w:rPr>
              <w:t xml:space="preserve">Indicare il numero dei tecnici esperti ed in grado di operare sulla strumentazione per </w:t>
            </w:r>
            <w:proofErr w:type="spellStart"/>
            <w:r w:rsidRPr="0059246C">
              <w:rPr>
                <w:rFonts w:ascii="Cambria" w:hAnsi="Cambria" w:cs="Arial"/>
                <w:sz w:val="22"/>
                <w:szCs w:val="22"/>
              </w:rPr>
              <w:t>citometria</w:t>
            </w:r>
            <w:proofErr w:type="spellEnd"/>
            <w:r w:rsidRPr="0059246C">
              <w:rPr>
                <w:rFonts w:ascii="Cambria" w:hAnsi="Cambria" w:cs="Arial"/>
                <w:sz w:val="22"/>
                <w:szCs w:val="22"/>
              </w:rPr>
              <w:t xml:space="preserve"> a flusso a livello nazionale. Indicare la presenza di personale specialistico dedicato alla guida ed allo sviluppo di nuove metodiche, implementazione di attività progettuali e creazione di network con altri operatori del settore.</w:t>
            </w:r>
            <w:r w:rsidRPr="0059246C">
              <w:rPr>
                <w:rFonts w:ascii="Cambria" w:hAnsi="Cambria" w:cs="Tahoma"/>
                <w:sz w:val="22"/>
                <w:szCs w:val="22"/>
                <w:highlight w:val="yellow"/>
              </w:rPr>
              <w:t xml:space="preserve"> (**)</w:t>
            </w:r>
          </w:p>
        </w:tc>
        <w:tc>
          <w:tcPr>
            <w:tcW w:w="992" w:type="dxa"/>
            <w:vAlign w:val="center"/>
          </w:tcPr>
          <w:p w:rsidR="0059246C" w:rsidRPr="0059246C" w:rsidRDefault="0059246C" w:rsidP="002D0C15">
            <w:pPr>
              <w:pStyle w:val="Default"/>
              <w:spacing w:line="360" w:lineRule="auto"/>
              <w:jc w:val="center"/>
              <w:rPr>
                <w:rFonts w:ascii="Cambria" w:hAnsi="Cambria" w:cs="Arial"/>
                <w:sz w:val="22"/>
                <w:szCs w:val="22"/>
              </w:rPr>
            </w:pPr>
            <w:r w:rsidRPr="0059246C">
              <w:rPr>
                <w:rFonts w:ascii="Cambria" w:hAnsi="Cambria" w:cs="Arial"/>
                <w:sz w:val="22"/>
                <w:szCs w:val="22"/>
              </w:rPr>
              <w:t>3</w:t>
            </w:r>
          </w:p>
        </w:tc>
      </w:tr>
    </w:tbl>
    <w:p w:rsidR="0059246C" w:rsidRDefault="0059246C" w:rsidP="0059246C">
      <w:pPr>
        <w:tabs>
          <w:tab w:val="left" w:pos="1584"/>
          <w:tab w:val="left" w:pos="2592"/>
          <w:tab w:val="left" w:pos="2736"/>
          <w:tab w:val="left" w:pos="10773"/>
        </w:tabs>
        <w:ind w:right="282"/>
        <w:jc w:val="center"/>
        <w:rPr>
          <w:b/>
          <w:sz w:val="24"/>
          <w:szCs w:val="24"/>
        </w:rPr>
      </w:pPr>
    </w:p>
    <w:p w:rsidR="001A5C2B" w:rsidRDefault="001A5C2B" w:rsidP="001A5C2B">
      <w:pPr>
        <w:autoSpaceDE w:val="0"/>
        <w:autoSpaceDN w:val="0"/>
        <w:adjustRightInd w:val="0"/>
        <w:spacing w:line="360" w:lineRule="auto"/>
        <w:jc w:val="both"/>
        <w:rPr>
          <w:b/>
          <w:sz w:val="24"/>
          <w:szCs w:val="24"/>
          <w:u w:val="single"/>
        </w:rPr>
      </w:pPr>
    </w:p>
    <w:p w:rsidR="001A5C2B" w:rsidRDefault="001A5C2B" w:rsidP="001A5C2B">
      <w:pPr>
        <w:autoSpaceDE w:val="0"/>
        <w:autoSpaceDN w:val="0"/>
        <w:adjustRightInd w:val="0"/>
        <w:spacing w:line="360" w:lineRule="auto"/>
        <w:jc w:val="both"/>
        <w:rPr>
          <w:b/>
          <w:sz w:val="24"/>
          <w:szCs w:val="24"/>
          <w:u w:val="single"/>
        </w:rPr>
      </w:pPr>
      <w:r w:rsidRPr="00CD1B0D">
        <w:rPr>
          <w:b/>
          <w:sz w:val="24"/>
          <w:szCs w:val="24"/>
          <w:u w:val="single"/>
        </w:rPr>
        <w:t xml:space="preserve">Criteri di </w:t>
      </w:r>
      <w:r>
        <w:rPr>
          <w:b/>
          <w:sz w:val="24"/>
          <w:szCs w:val="24"/>
          <w:u w:val="single"/>
        </w:rPr>
        <w:t xml:space="preserve">valutazione qualità lotto n. 3 </w:t>
      </w:r>
      <w:proofErr w:type="spellStart"/>
      <w:r>
        <w:rPr>
          <w:b/>
          <w:sz w:val="24"/>
          <w:szCs w:val="24"/>
          <w:u w:val="single"/>
        </w:rPr>
        <w:t>ASUI.TS</w:t>
      </w:r>
      <w:proofErr w:type="spellEnd"/>
      <w:r>
        <w:rPr>
          <w:b/>
          <w:sz w:val="24"/>
          <w:szCs w:val="24"/>
          <w:u w:val="single"/>
        </w:rPr>
        <w:t xml:space="preserve"> (</w:t>
      </w:r>
      <w:proofErr w:type="spellStart"/>
      <w:r>
        <w:rPr>
          <w:b/>
          <w:sz w:val="24"/>
          <w:szCs w:val="24"/>
          <w:u w:val="single"/>
        </w:rPr>
        <w:t>max</w:t>
      </w:r>
      <w:proofErr w:type="spellEnd"/>
      <w:r>
        <w:rPr>
          <w:b/>
          <w:sz w:val="24"/>
          <w:szCs w:val="24"/>
          <w:u w:val="single"/>
        </w:rPr>
        <w:t xml:space="preserve"> 40 punti) </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046"/>
        <w:gridCol w:w="992"/>
      </w:tblGrid>
      <w:tr w:rsidR="001A5C2B" w:rsidRPr="001A5C2B" w:rsidTr="002D0C15">
        <w:trPr>
          <w:trHeight w:val="110"/>
        </w:trPr>
        <w:tc>
          <w:tcPr>
            <w:tcW w:w="8046" w:type="dxa"/>
          </w:tcPr>
          <w:p w:rsidR="001A5C2B" w:rsidRPr="001A5C2B" w:rsidRDefault="001A5C2B" w:rsidP="002D0C15">
            <w:pPr>
              <w:pStyle w:val="Default"/>
              <w:spacing w:line="360" w:lineRule="auto"/>
              <w:rPr>
                <w:rFonts w:ascii="Cambria" w:hAnsi="Cambria" w:cs="Arial"/>
                <w:sz w:val="22"/>
                <w:szCs w:val="22"/>
              </w:rPr>
            </w:pPr>
            <w:r w:rsidRPr="001A5C2B">
              <w:rPr>
                <w:rFonts w:ascii="Cambria" w:hAnsi="Cambria" w:cs="Arial"/>
                <w:sz w:val="22"/>
                <w:szCs w:val="22"/>
              </w:rPr>
              <w:t>Impatto organizzativo (livello di automazione, riduzione del tempo di preparazione/acquisizione/analisi, facilità di uso dei programmi forniti, varietà di reagenti che permettano un aggiornamento continuo della diagnostica)</w:t>
            </w:r>
          </w:p>
          <w:p w:rsidR="001A5C2B" w:rsidRPr="001A5C2B" w:rsidRDefault="001A5C2B" w:rsidP="002D0C15">
            <w:pPr>
              <w:pStyle w:val="Default"/>
              <w:spacing w:line="360" w:lineRule="auto"/>
              <w:rPr>
                <w:rFonts w:ascii="Cambria" w:hAnsi="Cambria" w:cs="Arial"/>
                <w:sz w:val="22"/>
                <w:szCs w:val="22"/>
              </w:rPr>
            </w:pPr>
            <w:r w:rsidRPr="001A5C2B">
              <w:rPr>
                <w:rFonts w:ascii="Cambria" w:hAnsi="Cambria" w:cs="Arial"/>
                <w:bCs/>
                <w:i/>
                <w:sz w:val="22"/>
                <w:szCs w:val="22"/>
              </w:rPr>
              <w:t xml:space="preserve">Ottimo 8 </w:t>
            </w:r>
            <w:proofErr w:type="spellStart"/>
            <w:r w:rsidRPr="001A5C2B">
              <w:rPr>
                <w:rFonts w:ascii="Cambria" w:hAnsi="Cambria" w:cs="Arial"/>
                <w:bCs/>
                <w:i/>
                <w:sz w:val="22"/>
                <w:szCs w:val="22"/>
              </w:rPr>
              <w:t>pti</w:t>
            </w:r>
            <w:proofErr w:type="spellEnd"/>
            <w:r w:rsidRPr="001A5C2B">
              <w:rPr>
                <w:rFonts w:ascii="Cambria" w:hAnsi="Cambria" w:cs="Arial"/>
                <w:bCs/>
                <w:i/>
                <w:sz w:val="22"/>
                <w:szCs w:val="22"/>
              </w:rPr>
              <w:t xml:space="preserve">, buono 6 </w:t>
            </w:r>
            <w:proofErr w:type="spellStart"/>
            <w:r w:rsidRPr="001A5C2B">
              <w:rPr>
                <w:rFonts w:ascii="Cambria" w:hAnsi="Cambria" w:cs="Arial"/>
                <w:bCs/>
                <w:i/>
                <w:sz w:val="22"/>
                <w:szCs w:val="22"/>
              </w:rPr>
              <w:t>pti</w:t>
            </w:r>
            <w:proofErr w:type="spellEnd"/>
            <w:r w:rsidRPr="001A5C2B">
              <w:rPr>
                <w:rFonts w:ascii="Cambria" w:hAnsi="Cambria" w:cs="Arial"/>
                <w:bCs/>
                <w:i/>
                <w:sz w:val="22"/>
                <w:szCs w:val="22"/>
              </w:rPr>
              <w:t xml:space="preserve">, discreto 4 </w:t>
            </w:r>
            <w:proofErr w:type="spellStart"/>
            <w:r w:rsidRPr="001A5C2B">
              <w:rPr>
                <w:rFonts w:ascii="Cambria" w:hAnsi="Cambria" w:cs="Arial"/>
                <w:bCs/>
                <w:i/>
                <w:sz w:val="22"/>
                <w:szCs w:val="22"/>
              </w:rPr>
              <w:t>pti</w:t>
            </w:r>
            <w:proofErr w:type="spellEnd"/>
            <w:r w:rsidRPr="001A5C2B">
              <w:rPr>
                <w:rFonts w:ascii="Cambria" w:hAnsi="Cambria" w:cs="Arial"/>
                <w:bCs/>
                <w:i/>
                <w:sz w:val="22"/>
                <w:szCs w:val="22"/>
              </w:rPr>
              <w:t xml:space="preserve">, sufficiente 2pti, insufficiente 0 </w:t>
            </w:r>
            <w:proofErr w:type="spellStart"/>
            <w:r w:rsidRPr="001A5C2B">
              <w:rPr>
                <w:rFonts w:ascii="Cambria" w:hAnsi="Cambria" w:cs="Arial"/>
                <w:bCs/>
                <w:i/>
                <w:sz w:val="22"/>
                <w:szCs w:val="22"/>
              </w:rPr>
              <w:t>pti</w:t>
            </w:r>
            <w:proofErr w:type="spellEnd"/>
          </w:p>
        </w:tc>
        <w:tc>
          <w:tcPr>
            <w:tcW w:w="992" w:type="dxa"/>
            <w:vAlign w:val="center"/>
          </w:tcPr>
          <w:p w:rsidR="001A5C2B" w:rsidRPr="001A5C2B" w:rsidRDefault="001A5C2B" w:rsidP="002D0C15">
            <w:pPr>
              <w:pStyle w:val="Default"/>
              <w:spacing w:line="360" w:lineRule="auto"/>
              <w:jc w:val="center"/>
              <w:rPr>
                <w:rFonts w:ascii="Cambria" w:hAnsi="Cambria" w:cs="Arial"/>
                <w:sz w:val="22"/>
                <w:szCs w:val="22"/>
                <w:highlight w:val="lightGray"/>
              </w:rPr>
            </w:pPr>
            <w:r w:rsidRPr="001A5C2B">
              <w:rPr>
                <w:rFonts w:ascii="Cambria" w:hAnsi="Cambria" w:cs="Arial"/>
                <w:sz w:val="22"/>
                <w:szCs w:val="22"/>
              </w:rPr>
              <w:t>8</w:t>
            </w:r>
          </w:p>
        </w:tc>
      </w:tr>
      <w:tr w:rsidR="001A5C2B" w:rsidRPr="001A5C2B" w:rsidTr="002D0C15">
        <w:trPr>
          <w:trHeight w:val="110"/>
        </w:trPr>
        <w:tc>
          <w:tcPr>
            <w:tcW w:w="8046" w:type="dxa"/>
          </w:tcPr>
          <w:p w:rsidR="001A5C2B" w:rsidRPr="001A5C2B" w:rsidRDefault="001A5C2B" w:rsidP="002D0C15">
            <w:pPr>
              <w:pStyle w:val="Default"/>
              <w:spacing w:line="360" w:lineRule="auto"/>
              <w:rPr>
                <w:rFonts w:ascii="Cambria" w:hAnsi="Cambria" w:cs="Arial"/>
                <w:sz w:val="22"/>
                <w:szCs w:val="22"/>
              </w:rPr>
            </w:pPr>
            <w:r w:rsidRPr="001A5C2B">
              <w:rPr>
                <w:rFonts w:ascii="Cambria" w:hAnsi="Cambria" w:cs="Arial"/>
                <w:sz w:val="22"/>
                <w:szCs w:val="22"/>
              </w:rPr>
              <w:t>Numero di bit per migliorare la risoluzione dei canali di fluorescenza (da dichiarare in scheda tecnica)</w:t>
            </w:r>
          </w:p>
          <w:p w:rsidR="001A5C2B" w:rsidRPr="001A5C2B" w:rsidRDefault="001A5C2B" w:rsidP="002D0C15">
            <w:pPr>
              <w:pStyle w:val="Default"/>
              <w:spacing w:line="360" w:lineRule="auto"/>
              <w:rPr>
                <w:rFonts w:ascii="Cambria" w:hAnsi="Cambria" w:cs="Arial"/>
                <w:i/>
                <w:color w:val="FF0000"/>
                <w:sz w:val="22"/>
                <w:szCs w:val="22"/>
              </w:rPr>
            </w:pPr>
            <w:proofErr w:type="spellStart"/>
            <w:r w:rsidRPr="001A5C2B">
              <w:rPr>
                <w:rFonts w:ascii="Cambria" w:hAnsi="Cambria" w:cs="Arial"/>
                <w:i/>
                <w:sz w:val="22"/>
                <w:szCs w:val="22"/>
              </w:rPr>
              <w:t>Sup</w:t>
            </w:r>
            <w:proofErr w:type="spellEnd"/>
            <w:r w:rsidRPr="001A5C2B">
              <w:rPr>
                <w:rFonts w:ascii="Cambria" w:hAnsi="Cambria" w:cs="Arial"/>
                <w:i/>
                <w:sz w:val="22"/>
                <w:szCs w:val="22"/>
              </w:rPr>
              <w:t xml:space="preserve"> a 18 bit 6 </w:t>
            </w:r>
            <w:proofErr w:type="spellStart"/>
            <w:r w:rsidRPr="001A5C2B">
              <w:rPr>
                <w:rFonts w:ascii="Cambria" w:hAnsi="Cambria" w:cs="Arial"/>
                <w:i/>
                <w:sz w:val="22"/>
                <w:szCs w:val="22"/>
              </w:rPr>
              <w:t>pti</w:t>
            </w:r>
            <w:proofErr w:type="spellEnd"/>
            <w:r w:rsidRPr="001A5C2B">
              <w:rPr>
                <w:rFonts w:ascii="Cambria" w:hAnsi="Cambria" w:cs="Arial"/>
                <w:i/>
                <w:sz w:val="22"/>
                <w:szCs w:val="22"/>
              </w:rPr>
              <w:t xml:space="preserve">, uguale o inferiore a 18 bit 3 </w:t>
            </w:r>
            <w:proofErr w:type="spellStart"/>
            <w:r w:rsidRPr="001A5C2B">
              <w:rPr>
                <w:rFonts w:ascii="Cambria" w:hAnsi="Cambria" w:cs="Arial"/>
                <w:i/>
                <w:sz w:val="22"/>
                <w:szCs w:val="22"/>
              </w:rPr>
              <w:t>pti</w:t>
            </w:r>
            <w:proofErr w:type="spellEnd"/>
          </w:p>
        </w:tc>
        <w:tc>
          <w:tcPr>
            <w:tcW w:w="992" w:type="dxa"/>
            <w:vAlign w:val="center"/>
          </w:tcPr>
          <w:p w:rsidR="001A5C2B" w:rsidRPr="001A5C2B" w:rsidRDefault="001A5C2B" w:rsidP="002D0C15">
            <w:pPr>
              <w:pStyle w:val="Default"/>
              <w:spacing w:line="360" w:lineRule="auto"/>
              <w:jc w:val="center"/>
              <w:rPr>
                <w:rFonts w:ascii="Cambria" w:hAnsi="Cambria" w:cs="Arial"/>
                <w:sz w:val="22"/>
                <w:szCs w:val="22"/>
              </w:rPr>
            </w:pPr>
            <w:r w:rsidRPr="001A5C2B">
              <w:rPr>
                <w:rFonts w:ascii="Cambria" w:hAnsi="Cambria" w:cs="Arial"/>
                <w:sz w:val="22"/>
                <w:szCs w:val="22"/>
              </w:rPr>
              <w:t>6</w:t>
            </w:r>
          </w:p>
        </w:tc>
      </w:tr>
      <w:tr w:rsidR="001A5C2B" w:rsidRPr="001A5C2B" w:rsidTr="002D0C15">
        <w:trPr>
          <w:trHeight w:val="110"/>
        </w:trPr>
        <w:tc>
          <w:tcPr>
            <w:tcW w:w="8046" w:type="dxa"/>
          </w:tcPr>
          <w:p w:rsidR="001A5C2B" w:rsidRPr="001A5C2B" w:rsidRDefault="001A5C2B" w:rsidP="002D0C15">
            <w:pPr>
              <w:pStyle w:val="Default"/>
              <w:spacing w:line="360" w:lineRule="auto"/>
              <w:rPr>
                <w:rFonts w:ascii="Cambria" w:hAnsi="Cambria" w:cs="Arial"/>
                <w:sz w:val="22"/>
                <w:szCs w:val="22"/>
              </w:rPr>
            </w:pPr>
            <w:r w:rsidRPr="001A5C2B">
              <w:rPr>
                <w:rFonts w:ascii="Cambria" w:hAnsi="Cambria" w:cs="Arial"/>
                <w:sz w:val="22"/>
                <w:szCs w:val="22"/>
              </w:rPr>
              <w:t>Presenza del terzo laser per rilevare il maggior numero di fluorescenze possibile contemporaneamente (almeno 8)</w:t>
            </w:r>
          </w:p>
          <w:p w:rsidR="001A5C2B" w:rsidRPr="001A5C2B" w:rsidRDefault="001A5C2B" w:rsidP="002D0C15">
            <w:pPr>
              <w:autoSpaceDE w:val="0"/>
              <w:autoSpaceDN w:val="0"/>
              <w:adjustRightInd w:val="0"/>
              <w:spacing w:line="360" w:lineRule="auto"/>
              <w:jc w:val="both"/>
              <w:rPr>
                <w:rFonts w:ascii="Cambria" w:hAnsi="Cambria" w:cs="Arial"/>
                <w:sz w:val="22"/>
                <w:szCs w:val="22"/>
              </w:rPr>
            </w:pPr>
            <w:r w:rsidRPr="001A5C2B">
              <w:rPr>
                <w:rFonts w:ascii="Cambria" w:hAnsi="Cambria" w:cs="Arial"/>
                <w:bCs/>
                <w:i/>
                <w:color w:val="000000"/>
                <w:sz w:val="22"/>
                <w:szCs w:val="22"/>
              </w:rPr>
              <w:lastRenderedPageBreak/>
              <w:t xml:space="preserve">Buono 4 </w:t>
            </w:r>
            <w:proofErr w:type="spellStart"/>
            <w:r w:rsidRPr="001A5C2B">
              <w:rPr>
                <w:rFonts w:ascii="Cambria" w:hAnsi="Cambria" w:cs="Arial"/>
                <w:bCs/>
                <w:i/>
                <w:color w:val="000000"/>
                <w:sz w:val="22"/>
                <w:szCs w:val="22"/>
              </w:rPr>
              <w:t>pti</w:t>
            </w:r>
            <w:proofErr w:type="spellEnd"/>
            <w:r w:rsidRPr="001A5C2B">
              <w:rPr>
                <w:rFonts w:ascii="Cambria" w:hAnsi="Cambria" w:cs="Arial"/>
                <w:bCs/>
                <w:i/>
                <w:color w:val="000000"/>
                <w:sz w:val="22"/>
                <w:szCs w:val="22"/>
              </w:rPr>
              <w:t xml:space="preserve">, discreto 3 </w:t>
            </w:r>
            <w:proofErr w:type="spellStart"/>
            <w:r w:rsidRPr="001A5C2B">
              <w:rPr>
                <w:rFonts w:ascii="Cambria" w:hAnsi="Cambria" w:cs="Arial"/>
                <w:bCs/>
                <w:i/>
                <w:color w:val="000000"/>
                <w:sz w:val="22"/>
                <w:szCs w:val="22"/>
              </w:rPr>
              <w:t>pti</w:t>
            </w:r>
            <w:proofErr w:type="spellEnd"/>
            <w:r w:rsidRPr="001A5C2B">
              <w:rPr>
                <w:rFonts w:ascii="Cambria" w:hAnsi="Cambria" w:cs="Arial"/>
                <w:bCs/>
                <w:i/>
                <w:color w:val="000000"/>
                <w:sz w:val="22"/>
                <w:szCs w:val="22"/>
              </w:rPr>
              <w:t>, sufficiente 2pti, insufficiente 0pti</w:t>
            </w:r>
          </w:p>
        </w:tc>
        <w:tc>
          <w:tcPr>
            <w:tcW w:w="992" w:type="dxa"/>
            <w:vAlign w:val="center"/>
          </w:tcPr>
          <w:p w:rsidR="001A5C2B" w:rsidRPr="001A5C2B" w:rsidRDefault="001A5C2B" w:rsidP="002D0C15">
            <w:pPr>
              <w:pStyle w:val="Default"/>
              <w:spacing w:line="360" w:lineRule="auto"/>
              <w:jc w:val="center"/>
              <w:rPr>
                <w:rFonts w:ascii="Cambria" w:hAnsi="Cambria" w:cs="Arial"/>
                <w:sz w:val="22"/>
                <w:szCs w:val="22"/>
                <w:highlight w:val="cyan"/>
              </w:rPr>
            </w:pPr>
            <w:r w:rsidRPr="001A5C2B">
              <w:rPr>
                <w:rFonts w:ascii="Cambria" w:hAnsi="Cambria" w:cs="Arial"/>
                <w:sz w:val="22"/>
                <w:szCs w:val="22"/>
              </w:rPr>
              <w:lastRenderedPageBreak/>
              <w:t>4</w:t>
            </w:r>
          </w:p>
        </w:tc>
      </w:tr>
      <w:tr w:rsidR="001A5C2B" w:rsidRPr="001A5C2B" w:rsidTr="002D0C15">
        <w:trPr>
          <w:trHeight w:val="110"/>
        </w:trPr>
        <w:tc>
          <w:tcPr>
            <w:tcW w:w="8046" w:type="dxa"/>
          </w:tcPr>
          <w:p w:rsidR="001A5C2B" w:rsidRPr="001A5C2B" w:rsidRDefault="001A5C2B" w:rsidP="002D0C15">
            <w:pPr>
              <w:pStyle w:val="Default"/>
              <w:spacing w:line="360" w:lineRule="auto"/>
              <w:rPr>
                <w:rFonts w:ascii="Cambria" w:hAnsi="Cambria" w:cs="Arial"/>
                <w:sz w:val="22"/>
                <w:szCs w:val="22"/>
              </w:rPr>
            </w:pPr>
            <w:r w:rsidRPr="001A5C2B">
              <w:rPr>
                <w:rFonts w:ascii="Cambria" w:hAnsi="Cambria" w:cs="Arial"/>
                <w:sz w:val="22"/>
                <w:szCs w:val="22"/>
              </w:rPr>
              <w:lastRenderedPageBreak/>
              <w:t>Percorso dei raggi laser in aria in entrata nella camera di conta</w:t>
            </w:r>
          </w:p>
          <w:p w:rsidR="001A5C2B" w:rsidRPr="001A5C2B" w:rsidRDefault="001A5C2B" w:rsidP="002D0C15">
            <w:pPr>
              <w:pStyle w:val="Default"/>
              <w:spacing w:line="360" w:lineRule="auto"/>
              <w:rPr>
                <w:rFonts w:ascii="Cambria" w:hAnsi="Cambria" w:cs="Arial"/>
                <w:i/>
                <w:sz w:val="22"/>
                <w:szCs w:val="22"/>
              </w:rPr>
            </w:pPr>
            <w:r w:rsidRPr="001A5C2B">
              <w:rPr>
                <w:rFonts w:ascii="Cambria" w:hAnsi="Cambria" w:cs="Arial"/>
                <w:i/>
                <w:sz w:val="22"/>
                <w:szCs w:val="22"/>
              </w:rPr>
              <w:t xml:space="preserve">Laser in aria </w:t>
            </w:r>
            <w:proofErr w:type="spellStart"/>
            <w:r w:rsidRPr="001A5C2B">
              <w:rPr>
                <w:rFonts w:ascii="Cambria" w:hAnsi="Cambria" w:cs="Arial"/>
                <w:i/>
                <w:sz w:val="22"/>
                <w:szCs w:val="22"/>
              </w:rPr>
              <w:t>pti</w:t>
            </w:r>
            <w:proofErr w:type="spellEnd"/>
            <w:r w:rsidRPr="001A5C2B">
              <w:rPr>
                <w:rFonts w:ascii="Cambria" w:hAnsi="Cambria" w:cs="Arial"/>
                <w:i/>
                <w:sz w:val="22"/>
                <w:szCs w:val="22"/>
              </w:rPr>
              <w:t xml:space="preserve"> 3,  laser veicolati </w:t>
            </w:r>
            <w:proofErr w:type="spellStart"/>
            <w:r w:rsidRPr="001A5C2B">
              <w:rPr>
                <w:rFonts w:ascii="Cambria" w:hAnsi="Cambria" w:cs="Arial"/>
                <w:i/>
                <w:sz w:val="22"/>
                <w:szCs w:val="22"/>
              </w:rPr>
              <w:t>pti</w:t>
            </w:r>
            <w:proofErr w:type="spellEnd"/>
            <w:r w:rsidRPr="001A5C2B">
              <w:rPr>
                <w:rFonts w:ascii="Cambria" w:hAnsi="Cambria" w:cs="Arial"/>
                <w:i/>
                <w:sz w:val="22"/>
                <w:szCs w:val="22"/>
              </w:rPr>
              <w:t xml:space="preserve"> 1</w:t>
            </w:r>
          </w:p>
        </w:tc>
        <w:tc>
          <w:tcPr>
            <w:tcW w:w="992" w:type="dxa"/>
            <w:vAlign w:val="center"/>
          </w:tcPr>
          <w:p w:rsidR="001A5C2B" w:rsidRPr="001A5C2B" w:rsidRDefault="001A5C2B" w:rsidP="002D0C15">
            <w:pPr>
              <w:pStyle w:val="Default"/>
              <w:spacing w:line="360" w:lineRule="auto"/>
              <w:jc w:val="center"/>
              <w:rPr>
                <w:rFonts w:ascii="Cambria" w:hAnsi="Cambria" w:cs="Arial"/>
                <w:sz w:val="22"/>
                <w:szCs w:val="22"/>
              </w:rPr>
            </w:pPr>
            <w:r w:rsidRPr="001A5C2B">
              <w:rPr>
                <w:rFonts w:ascii="Cambria" w:hAnsi="Cambria" w:cs="Arial"/>
                <w:sz w:val="22"/>
                <w:szCs w:val="22"/>
              </w:rPr>
              <w:t>3</w:t>
            </w:r>
          </w:p>
        </w:tc>
      </w:tr>
      <w:tr w:rsidR="001A5C2B" w:rsidRPr="001A5C2B" w:rsidTr="002D0C15">
        <w:trPr>
          <w:trHeight w:val="110"/>
        </w:trPr>
        <w:tc>
          <w:tcPr>
            <w:tcW w:w="8046" w:type="dxa"/>
          </w:tcPr>
          <w:p w:rsidR="001A5C2B" w:rsidRPr="001A5C2B" w:rsidRDefault="001A5C2B" w:rsidP="002D0C15">
            <w:pPr>
              <w:pStyle w:val="Default"/>
              <w:spacing w:line="360" w:lineRule="auto"/>
              <w:rPr>
                <w:rFonts w:ascii="Cambria" w:hAnsi="Cambria" w:cs="Arial"/>
                <w:sz w:val="22"/>
                <w:szCs w:val="22"/>
              </w:rPr>
            </w:pPr>
            <w:r w:rsidRPr="001A5C2B">
              <w:rPr>
                <w:rFonts w:ascii="Cambria" w:hAnsi="Cambria" w:cs="Arial"/>
                <w:sz w:val="22"/>
                <w:szCs w:val="22"/>
              </w:rPr>
              <w:t xml:space="preserve">Campionatore con agitazione </w:t>
            </w:r>
            <w:proofErr w:type="spellStart"/>
            <w:r w:rsidRPr="001A5C2B">
              <w:rPr>
                <w:rFonts w:ascii="Cambria" w:hAnsi="Cambria" w:cs="Arial"/>
                <w:sz w:val="22"/>
                <w:szCs w:val="22"/>
              </w:rPr>
              <w:t>vortex</w:t>
            </w:r>
            <w:proofErr w:type="spellEnd"/>
            <w:r w:rsidRPr="001A5C2B">
              <w:rPr>
                <w:rFonts w:ascii="Cambria" w:hAnsi="Cambria" w:cs="Arial"/>
                <w:sz w:val="22"/>
                <w:szCs w:val="22"/>
              </w:rPr>
              <w:t xml:space="preserve"> della singola provetta prima dell’acquisizione</w:t>
            </w:r>
          </w:p>
          <w:p w:rsidR="001A5C2B" w:rsidRPr="001A5C2B" w:rsidRDefault="001A5C2B" w:rsidP="002D0C15">
            <w:pPr>
              <w:pStyle w:val="Default"/>
              <w:spacing w:line="360" w:lineRule="auto"/>
              <w:rPr>
                <w:rFonts w:ascii="Cambria" w:hAnsi="Cambria" w:cs="Arial"/>
                <w:i/>
                <w:sz w:val="22"/>
                <w:szCs w:val="22"/>
              </w:rPr>
            </w:pPr>
            <w:r w:rsidRPr="001A5C2B">
              <w:rPr>
                <w:rFonts w:ascii="Cambria" w:hAnsi="Cambria" w:cs="Arial"/>
                <w:i/>
                <w:sz w:val="22"/>
                <w:szCs w:val="22"/>
              </w:rPr>
              <w:t xml:space="preserve">Presenza 5 </w:t>
            </w:r>
            <w:proofErr w:type="spellStart"/>
            <w:r w:rsidRPr="001A5C2B">
              <w:rPr>
                <w:rFonts w:ascii="Cambria" w:hAnsi="Cambria" w:cs="Arial"/>
                <w:i/>
                <w:sz w:val="22"/>
                <w:szCs w:val="22"/>
              </w:rPr>
              <w:t>pti</w:t>
            </w:r>
            <w:proofErr w:type="spellEnd"/>
            <w:r w:rsidRPr="001A5C2B">
              <w:rPr>
                <w:rFonts w:ascii="Cambria" w:hAnsi="Cambria" w:cs="Arial"/>
                <w:i/>
                <w:sz w:val="22"/>
                <w:szCs w:val="22"/>
              </w:rPr>
              <w:t xml:space="preserve">, assenza 2 </w:t>
            </w:r>
            <w:proofErr w:type="spellStart"/>
            <w:r w:rsidRPr="001A5C2B">
              <w:rPr>
                <w:rFonts w:ascii="Cambria" w:hAnsi="Cambria" w:cs="Arial"/>
                <w:i/>
                <w:sz w:val="22"/>
                <w:szCs w:val="22"/>
              </w:rPr>
              <w:t>pti</w:t>
            </w:r>
            <w:proofErr w:type="spellEnd"/>
          </w:p>
        </w:tc>
        <w:tc>
          <w:tcPr>
            <w:tcW w:w="992" w:type="dxa"/>
            <w:vAlign w:val="center"/>
          </w:tcPr>
          <w:p w:rsidR="001A5C2B" w:rsidRPr="001A5C2B" w:rsidRDefault="001A5C2B" w:rsidP="002D0C15">
            <w:pPr>
              <w:pStyle w:val="Default"/>
              <w:spacing w:line="360" w:lineRule="auto"/>
              <w:jc w:val="center"/>
              <w:rPr>
                <w:rFonts w:ascii="Cambria" w:hAnsi="Cambria" w:cs="Arial"/>
                <w:sz w:val="22"/>
                <w:szCs w:val="22"/>
              </w:rPr>
            </w:pPr>
            <w:r w:rsidRPr="001A5C2B">
              <w:rPr>
                <w:rFonts w:ascii="Cambria" w:hAnsi="Cambria" w:cs="Arial"/>
                <w:sz w:val="22"/>
                <w:szCs w:val="22"/>
              </w:rPr>
              <w:t>5</w:t>
            </w:r>
          </w:p>
        </w:tc>
      </w:tr>
      <w:tr w:rsidR="001A5C2B" w:rsidRPr="001A5C2B" w:rsidTr="002D0C15">
        <w:trPr>
          <w:trHeight w:val="110"/>
        </w:trPr>
        <w:tc>
          <w:tcPr>
            <w:tcW w:w="8046" w:type="dxa"/>
          </w:tcPr>
          <w:p w:rsidR="001A5C2B" w:rsidRPr="001A5C2B" w:rsidRDefault="001A5C2B" w:rsidP="002D0C15">
            <w:pPr>
              <w:pStyle w:val="Default"/>
              <w:spacing w:line="360" w:lineRule="auto"/>
              <w:rPr>
                <w:rFonts w:ascii="Cambria" w:hAnsi="Cambria" w:cs="Arial"/>
                <w:sz w:val="22"/>
                <w:szCs w:val="22"/>
              </w:rPr>
            </w:pPr>
            <w:r w:rsidRPr="001A5C2B">
              <w:rPr>
                <w:rFonts w:ascii="Cambria" w:hAnsi="Cambria" w:cs="Arial"/>
                <w:sz w:val="22"/>
                <w:szCs w:val="22"/>
              </w:rPr>
              <w:t>Numero di eventi al secondo (velocità di flusso)</w:t>
            </w:r>
          </w:p>
          <w:p w:rsidR="001A5C2B" w:rsidRPr="001A5C2B" w:rsidRDefault="001A5C2B" w:rsidP="002D0C15">
            <w:pPr>
              <w:pStyle w:val="Default"/>
              <w:spacing w:line="360" w:lineRule="auto"/>
              <w:rPr>
                <w:rFonts w:ascii="Cambria" w:hAnsi="Cambria" w:cs="Arial"/>
                <w:color w:val="FF0000"/>
                <w:sz w:val="22"/>
                <w:szCs w:val="22"/>
              </w:rPr>
            </w:pPr>
            <w:r w:rsidRPr="001A5C2B">
              <w:rPr>
                <w:rFonts w:ascii="Cambria" w:hAnsi="Cambria" w:cs="Arial"/>
                <w:i/>
                <w:sz w:val="22"/>
                <w:szCs w:val="22"/>
              </w:rPr>
              <w:t xml:space="preserve">Maggiore o uguale a 20000 3 </w:t>
            </w:r>
            <w:proofErr w:type="spellStart"/>
            <w:r w:rsidRPr="001A5C2B">
              <w:rPr>
                <w:rFonts w:ascii="Cambria" w:hAnsi="Cambria" w:cs="Arial"/>
                <w:i/>
                <w:sz w:val="22"/>
                <w:szCs w:val="22"/>
              </w:rPr>
              <w:t>pti</w:t>
            </w:r>
            <w:proofErr w:type="spellEnd"/>
            <w:r w:rsidRPr="001A5C2B">
              <w:rPr>
                <w:rFonts w:ascii="Cambria" w:hAnsi="Cambria" w:cs="Arial"/>
                <w:i/>
                <w:sz w:val="22"/>
                <w:szCs w:val="22"/>
              </w:rPr>
              <w:t xml:space="preserve">, inferiore a 20000 1 </w:t>
            </w:r>
            <w:proofErr w:type="spellStart"/>
            <w:r w:rsidRPr="001A5C2B">
              <w:rPr>
                <w:rFonts w:ascii="Cambria" w:hAnsi="Cambria" w:cs="Arial"/>
                <w:i/>
                <w:sz w:val="22"/>
                <w:szCs w:val="22"/>
              </w:rPr>
              <w:t>pti</w:t>
            </w:r>
            <w:proofErr w:type="spellEnd"/>
          </w:p>
        </w:tc>
        <w:tc>
          <w:tcPr>
            <w:tcW w:w="992" w:type="dxa"/>
            <w:vAlign w:val="center"/>
          </w:tcPr>
          <w:p w:rsidR="001A5C2B" w:rsidRPr="001A5C2B" w:rsidRDefault="001A5C2B" w:rsidP="002D0C15">
            <w:pPr>
              <w:pStyle w:val="Default"/>
              <w:spacing w:line="360" w:lineRule="auto"/>
              <w:jc w:val="center"/>
              <w:rPr>
                <w:rFonts w:ascii="Cambria" w:hAnsi="Cambria" w:cs="Arial"/>
                <w:sz w:val="22"/>
                <w:szCs w:val="22"/>
              </w:rPr>
            </w:pPr>
            <w:r w:rsidRPr="001A5C2B">
              <w:rPr>
                <w:rFonts w:ascii="Cambria" w:hAnsi="Cambria" w:cs="Arial"/>
                <w:sz w:val="22"/>
                <w:szCs w:val="22"/>
              </w:rPr>
              <w:t>3</w:t>
            </w:r>
          </w:p>
        </w:tc>
      </w:tr>
      <w:tr w:rsidR="001A5C2B" w:rsidRPr="001A5C2B" w:rsidTr="002D0C15">
        <w:trPr>
          <w:trHeight w:val="110"/>
        </w:trPr>
        <w:tc>
          <w:tcPr>
            <w:tcW w:w="8046" w:type="dxa"/>
          </w:tcPr>
          <w:p w:rsidR="001A5C2B" w:rsidRPr="001A5C2B" w:rsidRDefault="001A5C2B" w:rsidP="002D0C15">
            <w:pPr>
              <w:pStyle w:val="Default"/>
              <w:spacing w:line="360" w:lineRule="auto"/>
              <w:rPr>
                <w:rFonts w:ascii="Cambria" w:hAnsi="Cambria" w:cs="Arial"/>
                <w:sz w:val="22"/>
                <w:szCs w:val="22"/>
              </w:rPr>
            </w:pPr>
            <w:r w:rsidRPr="001A5C2B">
              <w:rPr>
                <w:rFonts w:ascii="Cambria" w:hAnsi="Cambria" w:cs="Arial"/>
                <w:sz w:val="22"/>
                <w:szCs w:val="22"/>
              </w:rPr>
              <w:t xml:space="preserve">Possibilità di effettuare la conta assoluta tramite biglie a numero noto </w:t>
            </w:r>
          </w:p>
          <w:p w:rsidR="001A5C2B" w:rsidRPr="001A5C2B" w:rsidRDefault="001A5C2B" w:rsidP="002D0C15">
            <w:pPr>
              <w:pStyle w:val="Default"/>
              <w:spacing w:line="360" w:lineRule="auto"/>
              <w:rPr>
                <w:rFonts w:ascii="Cambria" w:hAnsi="Cambria" w:cs="Arial"/>
                <w:sz w:val="22"/>
                <w:szCs w:val="22"/>
              </w:rPr>
            </w:pPr>
            <w:r w:rsidRPr="001A5C2B">
              <w:rPr>
                <w:rFonts w:ascii="Cambria" w:hAnsi="Cambria" w:cs="Arial"/>
                <w:i/>
                <w:sz w:val="22"/>
                <w:szCs w:val="22"/>
              </w:rPr>
              <w:t xml:space="preserve">Presenza 4 </w:t>
            </w:r>
            <w:proofErr w:type="spellStart"/>
            <w:r w:rsidRPr="001A5C2B">
              <w:rPr>
                <w:rFonts w:ascii="Cambria" w:hAnsi="Cambria" w:cs="Arial"/>
                <w:i/>
                <w:sz w:val="22"/>
                <w:szCs w:val="22"/>
              </w:rPr>
              <w:t>pti</w:t>
            </w:r>
            <w:proofErr w:type="spellEnd"/>
            <w:r w:rsidRPr="001A5C2B">
              <w:rPr>
                <w:rFonts w:ascii="Cambria" w:hAnsi="Cambria" w:cs="Arial"/>
                <w:i/>
                <w:sz w:val="22"/>
                <w:szCs w:val="22"/>
              </w:rPr>
              <w:t xml:space="preserve">, assenza 1 </w:t>
            </w:r>
            <w:proofErr w:type="spellStart"/>
            <w:r w:rsidRPr="001A5C2B">
              <w:rPr>
                <w:rFonts w:ascii="Cambria" w:hAnsi="Cambria" w:cs="Arial"/>
                <w:i/>
                <w:sz w:val="22"/>
                <w:szCs w:val="22"/>
              </w:rPr>
              <w:t>pti</w:t>
            </w:r>
            <w:proofErr w:type="spellEnd"/>
          </w:p>
        </w:tc>
        <w:tc>
          <w:tcPr>
            <w:tcW w:w="992" w:type="dxa"/>
            <w:vAlign w:val="center"/>
          </w:tcPr>
          <w:p w:rsidR="001A5C2B" w:rsidRPr="001A5C2B" w:rsidRDefault="001A5C2B" w:rsidP="002D0C15">
            <w:pPr>
              <w:pStyle w:val="Default"/>
              <w:spacing w:line="360" w:lineRule="auto"/>
              <w:jc w:val="center"/>
              <w:rPr>
                <w:rFonts w:ascii="Cambria" w:hAnsi="Cambria" w:cs="Arial"/>
                <w:sz w:val="22"/>
                <w:szCs w:val="22"/>
              </w:rPr>
            </w:pPr>
            <w:r w:rsidRPr="001A5C2B">
              <w:rPr>
                <w:rFonts w:ascii="Cambria" w:hAnsi="Cambria" w:cs="Arial"/>
                <w:sz w:val="22"/>
                <w:szCs w:val="22"/>
              </w:rPr>
              <w:t>4</w:t>
            </w:r>
          </w:p>
        </w:tc>
      </w:tr>
      <w:tr w:rsidR="001A5C2B" w:rsidRPr="001A5C2B" w:rsidTr="002D0C15">
        <w:trPr>
          <w:trHeight w:val="110"/>
        </w:trPr>
        <w:tc>
          <w:tcPr>
            <w:tcW w:w="8046" w:type="dxa"/>
          </w:tcPr>
          <w:p w:rsidR="001A5C2B" w:rsidRPr="001A5C2B" w:rsidRDefault="001A5C2B" w:rsidP="002D0C15">
            <w:pPr>
              <w:pStyle w:val="Default"/>
              <w:spacing w:line="360" w:lineRule="auto"/>
              <w:rPr>
                <w:rFonts w:ascii="Cambria" w:hAnsi="Cambria" w:cs="Arial"/>
                <w:sz w:val="22"/>
                <w:szCs w:val="22"/>
              </w:rPr>
            </w:pPr>
            <w:proofErr w:type="spellStart"/>
            <w:r w:rsidRPr="001A5C2B">
              <w:rPr>
                <w:rFonts w:ascii="Cambria" w:hAnsi="Cambria" w:cs="Arial"/>
                <w:sz w:val="22"/>
                <w:szCs w:val="22"/>
              </w:rPr>
              <w:t>Termostatazione</w:t>
            </w:r>
            <w:proofErr w:type="spellEnd"/>
            <w:r w:rsidRPr="001A5C2B">
              <w:rPr>
                <w:rFonts w:ascii="Cambria" w:hAnsi="Cambria" w:cs="Arial"/>
                <w:sz w:val="22"/>
                <w:szCs w:val="22"/>
              </w:rPr>
              <w:t xml:space="preserve"> banco ottico</w:t>
            </w:r>
          </w:p>
          <w:p w:rsidR="001A5C2B" w:rsidRPr="001A5C2B" w:rsidRDefault="001A5C2B" w:rsidP="002D0C15">
            <w:pPr>
              <w:autoSpaceDE w:val="0"/>
              <w:autoSpaceDN w:val="0"/>
              <w:adjustRightInd w:val="0"/>
              <w:spacing w:line="360" w:lineRule="auto"/>
              <w:jc w:val="both"/>
              <w:rPr>
                <w:rFonts w:ascii="Cambria" w:hAnsi="Cambria" w:cs="Arial"/>
                <w:i/>
                <w:color w:val="FF0000"/>
                <w:sz w:val="22"/>
                <w:szCs w:val="22"/>
              </w:rPr>
            </w:pPr>
            <w:r w:rsidRPr="001A5C2B">
              <w:rPr>
                <w:rFonts w:ascii="Cambria" w:hAnsi="Cambria" w:cs="Arial"/>
                <w:bCs/>
                <w:i/>
                <w:color w:val="000000"/>
                <w:sz w:val="22"/>
                <w:szCs w:val="22"/>
              </w:rPr>
              <w:t xml:space="preserve">Buono 2 </w:t>
            </w:r>
            <w:proofErr w:type="spellStart"/>
            <w:r w:rsidRPr="001A5C2B">
              <w:rPr>
                <w:rFonts w:ascii="Cambria" w:hAnsi="Cambria" w:cs="Arial"/>
                <w:bCs/>
                <w:i/>
                <w:color w:val="000000"/>
                <w:sz w:val="22"/>
                <w:szCs w:val="22"/>
              </w:rPr>
              <w:t>pti</w:t>
            </w:r>
            <w:proofErr w:type="spellEnd"/>
            <w:r w:rsidRPr="001A5C2B">
              <w:rPr>
                <w:rFonts w:ascii="Cambria" w:hAnsi="Cambria" w:cs="Arial"/>
                <w:bCs/>
                <w:i/>
                <w:color w:val="000000"/>
                <w:sz w:val="22"/>
                <w:szCs w:val="22"/>
              </w:rPr>
              <w:t xml:space="preserve">, sufficiente 1 </w:t>
            </w:r>
            <w:proofErr w:type="spellStart"/>
            <w:r w:rsidRPr="001A5C2B">
              <w:rPr>
                <w:rFonts w:ascii="Cambria" w:hAnsi="Cambria" w:cs="Arial"/>
                <w:bCs/>
                <w:i/>
                <w:color w:val="000000"/>
                <w:sz w:val="22"/>
                <w:szCs w:val="22"/>
              </w:rPr>
              <w:t>pti</w:t>
            </w:r>
            <w:proofErr w:type="spellEnd"/>
            <w:r w:rsidRPr="001A5C2B">
              <w:rPr>
                <w:rFonts w:ascii="Cambria" w:hAnsi="Cambria" w:cs="Arial"/>
                <w:bCs/>
                <w:i/>
                <w:color w:val="000000"/>
                <w:sz w:val="22"/>
                <w:szCs w:val="22"/>
              </w:rPr>
              <w:t xml:space="preserve">, insufficiente 0 </w:t>
            </w:r>
            <w:proofErr w:type="spellStart"/>
            <w:r w:rsidRPr="001A5C2B">
              <w:rPr>
                <w:rFonts w:ascii="Cambria" w:hAnsi="Cambria" w:cs="Arial"/>
                <w:bCs/>
                <w:i/>
                <w:color w:val="000000"/>
                <w:sz w:val="22"/>
                <w:szCs w:val="22"/>
              </w:rPr>
              <w:t>pti</w:t>
            </w:r>
            <w:proofErr w:type="spellEnd"/>
          </w:p>
        </w:tc>
        <w:tc>
          <w:tcPr>
            <w:tcW w:w="992" w:type="dxa"/>
            <w:vAlign w:val="center"/>
          </w:tcPr>
          <w:p w:rsidR="001A5C2B" w:rsidRPr="001A5C2B" w:rsidRDefault="001A5C2B" w:rsidP="002D0C15">
            <w:pPr>
              <w:pStyle w:val="Default"/>
              <w:spacing w:line="360" w:lineRule="auto"/>
              <w:jc w:val="center"/>
              <w:rPr>
                <w:rFonts w:ascii="Cambria" w:hAnsi="Cambria" w:cs="Arial"/>
                <w:sz w:val="22"/>
                <w:szCs w:val="22"/>
              </w:rPr>
            </w:pPr>
            <w:r w:rsidRPr="001A5C2B">
              <w:rPr>
                <w:rFonts w:ascii="Cambria" w:hAnsi="Cambria" w:cs="Arial"/>
                <w:sz w:val="22"/>
                <w:szCs w:val="22"/>
              </w:rPr>
              <w:t>2</w:t>
            </w:r>
          </w:p>
        </w:tc>
      </w:tr>
      <w:tr w:rsidR="001A5C2B" w:rsidRPr="001A5C2B" w:rsidTr="002D0C15">
        <w:trPr>
          <w:trHeight w:val="110"/>
        </w:trPr>
        <w:tc>
          <w:tcPr>
            <w:tcW w:w="8046" w:type="dxa"/>
          </w:tcPr>
          <w:p w:rsidR="001A5C2B" w:rsidRPr="001A5C2B" w:rsidRDefault="001A5C2B" w:rsidP="002D0C15">
            <w:pPr>
              <w:pStyle w:val="Default"/>
              <w:spacing w:line="360" w:lineRule="auto"/>
              <w:rPr>
                <w:rFonts w:ascii="Cambria" w:hAnsi="Cambria" w:cs="Arial"/>
                <w:sz w:val="22"/>
                <w:szCs w:val="22"/>
              </w:rPr>
            </w:pPr>
            <w:r w:rsidRPr="001A5C2B">
              <w:rPr>
                <w:rFonts w:ascii="Cambria" w:hAnsi="Cambria" w:cs="Arial"/>
                <w:sz w:val="22"/>
                <w:szCs w:val="22"/>
              </w:rPr>
              <w:t xml:space="preserve">Numero di miscele di anticorpi monoclonali liofilizzate o essiccate a sei/otto colori marcati CE/IVD. </w:t>
            </w:r>
          </w:p>
          <w:p w:rsidR="001A5C2B" w:rsidRPr="001A5C2B" w:rsidRDefault="001A5C2B" w:rsidP="002D0C15">
            <w:pPr>
              <w:pStyle w:val="Default"/>
              <w:spacing w:line="360" w:lineRule="auto"/>
              <w:rPr>
                <w:rFonts w:ascii="Cambria" w:hAnsi="Cambria" w:cs="Arial"/>
                <w:sz w:val="22"/>
                <w:szCs w:val="22"/>
              </w:rPr>
            </w:pPr>
            <w:r w:rsidRPr="001A5C2B">
              <w:rPr>
                <w:rFonts w:ascii="Cambria" w:hAnsi="Cambria" w:cs="Arial"/>
                <w:bCs/>
                <w:i/>
                <w:sz w:val="22"/>
                <w:szCs w:val="22"/>
              </w:rPr>
              <w:t xml:space="preserve">Buono 2 </w:t>
            </w:r>
            <w:proofErr w:type="spellStart"/>
            <w:r w:rsidRPr="001A5C2B">
              <w:rPr>
                <w:rFonts w:ascii="Cambria" w:hAnsi="Cambria" w:cs="Arial"/>
                <w:bCs/>
                <w:i/>
                <w:sz w:val="22"/>
                <w:szCs w:val="22"/>
              </w:rPr>
              <w:t>pti</w:t>
            </w:r>
            <w:proofErr w:type="spellEnd"/>
            <w:r w:rsidRPr="001A5C2B">
              <w:rPr>
                <w:rFonts w:ascii="Cambria" w:hAnsi="Cambria" w:cs="Arial"/>
                <w:bCs/>
                <w:i/>
                <w:sz w:val="22"/>
                <w:szCs w:val="22"/>
              </w:rPr>
              <w:t xml:space="preserve">, discreto 1 </w:t>
            </w:r>
            <w:proofErr w:type="spellStart"/>
            <w:r w:rsidRPr="001A5C2B">
              <w:rPr>
                <w:rFonts w:ascii="Cambria" w:hAnsi="Cambria" w:cs="Arial"/>
                <w:bCs/>
                <w:i/>
                <w:sz w:val="22"/>
                <w:szCs w:val="22"/>
              </w:rPr>
              <w:t>pti</w:t>
            </w:r>
            <w:proofErr w:type="spellEnd"/>
            <w:r w:rsidRPr="001A5C2B">
              <w:rPr>
                <w:rFonts w:ascii="Cambria" w:hAnsi="Cambria" w:cs="Arial"/>
                <w:bCs/>
                <w:i/>
                <w:sz w:val="22"/>
                <w:szCs w:val="22"/>
              </w:rPr>
              <w:t xml:space="preserve">, insufficiente 0 </w:t>
            </w:r>
            <w:proofErr w:type="spellStart"/>
            <w:r w:rsidRPr="001A5C2B">
              <w:rPr>
                <w:rFonts w:ascii="Cambria" w:hAnsi="Cambria" w:cs="Arial"/>
                <w:bCs/>
                <w:i/>
                <w:sz w:val="22"/>
                <w:szCs w:val="22"/>
              </w:rPr>
              <w:t>pti</w:t>
            </w:r>
            <w:proofErr w:type="spellEnd"/>
          </w:p>
        </w:tc>
        <w:tc>
          <w:tcPr>
            <w:tcW w:w="992" w:type="dxa"/>
            <w:vAlign w:val="center"/>
          </w:tcPr>
          <w:p w:rsidR="001A5C2B" w:rsidRPr="001A5C2B" w:rsidRDefault="001A5C2B" w:rsidP="002D0C15">
            <w:pPr>
              <w:pStyle w:val="Default"/>
              <w:spacing w:line="360" w:lineRule="auto"/>
              <w:jc w:val="center"/>
              <w:rPr>
                <w:rFonts w:ascii="Cambria" w:hAnsi="Cambria" w:cs="Arial"/>
                <w:sz w:val="22"/>
                <w:szCs w:val="22"/>
              </w:rPr>
            </w:pPr>
            <w:r w:rsidRPr="001A5C2B">
              <w:rPr>
                <w:rFonts w:ascii="Cambria" w:hAnsi="Cambria" w:cs="Arial"/>
                <w:sz w:val="22"/>
                <w:szCs w:val="22"/>
              </w:rPr>
              <w:t>2</w:t>
            </w:r>
          </w:p>
        </w:tc>
      </w:tr>
      <w:tr w:rsidR="001A5C2B" w:rsidRPr="001A5C2B" w:rsidTr="002D0C15">
        <w:trPr>
          <w:trHeight w:val="110"/>
        </w:trPr>
        <w:tc>
          <w:tcPr>
            <w:tcW w:w="8046" w:type="dxa"/>
          </w:tcPr>
          <w:p w:rsidR="001A5C2B" w:rsidRPr="001A5C2B" w:rsidRDefault="001A5C2B" w:rsidP="002D0C15">
            <w:pPr>
              <w:pStyle w:val="Default"/>
              <w:spacing w:line="360" w:lineRule="auto"/>
              <w:rPr>
                <w:rFonts w:ascii="Cambria" w:hAnsi="Cambria" w:cs="Arial"/>
                <w:sz w:val="22"/>
                <w:szCs w:val="22"/>
              </w:rPr>
            </w:pPr>
            <w:r w:rsidRPr="001A5C2B">
              <w:rPr>
                <w:rFonts w:ascii="Cambria" w:hAnsi="Cambria" w:cs="Arial"/>
                <w:sz w:val="22"/>
                <w:szCs w:val="22"/>
              </w:rPr>
              <w:t>Assistenza tecnica e scientifica</w:t>
            </w:r>
          </w:p>
          <w:p w:rsidR="001A5C2B" w:rsidRPr="001A5C2B" w:rsidRDefault="001A5C2B" w:rsidP="002D0C15">
            <w:pPr>
              <w:pStyle w:val="Default"/>
              <w:jc w:val="both"/>
              <w:rPr>
                <w:rFonts w:ascii="Cambria" w:hAnsi="Cambria" w:cs="Arial"/>
                <w:sz w:val="22"/>
                <w:szCs w:val="22"/>
              </w:rPr>
            </w:pPr>
            <w:r w:rsidRPr="001A5C2B">
              <w:rPr>
                <w:rFonts w:ascii="Cambria" w:hAnsi="Cambria" w:cs="Arial"/>
                <w:sz w:val="22"/>
                <w:szCs w:val="22"/>
              </w:rPr>
              <w:t xml:space="preserve">Indicare il numero dei tecnici esperti ed in grado di operare sulla strumentazione per </w:t>
            </w:r>
            <w:proofErr w:type="spellStart"/>
            <w:r w:rsidRPr="001A5C2B">
              <w:rPr>
                <w:rFonts w:ascii="Cambria" w:hAnsi="Cambria" w:cs="Arial"/>
                <w:sz w:val="22"/>
                <w:szCs w:val="22"/>
              </w:rPr>
              <w:t>citometria</w:t>
            </w:r>
            <w:proofErr w:type="spellEnd"/>
            <w:r w:rsidRPr="001A5C2B">
              <w:rPr>
                <w:rFonts w:ascii="Cambria" w:hAnsi="Cambria" w:cs="Arial"/>
                <w:sz w:val="22"/>
                <w:szCs w:val="22"/>
              </w:rPr>
              <w:t xml:space="preserve"> a flusso a livello nazionale. Indicare la presenza di personale specialistico dedicato alla guida ed allo sviluppo di nuove metodiche, implementazione di attività progettuali e creazione di network con altri operatori del settore.</w:t>
            </w:r>
            <w:r w:rsidRPr="001A5C2B">
              <w:rPr>
                <w:rFonts w:ascii="Cambria" w:hAnsi="Cambria" w:cs="Tahoma"/>
                <w:sz w:val="22"/>
                <w:szCs w:val="22"/>
                <w:highlight w:val="yellow"/>
              </w:rPr>
              <w:t xml:space="preserve"> (**)</w:t>
            </w:r>
          </w:p>
        </w:tc>
        <w:tc>
          <w:tcPr>
            <w:tcW w:w="992" w:type="dxa"/>
            <w:vAlign w:val="center"/>
          </w:tcPr>
          <w:p w:rsidR="001A5C2B" w:rsidRPr="001A5C2B" w:rsidRDefault="001A5C2B" w:rsidP="002D0C15">
            <w:pPr>
              <w:pStyle w:val="Default"/>
              <w:spacing w:line="360" w:lineRule="auto"/>
              <w:jc w:val="center"/>
              <w:rPr>
                <w:rFonts w:ascii="Cambria" w:hAnsi="Cambria" w:cs="Arial"/>
                <w:sz w:val="22"/>
                <w:szCs w:val="22"/>
              </w:rPr>
            </w:pPr>
            <w:r w:rsidRPr="001A5C2B">
              <w:rPr>
                <w:rFonts w:ascii="Cambria" w:hAnsi="Cambria" w:cs="Arial"/>
                <w:sz w:val="22"/>
                <w:szCs w:val="22"/>
              </w:rPr>
              <w:t>3</w:t>
            </w:r>
          </w:p>
        </w:tc>
      </w:tr>
    </w:tbl>
    <w:p w:rsidR="001A5C2B" w:rsidRDefault="001A5C2B" w:rsidP="001A5C2B">
      <w:pPr>
        <w:autoSpaceDE w:val="0"/>
        <w:autoSpaceDN w:val="0"/>
        <w:adjustRightInd w:val="0"/>
        <w:spacing w:line="360" w:lineRule="auto"/>
        <w:jc w:val="both"/>
        <w:rPr>
          <w:b/>
          <w:sz w:val="24"/>
          <w:szCs w:val="24"/>
          <w:u w:val="single"/>
        </w:rPr>
      </w:pPr>
    </w:p>
    <w:p w:rsidR="00400741" w:rsidRDefault="00400741" w:rsidP="00400741">
      <w:pPr>
        <w:rPr>
          <w:rFonts w:ascii="Cambria" w:hAnsi="Cambria" w:cs="Tahoma"/>
          <w:b/>
          <w:bCs/>
          <w:iCs/>
          <w:sz w:val="22"/>
          <w:szCs w:val="22"/>
        </w:rPr>
      </w:pPr>
    </w:p>
    <w:p w:rsidR="00926378" w:rsidRPr="00926378" w:rsidRDefault="00926378" w:rsidP="00926378">
      <w:pPr>
        <w:autoSpaceDE w:val="0"/>
        <w:autoSpaceDN w:val="0"/>
        <w:adjustRightInd w:val="0"/>
        <w:spacing w:line="360" w:lineRule="auto"/>
        <w:jc w:val="both"/>
        <w:rPr>
          <w:b/>
          <w:sz w:val="24"/>
          <w:szCs w:val="24"/>
          <w:u w:val="single"/>
        </w:rPr>
      </w:pPr>
      <w:r w:rsidRPr="00926378">
        <w:rPr>
          <w:b/>
          <w:sz w:val="24"/>
          <w:szCs w:val="24"/>
          <w:u w:val="single"/>
        </w:rPr>
        <w:t xml:space="preserve">Criteri di valutazione qualità lotto n. 4 </w:t>
      </w:r>
      <w:proofErr w:type="spellStart"/>
      <w:r w:rsidRPr="00926378">
        <w:rPr>
          <w:b/>
          <w:sz w:val="24"/>
          <w:szCs w:val="24"/>
          <w:u w:val="single"/>
        </w:rPr>
        <w:t>ASUI.UD</w:t>
      </w:r>
      <w:proofErr w:type="spellEnd"/>
      <w:r w:rsidRPr="00926378">
        <w:rPr>
          <w:b/>
          <w:sz w:val="24"/>
          <w:szCs w:val="24"/>
          <w:u w:val="single"/>
        </w:rPr>
        <w:t xml:space="preserve"> (</w:t>
      </w:r>
      <w:proofErr w:type="spellStart"/>
      <w:r w:rsidRPr="00926378">
        <w:rPr>
          <w:b/>
          <w:sz w:val="24"/>
          <w:szCs w:val="24"/>
          <w:u w:val="single"/>
        </w:rPr>
        <w:t>max</w:t>
      </w:r>
      <w:proofErr w:type="spellEnd"/>
      <w:r w:rsidRPr="00926378">
        <w:rPr>
          <w:b/>
          <w:sz w:val="24"/>
          <w:szCs w:val="24"/>
          <w:u w:val="single"/>
        </w:rPr>
        <w:t xml:space="preserve"> 40 punti):</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046"/>
        <w:gridCol w:w="992"/>
      </w:tblGrid>
      <w:tr w:rsidR="00926378" w:rsidRPr="00926378" w:rsidTr="002D0C15">
        <w:trPr>
          <w:trHeight w:val="110"/>
        </w:trPr>
        <w:tc>
          <w:tcPr>
            <w:tcW w:w="8046" w:type="dxa"/>
          </w:tcPr>
          <w:p w:rsidR="00926378" w:rsidRPr="00926378" w:rsidRDefault="00926378" w:rsidP="00926378">
            <w:pPr>
              <w:autoSpaceDE w:val="0"/>
              <w:autoSpaceDN w:val="0"/>
              <w:adjustRightInd w:val="0"/>
              <w:jc w:val="both"/>
              <w:rPr>
                <w:rFonts w:asciiTheme="majorHAnsi" w:eastAsia="Calibri" w:hAnsiTheme="majorHAnsi" w:cs="Arial"/>
                <w:sz w:val="22"/>
                <w:szCs w:val="22"/>
                <w:lang w:eastAsia="en-US"/>
              </w:rPr>
            </w:pPr>
          </w:p>
          <w:p w:rsidR="00926378" w:rsidRPr="00926378" w:rsidRDefault="00926378" w:rsidP="00926378">
            <w:pPr>
              <w:autoSpaceDE w:val="0"/>
              <w:autoSpaceDN w:val="0"/>
              <w:adjustRightInd w:val="0"/>
              <w:jc w:val="both"/>
              <w:rPr>
                <w:rFonts w:asciiTheme="majorHAnsi" w:eastAsia="Calibri" w:hAnsiTheme="majorHAnsi" w:cs="Arial"/>
                <w:sz w:val="22"/>
                <w:szCs w:val="22"/>
                <w:lang w:eastAsia="en-US"/>
              </w:rPr>
            </w:pPr>
            <w:r w:rsidRPr="00926378">
              <w:rPr>
                <w:rFonts w:asciiTheme="majorHAnsi" w:eastAsia="Calibri" w:hAnsiTheme="majorHAnsi" w:cs="Arial"/>
                <w:sz w:val="22"/>
                <w:szCs w:val="22"/>
                <w:lang w:eastAsia="en-US"/>
              </w:rPr>
              <w:t>Esecuzione di tipizzazioni complete di 1°livello (TBNK) attraverso una miscela di anticorpi da dispensare in un unico tubo secondario e da acquisire in software automatico CE-IVD dedicato (Sì 3 punti / no 0 punti)</w:t>
            </w:r>
          </w:p>
          <w:p w:rsidR="00926378" w:rsidRPr="00926378" w:rsidRDefault="00926378" w:rsidP="00926378">
            <w:pPr>
              <w:autoSpaceDE w:val="0"/>
              <w:autoSpaceDN w:val="0"/>
              <w:adjustRightInd w:val="0"/>
              <w:jc w:val="both"/>
              <w:rPr>
                <w:rFonts w:asciiTheme="majorHAnsi" w:eastAsia="Calibri" w:hAnsiTheme="majorHAnsi" w:cs="Arial"/>
                <w:sz w:val="22"/>
                <w:szCs w:val="22"/>
                <w:lang w:eastAsia="en-US"/>
              </w:rPr>
            </w:pPr>
          </w:p>
        </w:tc>
        <w:tc>
          <w:tcPr>
            <w:tcW w:w="992" w:type="dxa"/>
            <w:vAlign w:val="center"/>
          </w:tcPr>
          <w:p w:rsidR="00926378" w:rsidRPr="00926378" w:rsidRDefault="00926378" w:rsidP="00926378">
            <w:pPr>
              <w:autoSpaceDE w:val="0"/>
              <w:autoSpaceDN w:val="0"/>
              <w:adjustRightInd w:val="0"/>
              <w:jc w:val="center"/>
              <w:rPr>
                <w:rFonts w:asciiTheme="majorHAnsi" w:eastAsia="Calibri" w:hAnsiTheme="majorHAnsi" w:cs="Arial"/>
                <w:color w:val="000000"/>
                <w:sz w:val="22"/>
                <w:szCs w:val="22"/>
                <w:lang w:eastAsia="en-US"/>
              </w:rPr>
            </w:pPr>
            <w:r w:rsidRPr="00926378">
              <w:rPr>
                <w:rFonts w:asciiTheme="majorHAnsi" w:eastAsia="Calibri" w:hAnsiTheme="majorHAnsi" w:cs="Arial"/>
                <w:color w:val="000000"/>
                <w:sz w:val="22"/>
                <w:szCs w:val="22"/>
                <w:lang w:eastAsia="en-US"/>
              </w:rPr>
              <w:t>3</w:t>
            </w:r>
          </w:p>
        </w:tc>
      </w:tr>
      <w:tr w:rsidR="00926378" w:rsidRPr="00926378" w:rsidTr="002D0C15">
        <w:trPr>
          <w:trHeight w:val="110"/>
        </w:trPr>
        <w:tc>
          <w:tcPr>
            <w:tcW w:w="8046" w:type="dxa"/>
          </w:tcPr>
          <w:p w:rsidR="00926378" w:rsidRPr="00926378" w:rsidRDefault="00926378" w:rsidP="00926378">
            <w:pPr>
              <w:autoSpaceDE w:val="0"/>
              <w:autoSpaceDN w:val="0"/>
              <w:adjustRightInd w:val="0"/>
              <w:jc w:val="both"/>
              <w:rPr>
                <w:rFonts w:asciiTheme="majorHAnsi" w:eastAsia="Calibri" w:hAnsiTheme="majorHAnsi" w:cs="Arial"/>
                <w:sz w:val="22"/>
                <w:szCs w:val="22"/>
                <w:lang w:eastAsia="en-US"/>
              </w:rPr>
            </w:pPr>
          </w:p>
          <w:p w:rsidR="00926378" w:rsidRPr="00926378" w:rsidRDefault="00926378" w:rsidP="00926378">
            <w:pPr>
              <w:autoSpaceDE w:val="0"/>
              <w:autoSpaceDN w:val="0"/>
              <w:adjustRightInd w:val="0"/>
              <w:jc w:val="both"/>
              <w:rPr>
                <w:rFonts w:asciiTheme="majorHAnsi" w:eastAsia="Calibri" w:hAnsiTheme="majorHAnsi" w:cs="Arial"/>
                <w:sz w:val="22"/>
                <w:szCs w:val="22"/>
                <w:lang w:eastAsia="en-US"/>
              </w:rPr>
            </w:pPr>
            <w:r w:rsidRPr="00926378">
              <w:rPr>
                <w:rFonts w:asciiTheme="majorHAnsi" w:eastAsia="Calibri" w:hAnsiTheme="majorHAnsi" w:cs="Arial"/>
                <w:sz w:val="22"/>
                <w:szCs w:val="22"/>
                <w:lang w:eastAsia="en-US"/>
              </w:rPr>
              <w:t>Possibilità di effettuare analisi con reagenti e/o kit marcati CE/IVD per la determinazione quantitativa</w:t>
            </w:r>
            <w:r w:rsidRPr="00926378">
              <w:rPr>
                <w:rFonts w:asciiTheme="majorHAnsi" w:eastAsia="Calibri" w:hAnsiTheme="majorHAnsi" w:cs="Arial"/>
                <w:bCs/>
                <w:sz w:val="22"/>
                <w:szCs w:val="22"/>
                <w:lang w:eastAsia="en-US"/>
              </w:rPr>
              <w:t xml:space="preserve"> di specifiche popolazioni cellulari </w:t>
            </w:r>
            <w:r w:rsidRPr="00926378">
              <w:rPr>
                <w:rFonts w:asciiTheme="majorHAnsi" w:eastAsia="Calibri" w:hAnsiTheme="majorHAnsi" w:cs="Arial"/>
                <w:sz w:val="22"/>
                <w:szCs w:val="22"/>
                <w:lang w:eastAsia="en-US"/>
              </w:rPr>
              <w:t xml:space="preserve">con biglie pronte all’uso liofilizzate e </w:t>
            </w:r>
            <w:proofErr w:type="spellStart"/>
            <w:r w:rsidRPr="00926378">
              <w:rPr>
                <w:rFonts w:asciiTheme="majorHAnsi" w:eastAsia="Calibri" w:hAnsiTheme="majorHAnsi" w:cs="Arial"/>
                <w:sz w:val="22"/>
                <w:szCs w:val="22"/>
                <w:lang w:eastAsia="en-US"/>
              </w:rPr>
              <w:t>predispensate</w:t>
            </w:r>
            <w:proofErr w:type="spellEnd"/>
            <w:r w:rsidRPr="00926378">
              <w:rPr>
                <w:rFonts w:asciiTheme="majorHAnsi" w:eastAsia="Calibri" w:hAnsiTheme="majorHAnsi" w:cs="Arial"/>
                <w:sz w:val="22"/>
                <w:szCs w:val="22"/>
                <w:lang w:eastAsia="en-US"/>
              </w:rPr>
              <w:t xml:space="preserve"> in provette secondarie per la conta assoluta in singola piattaforma </w:t>
            </w:r>
          </w:p>
          <w:p w:rsidR="00926378" w:rsidRPr="00926378" w:rsidRDefault="00926378" w:rsidP="00926378">
            <w:pPr>
              <w:autoSpaceDE w:val="0"/>
              <w:autoSpaceDN w:val="0"/>
              <w:adjustRightInd w:val="0"/>
              <w:jc w:val="both"/>
              <w:rPr>
                <w:rFonts w:asciiTheme="majorHAnsi" w:eastAsia="Calibri" w:hAnsiTheme="majorHAnsi" w:cs="Arial"/>
                <w:sz w:val="22"/>
                <w:szCs w:val="22"/>
                <w:lang w:eastAsia="en-US"/>
              </w:rPr>
            </w:pPr>
          </w:p>
          <w:p w:rsidR="00926378" w:rsidRPr="00926378" w:rsidRDefault="00926378" w:rsidP="00926378">
            <w:pPr>
              <w:autoSpaceDE w:val="0"/>
              <w:autoSpaceDN w:val="0"/>
              <w:adjustRightInd w:val="0"/>
              <w:jc w:val="both"/>
              <w:rPr>
                <w:rFonts w:asciiTheme="majorHAnsi" w:eastAsia="Calibri" w:hAnsiTheme="majorHAnsi" w:cs="Arial"/>
                <w:i/>
                <w:sz w:val="22"/>
                <w:szCs w:val="22"/>
                <w:lang w:eastAsia="en-US"/>
              </w:rPr>
            </w:pPr>
            <w:r w:rsidRPr="00926378">
              <w:rPr>
                <w:rFonts w:asciiTheme="majorHAnsi" w:eastAsia="Calibri" w:hAnsiTheme="majorHAnsi" w:cs="Arial"/>
                <w:i/>
                <w:sz w:val="22"/>
                <w:szCs w:val="22"/>
                <w:lang w:eastAsia="en-US"/>
              </w:rPr>
              <w:t xml:space="preserve">Disponibilità di kit dedicati </w:t>
            </w:r>
            <w:proofErr w:type="spellStart"/>
            <w:r w:rsidRPr="00926378">
              <w:rPr>
                <w:rFonts w:asciiTheme="majorHAnsi" w:eastAsia="Calibri" w:hAnsiTheme="majorHAnsi" w:cs="Arial"/>
                <w:i/>
                <w:sz w:val="22"/>
                <w:szCs w:val="22"/>
                <w:lang w:eastAsia="en-US"/>
              </w:rPr>
              <w:t>……</w:t>
            </w:r>
            <w:proofErr w:type="spellEnd"/>
            <w:r w:rsidRPr="00926378">
              <w:rPr>
                <w:rFonts w:asciiTheme="majorHAnsi" w:eastAsia="Calibri" w:hAnsiTheme="majorHAnsi" w:cs="Arial"/>
                <w:i/>
                <w:sz w:val="22"/>
                <w:szCs w:val="22"/>
                <w:lang w:eastAsia="en-US"/>
              </w:rPr>
              <w:t>.6 punti</w:t>
            </w:r>
          </w:p>
          <w:p w:rsidR="00926378" w:rsidRPr="00926378" w:rsidRDefault="00926378" w:rsidP="00926378">
            <w:pPr>
              <w:autoSpaceDE w:val="0"/>
              <w:autoSpaceDN w:val="0"/>
              <w:adjustRightInd w:val="0"/>
              <w:jc w:val="both"/>
              <w:rPr>
                <w:rFonts w:asciiTheme="majorHAnsi" w:eastAsia="Calibri" w:hAnsiTheme="majorHAnsi" w:cs="Arial"/>
                <w:i/>
                <w:sz w:val="22"/>
                <w:szCs w:val="22"/>
                <w:lang w:eastAsia="en-US"/>
              </w:rPr>
            </w:pPr>
            <w:r w:rsidRPr="00926378">
              <w:rPr>
                <w:rFonts w:asciiTheme="majorHAnsi" w:eastAsia="Calibri" w:hAnsiTheme="majorHAnsi" w:cs="Arial"/>
                <w:i/>
                <w:sz w:val="22"/>
                <w:szCs w:val="22"/>
                <w:lang w:eastAsia="en-US"/>
              </w:rPr>
              <w:t>Assenza di kit dedicati…………2 punti</w:t>
            </w:r>
          </w:p>
          <w:p w:rsidR="00926378" w:rsidRPr="00926378" w:rsidRDefault="00926378" w:rsidP="00926378">
            <w:pPr>
              <w:autoSpaceDE w:val="0"/>
              <w:autoSpaceDN w:val="0"/>
              <w:adjustRightInd w:val="0"/>
              <w:jc w:val="both"/>
              <w:rPr>
                <w:rFonts w:asciiTheme="majorHAnsi" w:eastAsia="Calibri" w:hAnsiTheme="majorHAnsi" w:cs="Arial"/>
                <w:sz w:val="22"/>
                <w:szCs w:val="22"/>
                <w:lang w:eastAsia="en-US"/>
              </w:rPr>
            </w:pPr>
          </w:p>
        </w:tc>
        <w:tc>
          <w:tcPr>
            <w:tcW w:w="992" w:type="dxa"/>
            <w:vAlign w:val="center"/>
          </w:tcPr>
          <w:p w:rsidR="00926378" w:rsidRPr="00926378" w:rsidRDefault="00926378" w:rsidP="00926378">
            <w:pPr>
              <w:autoSpaceDE w:val="0"/>
              <w:autoSpaceDN w:val="0"/>
              <w:adjustRightInd w:val="0"/>
              <w:jc w:val="center"/>
              <w:rPr>
                <w:rFonts w:asciiTheme="majorHAnsi" w:eastAsia="Calibri" w:hAnsiTheme="majorHAnsi" w:cs="Arial"/>
                <w:sz w:val="22"/>
                <w:szCs w:val="22"/>
                <w:lang w:eastAsia="en-US"/>
              </w:rPr>
            </w:pPr>
            <w:r w:rsidRPr="00926378">
              <w:rPr>
                <w:rFonts w:asciiTheme="majorHAnsi" w:eastAsia="Calibri" w:hAnsiTheme="majorHAnsi" w:cs="Arial"/>
                <w:sz w:val="22"/>
                <w:szCs w:val="22"/>
                <w:lang w:eastAsia="en-US"/>
              </w:rPr>
              <w:t>6</w:t>
            </w:r>
          </w:p>
        </w:tc>
      </w:tr>
      <w:tr w:rsidR="00926378" w:rsidRPr="00926378" w:rsidTr="002D0C15">
        <w:trPr>
          <w:trHeight w:val="110"/>
        </w:trPr>
        <w:tc>
          <w:tcPr>
            <w:tcW w:w="8046" w:type="dxa"/>
          </w:tcPr>
          <w:p w:rsidR="00926378" w:rsidRPr="00926378" w:rsidRDefault="00926378" w:rsidP="00926378">
            <w:pPr>
              <w:autoSpaceDE w:val="0"/>
              <w:autoSpaceDN w:val="0"/>
              <w:adjustRightInd w:val="0"/>
              <w:jc w:val="both"/>
              <w:rPr>
                <w:rFonts w:asciiTheme="majorHAnsi" w:eastAsia="Calibri" w:hAnsiTheme="majorHAnsi" w:cs="Arial"/>
                <w:sz w:val="22"/>
                <w:szCs w:val="22"/>
                <w:lang w:eastAsia="en-US"/>
              </w:rPr>
            </w:pPr>
          </w:p>
          <w:p w:rsidR="00926378" w:rsidRPr="00926378" w:rsidRDefault="00926378" w:rsidP="00926378">
            <w:pPr>
              <w:autoSpaceDE w:val="0"/>
              <w:autoSpaceDN w:val="0"/>
              <w:adjustRightInd w:val="0"/>
              <w:jc w:val="both"/>
              <w:rPr>
                <w:rFonts w:asciiTheme="majorHAnsi" w:eastAsia="Calibri" w:hAnsiTheme="majorHAnsi" w:cs="Arial"/>
                <w:sz w:val="22"/>
                <w:szCs w:val="22"/>
                <w:lang w:eastAsia="en-US"/>
              </w:rPr>
            </w:pPr>
            <w:r w:rsidRPr="00926378">
              <w:rPr>
                <w:rFonts w:asciiTheme="majorHAnsi" w:eastAsia="Calibri" w:hAnsiTheme="majorHAnsi" w:cs="Arial"/>
                <w:sz w:val="22"/>
                <w:szCs w:val="22"/>
                <w:lang w:eastAsia="en-US"/>
              </w:rPr>
              <w:t xml:space="preserve">Presenza di  software con modulo dedicato per la lettura delle analisi con conta assoluta che consenta calibrazione, acquisizione, analisi e refertazione in automatico assicurando una maggiore standardizzazione e stabilità </w:t>
            </w:r>
          </w:p>
          <w:p w:rsidR="00926378" w:rsidRPr="00926378" w:rsidRDefault="00926378" w:rsidP="00926378">
            <w:pPr>
              <w:autoSpaceDE w:val="0"/>
              <w:autoSpaceDN w:val="0"/>
              <w:adjustRightInd w:val="0"/>
              <w:jc w:val="both"/>
              <w:rPr>
                <w:rFonts w:asciiTheme="majorHAnsi" w:eastAsia="Calibri" w:hAnsiTheme="majorHAnsi" w:cs="Arial"/>
                <w:i/>
                <w:sz w:val="22"/>
                <w:szCs w:val="22"/>
                <w:lang w:eastAsia="en-US"/>
              </w:rPr>
            </w:pPr>
            <w:r w:rsidRPr="00926378">
              <w:rPr>
                <w:rFonts w:asciiTheme="majorHAnsi" w:eastAsia="Calibri" w:hAnsiTheme="majorHAnsi" w:cs="Arial"/>
                <w:i/>
                <w:sz w:val="22"/>
                <w:szCs w:val="22"/>
                <w:lang w:eastAsia="en-US"/>
              </w:rPr>
              <w:t xml:space="preserve">Presenza </w:t>
            </w:r>
            <w:proofErr w:type="spellStart"/>
            <w:r w:rsidRPr="00926378">
              <w:rPr>
                <w:rFonts w:asciiTheme="majorHAnsi" w:eastAsia="Calibri" w:hAnsiTheme="majorHAnsi" w:cs="Arial"/>
                <w:i/>
                <w:sz w:val="22"/>
                <w:szCs w:val="22"/>
                <w:lang w:eastAsia="en-US"/>
              </w:rPr>
              <w:t>Software…</w:t>
            </w:r>
            <w:proofErr w:type="spellEnd"/>
            <w:r w:rsidRPr="00926378">
              <w:rPr>
                <w:rFonts w:asciiTheme="majorHAnsi" w:eastAsia="Calibri" w:hAnsiTheme="majorHAnsi" w:cs="Arial"/>
                <w:i/>
                <w:sz w:val="22"/>
                <w:szCs w:val="22"/>
                <w:lang w:eastAsia="en-US"/>
              </w:rPr>
              <w:t>..2  Punti</w:t>
            </w:r>
          </w:p>
          <w:p w:rsidR="00926378" w:rsidRPr="00926378" w:rsidRDefault="00926378" w:rsidP="00926378">
            <w:pPr>
              <w:autoSpaceDE w:val="0"/>
              <w:autoSpaceDN w:val="0"/>
              <w:adjustRightInd w:val="0"/>
              <w:jc w:val="both"/>
              <w:rPr>
                <w:rFonts w:asciiTheme="majorHAnsi" w:eastAsia="Calibri" w:hAnsiTheme="majorHAnsi" w:cs="Arial"/>
                <w:i/>
                <w:sz w:val="22"/>
                <w:szCs w:val="22"/>
                <w:lang w:eastAsia="en-US"/>
              </w:rPr>
            </w:pPr>
            <w:r w:rsidRPr="00926378">
              <w:rPr>
                <w:rFonts w:asciiTheme="majorHAnsi" w:eastAsia="Calibri" w:hAnsiTheme="majorHAnsi" w:cs="Arial"/>
                <w:i/>
                <w:sz w:val="22"/>
                <w:szCs w:val="22"/>
                <w:lang w:eastAsia="en-US"/>
              </w:rPr>
              <w:t xml:space="preserve">Assenza di </w:t>
            </w:r>
            <w:proofErr w:type="spellStart"/>
            <w:r w:rsidRPr="00926378">
              <w:rPr>
                <w:rFonts w:asciiTheme="majorHAnsi" w:eastAsia="Calibri" w:hAnsiTheme="majorHAnsi" w:cs="Arial"/>
                <w:i/>
                <w:sz w:val="22"/>
                <w:szCs w:val="22"/>
                <w:lang w:eastAsia="en-US"/>
              </w:rPr>
              <w:t>Software…</w:t>
            </w:r>
            <w:proofErr w:type="spellEnd"/>
            <w:r w:rsidRPr="00926378">
              <w:rPr>
                <w:rFonts w:asciiTheme="majorHAnsi" w:eastAsia="Calibri" w:hAnsiTheme="majorHAnsi" w:cs="Arial"/>
                <w:i/>
                <w:sz w:val="22"/>
                <w:szCs w:val="22"/>
                <w:lang w:eastAsia="en-US"/>
              </w:rPr>
              <w:t>.0 Punti</w:t>
            </w:r>
          </w:p>
          <w:p w:rsidR="00926378" w:rsidRPr="00926378" w:rsidRDefault="00926378" w:rsidP="00926378">
            <w:pPr>
              <w:autoSpaceDE w:val="0"/>
              <w:autoSpaceDN w:val="0"/>
              <w:adjustRightInd w:val="0"/>
              <w:jc w:val="both"/>
              <w:rPr>
                <w:rFonts w:asciiTheme="majorHAnsi" w:eastAsia="Calibri" w:hAnsiTheme="majorHAnsi" w:cs="Arial"/>
                <w:sz w:val="22"/>
                <w:szCs w:val="22"/>
                <w:lang w:eastAsia="en-US"/>
              </w:rPr>
            </w:pPr>
            <w:r w:rsidRPr="00926378">
              <w:rPr>
                <w:rFonts w:asciiTheme="majorHAnsi" w:eastAsia="Calibri" w:hAnsiTheme="majorHAnsi" w:cs="Arial"/>
                <w:sz w:val="22"/>
                <w:szCs w:val="22"/>
                <w:lang w:eastAsia="en-US"/>
              </w:rPr>
              <w:t xml:space="preserve"> </w:t>
            </w:r>
          </w:p>
        </w:tc>
        <w:tc>
          <w:tcPr>
            <w:tcW w:w="992" w:type="dxa"/>
            <w:vAlign w:val="center"/>
          </w:tcPr>
          <w:p w:rsidR="00926378" w:rsidRPr="00926378" w:rsidRDefault="00926378" w:rsidP="00926378">
            <w:pPr>
              <w:autoSpaceDE w:val="0"/>
              <w:autoSpaceDN w:val="0"/>
              <w:adjustRightInd w:val="0"/>
              <w:jc w:val="center"/>
              <w:rPr>
                <w:rFonts w:asciiTheme="majorHAnsi" w:eastAsia="Calibri" w:hAnsiTheme="majorHAnsi" w:cs="Arial"/>
                <w:sz w:val="22"/>
                <w:szCs w:val="22"/>
                <w:lang w:eastAsia="en-US"/>
              </w:rPr>
            </w:pPr>
            <w:r w:rsidRPr="00926378">
              <w:rPr>
                <w:rFonts w:asciiTheme="majorHAnsi" w:eastAsia="Calibri" w:hAnsiTheme="majorHAnsi" w:cs="Arial"/>
                <w:sz w:val="22"/>
                <w:szCs w:val="22"/>
                <w:lang w:eastAsia="en-US"/>
              </w:rPr>
              <w:t>2</w:t>
            </w:r>
          </w:p>
        </w:tc>
      </w:tr>
      <w:tr w:rsidR="00926378" w:rsidRPr="00926378" w:rsidTr="002D0C15">
        <w:trPr>
          <w:trHeight w:val="110"/>
        </w:trPr>
        <w:tc>
          <w:tcPr>
            <w:tcW w:w="8046" w:type="dxa"/>
          </w:tcPr>
          <w:p w:rsidR="00926378" w:rsidRPr="00926378" w:rsidRDefault="00926378" w:rsidP="00926378">
            <w:pPr>
              <w:autoSpaceDE w:val="0"/>
              <w:autoSpaceDN w:val="0"/>
              <w:adjustRightInd w:val="0"/>
              <w:jc w:val="both"/>
              <w:rPr>
                <w:rFonts w:asciiTheme="majorHAnsi" w:eastAsia="Calibri" w:hAnsiTheme="majorHAnsi" w:cs="Arial"/>
                <w:sz w:val="22"/>
                <w:szCs w:val="22"/>
                <w:lang w:eastAsia="en-US"/>
              </w:rPr>
            </w:pPr>
          </w:p>
          <w:p w:rsidR="00926378" w:rsidRPr="00926378" w:rsidRDefault="00926378" w:rsidP="00926378">
            <w:pPr>
              <w:autoSpaceDE w:val="0"/>
              <w:autoSpaceDN w:val="0"/>
              <w:adjustRightInd w:val="0"/>
              <w:jc w:val="both"/>
              <w:rPr>
                <w:rFonts w:asciiTheme="majorHAnsi" w:eastAsia="Calibri" w:hAnsiTheme="majorHAnsi" w:cs="Arial"/>
                <w:sz w:val="22"/>
                <w:szCs w:val="22"/>
                <w:lang w:eastAsia="en-US"/>
              </w:rPr>
            </w:pPr>
            <w:r w:rsidRPr="00926378">
              <w:rPr>
                <w:rFonts w:asciiTheme="majorHAnsi" w:eastAsia="Calibri" w:hAnsiTheme="majorHAnsi" w:cs="Arial"/>
                <w:sz w:val="22"/>
                <w:szCs w:val="22"/>
                <w:lang w:eastAsia="en-US"/>
              </w:rPr>
              <w:lastRenderedPageBreak/>
              <w:t>La data di scadenza dei reagenti  CE/IVD deve essere la stessa per la confezione aperta o chiusa (Sì 4 punti / no 0 punti)</w:t>
            </w:r>
          </w:p>
          <w:p w:rsidR="00926378" w:rsidRPr="00926378" w:rsidRDefault="00926378" w:rsidP="00926378">
            <w:pPr>
              <w:autoSpaceDE w:val="0"/>
              <w:autoSpaceDN w:val="0"/>
              <w:adjustRightInd w:val="0"/>
              <w:jc w:val="both"/>
              <w:rPr>
                <w:rFonts w:asciiTheme="majorHAnsi" w:eastAsia="Calibri" w:hAnsiTheme="majorHAnsi" w:cs="Arial"/>
                <w:sz w:val="22"/>
                <w:szCs w:val="22"/>
                <w:lang w:eastAsia="en-US"/>
              </w:rPr>
            </w:pPr>
          </w:p>
        </w:tc>
        <w:tc>
          <w:tcPr>
            <w:tcW w:w="992" w:type="dxa"/>
            <w:vAlign w:val="center"/>
          </w:tcPr>
          <w:p w:rsidR="00926378" w:rsidRPr="00926378" w:rsidRDefault="00926378" w:rsidP="00926378">
            <w:pPr>
              <w:autoSpaceDE w:val="0"/>
              <w:autoSpaceDN w:val="0"/>
              <w:adjustRightInd w:val="0"/>
              <w:jc w:val="center"/>
              <w:rPr>
                <w:rFonts w:asciiTheme="majorHAnsi" w:eastAsia="Calibri" w:hAnsiTheme="majorHAnsi" w:cs="Arial"/>
                <w:sz w:val="22"/>
                <w:szCs w:val="22"/>
                <w:lang w:eastAsia="en-US"/>
              </w:rPr>
            </w:pPr>
            <w:r w:rsidRPr="00926378">
              <w:rPr>
                <w:rFonts w:asciiTheme="majorHAnsi" w:eastAsia="Calibri" w:hAnsiTheme="majorHAnsi" w:cs="Arial"/>
                <w:sz w:val="22"/>
                <w:szCs w:val="22"/>
                <w:lang w:eastAsia="en-US"/>
              </w:rPr>
              <w:lastRenderedPageBreak/>
              <w:t>4</w:t>
            </w:r>
          </w:p>
        </w:tc>
      </w:tr>
      <w:tr w:rsidR="00926378" w:rsidRPr="00926378" w:rsidTr="002D0C15">
        <w:trPr>
          <w:trHeight w:val="110"/>
        </w:trPr>
        <w:tc>
          <w:tcPr>
            <w:tcW w:w="8046" w:type="dxa"/>
          </w:tcPr>
          <w:p w:rsidR="00926378" w:rsidRPr="00926378" w:rsidRDefault="00926378" w:rsidP="00926378">
            <w:pPr>
              <w:autoSpaceDE w:val="0"/>
              <w:autoSpaceDN w:val="0"/>
              <w:adjustRightInd w:val="0"/>
              <w:jc w:val="both"/>
              <w:rPr>
                <w:rFonts w:asciiTheme="majorHAnsi" w:hAnsiTheme="majorHAnsi" w:cs="Arial"/>
                <w:sz w:val="22"/>
                <w:szCs w:val="22"/>
              </w:rPr>
            </w:pPr>
          </w:p>
          <w:p w:rsidR="00926378" w:rsidRPr="00926378" w:rsidRDefault="00926378" w:rsidP="00926378">
            <w:pPr>
              <w:autoSpaceDE w:val="0"/>
              <w:autoSpaceDN w:val="0"/>
              <w:adjustRightInd w:val="0"/>
              <w:jc w:val="both"/>
              <w:rPr>
                <w:rFonts w:asciiTheme="majorHAnsi" w:hAnsiTheme="majorHAnsi" w:cs="Arial"/>
                <w:sz w:val="22"/>
                <w:szCs w:val="22"/>
              </w:rPr>
            </w:pPr>
            <w:r w:rsidRPr="00926378">
              <w:rPr>
                <w:rFonts w:asciiTheme="majorHAnsi" w:hAnsiTheme="majorHAnsi" w:cs="Arial"/>
                <w:sz w:val="22"/>
                <w:szCs w:val="22"/>
              </w:rPr>
              <w:t>Possibilità di sommare in fase di acquisizione gli eventi di tubi differenti derivanti da diverse acquisizioni successive per evidenziare la presenza di eventi rari (Sì 6 punti / no 0 punti)</w:t>
            </w:r>
          </w:p>
          <w:p w:rsidR="00926378" w:rsidRPr="00926378" w:rsidRDefault="00926378" w:rsidP="00926378">
            <w:pPr>
              <w:autoSpaceDE w:val="0"/>
              <w:autoSpaceDN w:val="0"/>
              <w:adjustRightInd w:val="0"/>
              <w:jc w:val="both"/>
              <w:rPr>
                <w:rFonts w:asciiTheme="majorHAnsi" w:hAnsiTheme="majorHAnsi" w:cs="Arial"/>
                <w:sz w:val="22"/>
                <w:szCs w:val="22"/>
              </w:rPr>
            </w:pPr>
            <w:r w:rsidRPr="00926378">
              <w:rPr>
                <w:rFonts w:asciiTheme="majorHAnsi" w:hAnsiTheme="majorHAnsi" w:cs="Arial"/>
                <w:sz w:val="22"/>
                <w:szCs w:val="22"/>
              </w:rPr>
              <w:t xml:space="preserve"> </w:t>
            </w:r>
          </w:p>
        </w:tc>
        <w:tc>
          <w:tcPr>
            <w:tcW w:w="992" w:type="dxa"/>
            <w:vAlign w:val="center"/>
          </w:tcPr>
          <w:p w:rsidR="00926378" w:rsidRPr="00926378" w:rsidRDefault="00926378" w:rsidP="00926378">
            <w:pPr>
              <w:autoSpaceDE w:val="0"/>
              <w:autoSpaceDN w:val="0"/>
              <w:adjustRightInd w:val="0"/>
              <w:jc w:val="center"/>
              <w:rPr>
                <w:rFonts w:asciiTheme="majorHAnsi" w:eastAsia="Calibri" w:hAnsiTheme="majorHAnsi" w:cs="Arial"/>
                <w:sz w:val="22"/>
                <w:szCs w:val="22"/>
                <w:lang w:eastAsia="en-US"/>
              </w:rPr>
            </w:pPr>
            <w:r w:rsidRPr="00926378">
              <w:rPr>
                <w:rFonts w:asciiTheme="majorHAnsi" w:eastAsia="Calibri" w:hAnsiTheme="majorHAnsi" w:cs="Arial"/>
                <w:sz w:val="22"/>
                <w:szCs w:val="22"/>
                <w:lang w:eastAsia="en-US"/>
              </w:rPr>
              <w:t>6</w:t>
            </w:r>
          </w:p>
        </w:tc>
      </w:tr>
      <w:tr w:rsidR="00926378" w:rsidRPr="00926378" w:rsidTr="002D0C15">
        <w:trPr>
          <w:trHeight w:val="637"/>
        </w:trPr>
        <w:tc>
          <w:tcPr>
            <w:tcW w:w="8046" w:type="dxa"/>
          </w:tcPr>
          <w:p w:rsidR="00926378" w:rsidRPr="00926378" w:rsidRDefault="00926378" w:rsidP="00926378">
            <w:pPr>
              <w:autoSpaceDE w:val="0"/>
              <w:autoSpaceDN w:val="0"/>
              <w:adjustRightInd w:val="0"/>
              <w:jc w:val="both"/>
              <w:rPr>
                <w:rFonts w:asciiTheme="majorHAnsi" w:eastAsia="Calibri" w:hAnsiTheme="majorHAnsi" w:cs="Arial"/>
                <w:i/>
                <w:sz w:val="22"/>
                <w:szCs w:val="22"/>
                <w:lang w:eastAsia="en-US"/>
              </w:rPr>
            </w:pPr>
          </w:p>
          <w:p w:rsidR="00926378" w:rsidRPr="00926378" w:rsidRDefault="00926378" w:rsidP="00926378">
            <w:pPr>
              <w:autoSpaceDE w:val="0"/>
              <w:autoSpaceDN w:val="0"/>
              <w:adjustRightInd w:val="0"/>
              <w:jc w:val="both"/>
              <w:rPr>
                <w:rFonts w:asciiTheme="majorHAnsi" w:eastAsia="Calibri" w:hAnsiTheme="majorHAnsi" w:cs="Arial"/>
                <w:sz w:val="22"/>
                <w:szCs w:val="22"/>
                <w:lang w:eastAsia="en-US"/>
              </w:rPr>
            </w:pPr>
            <w:r w:rsidRPr="00926378">
              <w:rPr>
                <w:rFonts w:asciiTheme="majorHAnsi" w:eastAsia="Calibri" w:hAnsiTheme="majorHAnsi" w:cs="Arial"/>
                <w:sz w:val="22"/>
                <w:szCs w:val="22"/>
                <w:lang w:eastAsia="en-US"/>
              </w:rPr>
              <w:t xml:space="preserve">Numero di bit per garantire la risoluzione ottimale sia dei parametri di </w:t>
            </w:r>
            <w:proofErr w:type="spellStart"/>
            <w:r w:rsidRPr="00926378">
              <w:rPr>
                <w:rFonts w:asciiTheme="majorHAnsi" w:eastAsia="Calibri" w:hAnsiTheme="majorHAnsi" w:cs="Arial"/>
                <w:sz w:val="22"/>
                <w:szCs w:val="22"/>
                <w:lang w:eastAsia="en-US"/>
              </w:rPr>
              <w:t>scatter</w:t>
            </w:r>
            <w:proofErr w:type="spellEnd"/>
            <w:r w:rsidRPr="00926378">
              <w:rPr>
                <w:rFonts w:asciiTheme="majorHAnsi" w:eastAsia="Calibri" w:hAnsiTheme="majorHAnsi" w:cs="Arial"/>
                <w:sz w:val="22"/>
                <w:szCs w:val="22"/>
                <w:lang w:eastAsia="en-US"/>
              </w:rPr>
              <w:t xml:space="preserve"> che di fluorescenza (da dichiarare in scheda tecnica)</w:t>
            </w:r>
          </w:p>
          <w:p w:rsidR="00926378" w:rsidRPr="00926378" w:rsidRDefault="00926378" w:rsidP="00926378">
            <w:pPr>
              <w:autoSpaceDE w:val="0"/>
              <w:autoSpaceDN w:val="0"/>
              <w:adjustRightInd w:val="0"/>
              <w:jc w:val="both"/>
              <w:rPr>
                <w:rFonts w:asciiTheme="majorHAnsi" w:eastAsia="Calibri" w:hAnsiTheme="majorHAnsi" w:cs="Arial"/>
                <w:i/>
                <w:sz w:val="22"/>
                <w:szCs w:val="22"/>
                <w:lang w:eastAsia="en-US"/>
              </w:rPr>
            </w:pPr>
            <w:r w:rsidRPr="00926378">
              <w:rPr>
                <w:rFonts w:asciiTheme="majorHAnsi" w:eastAsia="Calibri" w:hAnsiTheme="majorHAnsi" w:cs="Arial"/>
                <w:i/>
                <w:sz w:val="22"/>
                <w:szCs w:val="22"/>
                <w:lang w:eastAsia="en-US"/>
              </w:rPr>
              <w:t>Pari  a 18 bit 1pti, Inferiore a 18 bit 0pti</w:t>
            </w:r>
          </w:p>
          <w:p w:rsidR="00926378" w:rsidRPr="00926378" w:rsidRDefault="00926378" w:rsidP="00926378">
            <w:pPr>
              <w:autoSpaceDE w:val="0"/>
              <w:autoSpaceDN w:val="0"/>
              <w:adjustRightInd w:val="0"/>
              <w:jc w:val="both"/>
              <w:rPr>
                <w:rFonts w:asciiTheme="majorHAnsi" w:eastAsia="Calibri" w:hAnsiTheme="majorHAnsi" w:cs="Arial"/>
                <w:i/>
                <w:sz w:val="22"/>
                <w:szCs w:val="22"/>
                <w:lang w:eastAsia="en-US"/>
              </w:rPr>
            </w:pPr>
          </w:p>
        </w:tc>
        <w:tc>
          <w:tcPr>
            <w:tcW w:w="992" w:type="dxa"/>
            <w:vAlign w:val="center"/>
          </w:tcPr>
          <w:p w:rsidR="00926378" w:rsidRPr="00926378" w:rsidRDefault="00926378" w:rsidP="00926378">
            <w:pPr>
              <w:autoSpaceDE w:val="0"/>
              <w:autoSpaceDN w:val="0"/>
              <w:adjustRightInd w:val="0"/>
              <w:jc w:val="center"/>
              <w:rPr>
                <w:rFonts w:asciiTheme="majorHAnsi" w:eastAsia="Calibri" w:hAnsiTheme="majorHAnsi" w:cs="Arial"/>
                <w:color w:val="000000"/>
                <w:sz w:val="22"/>
                <w:szCs w:val="22"/>
                <w:lang w:eastAsia="en-US"/>
              </w:rPr>
            </w:pPr>
          </w:p>
          <w:p w:rsidR="00926378" w:rsidRPr="00926378" w:rsidRDefault="00926378" w:rsidP="00926378">
            <w:pPr>
              <w:autoSpaceDE w:val="0"/>
              <w:autoSpaceDN w:val="0"/>
              <w:adjustRightInd w:val="0"/>
              <w:jc w:val="center"/>
              <w:rPr>
                <w:rFonts w:asciiTheme="majorHAnsi" w:eastAsia="Calibri" w:hAnsiTheme="majorHAnsi" w:cs="Arial"/>
                <w:color w:val="000000"/>
                <w:sz w:val="22"/>
                <w:szCs w:val="22"/>
                <w:lang w:eastAsia="en-US"/>
              </w:rPr>
            </w:pPr>
          </w:p>
          <w:p w:rsidR="00926378" w:rsidRPr="00926378" w:rsidRDefault="00926378" w:rsidP="00926378">
            <w:pPr>
              <w:autoSpaceDE w:val="0"/>
              <w:autoSpaceDN w:val="0"/>
              <w:adjustRightInd w:val="0"/>
              <w:jc w:val="center"/>
              <w:rPr>
                <w:rFonts w:asciiTheme="majorHAnsi" w:eastAsia="Calibri" w:hAnsiTheme="majorHAnsi" w:cs="Arial"/>
                <w:color w:val="FF0000"/>
                <w:sz w:val="22"/>
                <w:szCs w:val="22"/>
                <w:lang w:eastAsia="en-US"/>
              </w:rPr>
            </w:pPr>
            <w:r w:rsidRPr="00926378">
              <w:rPr>
                <w:rFonts w:asciiTheme="majorHAnsi" w:eastAsia="Calibri" w:hAnsiTheme="majorHAnsi" w:cs="Arial"/>
                <w:color w:val="000000"/>
                <w:sz w:val="22"/>
                <w:szCs w:val="22"/>
                <w:lang w:eastAsia="en-US"/>
              </w:rPr>
              <w:t>1</w:t>
            </w:r>
          </w:p>
        </w:tc>
      </w:tr>
      <w:tr w:rsidR="00926378" w:rsidRPr="00926378" w:rsidTr="002D0C15">
        <w:trPr>
          <w:trHeight w:val="110"/>
        </w:trPr>
        <w:tc>
          <w:tcPr>
            <w:tcW w:w="8046" w:type="dxa"/>
          </w:tcPr>
          <w:p w:rsidR="00926378" w:rsidRPr="00926378" w:rsidRDefault="00926378" w:rsidP="00926378">
            <w:pPr>
              <w:autoSpaceDE w:val="0"/>
              <w:autoSpaceDN w:val="0"/>
              <w:adjustRightInd w:val="0"/>
              <w:jc w:val="both"/>
              <w:rPr>
                <w:rFonts w:asciiTheme="majorHAnsi" w:eastAsia="Calibri" w:hAnsiTheme="majorHAnsi" w:cs="Arial"/>
                <w:i/>
                <w:color w:val="000000"/>
                <w:sz w:val="22"/>
                <w:szCs w:val="22"/>
                <w:highlight w:val="yellow"/>
                <w:lang w:eastAsia="en-US"/>
              </w:rPr>
            </w:pPr>
          </w:p>
          <w:p w:rsidR="00926378" w:rsidRPr="00926378" w:rsidRDefault="00926378" w:rsidP="00926378">
            <w:pPr>
              <w:autoSpaceDE w:val="0"/>
              <w:autoSpaceDN w:val="0"/>
              <w:adjustRightInd w:val="0"/>
              <w:jc w:val="both"/>
              <w:rPr>
                <w:rFonts w:asciiTheme="majorHAnsi" w:eastAsia="Calibri" w:hAnsiTheme="majorHAnsi" w:cs="Arial"/>
                <w:sz w:val="22"/>
                <w:szCs w:val="22"/>
                <w:lang w:eastAsia="en-US"/>
              </w:rPr>
            </w:pPr>
            <w:r w:rsidRPr="00926378">
              <w:rPr>
                <w:rFonts w:asciiTheme="majorHAnsi" w:eastAsia="Calibri" w:hAnsiTheme="majorHAnsi" w:cs="Arial"/>
                <w:sz w:val="22"/>
                <w:szCs w:val="22"/>
                <w:lang w:eastAsia="en-US"/>
              </w:rPr>
              <w:t>Percorso dei segnali luminosi in entrata  e in uscita dalla camera di conta</w:t>
            </w:r>
          </w:p>
          <w:p w:rsidR="00926378" w:rsidRPr="00926378" w:rsidRDefault="00926378" w:rsidP="00926378">
            <w:pPr>
              <w:autoSpaceDE w:val="0"/>
              <w:autoSpaceDN w:val="0"/>
              <w:adjustRightInd w:val="0"/>
              <w:jc w:val="both"/>
              <w:rPr>
                <w:rFonts w:asciiTheme="majorHAnsi" w:eastAsia="Calibri" w:hAnsiTheme="majorHAnsi" w:cs="Arial"/>
                <w:i/>
                <w:sz w:val="22"/>
                <w:szCs w:val="22"/>
                <w:lang w:eastAsia="en-US"/>
              </w:rPr>
            </w:pPr>
            <w:r w:rsidRPr="00926378">
              <w:rPr>
                <w:rFonts w:asciiTheme="majorHAnsi" w:eastAsia="Calibri" w:hAnsiTheme="majorHAnsi" w:cs="Arial"/>
                <w:i/>
                <w:sz w:val="22"/>
                <w:szCs w:val="22"/>
                <w:lang w:eastAsia="en-US"/>
              </w:rPr>
              <w:t xml:space="preserve">Descrivere </w:t>
            </w:r>
            <w:r w:rsidRPr="00926378">
              <w:rPr>
                <w:rFonts w:asciiTheme="majorHAnsi" w:eastAsia="Calibri" w:hAnsiTheme="majorHAnsi" w:cs="Tahoma"/>
                <w:color w:val="000000"/>
                <w:sz w:val="22"/>
                <w:szCs w:val="22"/>
                <w:highlight w:val="yellow"/>
                <w:lang w:eastAsia="en-US"/>
              </w:rPr>
              <w:t>(**)</w:t>
            </w:r>
          </w:p>
          <w:p w:rsidR="00926378" w:rsidRPr="00926378" w:rsidRDefault="00926378" w:rsidP="00926378">
            <w:pPr>
              <w:autoSpaceDE w:val="0"/>
              <w:autoSpaceDN w:val="0"/>
              <w:adjustRightInd w:val="0"/>
              <w:jc w:val="both"/>
              <w:rPr>
                <w:rFonts w:asciiTheme="majorHAnsi" w:eastAsia="Calibri" w:hAnsiTheme="majorHAnsi" w:cs="Arial"/>
                <w:i/>
                <w:sz w:val="22"/>
                <w:szCs w:val="22"/>
                <w:lang w:eastAsia="en-US"/>
              </w:rPr>
            </w:pPr>
          </w:p>
        </w:tc>
        <w:tc>
          <w:tcPr>
            <w:tcW w:w="992" w:type="dxa"/>
            <w:vAlign w:val="center"/>
          </w:tcPr>
          <w:p w:rsidR="00926378" w:rsidRPr="00926378" w:rsidRDefault="00926378" w:rsidP="00926378">
            <w:pPr>
              <w:autoSpaceDE w:val="0"/>
              <w:autoSpaceDN w:val="0"/>
              <w:adjustRightInd w:val="0"/>
              <w:jc w:val="center"/>
              <w:rPr>
                <w:rFonts w:asciiTheme="majorHAnsi" w:eastAsia="Calibri" w:hAnsiTheme="majorHAnsi" w:cs="Arial"/>
                <w:color w:val="000000"/>
                <w:sz w:val="22"/>
                <w:szCs w:val="22"/>
                <w:lang w:eastAsia="en-US"/>
              </w:rPr>
            </w:pPr>
          </w:p>
          <w:p w:rsidR="00926378" w:rsidRPr="00926378" w:rsidRDefault="00926378" w:rsidP="00926378">
            <w:pPr>
              <w:autoSpaceDE w:val="0"/>
              <w:autoSpaceDN w:val="0"/>
              <w:adjustRightInd w:val="0"/>
              <w:jc w:val="center"/>
              <w:rPr>
                <w:rFonts w:asciiTheme="majorHAnsi" w:eastAsia="Calibri" w:hAnsiTheme="majorHAnsi" w:cs="Arial"/>
                <w:color w:val="000000"/>
                <w:sz w:val="22"/>
                <w:szCs w:val="22"/>
                <w:lang w:eastAsia="en-US"/>
              </w:rPr>
            </w:pPr>
            <w:r w:rsidRPr="00926378">
              <w:rPr>
                <w:rFonts w:asciiTheme="majorHAnsi" w:eastAsia="Calibri" w:hAnsiTheme="majorHAnsi" w:cs="Arial"/>
                <w:color w:val="000000"/>
                <w:sz w:val="22"/>
                <w:szCs w:val="22"/>
                <w:lang w:eastAsia="en-US"/>
              </w:rPr>
              <w:t>1</w:t>
            </w:r>
          </w:p>
          <w:p w:rsidR="00926378" w:rsidRPr="00926378" w:rsidRDefault="00926378" w:rsidP="00926378">
            <w:pPr>
              <w:autoSpaceDE w:val="0"/>
              <w:autoSpaceDN w:val="0"/>
              <w:adjustRightInd w:val="0"/>
              <w:jc w:val="center"/>
              <w:rPr>
                <w:rFonts w:asciiTheme="majorHAnsi" w:eastAsia="Calibri" w:hAnsiTheme="majorHAnsi" w:cs="Arial"/>
                <w:color w:val="FF0000"/>
                <w:sz w:val="22"/>
                <w:szCs w:val="22"/>
                <w:lang w:eastAsia="en-US"/>
              </w:rPr>
            </w:pPr>
          </w:p>
        </w:tc>
      </w:tr>
      <w:tr w:rsidR="00926378" w:rsidRPr="00926378" w:rsidTr="002D0C15">
        <w:trPr>
          <w:trHeight w:val="110"/>
        </w:trPr>
        <w:tc>
          <w:tcPr>
            <w:tcW w:w="8046" w:type="dxa"/>
          </w:tcPr>
          <w:p w:rsidR="00926378" w:rsidRPr="00926378" w:rsidRDefault="00926378" w:rsidP="00926378">
            <w:pPr>
              <w:autoSpaceDE w:val="0"/>
              <w:autoSpaceDN w:val="0"/>
              <w:adjustRightInd w:val="0"/>
              <w:jc w:val="both"/>
              <w:rPr>
                <w:rFonts w:asciiTheme="majorHAnsi" w:eastAsia="Calibri" w:hAnsiTheme="majorHAnsi" w:cs="Arial"/>
                <w:i/>
                <w:color w:val="FF0000"/>
                <w:sz w:val="22"/>
                <w:szCs w:val="22"/>
                <w:highlight w:val="yellow"/>
                <w:lang w:eastAsia="en-US"/>
              </w:rPr>
            </w:pPr>
          </w:p>
          <w:p w:rsidR="00926378" w:rsidRPr="00926378" w:rsidRDefault="00926378" w:rsidP="00926378">
            <w:pPr>
              <w:autoSpaceDE w:val="0"/>
              <w:autoSpaceDN w:val="0"/>
              <w:adjustRightInd w:val="0"/>
              <w:jc w:val="both"/>
              <w:rPr>
                <w:rFonts w:asciiTheme="majorHAnsi" w:eastAsia="Calibri" w:hAnsiTheme="majorHAnsi" w:cs="Arial"/>
                <w:sz w:val="22"/>
                <w:szCs w:val="22"/>
                <w:highlight w:val="yellow"/>
                <w:lang w:eastAsia="en-US"/>
              </w:rPr>
            </w:pPr>
            <w:r w:rsidRPr="00926378">
              <w:rPr>
                <w:rFonts w:asciiTheme="majorHAnsi" w:hAnsiTheme="majorHAnsi" w:cs="Arial"/>
                <w:color w:val="000000"/>
                <w:sz w:val="22"/>
                <w:szCs w:val="22"/>
                <w:lang w:eastAsia="en-US"/>
              </w:rPr>
              <w:t xml:space="preserve">Massima portata di acquisizione del </w:t>
            </w:r>
            <w:proofErr w:type="spellStart"/>
            <w:r w:rsidRPr="00926378">
              <w:rPr>
                <w:rFonts w:asciiTheme="majorHAnsi" w:hAnsiTheme="majorHAnsi" w:cs="Arial"/>
                <w:color w:val="000000"/>
                <w:sz w:val="22"/>
                <w:szCs w:val="22"/>
                <w:lang w:eastAsia="en-US"/>
              </w:rPr>
              <w:t>citofluorimetro</w:t>
            </w:r>
            <w:proofErr w:type="spellEnd"/>
            <w:r w:rsidRPr="00926378">
              <w:rPr>
                <w:rFonts w:asciiTheme="majorHAnsi" w:hAnsiTheme="majorHAnsi" w:cs="Arial"/>
                <w:color w:val="000000"/>
                <w:sz w:val="22"/>
                <w:szCs w:val="22"/>
                <w:lang w:eastAsia="en-US"/>
              </w:rPr>
              <w:t xml:space="preserve"> espressa in microlitri/minuto, a supporto dell’efficienza delle procedure di laboratorio con possibilit</w:t>
            </w:r>
            <w:r w:rsidRPr="00926378">
              <w:rPr>
                <w:rFonts w:asciiTheme="majorHAnsi" w:eastAsia="Calibri" w:hAnsiTheme="majorHAnsi" w:cs="Arial"/>
                <w:sz w:val="22"/>
                <w:szCs w:val="22"/>
                <w:lang w:eastAsia="en-US"/>
              </w:rPr>
              <w:t xml:space="preserve">à di impostare diverse velocità di flusso </w:t>
            </w:r>
          </w:p>
          <w:p w:rsidR="00926378" w:rsidRPr="00926378" w:rsidRDefault="00926378" w:rsidP="00926378">
            <w:pPr>
              <w:rPr>
                <w:rFonts w:asciiTheme="majorHAnsi" w:hAnsiTheme="majorHAnsi" w:cs="Arial"/>
                <w:sz w:val="22"/>
                <w:szCs w:val="22"/>
              </w:rPr>
            </w:pPr>
          </w:p>
          <w:p w:rsidR="00926378" w:rsidRPr="00926378" w:rsidRDefault="00926378" w:rsidP="00926378">
            <w:pPr>
              <w:rPr>
                <w:rFonts w:asciiTheme="majorHAnsi" w:hAnsiTheme="majorHAnsi" w:cs="Arial"/>
                <w:sz w:val="22"/>
                <w:szCs w:val="22"/>
              </w:rPr>
            </w:pPr>
            <w:r w:rsidRPr="00926378">
              <w:rPr>
                <w:rFonts w:asciiTheme="majorHAnsi" w:hAnsiTheme="majorHAnsi" w:cs="Arial"/>
                <w:sz w:val="22"/>
                <w:szCs w:val="22"/>
              </w:rPr>
              <w:t>Fino a 120 μl al minuto: 3 punti</w:t>
            </w:r>
          </w:p>
          <w:p w:rsidR="00926378" w:rsidRPr="00926378" w:rsidRDefault="00926378" w:rsidP="00926378">
            <w:pPr>
              <w:spacing w:line="253" w:lineRule="atLeast"/>
              <w:rPr>
                <w:rFonts w:asciiTheme="majorHAnsi" w:hAnsiTheme="majorHAnsi" w:cs="Arial"/>
                <w:sz w:val="22"/>
                <w:szCs w:val="22"/>
              </w:rPr>
            </w:pPr>
            <w:r w:rsidRPr="00926378">
              <w:rPr>
                <w:rFonts w:asciiTheme="majorHAnsi" w:hAnsiTheme="majorHAnsi" w:cs="Arial"/>
                <w:sz w:val="22"/>
                <w:szCs w:val="22"/>
              </w:rPr>
              <w:t>Inferiore a 120 μl al minuto: 1 punto</w:t>
            </w:r>
          </w:p>
          <w:p w:rsidR="00926378" w:rsidRPr="00926378" w:rsidRDefault="00926378" w:rsidP="00926378">
            <w:pPr>
              <w:autoSpaceDE w:val="0"/>
              <w:autoSpaceDN w:val="0"/>
              <w:adjustRightInd w:val="0"/>
              <w:jc w:val="both"/>
              <w:rPr>
                <w:rFonts w:asciiTheme="majorHAnsi" w:eastAsia="Calibri" w:hAnsiTheme="majorHAnsi" w:cs="Arial"/>
                <w:color w:val="FF0000"/>
                <w:sz w:val="22"/>
                <w:szCs w:val="22"/>
                <w:highlight w:val="yellow"/>
                <w:lang w:eastAsia="en-US"/>
              </w:rPr>
            </w:pPr>
          </w:p>
        </w:tc>
        <w:tc>
          <w:tcPr>
            <w:tcW w:w="992" w:type="dxa"/>
            <w:vAlign w:val="center"/>
          </w:tcPr>
          <w:p w:rsidR="00926378" w:rsidRPr="00926378" w:rsidRDefault="00926378" w:rsidP="00926378">
            <w:pPr>
              <w:autoSpaceDE w:val="0"/>
              <w:autoSpaceDN w:val="0"/>
              <w:adjustRightInd w:val="0"/>
              <w:jc w:val="center"/>
              <w:rPr>
                <w:rFonts w:asciiTheme="majorHAnsi" w:eastAsia="Calibri" w:hAnsiTheme="majorHAnsi" w:cs="Arial"/>
                <w:color w:val="000000"/>
                <w:sz w:val="22"/>
                <w:szCs w:val="22"/>
                <w:lang w:eastAsia="en-US"/>
              </w:rPr>
            </w:pPr>
            <w:r w:rsidRPr="00926378">
              <w:rPr>
                <w:rFonts w:asciiTheme="majorHAnsi" w:eastAsia="Calibri" w:hAnsiTheme="majorHAnsi" w:cs="Arial"/>
                <w:color w:val="000000"/>
                <w:sz w:val="22"/>
                <w:szCs w:val="22"/>
                <w:lang w:eastAsia="en-US"/>
              </w:rPr>
              <w:t>3</w:t>
            </w:r>
          </w:p>
        </w:tc>
      </w:tr>
      <w:tr w:rsidR="00926378" w:rsidRPr="00926378" w:rsidTr="002D0C15">
        <w:trPr>
          <w:trHeight w:val="110"/>
        </w:trPr>
        <w:tc>
          <w:tcPr>
            <w:tcW w:w="8046" w:type="dxa"/>
          </w:tcPr>
          <w:p w:rsidR="00926378" w:rsidRPr="00926378" w:rsidRDefault="00926378" w:rsidP="00926378">
            <w:pPr>
              <w:autoSpaceDE w:val="0"/>
              <w:autoSpaceDN w:val="0"/>
              <w:adjustRightInd w:val="0"/>
              <w:jc w:val="both"/>
              <w:rPr>
                <w:rFonts w:asciiTheme="majorHAnsi" w:eastAsia="Calibri" w:hAnsiTheme="majorHAnsi" w:cs="Arial"/>
                <w:color w:val="000000"/>
                <w:sz w:val="22"/>
                <w:szCs w:val="22"/>
                <w:lang w:eastAsia="en-US"/>
              </w:rPr>
            </w:pPr>
          </w:p>
          <w:p w:rsidR="00926378" w:rsidRPr="00926378" w:rsidRDefault="00926378" w:rsidP="00926378">
            <w:pPr>
              <w:autoSpaceDE w:val="0"/>
              <w:autoSpaceDN w:val="0"/>
              <w:adjustRightInd w:val="0"/>
              <w:jc w:val="both"/>
              <w:rPr>
                <w:rFonts w:asciiTheme="majorHAnsi" w:eastAsia="Calibri" w:hAnsiTheme="majorHAnsi" w:cs="Arial"/>
                <w:sz w:val="22"/>
                <w:szCs w:val="22"/>
                <w:lang w:eastAsia="en-US"/>
              </w:rPr>
            </w:pPr>
            <w:r w:rsidRPr="00926378">
              <w:rPr>
                <w:rFonts w:asciiTheme="majorHAnsi" w:eastAsia="Calibri" w:hAnsiTheme="majorHAnsi" w:cs="Arial"/>
                <w:sz w:val="22"/>
                <w:szCs w:val="22"/>
                <w:lang w:eastAsia="en-US"/>
              </w:rPr>
              <w:t xml:space="preserve">Disponibilità di miscele di anticorpi monoclonali liofilizzati o essiccati e </w:t>
            </w:r>
            <w:proofErr w:type="spellStart"/>
            <w:r w:rsidRPr="00926378">
              <w:rPr>
                <w:rFonts w:asciiTheme="majorHAnsi" w:eastAsia="Calibri" w:hAnsiTheme="majorHAnsi" w:cs="Arial"/>
                <w:sz w:val="22"/>
                <w:szCs w:val="22"/>
                <w:lang w:eastAsia="en-US"/>
              </w:rPr>
              <w:t>predispensati</w:t>
            </w:r>
            <w:proofErr w:type="spellEnd"/>
            <w:r w:rsidRPr="00926378">
              <w:rPr>
                <w:rFonts w:asciiTheme="majorHAnsi" w:eastAsia="Calibri" w:hAnsiTheme="majorHAnsi" w:cs="Arial"/>
                <w:sz w:val="22"/>
                <w:szCs w:val="22"/>
                <w:lang w:eastAsia="en-US"/>
              </w:rPr>
              <w:t xml:space="preserve"> in provette secondarie </w:t>
            </w:r>
            <w:proofErr w:type="spellStart"/>
            <w:r w:rsidRPr="00926378">
              <w:rPr>
                <w:rFonts w:asciiTheme="majorHAnsi" w:eastAsia="Calibri" w:hAnsiTheme="majorHAnsi" w:cs="Arial"/>
                <w:sz w:val="22"/>
                <w:szCs w:val="22"/>
                <w:lang w:eastAsia="en-US"/>
              </w:rPr>
              <w:t>monotest</w:t>
            </w:r>
            <w:proofErr w:type="spellEnd"/>
            <w:r w:rsidRPr="00926378">
              <w:rPr>
                <w:rFonts w:asciiTheme="majorHAnsi" w:eastAsia="Calibri" w:hAnsiTheme="majorHAnsi" w:cs="Arial"/>
                <w:sz w:val="22"/>
                <w:szCs w:val="22"/>
                <w:lang w:eastAsia="en-US"/>
              </w:rPr>
              <w:t xml:space="preserve"> per </w:t>
            </w:r>
            <w:proofErr w:type="spellStart"/>
            <w:r w:rsidRPr="00926378">
              <w:rPr>
                <w:rFonts w:asciiTheme="majorHAnsi" w:eastAsia="Calibri" w:hAnsiTheme="majorHAnsi" w:cs="Arial"/>
                <w:sz w:val="22"/>
                <w:szCs w:val="22"/>
                <w:lang w:eastAsia="en-US"/>
              </w:rPr>
              <w:t>citometria</w:t>
            </w:r>
            <w:proofErr w:type="spellEnd"/>
            <w:r w:rsidRPr="00926378">
              <w:rPr>
                <w:rFonts w:asciiTheme="majorHAnsi" w:eastAsia="Calibri" w:hAnsiTheme="majorHAnsi" w:cs="Arial"/>
                <w:sz w:val="22"/>
                <w:szCs w:val="22"/>
                <w:lang w:eastAsia="en-US"/>
              </w:rPr>
              <w:t xml:space="preserve"> a 8 colori marcate CE/IVD. Indicare numero e tipologia delle combinazioni offerte</w:t>
            </w:r>
          </w:p>
          <w:p w:rsidR="00926378" w:rsidRPr="00926378" w:rsidRDefault="00926378" w:rsidP="00926378">
            <w:pPr>
              <w:autoSpaceDE w:val="0"/>
              <w:autoSpaceDN w:val="0"/>
              <w:adjustRightInd w:val="0"/>
              <w:jc w:val="both"/>
              <w:rPr>
                <w:rFonts w:asciiTheme="majorHAnsi" w:eastAsia="Calibri" w:hAnsiTheme="majorHAnsi" w:cs="Arial"/>
                <w:color w:val="FF0000"/>
                <w:sz w:val="22"/>
                <w:szCs w:val="22"/>
                <w:lang w:eastAsia="en-US"/>
              </w:rPr>
            </w:pPr>
            <w:r w:rsidRPr="00926378">
              <w:rPr>
                <w:rFonts w:asciiTheme="majorHAnsi" w:eastAsia="Calibri" w:hAnsiTheme="majorHAnsi" w:cs="Tahoma"/>
                <w:color w:val="000000"/>
                <w:sz w:val="22"/>
                <w:szCs w:val="22"/>
                <w:highlight w:val="yellow"/>
                <w:lang w:eastAsia="en-US"/>
              </w:rPr>
              <w:t>(**)</w:t>
            </w:r>
          </w:p>
        </w:tc>
        <w:tc>
          <w:tcPr>
            <w:tcW w:w="992" w:type="dxa"/>
            <w:vAlign w:val="center"/>
          </w:tcPr>
          <w:p w:rsidR="00926378" w:rsidRPr="00926378" w:rsidRDefault="00926378" w:rsidP="00926378">
            <w:pPr>
              <w:autoSpaceDE w:val="0"/>
              <w:autoSpaceDN w:val="0"/>
              <w:adjustRightInd w:val="0"/>
              <w:jc w:val="center"/>
              <w:rPr>
                <w:rFonts w:asciiTheme="majorHAnsi" w:eastAsia="Calibri" w:hAnsiTheme="majorHAnsi" w:cs="Arial"/>
                <w:color w:val="000000"/>
                <w:sz w:val="22"/>
                <w:szCs w:val="22"/>
                <w:lang w:eastAsia="en-US"/>
              </w:rPr>
            </w:pPr>
            <w:r w:rsidRPr="00926378">
              <w:rPr>
                <w:rFonts w:asciiTheme="majorHAnsi" w:eastAsia="Calibri" w:hAnsiTheme="majorHAnsi" w:cs="Arial"/>
                <w:color w:val="000000"/>
                <w:sz w:val="22"/>
                <w:szCs w:val="22"/>
                <w:lang w:eastAsia="en-US"/>
              </w:rPr>
              <w:t>4</w:t>
            </w:r>
          </w:p>
        </w:tc>
      </w:tr>
      <w:tr w:rsidR="00926378" w:rsidRPr="00926378" w:rsidTr="002D0C15">
        <w:trPr>
          <w:trHeight w:val="110"/>
        </w:trPr>
        <w:tc>
          <w:tcPr>
            <w:tcW w:w="8046" w:type="dxa"/>
          </w:tcPr>
          <w:p w:rsidR="00926378" w:rsidRPr="00926378" w:rsidRDefault="00926378" w:rsidP="00926378">
            <w:pPr>
              <w:autoSpaceDE w:val="0"/>
              <w:autoSpaceDN w:val="0"/>
              <w:adjustRightInd w:val="0"/>
              <w:jc w:val="both"/>
              <w:rPr>
                <w:rFonts w:asciiTheme="majorHAnsi" w:eastAsia="Calibri" w:hAnsiTheme="majorHAnsi" w:cs="Arial"/>
                <w:color w:val="000000"/>
                <w:sz w:val="22"/>
                <w:szCs w:val="22"/>
                <w:lang w:eastAsia="en-US"/>
              </w:rPr>
            </w:pPr>
          </w:p>
          <w:p w:rsidR="00926378" w:rsidRPr="00926378" w:rsidRDefault="00926378" w:rsidP="00926378">
            <w:pPr>
              <w:autoSpaceDE w:val="0"/>
              <w:autoSpaceDN w:val="0"/>
              <w:adjustRightInd w:val="0"/>
              <w:jc w:val="both"/>
              <w:rPr>
                <w:rFonts w:asciiTheme="majorHAnsi" w:eastAsia="Calibri" w:hAnsiTheme="majorHAnsi" w:cs="Arial"/>
                <w:sz w:val="22"/>
                <w:szCs w:val="22"/>
                <w:lang w:eastAsia="en-US"/>
              </w:rPr>
            </w:pPr>
            <w:r w:rsidRPr="00926378">
              <w:rPr>
                <w:rFonts w:asciiTheme="majorHAnsi" w:eastAsia="Calibri" w:hAnsiTheme="majorHAnsi" w:cs="Arial"/>
                <w:sz w:val="22"/>
                <w:szCs w:val="22"/>
                <w:lang w:eastAsia="en-US"/>
              </w:rPr>
              <w:t>Assistenza tecnica e scientifica</w:t>
            </w:r>
          </w:p>
          <w:p w:rsidR="00926378" w:rsidRPr="00926378" w:rsidRDefault="00926378" w:rsidP="00926378">
            <w:pPr>
              <w:autoSpaceDE w:val="0"/>
              <w:autoSpaceDN w:val="0"/>
              <w:adjustRightInd w:val="0"/>
              <w:jc w:val="both"/>
              <w:rPr>
                <w:rFonts w:asciiTheme="majorHAnsi" w:eastAsia="Calibri" w:hAnsiTheme="majorHAnsi" w:cs="Arial"/>
                <w:sz w:val="22"/>
                <w:szCs w:val="22"/>
                <w:lang w:eastAsia="en-US"/>
              </w:rPr>
            </w:pPr>
            <w:r w:rsidRPr="00926378">
              <w:rPr>
                <w:rFonts w:asciiTheme="majorHAnsi" w:eastAsia="Calibri" w:hAnsiTheme="majorHAnsi" w:cs="Arial"/>
                <w:sz w:val="22"/>
                <w:szCs w:val="22"/>
                <w:lang w:eastAsia="en-US"/>
              </w:rPr>
              <w:t xml:space="preserve">Indicare il numero dei tecnici esperti ed in grado di operare sulla strumentazione per </w:t>
            </w:r>
            <w:proofErr w:type="spellStart"/>
            <w:r w:rsidRPr="00926378">
              <w:rPr>
                <w:rFonts w:asciiTheme="majorHAnsi" w:eastAsia="Calibri" w:hAnsiTheme="majorHAnsi" w:cs="Arial"/>
                <w:sz w:val="22"/>
                <w:szCs w:val="22"/>
                <w:lang w:eastAsia="en-US"/>
              </w:rPr>
              <w:t>citometria</w:t>
            </w:r>
            <w:proofErr w:type="spellEnd"/>
            <w:r w:rsidRPr="00926378">
              <w:rPr>
                <w:rFonts w:asciiTheme="majorHAnsi" w:eastAsia="Calibri" w:hAnsiTheme="majorHAnsi" w:cs="Arial"/>
                <w:sz w:val="22"/>
                <w:szCs w:val="22"/>
                <w:lang w:eastAsia="en-US"/>
              </w:rPr>
              <w:t xml:space="preserve"> a flusso a livello nazionale. Indicare la presenza di personale specialistico dedicato alla guida ed allo sviluppo di nuove metodiche, implementazione di attività progettuali e creazione di network con altri operatori del settore. </w:t>
            </w:r>
            <w:r w:rsidRPr="00926378">
              <w:rPr>
                <w:rFonts w:asciiTheme="majorHAnsi" w:eastAsia="Calibri" w:hAnsiTheme="majorHAnsi" w:cs="Tahoma"/>
                <w:color w:val="000000"/>
                <w:sz w:val="22"/>
                <w:szCs w:val="22"/>
                <w:highlight w:val="yellow"/>
                <w:lang w:eastAsia="en-US"/>
              </w:rPr>
              <w:t>(**)</w:t>
            </w:r>
          </w:p>
        </w:tc>
        <w:tc>
          <w:tcPr>
            <w:tcW w:w="992" w:type="dxa"/>
            <w:vAlign w:val="center"/>
          </w:tcPr>
          <w:p w:rsidR="00926378" w:rsidRPr="00926378" w:rsidRDefault="00926378" w:rsidP="00926378">
            <w:pPr>
              <w:autoSpaceDE w:val="0"/>
              <w:autoSpaceDN w:val="0"/>
              <w:adjustRightInd w:val="0"/>
              <w:jc w:val="center"/>
              <w:rPr>
                <w:rFonts w:asciiTheme="majorHAnsi" w:eastAsia="Calibri" w:hAnsiTheme="majorHAnsi" w:cs="Arial"/>
                <w:color w:val="000000"/>
                <w:sz w:val="22"/>
                <w:szCs w:val="22"/>
                <w:lang w:eastAsia="en-US"/>
              </w:rPr>
            </w:pPr>
          </w:p>
          <w:p w:rsidR="00926378" w:rsidRPr="00926378" w:rsidRDefault="00926378" w:rsidP="00926378">
            <w:pPr>
              <w:autoSpaceDE w:val="0"/>
              <w:autoSpaceDN w:val="0"/>
              <w:adjustRightInd w:val="0"/>
              <w:jc w:val="center"/>
              <w:rPr>
                <w:rFonts w:asciiTheme="majorHAnsi" w:eastAsia="Calibri" w:hAnsiTheme="majorHAnsi" w:cs="Arial"/>
                <w:color w:val="000000"/>
                <w:sz w:val="22"/>
                <w:szCs w:val="22"/>
                <w:lang w:eastAsia="en-US"/>
              </w:rPr>
            </w:pPr>
            <w:r w:rsidRPr="00926378">
              <w:rPr>
                <w:rFonts w:asciiTheme="majorHAnsi" w:eastAsia="Calibri" w:hAnsiTheme="majorHAnsi" w:cs="Arial"/>
                <w:color w:val="000000"/>
                <w:sz w:val="22"/>
                <w:szCs w:val="22"/>
                <w:lang w:eastAsia="en-US"/>
              </w:rPr>
              <w:t>2</w:t>
            </w:r>
          </w:p>
          <w:p w:rsidR="00926378" w:rsidRPr="00926378" w:rsidRDefault="00926378" w:rsidP="00926378">
            <w:pPr>
              <w:autoSpaceDE w:val="0"/>
              <w:autoSpaceDN w:val="0"/>
              <w:adjustRightInd w:val="0"/>
              <w:jc w:val="center"/>
              <w:rPr>
                <w:rFonts w:asciiTheme="majorHAnsi" w:eastAsia="Calibri" w:hAnsiTheme="majorHAnsi" w:cs="Arial"/>
                <w:color w:val="000000"/>
                <w:sz w:val="22"/>
                <w:szCs w:val="22"/>
                <w:lang w:eastAsia="en-US"/>
              </w:rPr>
            </w:pPr>
          </w:p>
          <w:p w:rsidR="00926378" w:rsidRPr="00926378" w:rsidRDefault="00926378" w:rsidP="00926378">
            <w:pPr>
              <w:autoSpaceDE w:val="0"/>
              <w:autoSpaceDN w:val="0"/>
              <w:adjustRightInd w:val="0"/>
              <w:jc w:val="center"/>
              <w:rPr>
                <w:rFonts w:asciiTheme="majorHAnsi" w:eastAsia="Calibri" w:hAnsiTheme="majorHAnsi" w:cs="Arial"/>
                <w:color w:val="000000"/>
                <w:sz w:val="22"/>
                <w:szCs w:val="22"/>
                <w:lang w:eastAsia="en-US"/>
              </w:rPr>
            </w:pPr>
          </w:p>
          <w:p w:rsidR="00926378" w:rsidRPr="00926378" w:rsidRDefault="00926378" w:rsidP="00926378">
            <w:pPr>
              <w:autoSpaceDE w:val="0"/>
              <w:autoSpaceDN w:val="0"/>
              <w:adjustRightInd w:val="0"/>
              <w:jc w:val="center"/>
              <w:rPr>
                <w:rFonts w:asciiTheme="majorHAnsi" w:eastAsia="Calibri" w:hAnsiTheme="majorHAnsi" w:cs="Arial"/>
                <w:color w:val="FF0000"/>
                <w:sz w:val="22"/>
                <w:szCs w:val="22"/>
                <w:lang w:eastAsia="en-US"/>
              </w:rPr>
            </w:pPr>
          </w:p>
        </w:tc>
      </w:tr>
      <w:tr w:rsidR="00926378" w:rsidRPr="00926378" w:rsidTr="00926378">
        <w:trPr>
          <w:trHeight w:val="588"/>
        </w:trPr>
        <w:tc>
          <w:tcPr>
            <w:tcW w:w="8046" w:type="dxa"/>
          </w:tcPr>
          <w:p w:rsidR="00926378" w:rsidRPr="00926378" w:rsidRDefault="00926378" w:rsidP="00926378">
            <w:pPr>
              <w:autoSpaceDE w:val="0"/>
              <w:autoSpaceDN w:val="0"/>
              <w:adjustRightInd w:val="0"/>
              <w:jc w:val="both"/>
              <w:rPr>
                <w:rFonts w:asciiTheme="majorHAnsi" w:eastAsia="Calibri" w:hAnsiTheme="majorHAnsi" w:cs="Arial"/>
                <w:color w:val="000000"/>
                <w:sz w:val="22"/>
                <w:szCs w:val="22"/>
                <w:lang w:eastAsia="en-US"/>
              </w:rPr>
            </w:pPr>
          </w:p>
          <w:p w:rsidR="00926378" w:rsidRPr="00926378" w:rsidRDefault="00926378" w:rsidP="00926378">
            <w:pPr>
              <w:autoSpaceDE w:val="0"/>
              <w:autoSpaceDN w:val="0"/>
              <w:adjustRightInd w:val="0"/>
              <w:jc w:val="both"/>
              <w:rPr>
                <w:rFonts w:asciiTheme="majorHAnsi" w:eastAsia="Calibri" w:hAnsiTheme="majorHAnsi" w:cs="Arial"/>
                <w:color w:val="000000"/>
                <w:sz w:val="22"/>
                <w:szCs w:val="22"/>
                <w:lang w:eastAsia="en-US"/>
              </w:rPr>
            </w:pPr>
            <w:r w:rsidRPr="00926378">
              <w:rPr>
                <w:rFonts w:asciiTheme="majorHAnsi" w:eastAsia="Calibri" w:hAnsiTheme="majorHAnsi" w:cs="Arial"/>
                <w:color w:val="000000"/>
                <w:sz w:val="22"/>
                <w:szCs w:val="22"/>
                <w:lang w:eastAsia="en-US"/>
              </w:rPr>
              <w:t xml:space="preserve">Possibilità di campionamento sia automatico che manuale </w:t>
            </w:r>
            <w:r w:rsidRPr="00926378">
              <w:rPr>
                <w:rFonts w:asciiTheme="majorHAnsi" w:eastAsia="Calibri" w:hAnsiTheme="majorHAnsi" w:cs="Arial"/>
                <w:sz w:val="22"/>
                <w:szCs w:val="22"/>
                <w:lang w:eastAsia="en-US"/>
              </w:rPr>
              <w:t>(Sì 4 punti / no 0 punti)</w:t>
            </w:r>
          </w:p>
          <w:p w:rsidR="00926378" w:rsidRPr="00926378" w:rsidRDefault="00926378" w:rsidP="00926378">
            <w:pPr>
              <w:autoSpaceDE w:val="0"/>
              <w:autoSpaceDN w:val="0"/>
              <w:adjustRightInd w:val="0"/>
              <w:jc w:val="both"/>
              <w:rPr>
                <w:rFonts w:asciiTheme="majorHAnsi" w:eastAsia="Calibri" w:hAnsiTheme="majorHAnsi" w:cs="Arial"/>
                <w:color w:val="000000"/>
                <w:sz w:val="22"/>
                <w:szCs w:val="22"/>
                <w:lang w:eastAsia="en-US"/>
              </w:rPr>
            </w:pPr>
          </w:p>
        </w:tc>
        <w:tc>
          <w:tcPr>
            <w:tcW w:w="992" w:type="dxa"/>
            <w:vAlign w:val="center"/>
          </w:tcPr>
          <w:p w:rsidR="00926378" w:rsidRPr="00926378" w:rsidRDefault="00926378" w:rsidP="00926378">
            <w:pPr>
              <w:autoSpaceDE w:val="0"/>
              <w:autoSpaceDN w:val="0"/>
              <w:adjustRightInd w:val="0"/>
              <w:jc w:val="center"/>
              <w:rPr>
                <w:rFonts w:asciiTheme="majorHAnsi" w:eastAsia="Calibri" w:hAnsiTheme="majorHAnsi" w:cs="Arial"/>
                <w:color w:val="000000"/>
                <w:sz w:val="22"/>
                <w:szCs w:val="22"/>
                <w:lang w:eastAsia="en-US"/>
              </w:rPr>
            </w:pPr>
            <w:r w:rsidRPr="00926378">
              <w:rPr>
                <w:rFonts w:asciiTheme="majorHAnsi" w:eastAsia="Calibri" w:hAnsiTheme="majorHAnsi" w:cs="Arial"/>
                <w:color w:val="000000"/>
                <w:sz w:val="22"/>
                <w:szCs w:val="22"/>
                <w:lang w:eastAsia="en-US"/>
              </w:rPr>
              <w:t>4</w:t>
            </w:r>
          </w:p>
        </w:tc>
      </w:tr>
      <w:tr w:rsidR="00926378" w:rsidRPr="00926378" w:rsidTr="00926378">
        <w:trPr>
          <w:trHeight w:val="515"/>
        </w:trPr>
        <w:tc>
          <w:tcPr>
            <w:tcW w:w="8046" w:type="dxa"/>
          </w:tcPr>
          <w:p w:rsidR="00926378" w:rsidRPr="00926378" w:rsidRDefault="00926378" w:rsidP="00926378">
            <w:pPr>
              <w:autoSpaceDE w:val="0"/>
              <w:autoSpaceDN w:val="0"/>
              <w:adjustRightInd w:val="0"/>
              <w:jc w:val="both"/>
              <w:rPr>
                <w:rFonts w:asciiTheme="majorHAnsi" w:eastAsia="Calibri" w:hAnsiTheme="majorHAnsi" w:cs="Arial"/>
                <w:color w:val="000000"/>
                <w:sz w:val="22"/>
                <w:szCs w:val="22"/>
                <w:lang w:eastAsia="en-US"/>
              </w:rPr>
            </w:pPr>
          </w:p>
          <w:p w:rsidR="00926378" w:rsidRPr="00926378" w:rsidRDefault="00926378" w:rsidP="00926378">
            <w:pPr>
              <w:autoSpaceDE w:val="0"/>
              <w:autoSpaceDN w:val="0"/>
              <w:adjustRightInd w:val="0"/>
              <w:jc w:val="both"/>
              <w:rPr>
                <w:rFonts w:asciiTheme="majorHAnsi" w:eastAsia="Calibri" w:hAnsiTheme="majorHAnsi" w:cs="Arial"/>
                <w:color w:val="000000"/>
                <w:sz w:val="22"/>
                <w:szCs w:val="22"/>
                <w:lang w:eastAsia="en-US"/>
              </w:rPr>
            </w:pPr>
            <w:r w:rsidRPr="00926378">
              <w:rPr>
                <w:rFonts w:asciiTheme="majorHAnsi" w:eastAsia="Calibri" w:hAnsiTheme="majorHAnsi" w:cs="Arial"/>
                <w:color w:val="000000"/>
                <w:sz w:val="22"/>
                <w:szCs w:val="22"/>
                <w:lang w:eastAsia="en-US"/>
              </w:rPr>
              <w:t xml:space="preserve">Possibilità di effettuare lettura  di piastre </w:t>
            </w:r>
            <w:r w:rsidRPr="00926378">
              <w:rPr>
                <w:rFonts w:asciiTheme="majorHAnsi" w:eastAsia="Calibri" w:hAnsiTheme="majorHAnsi" w:cs="Arial"/>
                <w:sz w:val="22"/>
                <w:szCs w:val="22"/>
                <w:lang w:eastAsia="en-US"/>
              </w:rPr>
              <w:t>(Sì 2 punti / no 0 punti)</w:t>
            </w:r>
          </w:p>
        </w:tc>
        <w:tc>
          <w:tcPr>
            <w:tcW w:w="992" w:type="dxa"/>
            <w:vAlign w:val="center"/>
          </w:tcPr>
          <w:p w:rsidR="00926378" w:rsidRPr="00926378" w:rsidRDefault="00926378" w:rsidP="00926378">
            <w:pPr>
              <w:autoSpaceDE w:val="0"/>
              <w:autoSpaceDN w:val="0"/>
              <w:adjustRightInd w:val="0"/>
              <w:jc w:val="center"/>
              <w:rPr>
                <w:rFonts w:asciiTheme="majorHAnsi" w:eastAsia="Calibri" w:hAnsiTheme="majorHAnsi" w:cs="Arial"/>
                <w:color w:val="000000"/>
                <w:sz w:val="22"/>
                <w:szCs w:val="22"/>
                <w:lang w:eastAsia="en-US"/>
              </w:rPr>
            </w:pPr>
          </w:p>
          <w:p w:rsidR="00926378" w:rsidRPr="00926378" w:rsidRDefault="00926378" w:rsidP="00926378">
            <w:pPr>
              <w:autoSpaceDE w:val="0"/>
              <w:autoSpaceDN w:val="0"/>
              <w:adjustRightInd w:val="0"/>
              <w:jc w:val="center"/>
              <w:rPr>
                <w:rFonts w:asciiTheme="majorHAnsi" w:eastAsia="Calibri" w:hAnsiTheme="majorHAnsi" w:cs="Arial"/>
                <w:color w:val="000000"/>
                <w:sz w:val="22"/>
                <w:szCs w:val="22"/>
                <w:lang w:eastAsia="en-US"/>
              </w:rPr>
            </w:pPr>
            <w:r w:rsidRPr="00926378">
              <w:rPr>
                <w:rFonts w:asciiTheme="majorHAnsi" w:eastAsia="Calibri" w:hAnsiTheme="majorHAnsi" w:cs="Arial"/>
                <w:color w:val="000000"/>
                <w:sz w:val="22"/>
                <w:szCs w:val="22"/>
                <w:lang w:eastAsia="en-US"/>
              </w:rPr>
              <w:t>2</w:t>
            </w:r>
          </w:p>
          <w:p w:rsidR="00926378" w:rsidRPr="00926378" w:rsidRDefault="00926378" w:rsidP="00926378">
            <w:pPr>
              <w:autoSpaceDE w:val="0"/>
              <w:autoSpaceDN w:val="0"/>
              <w:adjustRightInd w:val="0"/>
              <w:rPr>
                <w:rFonts w:asciiTheme="majorHAnsi" w:eastAsia="Calibri" w:hAnsiTheme="majorHAnsi" w:cs="Arial"/>
                <w:color w:val="000000"/>
                <w:sz w:val="22"/>
                <w:szCs w:val="22"/>
                <w:lang w:eastAsia="en-US"/>
              </w:rPr>
            </w:pPr>
          </w:p>
        </w:tc>
      </w:tr>
      <w:tr w:rsidR="00926378" w:rsidRPr="00926378" w:rsidTr="002D0C15">
        <w:trPr>
          <w:trHeight w:val="841"/>
        </w:trPr>
        <w:tc>
          <w:tcPr>
            <w:tcW w:w="8046" w:type="dxa"/>
          </w:tcPr>
          <w:p w:rsidR="00926378" w:rsidRPr="00926378" w:rsidRDefault="00926378" w:rsidP="00926378">
            <w:pPr>
              <w:autoSpaceDE w:val="0"/>
              <w:autoSpaceDN w:val="0"/>
              <w:adjustRightInd w:val="0"/>
              <w:jc w:val="both"/>
              <w:rPr>
                <w:rFonts w:asciiTheme="majorHAnsi" w:eastAsia="Calibri" w:hAnsiTheme="majorHAnsi" w:cs="Arial"/>
                <w:color w:val="000000"/>
                <w:sz w:val="22"/>
                <w:szCs w:val="22"/>
                <w:lang w:eastAsia="en-US"/>
              </w:rPr>
            </w:pPr>
            <w:r w:rsidRPr="00926378">
              <w:rPr>
                <w:rFonts w:asciiTheme="majorHAnsi" w:eastAsia="Calibri" w:hAnsiTheme="majorHAnsi" w:cs="Arial"/>
                <w:color w:val="000000"/>
                <w:sz w:val="22"/>
                <w:szCs w:val="22"/>
                <w:lang w:eastAsia="en-US"/>
              </w:rPr>
              <w:t>Sarà valutata positivamente la disponibilità a fornire specifici cloni non presenti in catalogo mediante l’acquisto da terzi.</w:t>
            </w:r>
            <w:r w:rsidRPr="00926378">
              <w:rPr>
                <w:rFonts w:asciiTheme="majorHAnsi" w:eastAsia="Calibri" w:hAnsiTheme="majorHAnsi" w:cs="Arial"/>
                <w:sz w:val="22"/>
                <w:szCs w:val="22"/>
                <w:lang w:eastAsia="en-US"/>
              </w:rPr>
              <w:t xml:space="preserve"> (Sì 2 punti / no 0 punti)</w:t>
            </w:r>
          </w:p>
        </w:tc>
        <w:tc>
          <w:tcPr>
            <w:tcW w:w="992" w:type="dxa"/>
            <w:vAlign w:val="center"/>
          </w:tcPr>
          <w:p w:rsidR="00926378" w:rsidRPr="00926378" w:rsidRDefault="00926378" w:rsidP="00926378">
            <w:pPr>
              <w:autoSpaceDE w:val="0"/>
              <w:autoSpaceDN w:val="0"/>
              <w:adjustRightInd w:val="0"/>
              <w:jc w:val="center"/>
              <w:rPr>
                <w:rFonts w:asciiTheme="majorHAnsi" w:eastAsia="Calibri" w:hAnsiTheme="majorHAnsi" w:cs="Arial"/>
                <w:color w:val="000000"/>
                <w:sz w:val="22"/>
                <w:szCs w:val="22"/>
                <w:lang w:eastAsia="en-US"/>
              </w:rPr>
            </w:pPr>
            <w:r w:rsidRPr="00926378">
              <w:rPr>
                <w:rFonts w:asciiTheme="majorHAnsi" w:eastAsia="Calibri" w:hAnsiTheme="majorHAnsi" w:cs="Arial"/>
                <w:color w:val="000000"/>
                <w:sz w:val="22"/>
                <w:szCs w:val="22"/>
                <w:lang w:eastAsia="en-US"/>
              </w:rPr>
              <w:t>2</w:t>
            </w:r>
          </w:p>
        </w:tc>
      </w:tr>
    </w:tbl>
    <w:p w:rsidR="00926378" w:rsidRPr="00926378" w:rsidRDefault="00926378" w:rsidP="00926378">
      <w:pPr>
        <w:rPr>
          <w:rFonts w:ascii="Cambria" w:hAnsi="Cambria"/>
          <w:b/>
          <w:sz w:val="24"/>
          <w:szCs w:val="24"/>
          <w:highlight w:val="yellow"/>
          <w:u w:val="single"/>
        </w:rPr>
      </w:pPr>
    </w:p>
    <w:p w:rsidR="00400741" w:rsidRPr="00881484" w:rsidRDefault="00400741" w:rsidP="00400741">
      <w:pPr>
        <w:rPr>
          <w:rFonts w:ascii="Cambria" w:hAnsi="Cambria" w:cs="Tahoma"/>
          <w:b/>
          <w:bCs/>
          <w:iCs/>
          <w:sz w:val="22"/>
          <w:szCs w:val="22"/>
        </w:rPr>
      </w:pPr>
      <w:r w:rsidRPr="00881484">
        <w:rPr>
          <w:rFonts w:ascii="Cambria" w:hAnsi="Cambria" w:cs="Tahoma"/>
          <w:b/>
          <w:bCs/>
          <w:iCs/>
          <w:sz w:val="22"/>
          <w:szCs w:val="22"/>
        </w:rPr>
        <w:t xml:space="preserve">MODALITA' </w:t>
      </w:r>
      <w:proofErr w:type="spellStart"/>
      <w:r w:rsidRPr="00881484">
        <w:rPr>
          <w:rFonts w:ascii="Cambria" w:hAnsi="Cambria" w:cs="Tahoma"/>
          <w:b/>
          <w:bCs/>
          <w:iCs/>
          <w:sz w:val="22"/>
          <w:szCs w:val="22"/>
        </w:rPr>
        <w:t>DI</w:t>
      </w:r>
      <w:proofErr w:type="spellEnd"/>
      <w:r w:rsidRPr="00881484">
        <w:rPr>
          <w:rFonts w:ascii="Cambria" w:hAnsi="Cambria" w:cs="Tahoma"/>
          <w:b/>
          <w:bCs/>
          <w:iCs/>
          <w:sz w:val="22"/>
          <w:szCs w:val="22"/>
        </w:rPr>
        <w:t xml:space="preserve"> DETERMINAZIONE COEFFICIENTI: </w:t>
      </w:r>
    </w:p>
    <w:p w:rsidR="00881484" w:rsidRDefault="00881484" w:rsidP="00400741">
      <w:pPr>
        <w:rPr>
          <w:rFonts w:ascii="Cambria" w:hAnsi="Cambria" w:cs="Tahoma"/>
          <w:b/>
          <w:bCs/>
          <w:iCs/>
          <w:sz w:val="22"/>
          <w:szCs w:val="22"/>
          <w:highlight w:val="yellow"/>
        </w:rPr>
      </w:pPr>
      <w:r w:rsidRPr="00F274A0">
        <w:rPr>
          <w:rFonts w:ascii="Cambria" w:hAnsi="Cambria" w:cs="Tahoma"/>
          <w:sz w:val="22"/>
          <w:szCs w:val="22"/>
        </w:rPr>
        <w:t xml:space="preserve">IN SEDUTA NON PUBBLICA: </w:t>
      </w:r>
      <w:r>
        <w:rPr>
          <w:rFonts w:ascii="Cambria" w:hAnsi="Cambria" w:cs="Tahoma"/>
          <w:sz w:val="22"/>
          <w:szCs w:val="22"/>
        </w:rPr>
        <w:t xml:space="preserve">ove </w:t>
      </w:r>
      <w:r w:rsidRPr="00E945CE">
        <w:rPr>
          <w:rFonts w:ascii="Cambria" w:hAnsi="Cambria" w:cs="Tahoma"/>
          <w:sz w:val="22"/>
          <w:szCs w:val="22"/>
        </w:rPr>
        <w:t xml:space="preserve">non diversamente specificato, per ogni singolo criterio di valutazione indicato con </w:t>
      </w:r>
      <w:r w:rsidRPr="00881484">
        <w:rPr>
          <w:rFonts w:ascii="Cambria" w:hAnsi="Cambria" w:cs="Tahoma"/>
          <w:sz w:val="22"/>
          <w:szCs w:val="22"/>
          <w:highlight w:val="yellow"/>
        </w:rPr>
        <w:t>(**)</w:t>
      </w:r>
      <w:r w:rsidRPr="00E945CE">
        <w:rPr>
          <w:rFonts w:ascii="Cambria" w:hAnsi="Cambria" w:cs="Tahoma"/>
          <w:sz w:val="22"/>
          <w:szCs w:val="22"/>
        </w:rPr>
        <w:t xml:space="preserve">, attribuzione dei coefficienti variabili tra 0 e </w:t>
      </w:r>
      <w:smartTag w:uri="urn:schemas-microsoft-com:office:smarttags" w:element="metricconverter">
        <w:smartTagPr>
          <w:attr w:name="ProductID" w:val="1 a"/>
        </w:smartTagPr>
        <w:r w:rsidRPr="00E945CE">
          <w:rPr>
            <w:rFonts w:ascii="Cambria" w:hAnsi="Cambria" w:cs="Tahoma"/>
            <w:sz w:val="22"/>
            <w:szCs w:val="22"/>
          </w:rPr>
          <w:t>1 a</w:t>
        </w:r>
      </w:smartTag>
      <w:r w:rsidRPr="00E945CE">
        <w:rPr>
          <w:rFonts w:ascii="Cambria" w:hAnsi="Cambria" w:cs="Tahoma"/>
          <w:sz w:val="22"/>
          <w:szCs w:val="22"/>
        </w:rPr>
        <w:t xml:space="preserve"> cura della Commissione Giudicatrice in base all’ottimizzazione degli elementi oggetto di valutazione; i coefficienti saranno determinati in base al seguente metodo / criterio motivazionale: giudizio ottimo = 1,00; giudizio buono</w:t>
      </w:r>
      <w:r w:rsidRPr="00F274A0">
        <w:rPr>
          <w:rFonts w:ascii="Cambria" w:hAnsi="Cambria" w:cs="Tahoma"/>
          <w:sz w:val="22"/>
          <w:szCs w:val="22"/>
        </w:rPr>
        <w:t xml:space="preserve"> = </w:t>
      </w:r>
      <w:r>
        <w:rPr>
          <w:rFonts w:ascii="Cambria" w:hAnsi="Cambria" w:cs="Tahoma"/>
          <w:sz w:val="22"/>
          <w:szCs w:val="22"/>
        </w:rPr>
        <w:t>0,80; giudizio sufficiente = 0,60</w:t>
      </w:r>
      <w:r w:rsidRPr="00F274A0">
        <w:rPr>
          <w:rFonts w:ascii="Cambria" w:hAnsi="Cambria" w:cs="Tahoma"/>
          <w:sz w:val="22"/>
          <w:szCs w:val="22"/>
        </w:rPr>
        <w:t>; giudizio mediocre = 0,</w:t>
      </w:r>
      <w:r>
        <w:rPr>
          <w:rFonts w:ascii="Cambria" w:hAnsi="Cambria" w:cs="Tahoma"/>
          <w:sz w:val="22"/>
          <w:szCs w:val="22"/>
        </w:rPr>
        <w:t>30</w:t>
      </w:r>
      <w:r w:rsidRPr="00F274A0">
        <w:rPr>
          <w:rFonts w:ascii="Cambria" w:hAnsi="Cambria" w:cs="Tahoma"/>
          <w:sz w:val="22"/>
          <w:szCs w:val="22"/>
        </w:rPr>
        <w:t>; giudizio scarso = 0</w:t>
      </w:r>
      <w:r>
        <w:rPr>
          <w:rFonts w:ascii="Cambria" w:hAnsi="Cambria" w:cs="Tahoma"/>
          <w:sz w:val="22"/>
          <w:szCs w:val="22"/>
        </w:rPr>
        <w:t>,00</w:t>
      </w:r>
      <w:r w:rsidRPr="00F274A0">
        <w:rPr>
          <w:rFonts w:ascii="Cambria" w:hAnsi="Cambria" w:cs="Tahoma"/>
          <w:sz w:val="22"/>
          <w:szCs w:val="22"/>
        </w:rPr>
        <w:t>.</w:t>
      </w:r>
    </w:p>
    <w:p w:rsidR="00881484" w:rsidRDefault="00881484" w:rsidP="00400741">
      <w:pPr>
        <w:rPr>
          <w:rFonts w:ascii="Cambria" w:hAnsi="Cambria" w:cs="Tahoma"/>
          <w:b/>
          <w:bCs/>
          <w:iCs/>
          <w:sz w:val="22"/>
          <w:szCs w:val="22"/>
          <w:highlight w:val="yellow"/>
        </w:rPr>
      </w:pPr>
    </w:p>
    <w:p w:rsidR="00881484" w:rsidRPr="00EF4A2E" w:rsidRDefault="00881484" w:rsidP="00400741">
      <w:pPr>
        <w:rPr>
          <w:rFonts w:ascii="Cambria" w:hAnsi="Cambria" w:cs="Tahoma"/>
          <w:b/>
          <w:bCs/>
          <w:iCs/>
          <w:sz w:val="22"/>
          <w:szCs w:val="22"/>
          <w:highlight w:val="yellow"/>
        </w:rPr>
      </w:pPr>
    </w:p>
    <w:p w:rsidR="00400741" w:rsidRPr="00C8441F" w:rsidRDefault="00400741" w:rsidP="00400741">
      <w:pPr>
        <w:jc w:val="both"/>
        <w:rPr>
          <w:rFonts w:ascii="Cambria" w:hAnsi="Cambria" w:cs="Tahoma"/>
          <w:bCs/>
          <w:sz w:val="22"/>
          <w:szCs w:val="22"/>
        </w:rPr>
      </w:pPr>
      <w:r w:rsidRPr="00C8441F">
        <w:rPr>
          <w:rFonts w:ascii="Cambria" w:hAnsi="Cambria" w:cs="Tahoma"/>
          <w:bCs/>
          <w:sz w:val="22"/>
          <w:szCs w:val="22"/>
        </w:rPr>
        <w:t xml:space="preserve">La Commissione Giudicatrice, al termine dei lavori in seduta non pubblica, redigerà apposito verbale dei lavori stessi, evidenziando tra l’altro per ciascun lotto le attribuzioni dei </w:t>
      </w:r>
      <w:r w:rsidR="005B280B">
        <w:rPr>
          <w:rFonts w:ascii="Cambria" w:hAnsi="Cambria" w:cs="Tahoma"/>
          <w:bCs/>
          <w:sz w:val="22"/>
          <w:szCs w:val="22"/>
        </w:rPr>
        <w:t xml:space="preserve">giudizi di idoneità e dei </w:t>
      </w:r>
      <w:r w:rsidRPr="00C8441F">
        <w:rPr>
          <w:rFonts w:ascii="Cambria" w:hAnsi="Cambria" w:cs="Tahoma"/>
          <w:bCs/>
          <w:sz w:val="22"/>
          <w:szCs w:val="22"/>
        </w:rPr>
        <w:t>punteggi tecnici intermedi relativi a ciascuna offerta, procedendo poi nel seguente modo ed ordine:</w:t>
      </w:r>
    </w:p>
    <w:p w:rsidR="00400741" w:rsidRPr="00C8441F" w:rsidRDefault="00400741" w:rsidP="00400741">
      <w:pPr>
        <w:jc w:val="both"/>
        <w:rPr>
          <w:rFonts w:ascii="Cambria" w:hAnsi="Cambria" w:cs="Tahoma"/>
          <w:bCs/>
          <w:sz w:val="22"/>
          <w:szCs w:val="22"/>
        </w:rPr>
      </w:pPr>
    </w:p>
    <w:p w:rsidR="00400741" w:rsidRPr="00F223D1" w:rsidRDefault="00400741" w:rsidP="00400741">
      <w:pPr>
        <w:pStyle w:val="Corpodeltesto3"/>
        <w:numPr>
          <w:ilvl w:val="0"/>
          <w:numId w:val="40"/>
        </w:numPr>
        <w:tabs>
          <w:tab w:val="clear" w:pos="720"/>
        </w:tabs>
        <w:spacing w:after="0"/>
        <w:ind w:left="270" w:hanging="270"/>
        <w:jc w:val="both"/>
        <w:rPr>
          <w:rFonts w:ascii="Cambria" w:hAnsi="Cambria" w:cs="Tahoma"/>
          <w:b/>
          <w:sz w:val="22"/>
          <w:szCs w:val="22"/>
        </w:rPr>
      </w:pPr>
      <w:r w:rsidRPr="00E82351">
        <w:rPr>
          <w:rFonts w:ascii="Cambria" w:hAnsi="Cambria" w:cs="Tahoma"/>
          <w:sz w:val="22"/>
          <w:szCs w:val="22"/>
        </w:rPr>
        <w:t xml:space="preserve">alla dichiarazione di non ammissibilità per le offerte che non abbiano conseguito </w:t>
      </w:r>
      <w:r w:rsidR="005B280B">
        <w:rPr>
          <w:rFonts w:ascii="Cambria" w:hAnsi="Cambria" w:cs="Tahoma"/>
          <w:sz w:val="22"/>
          <w:szCs w:val="22"/>
        </w:rPr>
        <w:t xml:space="preserve">un giudizio di idoneità o, </w:t>
      </w:r>
      <w:r w:rsidRPr="00E82351">
        <w:rPr>
          <w:rFonts w:ascii="Cambria" w:hAnsi="Cambria" w:cs="Tahoma"/>
          <w:sz w:val="22"/>
          <w:szCs w:val="22"/>
        </w:rPr>
        <w:t>per il punteggio previsto per i criteri di valutazione &lt;&lt;qualità&gt;&gt; sopra indicati</w:t>
      </w:r>
      <w:r w:rsidR="005B280B">
        <w:rPr>
          <w:rFonts w:ascii="Cambria" w:hAnsi="Cambria" w:cs="Tahoma"/>
          <w:sz w:val="22"/>
          <w:szCs w:val="22"/>
        </w:rPr>
        <w:t>,</w:t>
      </w:r>
      <w:r w:rsidRPr="00E82351">
        <w:rPr>
          <w:rFonts w:ascii="Cambria" w:hAnsi="Cambria" w:cs="Tahoma"/>
          <w:sz w:val="22"/>
          <w:szCs w:val="22"/>
        </w:rPr>
        <w:t xml:space="preserve"> complessivamente </w:t>
      </w:r>
      <w:r w:rsidRPr="00F223D1">
        <w:rPr>
          <w:rFonts w:ascii="Cambria" w:hAnsi="Cambria" w:cs="Tahoma"/>
          <w:sz w:val="22"/>
          <w:szCs w:val="22"/>
        </w:rPr>
        <w:t xml:space="preserve">almeno punti </w:t>
      </w:r>
      <w:r w:rsidRPr="00F223D1">
        <w:rPr>
          <w:rFonts w:ascii="Cambria" w:hAnsi="Cambria" w:cs="Tahoma"/>
          <w:b/>
          <w:sz w:val="22"/>
          <w:szCs w:val="22"/>
        </w:rPr>
        <w:t>2</w:t>
      </w:r>
      <w:r w:rsidR="00C72BFF" w:rsidRPr="00F223D1">
        <w:rPr>
          <w:rFonts w:ascii="Cambria" w:hAnsi="Cambria" w:cs="Tahoma"/>
          <w:b/>
          <w:sz w:val="22"/>
          <w:szCs w:val="22"/>
        </w:rPr>
        <w:t>4</w:t>
      </w:r>
      <w:r w:rsidRPr="00F223D1">
        <w:rPr>
          <w:rFonts w:ascii="Cambria" w:hAnsi="Cambria" w:cs="Tahoma"/>
          <w:b/>
          <w:sz w:val="22"/>
          <w:szCs w:val="22"/>
        </w:rPr>
        <w:t xml:space="preserve"> su 40; </w:t>
      </w:r>
    </w:p>
    <w:p w:rsidR="00400741" w:rsidRPr="00A72DB5" w:rsidRDefault="00400741" w:rsidP="00400741">
      <w:pPr>
        <w:pStyle w:val="Corpodeltesto3"/>
        <w:numPr>
          <w:ilvl w:val="0"/>
          <w:numId w:val="40"/>
        </w:numPr>
        <w:tabs>
          <w:tab w:val="clear" w:pos="720"/>
        </w:tabs>
        <w:spacing w:after="0"/>
        <w:ind w:left="270" w:hanging="270"/>
        <w:jc w:val="both"/>
        <w:rPr>
          <w:rFonts w:ascii="Cambria" w:hAnsi="Cambria" w:cs="Tahoma"/>
          <w:bCs/>
          <w:sz w:val="22"/>
          <w:szCs w:val="22"/>
        </w:rPr>
      </w:pPr>
      <w:r w:rsidRPr="00C8441F">
        <w:rPr>
          <w:rFonts w:ascii="Cambria" w:hAnsi="Cambria" w:cs="Tahoma"/>
          <w:sz w:val="22"/>
          <w:szCs w:val="22"/>
        </w:rPr>
        <w:t xml:space="preserve">infine alla </w:t>
      </w:r>
      <w:proofErr w:type="spellStart"/>
      <w:r w:rsidRPr="00C8441F">
        <w:rPr>
          <w:rFonts w:ascii="Cambria" w:hAnsi="Cambria" w:cs="Tahoma"/>
          <w:sz w:val="22"/>
          <w:szCs w:val="22"/>
        </w:rPr>
        <w:t>riparametrizzazione</w:t>
      </w:r>
      <w:proofErr w:type="spellEnd"/>
      <w:r w:rsidRPr="00C8441F">
        <w:rPr>
          <w:rFonts w:ascii="Cambria" w:hAnsi="Cambria" w:cs="Tahoma"/>
          <w:sz w:val="22"/>
          <w:szCs w:val="22"/>
        </w:rPr>
        <w:t xml:space="preserve"> dei punteggi</w:t>
      </w:r>
      <w:r w:rsidRPr="00A72DB5">
        <w:rPr>
          <w:rFonts w:ascii="Cambria" w:hAnsi="Cambria" w:cs="Tahoma"/>
          <w:sz w:val="22"/>
          <w:szCs w:val="22"/>
        </w:rPr>
        <w:t xml:space="preserve"> delle offerte ammissibili, qualora nessuna delle proposte oggetto di esame da parte della Commissione dovesse aver conseguito, a seguito dell'attribuzione del punteggio tecnico complessivo, un totale di </w:t>
      </w:r>
      <w:r w:rsidRPr="00A72DB5">
        <w:rPr>
          <w:rFonts w:ascii="Cambria" w:hAnsi="Cambria" w:cs="Tahoma"/>
          <w:b/>
          <w:sz w:val="22"/>
          <w:szCs w:val="22"/>
        </w:rPr>
        <w:t>punti 40</w:t>
      </w:r>
      <w:r w:rsidRPr="00A72DB5">
        <w:rPr>
          <w:rFonts w:ascii="Cambria" w:hAnsi="Cambria" w:cs="Tahoma"/>
          <w:sz w:val="22"/>
          <w:szCs w:val="22"/>
        </w:rPr>
        <w:t xml:space="preserve">; </w:t>
      </w:r>
      <w:smartTag w:uri="urn:schemas-microsoft-com:office:smarttags" w:element="PersonName">
        <w:smartTagPr>
          <w:attr w:name="ProductID" w:val="La Commissione"/>
        </w:smartTagPr>
        <w:r w:rsidRPr="00A72DB5">
          <w:rPr>
            <w:rFonts w:ascii="Cambria" w:hAnsi="Cambria" w:cs="Tahoma"/>
            <w:bCs/>
            <w:sz w:val="22"/>
            <w:szCs w:val="22"/>
          </w:rPr>
          <w:t>la Commissione</w:t>
        </w:r>
      </w:smartTag>
      <w:r w:rsidRPr="00A72DB5">
        <w:rPr>
          <w:rFonts w:ascii="Cambria" w:hAnsi="Cambria" w:cs="Tahoma"/>
          <w:bCs/>
          <w:sz w:val="22"/>
          <w:szCs w:val="22"/>
        </w:rPr>
        <w:t xml:space="preserve"> assegnerà in tal caso </w:t>
      </w:r>
      <w:r w:rsidRPr="00A72DB5">
        <w:rPr>
          <w:rFonts w:ascii="Cambria" w:hAnsi="Cambria" w:cs="Tahoma"/>
          <w:b/>
          <w:bCs/>
          <w:sz w:val="22"/>
          <w:szCs w:val="22"/>
        </w:rPr>
        <w:t>punti 40</w:t>
      </w:r>
      <w:r w:rsidRPr="00A72DB5">
        <w:rPr>
          <w:rFonts w:ascii="Cambria" w:hAnsi="Cambria" w:cs="Tahoma"/>
          <w:bCs/>
          <w:sz w:val="22"/>
          <w:szCs w:val="22"/>
        </w:rPr>
        <w:t xml:space="preserve"> all'offerta che risulti aver conseguito la somma di punti più elevata e alle altre offerte il punteggio definitivo sarà assegnato secondo la seguente formula:</w:t>
      </w:r>
    </w:p>
    <w:p w:rsidR="00400741" w:rsidRPr="0071026E" w:rsidRDefault="00400741" w:rsidP="00400741">
      <w:pPr>
        <w:jc w:val="both"/>
        <w:rPr>
          <w:rFonts w:ascii="Cambria" w:hAnsi="Cambria" w:cs="Tahoma"/>
          <w:bCs/>
          <w:sz w:val="22"/>
          <w:szCs w:val="22"/>
          <w:u w:val="single"/>
        </w:rPr>
      </w:pPr>
      <w:r w:rsidRPr="0071026E">
        <w:rPr>
          <w:rFonts w:ascii="Cambria" w:hAnsi="Cambria" w:cs="Tahoma"/>
          <w:bCs/>
          <w:sz w:val="22"/>
          <w:szCs w:val="22"/>
          <w:u w:val="single"/>
        </w:rPr>
        <w:t xml:space="preserve"> </w:t>
      </w:r>
    </w:p>
    <w:p w:rsidR="00400741" w:rsidRPr="0071026E" w:rsidRDefault="00400741" w:rsidP="00400741">
      <w:pPr>
        <w:jc w:val="both"/>
        <w:rPr>
          <w:rFonts w:ascii="Cambria" w:hAnsi="Cambria" w:cs="Tahoma"/>
          <w:bCs/>
          <w:sz w:val="22"/>
          <w:szCs w:val="22"/>
          <w:u w:val="single"/>
        </w:rPr>
      </w:pPr>
      <w:proofErr w:type="spellStart"/>
      <w:r w:rsidRPr="0071026E">
        <w:rPr>
          <w:rFonts w:ascii="Cambria" w:hAnsi="Cambria" w:cs="Tahoma"/>
          <w:bCs/>
          <w:sz w:val="22"/>
          <w:szCs w:val="22"/>
          <w:u w:val="single"/>
        </w:rPr>
        <w:t>Pt</w:t>
      </w:r>
      <w:proofErr w:type="spellEnd"/>
      <w:r w:rsidRPr="0071026E">
        <w:rPr>
          <w:rFonts w:ascii="Cambria" w:hAnsi="Cambria" w:cs="Tahoma"/>
          <w:bCs/>
          <w:sz w:val="22"/>
          <w:szCs w:val="22"/>
          <w:u w:val="single"/>
        </w:rPr>
        <w:t xml:space="preserve"> = </w:t>
      </w:r>
      <w:proofErr w:type="spellStart"/>
      <w:r w:rsidRPr="0071026E">
        <w:rPr>
          <w:rFonts w:ascii="Cambria" w:hAnsi="Cambria" w:cs="Tahoma"/>
          <w:bCs/>
          <w:sz w:val="22"/>
          <w:szCs w:val="22"/>
          <w:u w:val="single"/>
        </w:rPr>
        <w:t>Pmax</w:t>
      </w:r>
      <w:proofErr w:type="spellEnd"/>
      <w:r w:rsidRPr="0071026E">
        <w:rPr>
          <w:rFonts w:ascii="Cambria" w:hAnsi="Cambria" w:cs="Tahoma"/>
          <w:bCs/>
          <w:sz w:val="22"/>
          <w:szCs w:val="22"/>
          <w:u w:val="single"/>
        </w:rPr>
        <w:t xml:space="preserve"> * POC</w:t>
      </w:r>
    </w:p>
    <w:p w:rsidR="00400741" w:rsidRPr="0071026E" w:rsidRDefault="00400741" w:rsidP="00400741">
      <w:pPr>
        <w:jc w:val="both"/>
        <w:rPr>
          <w:rFonts w:ascii="Cambria" w:hAnsi="Cambria" w:cs="Tahoma"/>
          <w:bCs/>
          <w:sz w:val="22"/>
          <w:szCs w:val="22"/>
        </w:rPr>
      </w:pPr>
      <w:r w:rsidRPr="0071026E">
        <w:rPr>
          <w:rFonts w:ascii="Cambria" w:hAnsi="Cambria" w:cs="Tahoma"/>
          <w:bCs/>
          <w:sz w:val="22"/>
          <w:szCs w:val="22"/>
        </w:rPr>
        <w:t xml:space="preserve">             POE</w:t>
      </w:r>
    </w:p>
    <w:p w:rsidR="00400741" w:rsidRPr="0071026E" w:rsidRDefault="00400741" w:rsidP="00400741">
      <w:pPr>
        <w:jc w:val="both"/>
        <w:rPr>
          <w:rFonts w:ascii="Cambria" w:hAnsi="Cambria" w:cs="Tahoma"/>
          <w:bCs/>
          <w:sz w:val="22"/>
          <w:szCs w:val="22"/>
        </w:rPr>
      </w:pPr>
    </w:p>
    <w:p w:rsidR="00400741" w:rsidRPr="0071026E" w:rsidRDefault="00400741" w:rsidP="00400741">
      <w:pPr>
        <w:jc w:val="both"/>
        <w:rPr>
          <w:rFonts w:ascii="Cambria" w:hAnsi="Cambria" w:cs="Tahoma"/>
          <w:bCs/>
          <w:sz w:val="22"/>
          <w:szCs w:val="22"/>
        </w:rPr>
      </w:pPr>
      <w:r w:rsidRPr="0071026E">
        <w:rPr>
          <w:rFonts w:ascii="Cambria" w:hAnsi="Cambria" w:cs="Tahoma"/>
          <w:bCs/>
          <w:sz w:val="22"/>
          <w:szCs w:val="22"/>
        </w:rPr>
        <w:t xml:space="preserve">In cui </w:t>
      </w:r>
    </w:p>
    <w:p w:rsidR="00400741" w:rsidRPr="0071026E" w:rsidRDefault="00400741" w:rsidP="00400741">
      <w:pPr>
        <w:tabs>
          <w:tab w:val="left" w:pos="1350"/>
        </w:tabs>
        <w:ind w:left="180"/>
        <w:jc w:val="both"/>
        <w:rPr>
          <w:rFonts w:ascii="Cambria" w:hAnsi="Cambria" w:cs="Tahoma"/>
          <w:bCs/>
          <w:sz w:val="22"/>
          <w:szCs w:val="22"/>
        </w:rPr>
      </w:pPr>
      <w:proofErr w:type="spellStart"/>
      <w:r w:rsidRPr="0071026E">
        <w:rPr>
          <w:rFonts w:ascii="Cambria" w:hAnsi="Cambria" w:cs="Tahoma"/>
          <w:bCs/>
          <w:sz w:val="22"/>
          <w:szCs w:val="22"/>
        </w:rPr>
        <w:t>Pt</w:t>
      </w:r>
      <w:proofErr w:type="spellEnd"/>
      <w:r w:rsidRPr="0071026E">
        <w:rPr>
          <w:rFonts w:ascii="Cambria" w:hAnsi="Cambria" w:cs="Tahoma"/>
          <w:bCs/>
          <w:sz w:val="22"/>
          <w:szCs w:val="22"/>
        </w:rPr>
        <w:tab/>
        <w:t>-  punteggio tecnico da attribuire all’offerta presa in considerazione</w:t>
      </w:r>
    </w:p>
    <w:p w:rsidR="00400741" w:rsidRPr="0071026E" w:rsidRDefault="00400741" w:rsidP="00400741">
      <w:pPr>
        <w:tabs>
          <w:tab w:val="left" w:pos="1350"/>
        </w:tabs>
        <w:ind w:left="180"/>
        <w:jc w:val="both"/>
        <w:rPr>
          <w:rFonts w:ascii="Cambria" w:hAnsi="Cambria" w:cs="Tahoma"/>
          <w:bCs/>
          <w:sz w:val="22"/>
          <w:szCs w:val="22"/>
        </w:rPr>
      </w:pPr>
      <w:proofErr w:type="spellStart"/>
      <w:r w:rsidRPr="0071026E">
        <w:rPr>
          <w:rFonts w:ascii="Cambria" w:hAnsi="Cambria" w:cs="Tahoma"/>
          <w:bCs/>
          <w:sz w:val="22"/>
          <w:szCs w:val="22"/>
        </w:rPr>
        <w:t>Pmax</w:t>
      </w:r>
      <w:proofErr w:type="spellEnd"/>
      <w:r w:rsidRPr="0071026E">
        <w:rPr>
          <w:rFonts w:ascii="Cambria" w:hAnsi="Cambria" w:cs="Tahoma"/>
          <w:bCs/>
          <w:sz w:val="22"/>
          <w:szCs w:val="22"/>
        </w:rPr>
        <w:t xml:space="preserve">           -  punteggio massimo attribuibile (punti 40)</w:t>
      </w:r>
    </w:p>
    <w:p w:rsidR="00400741" w:rsidRPr="0071026E" w:rsidRDefault="00400741" w:rsidP="00400741">
      <w:pPr>
        <w:tabs>
          <w:tab w:val="left" w:pos="1350"/>
        </w:tabs>
        <w:ind w:left="180"/>
        <w:jc w:val="both"/>
        <w:rPr>
          <w:rFonts w:ascii="Cambria" w:hAnsi="Cambria" w:cs="Tahoma"/>
          <w:bCs/>
          <w:sz w:val="22"/>
          <w:szCs w:val="22"/>
        </w:rPr>
      </w:pPr>
      <w:r w:rsidRPr="0071026E">
        <w:rPr>
          <w:rFonts w:ascii="Cambria" w:hAnsi="Cambria" w:cs="Tahoma"/>
          <w:bCs/>
          <w:sz w:val="22"/>
          <w:szCs w:val="22"/>
        </w:rPr>
        <w:t xml:space="preserve">POC            </w:t>
      </w:r>
      <w:r w:rsidRPr="0071026E">
        <w:rPr>
          <w:rFonts w:ascii="Cambria" w:hAnsi="Cambria" w:cs="Tahoma"/>
          <w:bCs/>
          <w:sz w:val="22"/>
          <w:szCs w:val="22"/>
        </w:rPr>
        <w:tab/>
        <w:t>-  valore dell’offerta considerata</w:t>
      </w:r>
    </w:p>
    <w:p w:rsidR="00400741" w:rsidRDefault="00400741" w:rsidP="00400741">
      <w:pPr>
        <w:pStyle w:val="Corpodeltesto2"/>
        <w:spacing w:line="240" w:lineRule="auto"/>
        <w:rPr>
          <w:rFonts w:ascii="Arial" w:hAnsi="Arial"/>
          <w:b/>
          <w:bCs/>
        </w:rPr>
      </w:pPr>
      <w:r>
        <w:rPr>
          <w:rFonts w:ascii="Cambria" w:hAnsi="Cambria" w:cs="Tahoma"/>
          <w:bCs/>
          <w:sz w:val="22"/>
          <w:szCs w:val="22"/>
        </w:rPr>
        <w:t xml:space="preserve">    </w:t>
      </w:r>
      <w:r w:rsidRPr="0071026E">
        <w:rPr>
          <w:rFonts w:ascii="Cambria" w:hAnsi="Cambria" w:cs="Tahoma"/>
          <w:bCs/>
          <w:sz w:val="22"/>
          <w:szCs w:val="22"/>
        </w:rPr>
        <w:t xml:space="preserve">POE            </w:t>
      </w:r>
      <w:r w:rsidRPr="0071026E">
        <w:rPr>
          <w:rFonts w:ascii="Cambria" w:hAnsi="Cambria" w:cs="Tahoma"/>
          <w:bCs/>
          <w:sz w:val="22"/>
          <w:szCs w:val="22"/>
        </w:rPr>
        <w:tab/>
        <w:t>-  valore dell’offerta con punteggio più elevato</w:t>
      </w:r>
    </w:p>
    <w:p w:rsidR="00400741" w:rsidRDefault="00400741" w:rsidP="00400741">
      <w:pPr>
        <w:pStyle w:val="Corpodeltesto2"/>
        <w:spacing w:line="240" w:lineRule="auto"/>
        <w:rPr>
          <w:rFonts w:ascii="Tahoma" w:hAnsi="Tahoma" w:cs="Tahoma"/>
          <w:sz w:val="22"/>
          <w:szCs w:val="22"/>
        </w:rPr>
      </w:pPr>
    </w:p>
    <w:p w:rsidR="00881484" w:rsidRDefault="00881484" w:rsidP="00881484">
      <w:pPr>
        <w:pStyle w:val="Corpodeltesto2"/>
        <w:spacing w:after="0" w:line="240" w:lineRule="auto"/>
        <w:rPr>
          <w:rFonts w:ascii="Cambria" w:hAnsi="Cambria"/>
          <w:b/>
          <w:highlight w:val="yellow"/>
          <w:u w:val="single"/>
        </w:rPr>
      </w:pPr>
    </w:p>
    <w:p w:rsidR="00881484" w:rsidRPr="00A351C1" w:rsidRDefault="00881484" w:rsidP="00881484">
      <w:pPr>
        <w:pStyle w:val="Corpodeltesto2"/>
        <w:spacing w:after="0" w:line="240" w:lineRule="auto"/>
        <w:rPr>
          <w:rFonts w:ascii="Cambria" w:hAnsi="Cambria"/>
          <w:b/>
          <w:highlight w:val="yellow"/>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071"/>
        <w:gridCol w:w="732"/>
        <w:gridCol w:w="4975"/>
      </w:tblGrid>
      <w:tr w:rsidR="00881484" w:rsidRPr="00A351C1" w:rsidTr="002D0C15">
        <w:trPr>
          <w:trHeight w:val="330"/>
        </w:trPr>
        <w:tc>
          <w:tcPr>
            <w:tcW w:w="2082" w:type="pct"/>
            <w:vMerge w:val="restart"/>
            <w:shd w:val="clear" w:color="auto" w:fill="auto"/>
            <w:vAlign w:val="center"/>
          </w:tcPr>
          <w:p w:rsidR="00881484" w:rsidRPr="00A351C1" w:rsidRDefault="00881484" w:rsidP="002D0C15">
            <w:pPr>
              <w:jc w:val="center"/>
              <w:rPr>
                <w:rFonts w:ascii="Cambria" w:hAnsi="Cambria" w:cs="Arial"/>
                <w:b/>
                <w:bCs/>
                <w:u w:val="single"/>
              </w:rPr>
            </w:pPr>
            <w:r w:rsidRPr="00A351C1">
              <w:rPr>
                <w:rFonts w:ascii="Cambria" w:hAnsi="Cambria" w:cs="Arial"/>
                <w:b/>
                <w:bCs/>
                <w:u w:val="single"/>
              </w:rPr>
              <w:t xml:space="preserve">CRITERIO </w:t>
            </w:r>
            <w:proofErr w:type="spellStart"/>
            <w:r w:rsidRPr="00A351C1">
              <w:rPr>
                <w:rFonts w:ascii="Cambria" w:hAnsi="Cambria" w:cs="Arial"/>
                <w:b/>
                <w:bCs/>
                <w:u w:val="single"/>
              </w:rPr>
              <w:t>DI</w:t>
            </w:r>
            <w:proofErr w:type="spellEnd"/>
            <w:r w:rsidRPr="00A351C1">
              <w:rPr>
                <w:rFonts w:ascii="Cambria" w:hAnsi="Cambria" w:cs="Arial"/>
                <w:b/>
                <w:bCs/>
                <w:u w:val="single"/>
              </w:rPr>
              <w:t xml:space="preserve"> VALUTAZIONE &lt;&lt;PREZZO&gt;&gt;</w:t>
            </w:r>
            <w:r>
              <w:rPr>
                <w:rFonts w:ascii="Cambria" w:hAnsi="Cambria" w:cs="Arial"/>
                <w:b/>
                <w:bCs/>
                <w:u w:val="single"/>
              </w:rPr>
              <w:t xml:space="preserve"> PER I LOTTI N. 1-3-4</w:t>
            </w:r>
          </w:p>
        </w:tc>
        <w:tc>
          <w:tcPr>
            <w:tcW w:w="374" w:type="pct"/>
            <w:vMerge w:val="restart"/>
            <w:shd w:val="clear" w:color="auto" w:fill="auto"/>
            <w:vAlign w:val="center"/>
          </w:tcPr>
          <w:p w:rsidR="00881484" w:rsidRPr="00A351C1" w:rsidRDefault="00881484" w:rsidP="002D0C15">
            <w:pPr>
              <w:jc w:val="center"/>
              <w:rPr>
                <w:rFonts w:ascii="Cambria" w:hAnsi="Cambria" w:cs="Arial"/>
                <w:b/>
                <w:bCs/>
                <w:u w:val="single"/>
              </w:rPr>
            </w:pPr>
            <w:r w:rsidRPr="00A351C1">
              <w:rPr>
                <w:rFonts w:ascii="Cambria" w:hAnsi="Cambria" w:cs="Arial"/>
                <w:b/>
                <w:bCs/>
                <w:u w:val="single"/>
              </w:rPr>
              <w:t>PUNTI MAX</w:t>
            </w:r>
          </w:p>
        </w:tc>
        <w:tc>
          <w:tcPr>
            <w:tcW w:w="2544" w:type="pct"/>
            <w:vMerge w:val="restart"/>
            <w:shd w:val="clear" w:color="auto" w:fill="auto"/>
            <w:vAlign w:val="center"/>
          </w:tcPr>
          <w:p w:rsidR="00881484" w:rsidRPr="00A351C1" w:rsidRDefault="00881484" w:rsidP="002D0C15">
            <w:pPr>
              <w:jc w:val="center"/>
              <w:rPr>
                <w:rFonts w:ascii="Cambria" w:hAnsi="Cambria" w:cs="Arial"/>
                <w:b/>
                <w:bCs/>
                <w:u w:val="single"/>
              </w:rPr>
            </w:pPr>
            <w:r w:rsidRPr="00A351C1">
              <w:rPr>
                <w:rFonts w:ascii="Cambria" w:hAnsi="Cambria" w:cs="Arial"/>
                <w:b/>
                <w:bCs/>
                <w:u w:val="single"/>
              </w:rPr>
              <w:t xml:space="preserve">MODALITA' </w:t>
            </w:r>
            <w:proofErr w:type="spellStart"/>
            <w:r w:rsidRPr="00A351C1">
              <w:rPr>
                <w:rFonts w:ascii="Cambria" w:hAnsi="Cambria" w:cs="Arial"/>
                <w:b/>
                <w:bCs/>
                <w:u w:val="single"/>
              </w:rPr>
              <w:t>DI</w:t>
            </w:r>
            <w:proofErr w:type="spellEnd"/>
            <w:r w:rsidRPr="00A351C1">
              <w:rPr>
                <w:rFonts w:ascii="Cambria" w:hAnsi="Cambria" w:cs="Arial"/>
                <w:b/>
                <w:bCs/>
                <w:u w:val="single"/>
              </w:rPr>
              <w:t xml:space="preserve"> DETERMINAZIONE </w:t>
            </w:r>
            <w:r w:rsidRPr="00A351C1">
              <w:rPr>
                <w:rFonts w:ascii="Cambria" w:hAnsi="Cambria" w:cs="Arial"/>
                <w:b/>
                <w:bCs/>
                <w:u w:val="single"/>
              </w:rPr>
              <w:br/>
              <w:t>COEFFICIENTI V(a)i E CRITERIO MOTIVAZIONALE</w:t>
            </w:r>
          </w:p>
        </w:tc>
      </w:tr>
      <w:tr w:rsidR="00881484" w:rsidRPr="00A351C1" w:rsidTr="002D0C15">
        <w:trPr>
          <w:trHeight w:val="330"/>
        </w:trPr>
        <w:tc>
          <w:tcPr>
            <w:tcW w:w="2082" w:type="pct"/>
            <w:vMerge/>
            <w:vAlign w:val="center"/>
          </w:tcPr>
          <w:p w:rsidR="00881484" w:rsidRPr="00A351C1" w:rsidRDefault="00881484" w:rsidP="002D0C15">
            <w:pPr>
              <w:rPr>
                <w:rFonts w:ascii="Cambria" w:hAnsi="Cambria" w:cs="Arial"/>
                <w:b/>
                <w:bCs/>
                <w:u w:val="single"/>
              </w:rPr>
            </w:pPr>
          </w:p>
        </w:tc>
        <w:tc>
          <w:tcPr>
            <w:tcW w:w="374" w:type="pct"/>
            <w:vMerge/>
            <w:vAlign w:val="center"/>
          </w:tcPr>
          <w:p w:rsidR="00881484" w:rsidRPr="00A351C1" w:rsidRDefault="00881484" w:rsidP="002D0C15">
            <w:pPr>
              <w:rPr>
                <w:rFonts w:ascii="Cambria" w:hAnsi="Cambria" w:cs="Arial"/>
                <w:b/>
                <w:bCs/>
                <w:u w:val="single"/>
              </w:rPr>
            </w:pPr>
          </w:p>
        </w:tc>
        <w:tc>
          <w:tcPr>
            <w:tcW w:w="2544" w:type="pct"/>
            <w:vMerge/>
            <w:vAlign w:val="center"/>
          </w:tcPr>
          <w:p w:rsidR="00881484" w:rsidRPr="00A351C1" w:rsidRDefault="00881484" w:rsidP="002D0C15">
            <w:pPr>
              <w:rPr>
                <w:rFonts w:ascii="Cambria" w:hAnsi="Cambria" w:cs="Arial"/>
                <w:b/>
                <w:bCs/>
                <w:u w:val="single"/>
              </w:rPr>
            </w:pPr>
          </w:p>
        </w:tc>
      </w:tr>
      <w:tr w:rsidR="00881484" w:rsidRPr="00A351C1" w:rsidTr="002D0C15">
        <w:trPr>
          <w:trHeight w:val="270"/>
        </w:trPr>
        <w:tc>
          <w:tcPr>
            <w:tcW w:w="2082" w:type="pct"/>
            <w:vMerge/>
            <w:vAlign w:val="center"/>
          </w:tcPr>
          <w:p w:rsidR="00881484" w:rsidRPr="00A351C1" w:rsidRDefault="00881484" w:rsidP="002D0C15">
            <w:pPr>
              <w:rPr>
                <w:rFonts w:ascii="Cambria" w:hAnsi="Cambria" w:cs="Arial"/>
                <w:b/>
                <w:bCs/>
                <w:u w:val="single"/>
              </w:rPr>
            </w:pPr>
          </w:p>
        </w:tc>
        <w:tc>
          <w:tcPr>
            <w:tcW w:w="374" w:type="pct"/>
            <w:vMerge/>
            <w:vAlign w:val="center"/>
          </w:tcPr>
          <w:p w:rsidR="00881484" w:rsidRPr="00A351C1" w:rsidRDefault="00881484" w:rsidP="002D0C15">
            <w:pPr>
              <w:rPr>
                <w:rFonts w:ascii="Cambria" w:hAnsi="Cambria" w:cs="Arial"/>
                <w:b/>
                <w:bCs/>
                <w:u w:val="single"/>
              </w:rPr>
            </w:pPr>
          </w:p>
        </w:tc>
        <w:tc>
          <w:tcPr>
            <w:tcW w:w="2544" w:type="pct"/>
            <w:vMerge/>
            <w:vAlign w:val="center"/>
          </w:tcPr>
          <w:p w:rsidR="00881484" w:rsidRPr="00A351C1" w:rsidRDefault="00881484" w:rsidP="002D0C15">
            <w:pPr>
              <w:rPr>
                <w:rFonts w:ascii="Cambria" w:hAnsi="Cambria" w:cs="Arial"/>
                <w:b/>
                <w:bCs/>
                <w:u w:val="single"/>
              </w:rPr>
            </w:pPr>
          </w:p>
        </w:tc>
      </w:tr>
      <w:tr w:rsidR="00881484" w:rsidRPr="00A351C1" w:rsidTr="002D0C15">
        <w:trPr>
          <w:trHeight w:val="1063"/>
        </w:trPr>
        <w:tc>
          <w:tcPr>
            <w:tcW w:w="2082" w:type="pct"/>
            <w:shd w:val="clear" w:color="auto" w:fill="auto"/>
            <w:vAlign w:val="center"/>
          </w:tcPr>
          <w:p w:rsidR="00881484" w:rsidRPr="00A351C1" w:rsidRDefault="00881484" w:rsidP="002D0C15">
            <w:pPr>
              <w:rPr>
                <w:rFonts w:ascii="Cambria" w:hAnsi="Cambria" w:cs="Tahoma"/>
                <w:i/>
                <w:iCs/>
              </w:rPr>
            </w:pPr>
            <w:r w:rsidRPr="00A351C1">
              <w:rPr>
                <w:rFonts w:ascii="Cambria" w:hAnsi="Cambria" w:cs="Tahoma"/>
                <w:i/>
                <w:iCs/>
              </w:rPr>
              <w:t>sub-elemento di valutazione:</w:t>
            </w:r>
          </w:p>
        </w:tc>
        <w:tc>
          <w:tcPr>
            <w:tcW w:w="374" w:type="pct"/>
            <w:shd w:val="clear" w:color="auto" w:fill="auto"/>
            <w:vAlign w:val="center"/>
          </w:tcPr>
          <w:p w:rsidR="00881484" w:rsidRPr="00A351C1" w:rsidRDefault="00881484" w:rsidP="002D0C15">
            <w:pPr>
              <w:jc w:val="center"/>
              <w:rPr>
                <w:rFonts w:ascii="Cambria" w:hAnsi="Cambria" w:cs="Tahoma"/>
                <w:b/>
              </w:rPr>
            </w:pPr>
            <w:r w:rsidRPr="00A351C1">
              <w:rPr>
                <w:rFonts w:ascii="Cambria" w:hAnsi="Cambria" w:cs="Tahoma"/>
                <w:b/>
              </w:rPr>
              <w:t>60</w:t>
            </w:r>
            <w:r>
              <w:rPr>
                <w:rFonts w:ascii="Cambria" w:hAnsi="Cambria" w:cs="Tahoma"/>
                <w:b/>
              </w:rPr>
              <w:t>,00</w:t>
            </w:r>
            <w:r w:rsidRPr="00A351C1">
              <w:rPr>
                <w:rFonts w:ascii="Cambria" w:hAnsi="Cambria" w:cs="Tahoma"/>
                <w:b/>
              </w:rPr>
              <w:t> </w:t>
            </w:r>
          </w:p>
        </w:tc>
        <w:tc>
          <w:tcPr>
            <w:tcW w:w="2544" w:type="pct"/>
            <w:vMerge w:val="restart"/>
            <w:shd w:val="clear" w:color="auto" w:fill="auto"/>
            <w:vAlign w:val="center"/>
          </w:tcPr>
          <w:p w:rsidR="00881484" w:rsidRPr="00A351C1" w:rsidRDefault="00881484" w:rsidP="002D0C15">
            <w:pPr>
              <w:rPr>
                <w:rFonts w:ascii="Cambria" w:hAnsi="Cambria" w:cs="Tahoma"/>
              </w:rPr>
            </w:pPr>
            <w:r w:rsidRPr="00A351C1">
              <w:rPr>
                <w:rFonts w:ascii="Cambria" w:hAnsi="Cambria" w:cs="Arial"/>
                <w:u w:val="single"/>
              </w:rPr>
              <w:t>IN SEDUTA PUBBLICA:</w:t>
            </w:r>
            <w:r w:rsidRPr="00A351C1">
              <w:rPr>
                <w:rFonts w:ascii="Cambria" w:hAnsi="Cambria" w:cs="Arial"/>
              </w:rPr>
              <w:t xml:space="preserve"> verrà valutato il prezzo complessivo offerto dal concorrente rispetto al prezzo dell’offerta più conveniente, in base al seguente metodo:                                                                     </w:t>
            </w:r>
            <w:r w:rsidRPr="00A351C1">
              <w:rPr>
                <w:rFonts w:ascii="Cambria" w:hAnsi="Cambria" w:cs="Arial"/>
              </w:rPr>
              <w:br/>
              <w:t xml:space="preserve">V(a)i = </w:t>
            </w:r>
            <w:proofErr w:type="spellStart"/>
            <w:r w:rsidRPr="00A351C1">
              <w:rPr>
                <w:rFonts w:ascii="Cambria" w:hAnsi="Cambria" w:cs="Arial"/>
              </w:rPr>
              <w:t>Pmin</w:t>
            </w:r>
            <w:proofErr w:type="spellEnd"/>
            <w:r w:rsidRPr="00A351C1">
              <w:rPr>
                <w:rFonts w:ascii="Cambria" w:hAnsi="Cambria" w:cs="Arial"/>
              </w:rPr>
              <w:t xml:space="preserve">/Pa                                                                                                                                                                                                                                                                                                     Dove:    </w:t>
            </w:r>
            <w:r w:rsidRPr="00A351C1">
              <w:rPr>
                <w:rFonts w:ascii="Cambria" w:hAnsi="Cambria" w:cs="Arial"/>
              </w:rPr>
              <w:br/>
            </w:r>
            <w:proofErr w:type="spellStart"/>
            <w:r w:rsidRPr="00A351C1">
              <w:rPr>
                <w:rFonts w:ascii="Cambria" w:hAnsi="Cambria" w:cs="Arial"/>
              </w:rPr>
              <w:t>Pmin</w:t>
            </w:r>
            <w:proofErr w:type="spellEnd"/>
            <w:r w:rsidRPr="00A351C1">
              <w:rPr>
                <w:rFonts w:ascii="Cambria" w:hAnsi="Cambria" w:cs="Arial"/>
              </w:rPr>
              <w:t xml:space="preserve"> = valore dell'offerta più conveniente                                                                                                                                                                                                                                                                                                                         Pa = valore offerto dal concorrente a</w:t>
            </w:r>
          </w:p>
        </w:tc>
      </w:tr>
      <w:tr w:rsidR="00881484" w:rsidRPr="00A351C1" w:rsidTr="002D0C15">
        <w:trPr>
          <w:trHeight w:val="899"/>
        </w:trPr>
        <w:tc>
          <w:tcPr>
            <w:tcW w:w="2082" w:type="pct"/>
            <w:shd w:val="clear" w:color="auto" w:fill="auto"/>
            <w:vAlign w:val="center"/>
          </w:tcPr>
          <w:p w:rsidR="00881484" w:rsidRPr="00A351C1" w:rsidRDefault="00881484" w:rsidP="002D0C15">
            <w:pPr>
              <w:rPr>
                <w:rFonts w:ascii="Cambria" w:hAnsi="Cambria" w:cs="Tahoma"/>
              </w:rPr>
            </w:pPr>
            <w:r w:rsidRPr="00A351C1">
              <w:rPr>
                <w:rFonts w:ascii="Cambria" w:hAnsi="Cambria" w:cs="Arial"/>
              </w:rPr>
              <w:t>&gt; prezzo complessivo offerto</w:t>
            </w:r>
          </w:p>
        </w:tc>
        <w:tc>
          <w:tcPr>
            <w:tcW w:w="374" w:type="pct"/>
            <w:shd w:val="clear" w:color="auto" w:fill="auto"/>
            <w:vAlign w:val="center"/>
          </w:tcPr>
          <w:p w:rsidR="00881484" w:rsidRPr="00A351C1" w:rsidRDefault="00881484" w:rsidP="002D0C15">
            <w:pPr>
              <w:jc w:val="center"/>
              <w:rPr>
                <w:rFonts w:ascii="Cambria" w:hAnsi="Cambria" w:cs="Tahoma"/>
              </w:rPr>
            </w:pPr>
            <w:r w:rsidRPr="00A351C1">
              <w:rPr>
                <w:rFonts w:ascii="Cambria" w:hAnsi="Cambria" w:cs="Tahoma"/>
              </w:rPr>
              <w:t>60</w:t>
            </w:r>
            <w:r>
              <w:rPr>
                <w:rFonts w:ascii="Cambria" w:hAnsi="Cambria" w:cs="Tahoma"/>
              </w:rPr>
              <w:t>,00</w:t>
            </w:r>
          </w:p>
        </w:tc>
        <w:tc>
          <w:tcPr>
            <w:tcW w:w="2544" w:type="pct"/>
            <w:vMerge/>
            <w:vAlign w:val="center"/>
          </w:tcPr>
          <w:p w:rsidR="00881484" w:rsidRPr="00A351C1" w:rsidRDefault="00881484" w:rsidP="002D0C15">
            <w:pPr>
              <w:rPr>
                <w:rFonts w:ascii="Cambria" w:hAnsi="Cambria" w:cs="Arial"/>
              </w:rPr>
            </w:pPr>
          </w:p>
        </w:tc>
      </w:tr>
    </w:tbl>
    <w:p w:rsidR="00881484" w:rsidRPr="00A351C1" w:rsidRDefault="00881484" w:rsidP="00881484">
      <w:pPr>
        <w:pStyle w:val="Corpodeltesto2"/>
        <w:spacing w:after="0" w:line="240" w:lineRule="auto"/>
        <w:rPr>
          <w:rFonts w:ascii="Cambria" w:hAnsi="Cambria"/>
          <w:b/>
          <w:highlight w:val="yellow"/>
          <w:u w:val="single"/>
        </w:rPr>
      </w:pPr>
    </w:p>
    <w:p w:rsidR="00EF4A2E" w:rsidRDefault="00EF4A2E" w:rsidP="00F76F64">
      <w:pPr>
        <w:tabs>
          <w:tab w:val="left" w:pos="1350"/>
        </w:tabs>
        <w:jc w:val="both"/>
        <w:rPr>
          <w:rFonts w:ascii="Tahoma" w:hAnsi="Tahoma" w:cs="Tahoma"/>
          <w:b/>
          <w:bCs/>
          <w:sz w:val="22"/>
          <w:szCs w:val="22"/>
          <w:u w:val="single"/>
        </w:rPr>
      </w:pPr>
    </w:p>
    <w:p w:rsidR="00FA178E" w:rsidRDefault="00385D86" w:rsidP="00D9220D">
      <w:pPr>
        <w:ind w:right="-1"/>
        <w:jc w:val="both"/>
        <w:rPr>
          <w:rFonts w:ascii="Cambria" w:hAnsi="Cambria" w:cs="Tahoma"/>
          <w:b/>
          <w:bCs/>
          <w:sz w:val="22"/>
          <w:szCs w:val="22"/>
        </w:rPr>
      </w:pPr>
      <w:r w:rsidRPr="00881484">
        <w:rPr>
          <w:rFonts w:ascii="Cambria" w:hAnsi="Cambria" w:cs="Tahoma"/>
          <w:b/>
          <w:bCs/>
          <w:sz w:val="22"/>
          <w:szCs w:val="22"/>
          <w:u w:val="single"/>
        </w:rPr>
        <w:t xml:space="preserve">Per </w:t>
      </w:r>
      <w:r w:rsidR="00C72BFF" w:rsidRPr="00881484">
        <w:rPr>
          <w:rFonts w:ascii="Cambria" w:hAnsi="Cambria" w:cs="Tahoma"/>
          <w:b/>
          <w:bCs/>
          <w:sz w:val="22"/>
          <w:szCs w:val="22"/>
          <w:u w:val="single"/>
        </w:rPr>
        <w:t>i soli lotti</w:t>
      </w:r>
      <w:r w:rsidRPr="00881484">
        <w:rPr>
          <w:rFonts w:ascii="Cambria" w:hAnsi="Cambria" w:cs="Tahoma"/>
          <w:b/>
          <w:bCs/>
          <w:sz w:val="22"/>
          <w:szCs w:val="22"/>
          <w:u w:val="single"/>
        </w:rPr>
        <w:t xml:space="preserve"> </w:t>
      </w:r>
      <w:r w:rsidR="00415946" w:rsidRPr="00881484">
        <w:rPr>
          <w:rFonts w:ascii="Cambria" w:hAnsi="Cambria" w:cs="Tahoma"/>
          <w:b/>
          <w:bCs/>
          <w:sz w:val="22"/>
          <w:szCs w:val="22"/>
          <w:u w:val="single"/>
        </w:rPr>
        <w:t>n. 2</w:t>
      </w:r>
      <w:r w:rsidR="00C72BFF" w:rsidRPr="00881484">
        <w:rPr>
          <w:rFonts w:ascii="Cambria" w:hAnsi="Cambria" w:cs="Tahoma"/>
          <w:b/>
          <w:bCs/>
          <w:sz w:val="22"/>
          <w:szCs w:val="22"/>
          <w:u w:val="single"/>
        </w:rPr>
        <w:t xml:space="preserve"> e n. 5</w:t>
      </w:r>
      <w:r w:rsidRPr="00C72BFF">
        <w:rPr>
          <w:rFonts w:ascii="Cambria" w:hAnsi="Cambria" w:cs="Tahoma"/>
          <w:b/>
          <w:bCs/>
          <w:sz w:val="22"/>
          <w:szCs w:val="22"/>
        </w:rPr>
        <w:t>, la Commissione procederà alla verifica della rispondenza delle caratteristiche tecniche richieste e all’attribuzione del giudizio di idoneità/non idoneità, con conseguente aggiudicazione con il criterio del “prezzo più basso”.</w:t>
      </w:r>
    </w:p>
    <w:p w:rsidR="003B7853" w:rsidRDefault="003B7853" w:rsidP="00D9220D">
      <w:pPr>
        <w:ind w:right="-1"/>
        <w:jc w:val="both"/>
        <w:rPr>
          <w:rFonts w:ascii="Cambria" w:hAnsi="Cambria" w:cs="Tahoma"/>
          <w:b/>
          <w:bCs/>
          <w:sz w:val="22"/>
          <w:szCs w:val="22"/>
        </w:rPr>
      </w:pPr>
    </w:p>
    <w:p w:rsidR="00640162" w:rsidRDefault="00640162" w:rsidP="00D9220D">
      <w:pPr>
        <w:ind w:right="-1"/>
        <w:jc w:val="both"/>
        <w:rPr>
          <w:rFonts w:ascii="Cambria" w:hAnsi="Cambria" w:cs="Tahoma"/>
          <w:b/>
          <w:bCs/>
          <w:sz w:val="22"/>
          <w:szCs w:val="22"/>
        </w:rPr>
      </w:pPr>
    </w:p>
    <w:p w:rsidR="00640162" w:rsidRDefault="00640162" w:rsidP="00D9220D">
      <w:pPr>
        <w:ind w:right="-1"/>
        <w:jc w:val="both"/>
        <w:rPr>
          <w:rFonts w:ascii="Cambria" w:hAnsi="Cambria" w:cs="Tahoma"/>
          <w:b/>
          <w:bCs/>
          <w:sz w:val="22"/>
          <w:szCs w:val="22"/>
        </w:rPr>
      </w:pPr>
    </w:p>
    <w:p w:rsidR="00640162" w:rsidRDefault="00640162" w:rsidP="00D9220D">
      <w:pPr>
        <w:ind w:right="-1"/>
        <w:jc w:val="both"/>
        <w:rPr>
          <w:rFonts w:ascii="Cambria" w:hAnsi="Cambria" w:cs="Tahoma"/>
          <w:b/>
          <w:bCs/>
          <w:sz w:val="22"/>
          <w:szCs w:val="22"/>
        </w:rPr>
      </w:pPr>
    </w:p>
    <w:p w:rsidR="00640162" w:rsidRDefault="00640162" w:rsidP="00D9220D">
      <w:pPr>
        <w:ind w:right="-1"/>
        <w:jc w:val="both"/>
        <w:rPr>
          <w:rFonts w:ascii="Cambria" w:hAnsi="Cambria" w:cs="Tahoma"/>
          <w:b/>
          <w:bCs/>
          <w:sz w:val="22"/>
          <w:szCs w:val="22"/>
        </w:rPr>
      </w:pPr>
    </w:p>
    <w:p w:rsidR="00640162" w:rsidRDefault="00640162" w:rsidP="00D9220D">
      <w:pPr>
        <w:ind w:right="-1"/>
        <w:jc w:val="both"/>
        <w:rPr>
          <w:rFonts w:ascii="Cambria" w:hAnsi="Cambria" w:cs="Tahoma"/>
          <w:b/>
          <w:bCs/>
          <w:sz w:val="22"/>
          <w:szCs w:val="22"/>
        </w:rPr>
      </w:pPr>
    </w:p>
    <w:p w:rsidR="00640162" w:rsidRDefault="00640162" w:rsidP="00D9220D">
      <w:pPr>
        <w:ind w:right="-1"/>
        <w:jc w:val="both"/>
        <w:rPr>
          <w:rFonts w:ascii="Cambria" w:hAnsi="Cambria" w:cs="Tahoma"/>
          <w:b/>
          <w:bCs/>
          <w:sz w:val="22"/>
          <w:szCs w:val="22"/>
        </w:rPr>
      </w:pPr>
    </w:p>
    <w:p w:rsidR="00640162" w:rsidRDefault="00640162" w:rsidP="00D9220D">
      <w:pPr>
        <w:ind w:right="-1"/>
        <w:jc w:val="both"/>
        <w:rPr>
          <w:rFonts w:ascii="Cambria" w:hAnsi="Cambria" w:cs="Tahoma"/>
          <w:b/>
          <w:bCs/>
          <w:sz w:val="22"/>
          <w:szCs w:val="22"/>
        </w:rPr>
      </w:pPr>
    </w:p>
    <w:p w:rsidR="009C097E" w:rsidRDefault="009C097E" w:rsidP="00640162">
      <w:pPr>
        <w:spacing w:before="120" w:after="120" w:line="276" w:lineRule="auto"/>
        <w:rPr>
          <w:b/>
          <w:sz w:val="32"/>
          <w:szCs w:val="32"/>
          <w:u w:val="single"/>
        </w:rPr>
      </w:pPr>
    </w:p>
    <w:p w:rsidR="00FC42A5" w:rsidRDefault="00FC42A5" w:rsidP="00640162">
      <w:pPr>
        <w:spacing w:before="120" w:after="120" w:line="276" w:lineRule="auto"/>
        <w:rPr>
          <w:b/>
          <w:sz w:val="32"/>
          <w:szCs w:val="32"/>
          <w:u w:val="single"/>
        </w:rPr>
      </w:pPr>
    </w:p>
    <w:p w:rsidR="00FC42A5" w:rsidRDefault="00FC42A5" w:rsidP="00640162">
      <w:pPr>
        <w:spacing w:before="120" w:after="120" w:line="276" w:lineRule="auto"/>
        <w:rPr>
          <w:b/>
          <w:sz w:val="32"/>
          <w:szCs w:val="32"/>
          <w:u w:val="single"/>
        </w:rPr>
      </w:pPr>
    </w:p>
    <w:p w:rsidR="00FC42A5" w:rsidRDefault="00FC42A5" w:rsidP="00640162">
      <w:pPr>
        <w:spacing w:before="120" w:after="120" w:line="276" w:lineRule="auto"/>
        <w:rPr>
          <w:b/>
          <w:sz w:val="32"/>
          <w:szCs w:val="32"/>
          <w:u w:val="single"/>
        </w:rPr>
      </w:pPr>
    </w:p>
    <w:p w:rsidR="00FC42A5" w:rsidRDefault="00FC42A5" w:rsidP="00640162">
      <w:pPr>
        <w:spacing w:before="120" w:after="120" w:line="276" w:lineRule="auto"/>
        <w:rPr>
          <w:b/>
          <w:sz w:val="32"/>
          <w:szCs w:val="32"/>
          <w:u w:val="single"/>
        </w:rPr>
      </w:pPr>
    </w:p>
    <w:p w:rsidR="00FC42A5" w:rsidRDefault="00FC42A5" w:rsidP="00640162">
      <w:pPr>
        <w:spacing w:before="120" w:after="120" w:line="276" w:lineRule="auto"/>
        <w:rPr>
          <w:b/>
          <w:sz w:val="32"/>
          <w:szCs w:val="32"/>
          <w:u w:val="single"/>
        </w:rPr>
      </w:pPr>
    </w:p>
    <w:p w:rsidR="00FC42A5" w:rsidRDefault="00FC42A5" w:rsidP="00640162">
      <w:pPr>
        <w:spacing w:before="120" w:after="120" w:line="276" w:lineRule="auto"/>
        <w:rPr>
          <w:b/>
          <w:sz w:val="32"/>
          <w:szCs w:val="32"/>
          <w:u w:val="single"/>
        </w:rPr>
      </w:pPr>
    </w:p>
    <w:p w:rsidR="00640162" w:rsidRPr="00C32519" w:rsidRDefault="00640162" w:rsidP="00640162">
      <w:pPr>
        <w:spacing w:before="120" w:after="120" w:line="276" w:lineRule="auto"/>
        <w:rPr>
          <w:b/>
          <w:sz w:val="32"/>
          <w:szCs w:val="32"/>
          <w:u w:val="single"/>
        </w:rPr>
      </w:pPr>
      <w:r w:rsidRPr="00640162">
        <w:rPr>
          <w:b/>
          <w:sz w:val="32"/>
          <w:szCs w:val="32"/>
          <w:u w:val="single"/>
        </w:rPr>
        <w:t xml:space="preserve">SPECIFICHE IT </w:t>
      </w:r>
      <w:proofErr w:type="spellStart"/>
      <w:r w:rsidRPr="00640162">
        <w:rPr>
          <w:b/>
          <w:sz w:val="32"/>
          <w:szCs w:val="32"/>
          <w:u w:val="single"/>
        </w:rPr>
        <w:t>ASUI</w:t>
      </w:r>
      <w:r>
        <w:rPr>
          <w:b/>
          <w:sz w:val="32"/>
          <w:szCs w:val="32"/>
          <w:u w:val="single"/>
        </w:rPr>
        <w:t>.</w:t>
      </w:r>
      <w:r w:rsidRPr="00640162">
        <w:rPr>
          <w:b/>
          <w:sz w:val="32"/>
          <w:szCs w:val="32"/>
          <w:u w:val="single"/>
        </w:rPr>
        <w:t>TS</w:t>
      </w:r>
      <w:proofErr w:type="spellEnd"/>
    </w:p>
    <w:p w:rsidR="00640162" w:rsidRPr="00C32519" w:rsidRDefault="00640162" w:rsidP="00640162">
      <w:pPr>
        <w:spacing w:before="120" w:after="120" w:line="276" w:lineRule="auto"/>
        <w:jc w:val="both"/>
        <w:rPr>
          <w:sz w:val="24"/>
          <w:szCs w:val="24"/>
        </w:rPr>
      </w:pPr>
      <w:bookmarkStart w:id="1" w:name="_Toc391884104"/>
      <w:bookmarkStart w:id="2" w:name="_Toc391884100"/>
      <w:r w:rsidRPr="00C32519">
        <w:rPr>
          <w:sz w:val="24"/>
          <w:szCs w:val="24"/>
        </w:rPr>
        <w:t xml:space="preserve">Di seguito vengono definite le specifiche che i sistemi forniti dovranno rispettare relativamente ad aspetti della sfera dell’IT (Information </w:t>
      </w:r>
      <w:proofErr w:type="spellStart"/>
      <w:r w:rsidRPr="00C32519">
        <w:rPr>
          <w:sz w:val="24"/>
          <w:szCs w:val="24"/>
        </w:rPr>
        <w:t>Technology</w:t>
      </w:r>
      <w:proofErr w:type="spellEnd"/>
      <w:r w:rsidRPr="00C32519">
        <w:rPr>
          <w:sz w:val="24"/>
          <w:szCs w:val="24"/>
        </w:rPr>
        <w:t>).</w:t>
      </w:r>
    </w:p>
    <w:p w:rsidR="00640162" w:rsidRPr="00C32519" w:rsidRDefault="00640162" w:rsidP="00640162">
      <w:pPr>
        <w:spacing w:before="120" w:after="120" w:line="276" w:lineRule="auto"/>
        <w:jc w:val="both"/>
        <w:rPr>
          <w:sz w:val="24"/>
          <w:szCs w:val="24"/>
        </w:rPr>
      </w:pPr>
      <w:r w:rsidRPr="00C32519">
        <w:rPr>
          <w:sz w:val="24"/>
          <w:szCs w:val="24"/>
        </w:rPr>
        <w:t xml:space="preserve">Il sistema nel suo complesso dovrà essere coerente con le politiche di sicurezza e di privacy dell’ASUITS e più in generale dovrà funzionare nel rispetto delle norme di buona tecnica, delle “best </w:t>
      </w:r>
      <w:proofErr w:type="spellStart"/>
      <w:r w:rsidRPr="00C32519">
        <w:rPr>
          <w:sz w:val="24"/>
          <w:szCs w:val="24"/>
        </w:rPr>
        <w:t>practice</w:t>
      </w:r>
      <w:proofErr w:type="spellEnd"/>
      <w:r w:rsidRPr="00C32519">
        <w:rPr>
          <w:sz w:val="24"/>
          <w:szCs w:val="24"/>
        </w:rPr>
        <w:t>”, dei regolamenti, delle norme tecniche e della legislazione vigente, in particolar modo in materia di sicurezza e privacy.</w:t>
      </w:r>
    </w:p>
    <w:p w:rsidR="00640162" w:rsidRPr="00C32519" w:rsidRDefault="00640162" w:rsidP="00640162">
      <w:pPr>
        <w:spacing w:before="120" w:after="120" w:line="276" w:lineRule="auto"/>
        <w:jc w:val="both"/>
        <w:rPr>
          <w:sz w:val="24"/>
          <w:szCs w:val="24"/>
        </w:rPr>
      </w:pPr>
      <w:r w:rsidRPr="00C32519">
        <w:rPr>
          <w:sz w:val="24"/>
          <w:szCs w:val="24"/>
        </w:rPr>
        <w:t>Il collaudo dell’intero sistema sarà condizionato alla redazione e sottoscrizione da parte del fornitore di un accordo di responsabilità (</w:t>
      </w:r>
      <w:proofErr w:type="spellStart"/>
      <w:r w:rsidRPr="00C32519">
        <w:rPr>
          <w:sz w:val="24"/>
          <w:szCs w:val="24"/>
        </w:rPr>
        <w:t>responsability</w:t>
      </w:r>
      <w:proofErr w:type="spellEnd"/>
      <w:r w:rsidRPr="00C32519">
        <w:rPr>
          <w:sz w:val="24"/>
          <w:szCs w:val="24"/>
        </w:rPr>
        <w:t xml:space="preserve"> agreement) redatto secondo i dettami della norma IEC 80001. Tale documento farà esplicito riferimento all’installazione ASUITS, nei modi e nei termini definiti dal presente documento e che verranno a presentarsi all’atto pratico dell’installazione e della manutenzione del sistema nel tempo. Il </w:t>
      </w:r>
      <w:proofErr w:type="spellStart"/>
      <w:r w:rsidRPr="00C32519">
        <w:rPr>
          <w:sz w:val="24"/>
          <w:szCs w:val="24"/>
        </w:rPr>
        <w:t>responsability</w:t>
      </w:r>
      <w:proofErr w:type="spellEnd"/>
      <w:r w:rsidRPr="00C32519">
        <w:rPr>
          <w:sz w:val="24"/>
          <w:szCs w:val="24"/>
        </w:rPr>
        <w:t xml:space="preserve"> agreement conterrà espliciti riferimenti alla “marcatura CE” dei sistemi offerti ed al fatto che i requisiti essenziali di sicurezza non verranno inficiati nella particolare installazione ASUITS, così come intesa sopra.</w:t>
      </w:r>
    </w:p>
    <w:p w:rsidR="00640162" w:rsidRPr="00C32519" w:rsidRDefault="00640162" w:rsidP="00640162">
      <w:pPr>
        <w:spacing w:before="120" w:after="120" w:line="276" w:lineRule="auto"/>
        <w:jc w:val="both"/>
        <w:rPr>
          <w:b/>
          <w:sz w:val="28"/>
          <w:szCs w:val="28"/>
          <w:u w:val="single"/>
        </w:rPr>
      </w:pPr>
      <w:r w:rsidRPr="00C32519">
        <w:rPr>
          <w:b/>
          <w:sz w:val="28"/>
          <w:szCs w:val="28"/>
          <w:u w:val="single"/>
        </w:rPr>
        <w:t>Specifiche di integrazione con il LIS</w:t>
      </w:r>
    </w:p>
    <w:p w:rsidR="00640162" w:rsidRPr="00C32519" w:rsidRDefault="00640162" w:rsidP="00640162">
      <w:pPr>
        <w:autoSpaceDE w:val="0"/>
        <w:autoSpaceDN w:val="0"/>
        <w:adjustRightInd w:val="0"/>
        <w:spacing w:before="120" w:after="120" w:line="276" w:lineRule="auto"/>
        <w:jc w:val="both"/>
        <w:rPr>
          <w:sz w:val="24"/>
          <w:szCs w:val="24"/>
        </w:rPr>
      </w:pPr>
      <w:r w:rsidRPr="00C32519">
        <w:rPr>
          <w:sz w:val="24"/>
          <w:szCs w:val="24"/>
        </w:rPr>
        <w:t xml:space="preserve">I sistemi oggetto di fornitura dovranno essere marcati CE IVD ai sensi della direttiva 98/79/CE relativa ai dispositivi medico diagnostici in vitro recepita con </w:t>
      </w:r>
      <w:proofErr w:type="spellStart"/>
      <w:r w:rsidRPr="00C32519">
        <w:rPr>
          <w:sz w:val="24"/>
          <w:szCs w:val="24"/>
        </w:rPr>
        <w:t>D.Lgs.</w:t>
      </w:r>
      <w:proofErr w:type="spellEnd"/>
      <w:r w:rsidRPr="00C32519">
        <w:rPr>
          <w:sz w:val="24"/>
          <w:szCs w:val="24"/>
        </w:rPr>
        <w:t xml:space="preserve"> 332/2000, ove applicabile.</w:t>
      </w:r>
    </w:p>
    <w:p w:rsidR="00640162" w:rsidRPr="00C32519" w:rsidRDefault="00640162" w:rsidP="00640162">
      <w:pPr>
        <w:autoSpaceDE w:val="0"/>
        <w:autoSpaceDN w:val="0"/>
        <w:adjustRightInd w:val="0"/>
        <w:spacing w:before="120" w:after="120" w:line="276" w:lineRule="auto"/>
        <w:jc w:val="both"/>
        <w:rPr>
          <w:sz w:val="24"/>
          <w:szCs w:val="24"/>
        </w:rPr>
      </w:pPr>
      <w:r w:rsidRPr="00C32519">
        <w:rPr>
          <w:sz w:val="24"/>
          <w:szCs w:val="24"/>
        </w:rPr>
        <w:t xml:space="preserve">Tutti i software di interpretazione dei dati oggetto di fornitura dovranno colloquiare </w:t>
      </w:r>
      <w:proofErr w:type="spellStart"/>
      <w:r w:rsidRPr="00C32519">
        <w:rPr>
          <w:sz w:val="24"/>
          <w:szCs w:val="24"/>
        </w:rPr>
        <w:t>bidirezionalmente</w:t>
      </w:r>
      <w:proofErr w:type="spellEnd"/>
      <w:r w:rsidRPr="00C32519">
        <w:rPr>
          <w:sz w:val="24"/>
          <w:szCs w:val="24"/>
        </w:rPr>
        <w:t xml:space="preserve"> con il LIS (</w:t>
      </w:r>
      <w:proofErr w:type="spellStart"/>
      <w:r w:rsidRPr="00C32519">
        <w:rPr>
          <w:sz w:val="24"/>
          <w:szCs w:val="24"/>
        </w:rPr>
        <w:t>Laboratory</w:t>
      </w:r>
      <w:proofErr w:type="spellEnd"/>
      <w:r w:rsidRPr="00C32519">
        <w:rPr>
          <w:sz w:val="24"/>
          <w:szCs w:val="24"/>
        </w:rPr>
        <w:t xml:space="preserve"> Information System) Aziendale. Il LIS attualmente in uso (non oggetto di fornitura) è </w:t>
      </w:r>
      <w:proofErr w:type="spellStart"/>
      <w:r w:rsidRPr="00C32519">
        <w:rPr>
          <w:sz w:val="24"/>
          <w:szCs w:val="24"/>
        </w:rPr>
        <w:t>DNLab</w:t>
      </w:r>
      <w:proofErr w:type="spellEnd"/>
      <w:r w:rsidRPr="00C32519">
        <w:rPr>
          <w:sz w:val="24"/>
          <w:szCs w:val="24"/>
        </w:rPr>
        <w:t xml:space="preserve"> di </w:t>
      </w:r>
      <w:proofErr w:type="spellStart"/>
      <w:r w:rsidRPr="00C32519">
        <w:rPr>
          <w:sz w:val="24"/>
          <w:szCs w:val="24"/>
        </w:rPr>
        <w:t>NoemaLife</w:t>
      </w:r>
      <w:proofErr w:type="spellEnd"/>
      <w:r w:rsidRPr="00C32519">
        <w:rPr>
          <w:sz w:val="24"/>
          <w:szCs w:val="24"/>
        </w:rPr>
        <w:t xml:space="preserve"> S.p.A. fornito da </w:t>
      </w:r>
      <w:proofErr w:type="spellStart"/>
      <w:r w:rsidRPr="00C32519">
        <w:rPr>
          <w:sz w:val="24"/>
          <w:szCs w:val="24"/>
        </w:rPr>
        <w:t>Insiel</w:t>
      </w:r>
      <w:proofErr w:type="spellEnd"/>
      <w:r w:rsidRPr="00C32519">
        <w:rPr>
          <w:sz w:val="24"/>
          <w:szCs w:val="24"/>
        </w:rPr>
        <w:t xml:space="preserve"> </w:t>
      </w:r>
      <w:proofErr w:type="spellStart"/>
      <w:r w:rsidRPr="00C32519">
        <w:rPr>
          <w:sz w:val="24"/>
          <w:szCs w:val="24"/>
        </w:rPr>
        <w:t>S.p.a.</w:t>
      </w:r>
      <w:proofErr w:type="spellEnd"/>
      <w:r w:rsidRPr="00C32519">
        <w:rPr>
          <w:sz w:val="24"/>
          <w:szCs w:val="24"/>
        </w:rPr>
        <w:t xml:space="preserve">, gestito e </w:t>
      </w:r>
      <w:proofErr w:type="spellStart"/>
      <w:r w:rsidRPr="00C32519">
        <w:rPr>
          <w:sz w:val="24"/>
          <w:szCs w:val="24"/>
        </w:rPr>
        <w:t>manutenuto</w:t>
      </w:r>
      <w:proofErr w:type="spellEnd"/>
      <w:r w:rsidRPr="00C32519">
        <w:rPr>
          <w:sz w:val="24"/>
          <w:szCs w:val="24"/>
        </w:rPr>
        <w:t xml:space="preserve"> da </w:t>
      </w:r>
      <w:proofErr w:type="spellStart"/>
      <w:r w:rsidRPr="00C32519">
        <w:rPr>
          <w:sz w:val="24"/>
          <w:szCs w:val="24"/>
        </w:rPr>
        <w:t>Insiel</w:t>
      </w:r>
      <w:proofErr w:type="spellEnd"/>
      <w:r w:rsidRPr="00C32519">
        <w:rPr>
          <w:sz w:val="24"/>
          <w:szCs w:val="24"/>
        </w:rPr>
        <w:t xml:space="preserve"> </w:t>
      </w:r>
      <w:proofErr w:type="spellStart"/>
      <w:r w:rsidRPr="00C32519">
        <w:rPr>
          <w:sz w:val="24"/>
          <w:szCs w:val="24"/>
        </w:rPr>
        <w:t>S.p.a.</w:t>
      </w:r>
      <w:proofErr w:type="spellEnd"/>
      <w:r w:rsidRPr="00C32519">
        <w:rPr>
          <w:sz w:val="24"/>
          <w:szCs w:val="24"/>
        </w:rPr>
        <w:t xml:space="preserve"> in tutta la Regione Friuli Venezia Giulia. Attualmente, è previsto che il </w:t>
      </w:r>
      <w:proofErr w:type="spellStart"/>
      <w:r w:rsidRPr="00C32519">
        <w:rPr>
          <w:sz w:val="24"/>
          <w:szCs w:val="24"/>
        </w:rPr>
        <w:t>DNLab</w:t>
      </w:r>
      <w:proofErr w:type="spellEnd"/>
      <w:r w:rsidRPr="00C32519">
        <w:rPr>
          <w:sz w:val="24"/>
          <w:szCs w:val="24"/>
        </w:rPr>
        <w:t xml:space="preserve"> si interfacci con la strumentazione analitica per mezzo dell’applicativo DNA della stessa </w:t>
      </w:r>
      <w:proofErr w:type="spellStart"/>
      <w:r w:rsidRPr="00C32519">
        <w:rPr>
          <w:sz w:val="24"/>
          <w:szCs w:val="24"/>
        </w:rPr>
        <w:t>NoemaLife</w:t>
      </w:r>
      <w:proofErr w:type="spellEnd"/>
      <w:r w:rsidRPr="00C32519">
        <w:rPr>
          <w:sz w:val="24"/>
          <w:szCs w:val="24"/>
        </w:rPr>
        <w:t xml:space="preserve"> gestito da </w:t>
      </w:r>
      <w:proofErr w:type="spellStart"/>
      <w:r w:rsidRPr="00C32519">
        <w:rPr>
          <w:sz w:val="24"/>
          <w:szCs w:val="24"/>
        </w:rPr>
        <w:t>Insiel</w:t>
      </w:r>
      <w:proofErr w:type="spellEnd"/>
      <w:r w:rsidRPr="00C32519">
        <w:rPr>
          <w:sz w:val="24"/>
          <w:szCs w:val="24"/>
        </w:rPr>
        <w:t xml:space="preserve"> </w:t>
      </w:r>
      <w:proofErr w:type="spellStart"/>
      <w:r w:rsidRPr="00C32519">
        <w:rPr>
          <w:sz w:val="24"/>
          <w:szCs w:val="24"/>
        </w:rPr>
        <w:t>S.p.a.</w:t>
      </w:r>
      <w:proofErr w:type="spellEnd"/>
    </w:p>
    <w:p w:rsidR="00640162" w:rsidRPr="00C32519" w:rsidRDefault="00640162" w:rsidP="00640162">
      <w:pPr>
        <w:autoSpaceDE w:val="0"/>
        <w:autoSpaceDN w:val="0"/>
        <w:adjustRightInd w:val="0"/>
        <w:spacing w:before="120" w:after="120" w:line="276" w:lineRule="auto"/>
        <w:jc w:val="both"/>
        <w:rPr>
          <w:sz w:val="24"/>
          <w:szCs w:val="24"/>
        </w:rPr>
      </w:pPr>
      <w:r w:rsidRPr="00C32519">
        <w:rPr>
          <w:sz w:val="24"/>
          <w:szCs w:val="24"/>
        </w:rPr>
        <w:t xml:space="preserve">È prevista a breve la migrazione da DNA al </w:t>
      </w:r>
      <w:proofErr w:type="spellStart"/>
      <w:r w:rsidRPr="00C32519">
        <w:rPr>
          <w:sz w:val="24"/>
          <w:szCs w:val="24"/>
        </w:rPr>
        <w:t>middleware</w:t>
      </w:r>
      <w:proofErr w:type="spellEnd"/>
      <w:r w:rsidRPr="00C32519">
        <w:rPr>
          <w:sz w:val="24"/>
          <w:szCs w:val="24"/>
        </w:rPr>
        <w:t xml:space="preserve"> HALIA di </w:t>
      </w:r>
      <w:proofErr w:type="spellStart"/>
      <w:r w:rsidRPr="00C32519">
        <w:rPr>
          <w:sz w:val="24"/>
          <w:szCs w:val="24"/>
        </w:rPr>
        <w:t>NoemaLife</w:t>
      </w:r>
      <w:proofErr w:type="spellEnd"/>
      <w:r w:rsidRPr="00C32519">
        <w:rPr>
          <w:sz w:val="24"/>
          <w:szCs w:val="24"/>
        </w:rPr>
        <w:t xml:space="preserve"> gestito da </w:t>
      </w:r>
      <w:proofErr w:type="spellStart"/>
      <w:r w:rsidRPr="00C32519">
        <w:rPr>
          <w:sz w:val="24"/>
          <w:szCs w:val="24"/>
        </w:rPr>
        <w:t>Insiel</w:t>
      </w:r>
      <w:proofErr w:type="spellEnd"/>
      <w:r w:rsidRPr="00C32519">
        <w:rPr>
          <w:sz w:val="24"/>
          <w:szCs w:val="24"/>
        </w:rPr>
        <w:t xml:space="preserve"> </w:t>
      </w:r>
      <w:proofErr w:type="spellStart"/>
      <w:r w:rsidRPr="00C32519">
        <w:rPr>
          <w:sz w:val="24"/>
          <w:szCs w:val="24"/>
        </w:rPr>
        <w:t>S.p.a.</w:t>
      </w:r>
      <w:proofErr w:type="spellEnd"/>
    </w:p>
    <w:p w:rsidR="00640162" w:rsidRPr="00C32519" w:rsidRDefault="00640162" w:rsidP="00640162">
      <w:pPr>
        <w:autoSpaceDE w:val="0"/>
        <w:autoSpaceDN w:val="0"/>
        <w:adjustRightInd w:val="0"/>
        <w:spacing w:before="120" w:after="120" w:line="276" w:lineRule="auto"/>
        <w:jc w:val="both"/>
        <w:rPr>
          <w:sz w:val="24"/>
          <w:szCs w:val="24"/>
        </w:rPr>
      </w:pPr>
      <w:r w:rsidRPr="00C32519">
        <w:rPr>
          <w:sz w:val="24"/>
          <w:szCs w:val="24"/>
        </w:rPr>
        <w:t>Pertanto, l’aggiudicatario dovrà interfacciare i software di interpretazione forniti con il sistema in uso al momento della consegna e, qualora questo sia DNA, si intende compreso nel prezzo di fornitura la successiva migrazione (secondo i tempi che verranno indicati) ad HALIA. Nessun onere dovrà ricadere su ASUITS per la messa a regime da DNA ad HALIA.</w:t>
      </w:r>
    </w:p>
    <w:p w:rsidR="00640162" w:rsidRPr="00C32519" w:rsidRDefault="00640162" w:rsidP="00640162">
      <w:pPr>
        <w:spacing w:before="120" w:after="120" w:line="276" w:lineRule="auto"/>
        <w:jc w:val="both"/>
        <w:rPr>
          <w:b/>
          <w:sz w:val="28"/>
          <w:szCs w:val="28"/>
          <w:u w:val="single"/>
        </w:rPr>
      </w:pPr>
      <w:r w:rsidRPr="00C32519">
        <w:rPr>
          <w:b/>
          <w:sz w:val="28"/>
          <w:szCs w:val="28"/>
          <w:u w:val="single"/>
        </w:rPr>
        <w:t>Specifiche di integrazione con l’infrastruttura IT</w:t>
      </w:r>
    </w:p>
    <w:p w:rsidR="00640162" w:rsidRPr="00C32519" w:rsidRDefault="00640162" w:rsidP="00640162">
      <w:pPr>
        <w:spacing w:before="120" w:after="120" w:line="276" w:lineRule="auto"/>
        <w:jc w:val="both"/>
        <w:rPr>
          <w:sz w:val="24"/>
          <w:szCs w:val="24"/>
        </w:rPr>
      </w:pPr>
      <w:r w:rsidRPr="00C32519">
        <w:rPr>
          <w:sz w:val="24"/>
          <w:szCs w:val="24"/>
        </w:rPr>
        <w:lastRenderedPageBreak/>
        <w:t>I sistemi oggetto di fornitura dovranno essere integrati ed interfacciati con l’infrastruttura informatica di rete e sistemistica dell’ASUITS, secondo quanto riportato nel seguito.</w:t>
      </w:r>
    </w:p>
    <w:p w:rsidR="00640162" w:rsidRPr="00C32519" w:rsidRDefault="00640162" w:rsidP="00640162">
      <w:pPr>
        <w:spacing w:before="120" w:after="120" w:line="276" w:lineRule="auto"/>
        <w:jc w:val="both"/>
        <w:rPr>
          <w:sz w:val="24"/>
          <w:szCs w:val="24"/>
        </w:rPr>
      </w:pPr>
      <w:r w:rsidRPr="00C32519">
        <w:rPr>
          <w:sz w:val="24"/>
          <w:szCs w:val="24"/>
        </w:rPr>
        <w:t>I dispositivi dotati di connettività di rete (</w:t>
      </w:r>
      <w:proofErr w:type="spellStart"/>
      <w:r w:rsidRPr="00C32519">
        <w:rPr>
          <w:sz w:val="24"/>
          <w:szCs w:val="24"/>
        </w:rPr>
        <w:t>host</w:t>
      </w:r>
      <w:proofErr w:type="spellEnd"/>
      <w:r w:rsidRPr="00C32519">
        <w:rPr>
          <w:sz w:val="24"/>
          <w:szCs w:val="24"/>
        </w:rPr>
        <w:t>) che necessitano di collegamento alla rete dati per svolgere le funzioni richieste, potranno essere inseriti nella LAN ASUITS seguendo uno dei due scenari, mutuamente esclusivi, descritti nel seguito.</w:t>
      </w:r>
    </w:p>
    <w:p w:rsidR="00640162" w:rsidRPr="00C32519" w:rsidRDefault="00640162" w:rsidP="00640162">
      <w:pPr>
        <w:spacing w:before="120" w:after="120" w:line="276" w:lineRule="auto"/>
        <w:jc w:val="both"/>
        <w:rPr>
          <w:b/>
          <w:sz w:val="24"/>
          <w:szCs w:val="24"/>
        </w:rPr>
      </w:pPr>
      <w:r w:rsidRPr="00C32519">
        <w:rPr>
          <w:b/>
          <w:sz w:val="24"/>
          <w:szCs w:val="24"/>
        </w:rPr>
        <w:t>Scenario 1</w:t>
      </w:r>
    </w:p>
    <w:p w:rsidR="00640162" w:rsidRPr="00C32519" w:rsidRDefault="00640162" w:rsidP="00640162">
      <w:pPr>
        <w:spacing w:before="120" w:after="120" w:line="276" w:lineRule="auto"/>
        <w:jc w:val="both"/>
        <w:rPr>
          <w:sz w:val="24"/>
          <w:szCs w:val="24"/>
        </w:rPr>
      </w:pPr>
      <w:r w:rsidRPr="00C32519">
        <w:rPr>
          <w:sz w:val="24"/>
          <w:szCs w:val="24"/>
        </w:rPr>
        <w:t xml:space="preserve">Nel primo scenario, agli </w:t>
      </w:r>
      <w:proofErr w:type="spellStart"/>
      <w:r w:rsidRPr="00C32519">
        <w:rPr>
          <w:sz w:val="24"/>
          <w:szCs w:val="24"/>
        </w:rPr>
        <w:t>host</w:t>
      </w:r>
      <w:proofErr w:type="spellEnd"/>
      <w:r w:rsidRPr="00C32519">
        <w:rPr>
          <w:sz w:val="24"/>
          <w:szCs w:val="24"/>
        </w:rPr>
        <w:t xml:space="preserve"> oggetto di fornitura verrà assegnata una specifica classe di indirizzi IP statici coerente con il piano di indirizzamenti ASUITS. Tali dispositivi verranno inseriti in una VLAN dedicata, assegnata dall’ASUITS, dalla quale potranno effettuare solo il traffico necessario per svolgere le funzioni richieste e traffico relativo all’assistenza remota da parte del fornitore. La disciplina del traffico verrà garantita tramite opportune ACL (Access </w:t>
      </w:r>
      <w:proofErr w:type="spellStart"/>
      <w:r w:rsidRPr="00C32519">
        <w:rPr>
          <w:sz w:val="24"/>
          <w:szCs w:val="24"/>
        </w:rPr>
        <w:t>Control</w:t>
      </w:r>
      <w:proofErr w:type="spellEnd"/>
      <w:r w:rsidRPr="00C32519">
        <w:rPr>
          <w:sz w:val="24"/>
          <w:szCs w:val="24"/>
        </w:rPr>
        <w:t xml:space="preserve"> </w:t>
      </w:r>
      <w:proofErr w:type="spellStart"/>
      <w:r w:rsidRPr="00C32519">
        <w:rPr>
          <w:sz w:val="24"/>
          <w:szCs w:val="24"/>
        </w:rPr>
        <w:t>List</w:t>
      </w:r>
      <w:proofErr w:type="spellEnd"/>
      <w:r w:rsidRPr="00C32519">
        <w:rPr>
          <w:sz w:val="24"/>
          <w:szCs w:val="24"/>
        </w:rPr>
        <w:t>) o configurazioni sui firewall aziendali, stilate per rete IP e per porta, sulla base delle sole effettive necessità di traffico. Il fornitore dovrà garantire piena collaborazione nella redazione di tali ACL e/o regole sui firewall, per una durata complessiva di almeno un giorno lavorativo uomo e comunque fino al raggiungimento del risultato atteso.</w:t>
      </w:r>
    </w:p>
    <w:p w:rsidR="00640162" w:rsidRPr="00C32519" w:rsidRDefault="00640162" w:rsidP="00640162">
      <w:pPr>
        <w:spacing w:before="120" w:after="120" w:line="276" w:lineRule="auto"/>
        <w:jc w:val="both"/>
        <w:rPr>
          <w:sz w:val="24"/>
          <w:szCs w:val="24"/>
        </w:rPr>
      </w:pPr>
      <w:r w:rsidRPr="00C32519">
        <w:rPr>
          <w:sz w:val="24"/>
          <w:szCs w:val="24"/>
        </w:rPr>
        <w:t xml:space="preserve">È attivo sulla LAN ASUITS un sistema di autenticazione degli </w:t>
      </w:r>
      <w:proofErr w:type="spellStart"/>
      <w:r w:rsidRPr="00C32519">
        <w:rPr>
          <w:sz w:val="24"/>
          <w:szCs w:val="24"/>
        </w:rPr>
        <w:t>host</w:t>
      </w:r>
      <w:proofErr w:type="spellEnd"/>
      <w:r w:rsidRPr="00C32519">
        <w:rPr>
          <w:sz w:val="24"/>
          <w:szCs w:val="24"/>
        </w:rPr>
        <w:t xml:space="preserve"> di rete basato su protocollo IEEE 802.1x e realizzato per mezzo di tecnologia Microsoft NPS. Tutti gli </w:t>
      </w:r>
      <w:proofErr w:type="spellStart"/>
      <w:r w:rsidRPr="00C32519">
        <w:rPr>
          <w:sz w:val="24"/>
          <w:szCs w:val="24"/>
        </w:rPr>
        <w:t>host</w:t>
      </w:r>
      <w:proofErr w:type="spellEnd"/>
      <w:r w:rsidRPr="00C32519">
        <w:rPr>
          <w:sz w:val="24"/>
          <w:szCs w:val="24"/>
        </w:rPr>
        <w:t xml:space="preserve"> forniti e collegati alla LAN ASUITS dovranno essere tali da consentire l’autenticazione di rete tramite MAC </w:t>
      </w:r>
      <w:proofErr w:type="spellStart"/>
      <w:r w:rsidRPr="00C32519">
        <w:rPr>
          <w:sz w:val="24"/>
          <w:szCs w:val="24"/>
        </w:rPr>
        <w:t>address</w:t>
      </w:r>
      <w:proofErr w:type="spellEnd"/>
      <w:r w:rsidRPr="00C32519">
        <w:rPr>
          <w:sz w:val="24"/>
          <w:szCs w:val="24"/>
        </w:rPr>
        <w:t xml:space="preserve"> (cosiddetta MAC </w:t>
      </w:r>
      <w:proofErr w:type="spellStart"/>
      <w:r w:rsidRPr="00C32519">
        <w:rPr>
          <w:sz w:val="24"/>
          <w:szCs w:val="24"/>
        </w:rPr>
        <w:t>authentication</w:t>
      </w:r>
      <w:proofErr w:type="spellEnd"/>
      <w:r w:rsidRPr="00C32519">
        <w:rPr>
          <w:sz w:val="24"/>
          <w:szCs w:val="24"/>
        </w:rPr>
        <w:t>).</w:t>
      </w:r>
    </w:p>
    <w:p w:rsidR="00640162" w:rsidRPr="00C32519" w:rsidRDefault="00640162" w:rsidP="00640162">
      <w:pPr>
        <w:spacing w:before="120" w:after="120" w:line="276" w:lineRule="auto"/>
        <w:jc w:val="both"/>
        <w:rPr>
          <w:sz w:val="24"/>
          <w:szCs w:val="24"/>
        </w:rPr>
      </w:pPr>
      <w:r w:rsidRPr="00C32519">
        <w:rPr>
          <w:sz w:val="24"/>
          <w:szCs w:val="24"/>
        </w:rPr>
        <w:t xml:space="preserve">Per le eventuali attività di assistenza remota, effettuate nel corso della durata del contratto dal personale tecnico dell’aggiudicatario, la connettività agli </w:t>
      </w:r>
      <w:proofErr w:type="spellStart"/>
      <w:r w:rsidRPr="00C32519">
        <w:rPr>
          <w:sz w:val="24"/>
          <w:szCs w:val="24"/>
        </w:rPr>
        <w:t>host</w:t>
      </w:r>
      <w:proofErr w:type="spellEnd"/>
      <w:r w:rsidRPr="00C32519">
        <w:rPr>
          <w:sz w:val="24"/>
          <w:szCs w:val="24"/>
        </w:rPr>
        <w:t xml:space="preserve"> oggetto di assistenza sarà garantita esclusivamente per mezzo dei sistemi VPN aziendali ASUITS, a cui sarà dato accesso solo a seguito di domanda scritta rivolta all’ASUITS. La connessione VPN dovrà essere di tipo </w:t>
      </w:r>
      <w:proofErr w:type="spellStart"/>
      <w:r w:rsidRPr="00C32519">
        <w:rPr>
          <w:sz w:val="24"/>
          <w:szCs w:val="24"/>
        </w:rPr>
        <w:t>client-to-site</w:t>
      </w:r>
      <w:proofErr w:type="spellEnd"/>
      <w:r w:rsidRPr="00C32519">
        <w:rPr>
          <w:sz w:val="24"/>
          <w:szCs w:val="24"/>
        </w:rPr>
        <w:t xml:space="preserve"> ed effettuata per mezzo di credenziali personali; nel caso in cui l’aggiudicatario non fosse in condizione di garantire tale configurazione, sarà tenuto a redigere una relazione tecnica che giustifichi tale evenienza sulla base della quale l’ASUITS si riserverà di attivare connessioni di tipo </w:t>
      </w:r>
      <w:proofErr w:type="spellStart"/>
      <w:r w:rsidRPr="00C32519">
        <w:rPr>
          <w:sz w:val="24"/>
          <w:szCs w:val="24"/>
        </w:rPr>
        <w:t>site-to-site</w:t>
      </w:r>
      <w:proofErr w:type="spellEnd"/>
      <w:r w:rsidRPr="00C32519">
        <w:rPr>
          <w:sz w:val="24"/>
          <w:szCs w:val="24"/>
        </w:rPr>
        <w:t xml:space="preserve">. Nel presente scenario, a valle dell’instaurazione della connessione VPN, il collegamento ai singoli </w:t>
      </w:r>
      <w:proofErr w:type="spellStart"/>
      <w:r w:rsidRPr="00C32519">
        <w:rPr>
          <w:sz w:val="24"/>
          <w:szCs w:val="24"/>
        </w:rPr>
        <w:t>host</w:t>
      </w:r>
      <w:proofErr w:type="spellEnd"/>
      <w:r w:rsidRPr="00C32519">
        <w:rPr>
          <w:sz w:val="24"/>
          <w:szCs w:val="24"/>
        </w:rPr>
        <w:t xml:space="preserve"> oggetto di assistenza potrà avvenire con gli strumenti scelti dall’aggiudicatario, sempre e comunque con modalità rispondenti al quadro legislativo e normativo vigente, solo a valle di validazione degli strumenti stessi e della loro configurazione da parte dell’ASUITS.</w:t>
      </w:r>
    </w:p>
    <w:p w:rsidR="00640162" w:rsidRPr="00C32519" w:rsidRDefault="00640162" w:rsidP="00640162">
      <w:pPr>
        <w:spacing w:before="120" w:after="120" w:line="276" w:lineRule="auto"/>
        <w:jc w:val="both"/>
        <w:rPr>
          <w:sz w:val="24"/>
          <w:szCs w:val="24"/>
        </w:rPr>
      </w:pPr>
      <w:r w:rsidRPr="00C32519">
        <w:rPr>
          <w:sz w:val="24"/>
          <w:szCs w:val="24"/>
        </w:rPr>
        <w:t xml:space="preserve">Per quanto riguarda le eventuali attività di </w:t>
      </w:r>
      <w:proofErr w:type="spellStart"/>
      <w:r w:rsidRPr="00C32519">
        <w:rPr>
          <w:sz w:val="24"/>
          <w:szCs w:val="24"/>
        </w:rPr>
        <w:t>telemonitoraggio</w:t>
      </w:r>
      <w:proofErr w:type="spellEnd"/>
      <w:r w:rsidRPr="00C32519">
        <w:rPr>
          <w:sz w:val="24"/>
          <w:szCs w:val="24"/>
        </w:rPr>
        <w:t xml:space="preserve"> continuo degli strumenti e in generale degli </w:t>
      </w:r>
      <w:proofErr w:type="spellStart"/>
      <w:r w:rsidRPr="00C32519">
        <w:rPr>
          <w:sz w:val="24"/>
          <w:szCs w:val="24"/>
        </w:rPr>
        <w:t>host</w:t>
      </w:r>
      <w:proofErr w:type="spellEnd"/>
      <w:r w:rsidRPr="00C32519">
        <w:rPr>
          <w:sz w:val="24"/>
          <w:szCs w:val="24"/>
        </w:rPr>
        <w:t xml:space="preserve"> oggetto di fornitura, nel presente scenario, lo strumento messo a disposizione dall’ASUITS è il </w:t>
      </w:r>
      <w:proofErr w:type="spellStart"/>
      <w:r w:rsidRPr="00C32519">
        <w:rPr>
          <w:sz w:val="24"/>
          <w:szCs w:val="24"/>
        </w:rPr>
        <w:t>proxy</w:t>
      </w:r>
      <w:proofErr w:type="spellEnd"/>
      <w:r w:rsidRPr="00C32519">
        <w:rPr>
          <w:sz w:val="24"/>
          <w:szCs w:val="24"/>
        </w:rPr>
        <w:t xml:space="preserve"> di navigazione autenticata, gestito da </w:t>
      </w:r>
      <w:proofErr w:type="spellStart"/>
      <w:r w:rsidRPr="00C32519">
        <w:rPr>
          <w:sz w:val="24"/>
          <w:szCs w:val="24"/>
        </w:rPr>
        <w:t>Insiel</w:t>
      </w:r>
      <w:proofErr w:type="spellEnd"/>
      <w:r w:rsidRPr="00C32519">
        <w:rPr>
          <w:sz w:val="24"/>
          <w:szCs w:val="24"/>
        </w:rPr>
        <w:t xml:space="preserve"> e basato su tecnologia </w:t>
      </w:r>
      <w:proofErr w:type="spellStart"/>
      <w:r w:rsidRPr="00C32519">
        <w:rPr>
          <w:sz w:val="24"/>
          <w:szCs w:val="24"/>
        </w:rPr>
        <w:t>Blue</w:t>
      </w:r>
      <w:proofErr w:type="spellEnd"/>
      <w:r w:rsidRPr="00C32519">
        <w:rPr>
          <w:sz w:val="24"/>
          <w:szCs w:val="24"/>
        </w:rPr>
        <w:t xml:space="preserve"> </w:t>
      </w:r>
      <w:proofErr w:type="spellStart"/>
      <w:r w:rsidRPr="00C32519">
        <w:rPr>
          <w:sz w:val="24"/>
          <w:szCs w:val="24"/>
        </w:rPr>
        <w:t>Coat</w:t>
      </w:r>
      <w:proofErr w:type="spellEnd"/>
      <w:r w:rsidRPr="00C32519">
        <w:rPr>
          <w:sz w:val="24"/>
          <w:szCs w:val="24"/>
        </w:rPr>
        <w:t xml:space="preserve">: gli </w:t>
      </w:r>
      <w:proofErr w:type="spellStart"/>
      <w:r w:rsidRPr="00C32519">
        <w:rPr>
          <w:sz w:val="24"/>
          <w:szCs w:val="24"/>
        </w:rPr>
        <w:t>host</w:t>
      </w:r>
      <w:proofErr w:type="spellEnd"/>
      <w:r w:rsidRPr="00C32519">
        <w:rPr>
          <w:sz w:val="24"/>
          <w:szCs w:val="24"/>
        </w:rPr>
        <w:t xml:space="preserve"> forniti dovranno essere tali da consentire la configurazione del </w:t>
      </w:r>
      <w:proofErr w:type="spellStart"/>
      <w:r w:rsidRPr="00C32519">
        <w:rPr>
          <w:sz w:val="24"/>
          <w:szCs w:val="24"/>
        </w:rPr>
        <w:t>proxy</w:t>
      </w:r>
      <w:proofErr w:type="spellEnd"/>
      <w:r w:rsidRPr="00C32519">
        <w:rPr>
          <w:sz w:val="24"/>
          <w:szCs w:val="24"/>
        </w:rPr>
        <w:t xml:space="preserve"> internet, tramite il quale, su specifiche porte di navigazione (80, 443, ecc.), potranno raggiungere specifici IP pubblici. Verranno effettuate specifiche eccezioni all’autenticazione basate su IP sorgente che consentiranno il traffico solo sulle porte necessarie e solo verso gli IP necessari. L’aggiudicatario dovrà fornire la massima collaborazione in tal senso all’ASUITS per la definizione delle suddette eccezioni.</w:t>
      </w:r>
    </w:p>
    <w:p w:rsidR="00640162" w:rsidRPr="00C32519" w:rsidRDefault="00640162" w:rsidP="00640162">
      <w:pPr>
        <w:spacing w:before="120" w:after="120" w:line="276" w:lineRule="auto"/>
        <w:jc w:val="both"/>
        <w:rPr>
          <w:sz w:val="24"/>
          <w:szCs w:val="24"/>
        </w:rPr>
      </w:pPr>
      <w:r w:rsidRPr="00C32519">
        <w:rPr>
          <w:sz w:val="24"/>
          <w:szCs w:val="24"/>
        </w:rPr>
        <w:t xml:space="preserve">Nel presente scenario l’aggiudicatario sarà responsabile in toto delle prescrizioni di ambito sicurezza informatica e privacy, secondo quanto previsto dal quadro legislativo e normativo vigente, nonché dal presente documento; in particolare per quanto riguarda le politiche: di autenticazione, </w:t>
      </w:r>
      <w:r w:rsidRPr="00C32519">
        <w:rPr>
          <w:sz w:val="24"/>
          <w:szCs w:val="24"/>
        </w:rPr>
        <w:lastRenderedPageBreak/>
        <w:t xml:space="preserve">autorizzazione e accounting (AAA), di backup e </w:t>
      </w:r>
      <w:proofErr w:type="spellStart"/>
      <w:r w:rsidRPr="00C32519">
        <w:rPr>
          <w:sz w:val="24"/>
          <w:szCs w:val="24"/>
        </w:rPr>
        <w:t>disaster</w:t>
      </w:r>
      <w:proofErr w:type="spellEnd"/>
      <w:r w:rsidRPr="00C32519">
        <w:rPr>
          <w:sz w:val="24"/>
          <w:szCs w:val="24"/>
        </w:rPr>
        <w:t xml:space="preserve"> </w:t>
      </w:r>
      <w:proofErr w:type="spellStart"/>
      <w:r w:rsidRPr="00C32519">
        <w:rPr>
          <w:sz w:val="24"/>
          <w:szCs w:val="24"/>
        </w:rPr>
        <w:t>recovery</w:t>
      </w:r>
      <w:proofErr w:type="spellEnd"/>
      <w:r w:rsidRPr="00C32519">
        <w:rPr>
          <w:sz w:val="24"/>
          <w:szCs w:val="24"/>
        </w:rPr>
        <w:t xml:space="preserve">, sugli aggiornamenti di sicurezza di tutti i software installati sugli </w:t>
      </w:r>
      <w:proofErr w:type="spellStart"/>
      <w:r w:rsidRPr="00C32519">
        <w:rPr>
          <w:sz w:val="24"/>
          <w:szCs w:val="24"/>
        </w:rPr>
        <w:t>host</w:t>
      </w:r>
      <w:proofErr w:type="spellEnd"/>
      <w:r w:rsidRPr="00C32519">
        <w:rPr>
          <w:sz w:val="24"/>
          <w:szCs w:val="24"/>
        </w:rPr>
        <w:t xml:space="preserve"> oggetto di assistenza, di protezione antivirus e da altre tipologie di cyber attacco.</w:t>
      </w:r>
    </w:p>
    <w:p w:rsidR="00640162" w:rsidRPr="00C32519" w:rsidRDefault="00640162" w:rsidP="00640162">
      <w:pPr>
        <w:spacing w:before="120" w:after="120" w:line="276" w:lineRule="auto"/>
        <w:jc w:val="both"/>
        <w:rPr>
          <w:b/>
          <w:sz w:val="24"/>
          <w:szCs w:val="24"/>
        </w:rPr>
      </w:pPr>
      <w:r w:rsidRPr="00C32519">
        <w:rPr>
          <w:b/>
          <w:sz w:val="24"/>
          <w:szCs w:val="24"/>
        </w:rPr>
        <w:t>Scenario 2</w:t>
      </w:r>
    </w:p>
    <w:p w:rsidR="00640162" w:rsidRPr="00C32519" w:rsidRDefault="00640162" w:rsidP="00640162">
      <w:pPr>
        <w:spacing w:before="120" w:after="120" w:line="276" w:lineRule="auto"/>
        <w:jc w:val="both"/>
        <w:rPr>
          <w:sz w:val="24"/>
          <w:szCs w:val="24"/>
        </w:rPr>
      </w:pPr>
      <w:r w:rsidRPr="00C32519">
        <w:rPr>
          <w:sz w:val="24"/>
          <w:szCs w:val="24"/>
        </w:rPr>
        <w:t xml:space="preserve">Nel secondo scenario, in alternativa, l’aggiudicatario potrà integrare i sistemi oggetto di fornitura con l’infrastruttura sistemistica dell’ASUITS. </w:t>
      </w:r>
      <w:bookmarkEnd w:id="1"/>
      <w:r w:rsidRPr="00C32519">
        <w:rPr>
          <w:sz w:val="24"/>
          <w:szCs w:val="24"/>
        </w:rPr>
        <w:t>Di seguito vengono riportate, in prima istanza, alcune caratteristiche peculiari dell’infrastruttura informatica dell’ASUITS; successivamente vengono definite le specifiche di interfacciamento all’infrastruttura ASUITS che i sistemi oggetto di fornitura dovranno avere in caso di adesione al presente scenario. L’architettura generale e le caratteristiche dei singoli elementi dei sistemi forniti dovranno in ogni caso essere pienamente coerenti e allineati con le logiche di seguito descritte.</w:t>
      </w:r>
    </w:p>
    <w:p w:rsidR="00640162" w:rsidRPr="00C32519" w:rsidRDefault="00640162" w:rsidP="00640162">
      <w:pPr>
        <w:spacing w:before="120" w:after="120" w:line="276" w:lineRule="auto"/>
        <w:jc w:val="both"/>
        <w:rPr>
          <w:sz w:val="24"/>
          <w:szCs w:val="24"/>
        </w:rPr>
      </w:pPr>
      <w:r w:rsidRPr="00C32519">
        <w:rPr>
          <w:sz w:val="24"/>
          <w:szCs w:val="24"/>
        </w:rPr>
        <w:t xml:space="preserve">L’ASUITS è dotata di un dominio </w:t>
      </w:r>
      <w:proofErr w:type="spellStart"/>
      <w:r w:rsidRPr="00C32519">
        <w:rPr>
          <w:sz w:val="24"/>
          <w:szCs w:val="24"/>
        </w:rPr>
        <w:t>Active</w:t>
      </w:r>
      <w:proofErr w:type="spellEnd"/>
      <w:r w:rsidRPr="00C32519">
        <w:rPr>
          <w:sz w:val="24"/>
          <w:szCs w:val="24"/>
        </w:rPr>
        <w:t xml:space="preserve"> Directory (AD) 2008 R2 (</w:t>
      </w:r>
      <w:proofErr w:type="spellStart"/>
      <w:r w:rsidRPr="00C32519">
        <w:rPr>
          <w:sz w:val="24"/>
          <w:szCs w:val="24"/>
        </w:rPr>
        <w:t>aouts.it</w:t>
      </w:r>
      <w:proofErr w:type="spellEnd"/>
      <w:r w:rsidRPr="00C32519">
        <w:rPr>
          <w:sz w:val="24"/>
          <w:szCs w:val="24"/>
        </w:rPr>
        <w:t xml:space="preserve">), che presto verrà migrato alla versione 2012. In ciascuno dei due principali siti AD (Ospedale di </w:t>
      </w:r>
      <w:proofErr w:type="spellStart"/>
      <w:r w:rsidRPr="00C32519">
        <w:rPr>
          <w:sz w:val="24"/>
          <w:szCs w:val="24"/>
        </w:rPr>
        <w:t>Cattinara</w:t>
      </w:r>
      <w:proofErr w:type="spellEnd"/>
      <w:r w:rsidRPr="00C32519">
        <w:rPr>
          <w:sz w:val="24"/>
          <w:szCs w:val="24"/>
        </w:rPr>
        <w:t xml:space="preserve"> e Ospedale Maggiore) è presente almeno un domain controller global </w:t>
      </w:r>
      <w:proofErr w:type="spellStart"/>
      <w:r w:rsidRPr="00C32519">
        <w:rPr>
          <w:sz w:val="24"/>
          <w:szCs w:val="24"/>
        </w:rPr>
        <w:t>catalog</w:t>
      </w:r>
      <w:proofErr w:type="spellEnd"/>
      <w:r w:rsidRPr="00C32519">
        <w:rPr>
          <w:sz w:val="24"/>
          <w:szCs w:val="24"/>
        </w:rPr>
        <w:t xml:space="preserve"> ed un file server. Ogni account del directory service aziendale è associato ad almeno un gruppo di dominio (gruppi locali al dominio, domain </w:t>
      </w:r>
      <w:proofErr w:type="spellStart"/>
      <w:r w:rsidRPr="00C32519">
        <w:rPr>
          <w:sz w:val="24"/>
          <w:szCs w:val="24"/>
        </w:rPr>
        <w:t>local</w:t>
      </w:r>
      <w:proofErr w:type="spellEnd"/>
      <w:r w:rsidRPr="00C32519">
        <w:rPr>
          <w:sz w:val="24"/>
          <w:szCs w:val="24"/>
        </w:rPr>
        <w:t>) corrispondente alla struttura amministrativa ASUITS di appartenenza.</w:t>
      </w:r>
    </w:p>
    <w:p w:rsidR="00640162" w:rsidRPr="00C32519" w:rsidRDefault="00640162" w:rsidP="00640162">
      <w:pPr>
        <w:spacing w:before="120" w:after="120" w:line="276" w:lineRule="auto"/>
        <w:jc w:val="both"/>
        <w:rPr>
          <w:sz w:val="24"/>
          <w:szCs w:val="24"/>
        </w:rPr>
      </w:pPr>
      <w:r w:rsidRPr="00C32519">
        <w:rPr>
          <w:sz w:val="24"/>
          <w:szCs w:val="24"/>
        </w:rPr>
        <w:t xml:space="preserve">La default domain policy impone l’utilizzo di password complesse di almeno 12 caratteri, con password </w:t>
      </w:r>
      <w:proofErr w:type="spellStart"/>
      <w:r w:rsidRPr="00C32519">
        <w:rPr>
          <w:sz w:val="24"/>
          <w:szCs w:val="24"/>
        </w:rPr>
        <w:t>history</w:t>
      </w:r>
      <w:proofErr w:type="spellEnd"/>
      <w:r w:rsidRPr="00C32519">
        <w:rPr>
          <w:sz w:val="24"/>
          <w:szCs w:val="24"/>
        </w:rPr>
        <w:t xml:space="preserve"> a 24 e cambio password obbligatorio ogni 90 giorni. Gli aggiornamenti di sistema per i client e per i server vengono distribuiti tramite il servizio Microsoft WSUS, su base mensile e appena rilasciati da Microsoft.</w:t>
      </w:r>
    </w:p>
    <w:p w:rsidR="00640162" w:rsidRPr="00C32519" w:rsidRDefault="00640162" w:rsidP="00640162">
      <w:pPr>
        <w:spacing w:before="120" w:after="120" w:line="276" w:lineRule="auto"/>
        <w:jc w:val="both"/>
        <w:rPr>
          <w:sz w:val="24"/>
          <w:szCs w:val="24"/>
        </w:rPr>
      </w:pPr>
      <w:r w:rsidRPr="00C32519">
        <w:rPr>
          <w:sz w:val="24"/>
          <w:szCs w:val="24"/>
        </w:rPr>
        <w:t xml:space="preserve">Le postazioni di lavoro ASUITS (PC) sono inserite nel dominio </w:t>
      </w:r>
      <w:proofErr w:type="spellStart"/>
      <w:r w:rsidRPr="00C32519">
        <w:rPr>
          <w:sz w:val="24"/>
          <w:szCs w:val="24"/>
        </w:rPr>
        <w:t>aouts.it.</w:t>
      </w:r>
      <w:proofErr w:type="spellEnd"/>
      <w:r w:rsidRPr="00C32519">
        <w:rPr>
          <w:sz w:val="24"/>
          <w:szCs w:val="24"/>
        </w:rPr>
        <w:t xml:space="preserve"> Esse sono dotate di sistema operativo Microsoft Windows XP Professional Italiano SP3 o Microsoft Windows 7 Professional Italiano e di browser Microsoft Internet Explorer 8 (nel seguito anche IE8); l’hardware di tali postazioni è eterogeneo e varia, nelle prestazioni e caratteristiche di base, da</w:t>
      </w:r>
    </w:p>
    <w:p w:rsidR="00640162" w:rsidRPr="00C32519" w:rsidRDefault="00640162" w:rsidP="00640162">
      <w:pPr>
        <w:pStyle w:val="Paragrafoelenco"/>
        <w:numPr>
          <w:ilvl w:val="0"/>
          <w:numId w:val="56"/>
        </w:numPr>
        <w:spacing w:before="120" w:after="120" w:line="276" w:lineRule="auto"/>
        <w:contextualSpacing/>
        <w:jc w:val="both"/>
        <w:rPr>
          <w:sz w:val="24"/>
          <w:szCs w:val="24"/>
        </w:rPr>
      </w:pPr>
      <w:r w:rsidRPr="00C32519">
        <w:rPr>
          <w:sz w:val="24"/>
          <w:szCs w:val="24"/>
        </w:rPr>
        <w:t xml:space="preserve">CPU Intel </w:t>
      </w:r>
      <w:proofErr w:type="spellStart"/>
      <w:r w:rsidRPr="00C32519">
        <w:rPr>
          <w:sz w:val="24"/>
          <w:szCs w:val="24"/>
        </w:rPr>
        <w:t>Core</w:t>
      </w:r>
      <w:proofErr w:type="spellEnd"/>
      <w:r w:rsidRPr="00C32519">
        <w:rPr>
          <w:sz w:val="24"/>
          <w:szCs w:val="24"/>
        </w:rPr>
        <w:t xml:space="preserve"> Due Duo 1,8 </w:t>
      </w:r>
      <w:proofErr w:type="spellStart"/>
      <w:r w:rsidRPr="00C32519">
        <w:rPr>
          <w:sz w:val="24"/>
          <w:szCs w:val="24"/>
        </w:rPr>
        <w:t>GHz</w:t>
      </w:r>
      <w:proofErr w:type="spellEnd"/>
      <w:r w:rsidRPr="00C32519">
        <w:rPr>
          <w:sz w:val="24"/>
          <w:szCs w:val="24"/>
        </w:rPr>
        <w:t xml:space="preserve"> o equivalente</w:t>
      </w:r>
    </w:p>
    <w:p w:rsidR="00640162" w:rsidRPr="00C32519" w:rsidRDefault="00640162" w:rsidP="00640162">
      <w:pPr>
        <w:pStyle w:val="Paragrafoelenco"/>
        <w:numPr>
          <w:ilvl w:val="0"/>
          <w:numId w:val="56"/>
        </w:numPr>
        <w:spacing w:before="120" w:after="120" w:line="276" w:lineRule="auto"/>
        <w:contextualSpacing/>
        <w:jc w:val="both"/>
        <w:rPr>
          <w:sz w:val="24"/>
          <w:szCs w:val="24"/>
        </w:rPr>
      </w:pPr>
      <w:r w:rsidRPr="00C32519">
        <w:rPr>
          <w:sz w:val="24"/>
          <w:szCs w:val="24"/>
        </w:rPr>
        <w:t>memoria RAM DDR2 1 GB</w:t>
      </w:r>
    </w:p>
    <w:p w:rsidR="00640162" w:rsidRPr="00C32519" w:rsidRDefault="00640162" w:rsidP="00640162">
      <w:pPr>
        <w:pStyle w:val="Paragrafoelenco"/>
        <w:numPr>
          <w:ilvl w:val="0"/>
          <w:numId w:val="56"/>
        </w:numPr>
        <w:spacing w:before="120" w:after="120" w:line="276" w:lineRule="auto"/>
        <w:contextualSpacing/>
        <w:jc w:val="both"/>
        <w:rPr>
          <w:sz w:val="24"/>
          <w:szCs w:val="24"/>
        </w:rPr>
      </w:pPr>
      <w:r w:rsidRPr="00C32519">
        <w:rPr>
          <w:sz w:val="24"/>
          <w:szCs w:val="24"/>
        </w:rPr>
        <w:t>hard disk da 250 GB</w:t>
      </w:r>
    </w:p>
    <w:p w:rsidR="00640162" w:rsidRPr="00C32519" w:rsidRDefault="00640162" w:rsidP="00640162">
      <w:pPr>
        <w:spacing w:before="120" w:after="120" w:line="276" w:lineRule="auto"/>
        <w:jc w:val="both"/>
        <w:rPr>
          <w:sz w:val="24"/>
          <w:szCs w:val="24"/>
        </w:rPr>
      </w:pPr>
      <w:r w:rsidRPr="00C32519">
        <w:rPr>
          <w:sz w:val="24"/>
          <w:szCs w:val="24"/>
        </w:rPr>
        <w:t>a</w:t>
      </w:r>
    </w:p>
    <w:p w:rsidR="00640162" w:rsidRPr="00C32519" w:rsidRDefault="00640162" w:rsidP="00640162">
      <w:pPr>
        <w:pStyle w:val="Paragrafoelenco"/>
        <w:numPr>
          <w:ilvl w:val="0"/>
          <w:numId w:val="56"/>
        </w:numPr>
        <w:spacing w:before="120" w:after="120" w:line="276" w:lineRule="auto"/>
        <w:contextualSpacing/>
        <w:jc w:val="both"/>
        <w:rPr>
          <w:sz w:val="24"/>
          <w:szCs w:val="24"/>
        </w:rPr>
      </w:pPr>
      <w:r w:rsidRPr="00C32519">
        <w:rPr>
          <w:sz w:val="24"/>
          <w:szCs w:val="24"/>
        </w:rPr>
        <w:t xml:space="preserve">CPU Intel Pentium G3420 3,2 </w:t>
      </w:r>
      <w:proofErr w:type="spellStart"/>
      <w:r w:rsidRPr="00C32519">
        <w:rPr>
          <w:sz w:val="24"/>
          <w:szCs w:val="24"/>
        </w:rPr>
        <w:t>GHz</w:t>
      </w:r>
      <w:proofErr w:type="spellEnd"/>
      <w:r w:rsidRPr="00C32519">
        <w:rPr>
          <w:sz w:val="24"/>
          <w:szCs w:val="24"/>
        </w:rPr>
        <w:t xml:space="preserve"> o equivalente</w:t>
      </w:r>
    </w:p>
    <w:p w:rsidR="00640162" w:rsidRPr="00C32519" w:rsidRDefault="00640162" w:rsidP="00640162">
      <w:pPr>
        <w:pStyle w:val="Paragrafoelenco"/>
        <w:numPr>
          <w:ilvl w:val="0"/>
          <w:numId w:val="56"/>
        </w:numPr>
        <w:spacing w:before="120" w:after="120" w:line="276" w:lineRule="auto"/>
        <w:contextualSpacing/>
        <w:jc w:val="both"/>
        <w:rPr>
          <w:sz w:val="24"/>
          <w:szCs w:val="24"/>
        </w:rPr>
      </w:pPr>
      <w:r w:rsidRPr="00C32519">
        <w:rPr>
          <w:sz w:val="24"/>
          <w:szCs w:val="24"/>
        </w:rPr>
        <w:t>memoria DDR3 4 GB</w:t>
      </w:r>
    </w:p>
    <w:p w:rsidR="00640162" w:rsidRPr="00C32519" w:rsidRDefault="00640162" w:rsidP="00640162">
      <w:pPr>
        <w:pStyle w:val="Paragrafoelenco"/>
        <w:numPr>
          <w:ilvl w:val="0"/>
          <w:numId w:val="56"/>
        </w:numPr>
        <w:spacing w:before="120" w:after="120" w:line="276" w:lineRule="auto"/>
        <w:contextualSpacing/>
        <w:jc w:val="both"/>
        <w:rPr>
          <w:sz w:val="24"/>
          <w:szCs w:val="24"/>
        </w:rPr>
      </w:pPr>
      <w:r w:rsidRPr="00C32519">
        <w:rPr>
          <w:sz w:val="24"/>
          <w:szCs w:val="24"/>
        </w:rPr>
        <w:t>2 hard disk da 500 GB</w:t>
      </w:r>
    </w:p>
    <w:p w:rsidR="00640162" w:rsidRPr="00C32519" w:rsidRDefault="00640162" w:rsidP="00640162">
      <w:pPr>
        <w:spacing w:before="120" w:after="120" w:line="276" w:lineRule="auto"/>
        <w:jc w:val="both"/>
        <w:rPr>
          <w:sz w:val="24"/>
          <w:szCs w:val="24"/>
        </w:rPr>
      </w:pPr>
      <w:r w:rsidRPr="00C32519">
        <w:rPr>
          <w:sz w:val="24"/>
          <w:szCs w:val="24"/>
        </w:rPr>
        <w:t xml:space="preserve">Tutte le postazioni di lavoro ASUITS sono dotate di connettività di rete Gigabit Ethernet (secondo quanto definito dagli standard IEEE 802.3). Tutti gli operatori aziendali accedono, nell’operatività quotidiana, alle postazioni di lavoro (PC) tramite account e relative credenziali personali con bassi privilegi; su tutte le postazioni è attivo il servizio Microsoft DEP (Data </w:t>
      </w:r>
      <w:proofErr w:type="spellStart"/>
      <w:r w:rsidRPr="00C32519">
        <w:rPr>
          <w:sz w:val="24"/>
          <w:szCs w:val="24"/>
        </w:rPr>
        <w:t>Execution</w:t>
      </w:r>
      <w:proofErr w:type="spellEnd"/>
      <w:r w:rsidRPr="00C32519">
        <w:rPr>
          <w:sz w:val="24"/>
          <w:szCs w:val="24"/>
        </w:rPr>
        <w:t xml:space="preserve"> </w:t>
      </w:r>
      <w:proofErr w:type="spellStart"/>
      <w:r w:rsidRPr="00C32519">
        <w:rPr>
          <w:sz w:val="24"/>
          <w:szCs w:val="24"/>
        </w:rPr>
        <w:t>Prevention</w:t>
      </w:r>
      <w:proofErr w:type="spellEnd"/>
      <w:r w:rsidRPr="00C32519">
        <w:rPr>
          <w:sz w:val="24"/>
          <w:szCs w:val="24"/>
        </w:rPr>
        <w:t>).</w:t>
      </w:r>
    </w:p>
    <w:p w:rsidR="00640162" w:rsidRPr="00C32519" w:rsidRDefault="00640162" w:rsidP="00640162">
      <w:pPr>
        <w:spacing w:before="120" w:after="120" w:line="276" w:lineRule="auto"/>
        <w:jc w:val="both"/>
        <w:rPr>
          <w:sz w:val="24"/>
          <w:szCs w:val="24"/>
        </w:rPr>
      </w:pPr>
      <w:r w:rsidRPr="00C32519">
        <w:rPr>
          <w:sz w:val="24"/>
          <w:szCs w:val="24"/>
        </w:rPr>
        <w:t xml:space="preserve">Il protocollo di rete utilizzato è IPv4. La risoluzione dei nomi è basata esclusivamente sul servizio DNS (Domain </w:t>
      </w:r>
      <w:proofErr w:type="spellStart"/>
      <w:r w:rsidRPr="00C32519">
        <w:rPr>
          <w:sz w:val="24"/>
          <w:szCs w:val="24"/>
        </w:rPr>
        <w:t>Name</w:t>
      </w:r>
      <w:proofErr w:type="spellEnd"/>
      <w:r w:rsidRPr="00C32519">
        <w:rPr>
          <w:sz w:val="24"/>
          <w:szCs w:val="24"/>
        </w:rPr>
        <w:t xml:space="preserve"> Service), integrato in AD, che accetta solo registrazioni sicure. I server Microsoft aziendali appartengono a due </w:t>
      </w:r>
      <w:proofErr w:type="spellStart"/>
      <w:r w:rsidRPr="00C32519">
        <w:rPr>
          <w:sz w:val="24"/>
          <w:szCs w:val="24"/>
        </w:rPr>
        <w:t>subnet</w:t>
      </w:r>
      <w:proofErr w:type="spellEnd"/>
      <w:r w:rsidRPr="00C32519">
        <w:rPr>
          <w:sz w:val="24"/>
          <w:szCs w:val="24"/>
        </w:rPr>
        <w:t xml:space="preserve"> IP dedicate – una per ciascun sito AD – e sono </w:t>
      </w:r>
      <w:proofErr w:type="spellStart"/>
      <w:r w:rsidRPr="00C32519">
        <w:rPr>
          <w:sz w:val="24"/>
          <w:szCs w:val="24"/>
        </w:rPr>
        <w:t>virtualizzati</w:t>
      </w:r>
      <w:proofErr w:type="spellEnd"/>
      <w:r w:rsidRPr="00C32519">
        <w:rPr>
          <w:sz w:val="24"/>
          <w:szCs w:val="24"/>
        </w:rPr>
        <w:t xml:space="preserve"> tramite due sistemi </w:t>
      </w:r>
      <w:proofErr w:type="spellStart"/>
      <w:r w:rsidRPr="00C32519">
        <w:rPr>
          <w:sz w:val="24"/>
          <w:szCs w:val="24"/>
        </w:rPr>
        <w:t>VMware</w:t>
      </w:r>
      <w:proofErr w:type="spellEnd"/>
      <w:r w:rsidRPr="00C32519">
        <w:rPr>
          <w:sz w:val="24"/>
          <w:szCs w:val="24"/>
        </w:rPr>
        <w:t xml:space="preserve"> </w:t>
      </w:r>
      <w:proofErr w:type="spellStart"/>
      <w:r w:rsidRPr="00C32519">
        <w:rPr>
          <w:sz w:val="24"/>
          <w:szCs w:val="24"/>
        </w:rPr>
        <w:t>vSphere</w:t>
      </w:r>
      <w:proofErr w:type="spellEnd"/>
      <w:r w:rsidRPr="00C32519">
        <w:rPr>
          <w:sz w:val="24"/>
          <w:szCs w:val="24"/>
        </w:rPr>
        <w:t xml:space="preserve"> v5.x, uno installato presso l’Ospedale di </w:t>
      </w:r>
      <w:proofErr w:type="spellStart"/>
      <w:r w:rsidRPr="00C32519">
        <w:rPr>
          <w:sz w:val="24"/>
          <w:szCs w:val="24"/>
        </w:rPr>
        <w:t>Cattinara</w:t>
      </w:r>
      <w:proofErr w:type="spellEnd"/>
      <w:r w:rsidRPr="00C32519">
        <w:rPr>
          <w:sz w:val="24"/>
          <w:szCs w:val="24"/>
        </w:rPr>
        <w:t xml:space="preserve"> ed uno presso l’Ospedale Maggiore. L’architettura di rete ASUITS è realizzata in modo </w:t>
      </w:r>
      <w:r w:rsidRPr="00C32519">
        <w:rPr>
          <w:sz w:val="24"/>
          <w:szCs w:val="24"/>
        </w:rPr>
        <w:lastRenderedPageBreak/>
        <w:t xml:space="preserve">che tutti i servizi sono raggruppati nel </w:t>
      </w:r>
      <w:proofErr w:type="spellStart"/>
      <w:r w:rsidRPr="00C32519">
        <w:rPr>
          <w:sz w:val="24"/>
          <w:szCs w:val="24"/>
        </w:rPr>
        <w:t>datacenter</w:t>
      </w:r>
      <w:proofErr w:type="spellEnd"/>
      <w:r w:rsidRPr="00C32519">
        <w:rPr>
          <w:sz w:val="24"/>
          <w:szCs w:val="24"/>
        </w:rPr>
        <w:t xml:space="preserve"> (CED) ASUITS del sito di pertinenza; in particolare i server </w:t>
      </w:r>
      <w:proofErr w:type="spellStart"/>
      <w:r w:rsidRPr="00C32519">
        <w:rPr>
          <w:sz w:val="24"/>
          <w:szCs w:val="24"/>
        </w:rPr>
        <w:t>virtualizzati</w:t>
      </w:r>
      <w:proofErr w:type="spellEnd"/>
      <w:r w:rsidRPr="00C32519">
        <w:rPr>
          <w:sz w:val="24"/>
          <w:szCs w:val="24"/>
        </w:rPr>
        <w:t xml:space="preserve"> appartengono ad una VLAN dedicata.</w:t>
      </w:r>
    </w:p>
    <w:p w:rsidR="00640162" w:rsidRPr="00C32519" w:rsidRDefault="00640162" w:rsidP="00640162">
      <w:pPr>
        <w:spacing w:before="120" w:after="120" w:line="276" w:lineRule="auto"/>
        <w:jc w:val="both"/>
        <w:rPr>
          <w:sz w:val="24"/>
          <w:szCs w:val="24"/>
        </w:rPr>
      </w:pPr>
      <w:r w:rsidRPr="00C32519">
        <w:rPr>
          <w:sz w:val="24"/>
          <w:szCs w:val="24"/>
        </w:rPr>
        <w:t xml:space="preserve">In generale la LAN ASUITS è una rete </w:t>
      </w:r>
      <w:proofErr w:type="spellStart"/>
      <w:r w:rsidRPr="00C32519">
        <w:rPr>
          <w:sz w:val="24"/>
          <w:szCs w:val="24"/>
        </w:rPr>
        <w:t>layer</w:t>
      </w:r>
      <w:proofErr w:type="spellEnd"/>
      <w:r w:rsidRPr="00C32519">
        <w:rPr>
          <w:sz w:val="24"/>
          <w:szCs w:val="24"/>
        </w:rPr>
        <w:t xml:space="preserve"> 2-3 (pila ISO/OSI) a due livelli (</w:t>
      </w:r>
      <w:proofErr w:type="spellStart"/>
      <w:r w:rsidRPr="00C32519">
        <w:rPr>
          <w:sz w:val="24"/>
          <w:szCs w:val="24"/>
        </w:rPr>
        <w:t>core</w:t>
      </w:r>
      <w:proofErr w:type="spellEnd"/>
      <w:r w:rsidRPr="00C32519">
        <w:rPr>
          <w:sz w:val="24"/>
          <w:szCs w:val="24"/>
        </w:rPr>
        <w:t xml:space="preserve"> e periferia): per ciascun presidio, gli apparati di periferia sono collegati in </w:t>
      </w:r>
      <w:proofErr w:type="spellStart"/>
      <w:r w:rsidRPr="00C32519">
        <w:rPr>
          <w:sz w:val="24"/>
          <w:szCs w:val="24"/>
        </w:rPr>
        <w:t>layer</w:t>
      </w:r>
      <w:proofErr w:type="spellEnd"/>
      <w:r w:rsidRPr="00C32519">
        <w:rPr>
          <w:sz w:val="24"/>
          <w:szCs w:val="24"/>
        </w:rPr>
        <w:t xml:space="preserve"> 2 agli apparati di </w:t>
      </w:r>
      <w:proofErr w:type="spellStart"/>
      <w:r w:rsidRPr="00C32519">
        <w:rPr>
          <w:sz w:val="24"/>
          <w:szCs w:val="24"/>
        </w:rPr>
        <w:t>core</w:t>
      </w:r>
      <w:proofErr w:type="spellEnd"/>
      <w:r w:rsidRPr="00C32519">
        <w:rPr>
          <w:sz w:val="24"/>
          <w:szCs w:val="24"/>
        </w:rPr>
        <w:t xml:space="preserve">; il data center è collegato direttamente agli apparati di </w:t>
      </w:r>
      <w:proofErr w:type="spellStart"/>
      <w:r w:rsidRPr="00C32519">
        <w:rPr>
          <w:sz w:val="24"/>
          <w:szCs w:val="24"/>
        </w:rPr>
        <w:t>core</w:t>
      </w:r>
      <w:proofErr w:type="spellEnd"/>
      <w:r w:rsidRPr="00C32519">
        <w:rPr>
          <w:sz w:val="24"/>
          <w:szCs w:val="24"/>
        </w:rPr>
        <w:t xml:space="preserve"> in </w:t>
      </w:r>
      <w:proofErr w:type="spellStart"/>
      <w:r w:rsidRPr="00C32519">
        <w:rPr>
          <w:sz w:val="24"/>
          <w:szCs w:val="24"/>
        </w:rPr>
        <w:t>layer</w:t>
      </w:r>
      <w:proofErr w:type="spellEnd"/>
      <w:r w:rsidRPr="00C32519">
        <w:rPr>
          <w:sz w:val="24"/>
          <w:szCs w:val="24"/>
        </w:rPr>
        <w:t xml:space="preserve"> 3. Il traffico è suddiviso in VLAN separate, a cui corrispondono specifiche sottoreti IP, sulla base della tipologia di </w:t>
      </w:r>
      <w:proofErr w:type="spellStart"/>
      <w:r w:rsidRPr="00C32519">
        <w:rPr>
          <w:sz w:val="24"/>
          <w:szCs w:val="24"/>
        </w:rPr>
        <w:t>host</w:t>
      </w:r>
      <w:proofErr w:type="spellEnd"/>
      <w:r w:rsidRPr="00C32519">
        <w:rPr>
          <w:sz w:val="24"/>
          <w:szCs w:val="24"/>
        </w:rPr>
        <w:t xml:space="preserve"> e del traffico dati che effettuano, ovvero nell’intento di isolare il traffico dati stesso sulla base dei servizi e dei domini di competenza degli amministratori degli </w:t>
      </w:r>
      <w:proofErr w:type="spellStart"/>
      <w:r w:rsidRPr="00C32519">
        <w:rPr>
          <w:sz w:val="24"/>
          <w:szCs w:val="24"/>
        </w:rPr>
        <w:t>host</w:t>
      </w:r>
      <w:proofErr w:type="spellEnd"/>
      <w:r w:rsidRPr="00C32519">
        <w:rPr>
          <w:sz w:val="24"/>
          <w:szCs w:val="24"/>
        </w:rPr>
        <w:t>. Il traffico dati tra apparati di periferia appartenenti a differenti VLAN non è in generale consentito, in quanto i flussi funzionali sono sempre dal data center (CED) ASUITS alla periferia e viceversa.</w:t>
      </w:r>
    </w:p>
    <w:p w:rsidR="00640162" w:rsidRPr="00C32519" w:rsidRDefault="00640162" w:rsidP="00640162">
      <w:pPr>
        <w:spacing w:before="120" w:after="120" w:line="276" w:lineRule="auto"/>
        <w:jc w:val="both"/>
        <w:rPr>
          <w:sz w:val="24"/>
          <w:szCs w:val="24"/>
        </w:rPr>
      </w:pPr>
      <w:r w:rsidRPr="00C32519">
        <w:rPr>
          <w:sz w:val="24"/>
          <w:szCs w:val="24"/>
        </w:rPr>
        <w:t>È attivo sulla LAN ASUITS un servizio DHCP (</w:t>
      </w:r>
      <w:proofErr w:type="spellStart"/>
      <w:r w:rsidRPr="00C32519">
        <w:rPr>
          <w:sz w:val="24"/>
          <w:szCs w:val="24"/>
        </w:rPr>
        <w:t>Dynamic</w:t>
      </w:r>
      <w:proofErr w:type="spellEnd"/>
      <w:r w:rsidRPr="00C32519">
        <w:rPr>
          <w:sz w:val="24"/>
          <w:szCs w:val="24"/>
        </w:rPr>
        <w:t xml:space="preserve"> </w:t>
      </w:r>
      <w:proofErr w:type="spellStart"/>
      <w:r w:rsidRPr="00C32519">
        <w:rPr>
          <w:sz w:val="24"/>
          <w:szCs w:val="24"/>
        </w:rPr>
        <w:t>Host</w:t>
      </w:r>
      <w:proofErr w:type="spellEnd"/>
      <w:r w:rsidRPr="00C32519">
        <w:rPr>
          <w:sz w:val="24"/>
          <w:szCs w:val="24"/>
        </w:rPr>
        <w:t xml:space="preserve"> </w:t>
      </w:r>
      <w:proofErr w:type="spellStart"/>
      <w:r w:rsidRPr="00C32519">
        <w:rPr>
          <w:sz w:val="24"/>
          <w:szCs w:val="24"/>
        </w:rPr>
        <w:t>Configuration</w:t>
      </w:r>
      <w:proofErr w:type="spellEnd"/>
      <w:r w:rsidRPr="00C32519">
        <w:rPr>
          <w:sz w:val="24"/>
          <w:szCs w:val="24"/>
        </w:rPr>
        <w:t xml:space="preserve"> </w:t>
      </w:r>
      <w:proofErr w:type="spellStart"/>
      <w:r w:rsidRPr="00C32519">
        <w:rPr>
          <w:sz w:val="24"/>
          <w:szCs w:val="24"/>
        </w:rPr>
        <w:t>Protocol</w:t>
      </w:r>
      <w:proofErr w:type="spellEnd"/>
      <w:r w:rsidRPr="00C32519">
        <w:rPr>
          <w:sz w:val="24"/>
          <w:szCs w:val="24"/>
        </w:rPr>
        <w:t xml:space="preserve">) che in generale rilascia gli indirizzi IP a tutti gli </w:t>
      </w:r>
      <w:proofErr w:type="spellStart"/>
      <w:r w:rsidRPr="00C32519">
        <w:rPr>
          <w:sz w:val="24"/>
          <w:szCs w:val="24"/>
        </w:rPr>
        <w:t>host</w:t>
      </w:r>
      <w:proofErr w:type="spellEnd"/>
      <w:r w:rsidRPr="00C32519">
        <w:rPr>
          <w:sz w:val="24"/>
          <w:szCs w:val="24"/>
        </w:rPr>
        <w:t xml:space="preserve"> in rete, ad esclusione dei server (per i quali sono previste specifiche configurazioni) e degli </w:t>
      </w:r>
      <w:proofErr w:type="spellStart"/>
      <w:r w:rsidRPr="00C32519">
        <w:rPr>
          <w:sz w:val="24"/>
          <w:szCs w:val="24"/>
        </w:rPr>
        <w:t>host</w:t>
      </w:r>
      <w:proofErr w:type="spellEnd"/>
      <w:r w:rsidRPr="00C32519">
        <w:rPr>
          <w:sz w:val="24"/>
          <w:szCs w:val="24"/>
        </w:rPr>
        <w:t xml:space="preserve"> con IP statico.</w:t>
      </w:r>
    </w:p>
    <w:p w:rsidR="00640162" w:rsidRPr="00C32519" w:rsidRDefault="00640162" w:rsidP="00640162">
      <w:pPr>
        <w:spacing w:before="120" w:after="120" w:line="276" w:lineRule="auto"/>
        <w:jc w:val="both"/>
        <w:rPr>
          <w:sz w:val="24"/>
          <w:szCs w:val="24"/>
        </w:rPr>
      </w:pPr>
      <w:r w:rsidRPr="00C32519">
        <w:rPr>
          <w:sz w:val="24"/>
          <w:szCs w:val="24"/>
        </w:rPr>
        <w:t xml:space="preserve">Come precedentemente riportato, è attivo sulla LAN ASUITS un sistema di autenticazione degli </w:t>
      </w:r>
      <w:proofErr w:type="spellStart"/>
      <w:r w:rsidRPr="00C32519">
        <w:rPr>
          <w:sz w:val="24"/>
          <w:szCs w:val="24"/>
        </w:rPr>
        <w:t>host</w:t>
      </w:r>
      <w:proofErr w:type="spellEnd"/>
      <w:r w:rsidRPr="00C32519">
        <w:rPr>
          <w:sz w:val="24"/>
          <w:szCs w:val="24"/>
        </w:rPr>
        <w:t xml:space="preserve"> di rete basato su protocollo IEEE 802.1x e su tecnologia Microsoft NPS. L’autenticazione è basata, a seconda delle caratteristiche dell’</w:t>
      </w:r>
      <w:proofErr w:type="spellStart"/>
      <w:r w:rsidRPr="00C32519">
        <w:rPr>
          <w:sz w:val="24"/>
          <w:szCs w:val="24"/>
        </w:rPr>
        <w:t>host</w:t>
      </w:r>
      <w:proofErr w:type="spellEnd"/>
      <w:r w:rsidRPr="00C32519">
        <w:rPr>
          <w:sz w:val="24"/>
          <w:szCs w:val="24"/>
        </w:rPr>
        <w:t>, su uno dei seguenti criteri (ordinati per livello di sicurezza e quindi per preferenza di implementazione):</w:t>
      </w:r>
    </w:p>
    <w:p w:rsidR="00640162" w:rsidRPr="00C32519" w:rsidRDefault="00640162" w:rsidP="00640162">
      <w:pPr>
        <w:pStyle w:val="Paragrafoelenco"/>
        <w:numPr>
          <w:ilvl w:val="0"/>
          <w:numId w:val="56"/>
        </w:numPr>
        <w:spacing w:before="120" w:after="120" w:line="276" w:lineRule="auto"/>
        <w:contextualSpacing/>
        <w:jc w:val="both"/>
        <w:rPr>
          <w:sz w:val="24"/>
          <w:szCs w:val="24"/>
        </w:rPr>
      </w:pPr>
      <w:r w:rsidRPr="00C32519">
        <w:rPr>
          <w:sz w:val="24"/>
          <w:szCs w:val="24"/>
        </w:rPr>
        <w:t xml:space="preserve">account macchina Microsoft </w:t>
      </w:r>
      <w:proofErr w:type="spellStart"/>
      <w:r w:rsidRPr="00C32519">
        <w:rPr>
          <w:sz w:val="24"/>
          <w:szCs w:val="24"/>
        </w:rPr>
        <w:t>Active</w:t>
      </w:r>
      <w:proofErr w:type="spellEnd"/>
      <w:r w:rsidRPr="00C32519">
        <w:rPr>
          <w:sz w:val="24"/>
          <w:szCs w:val="24"/>
        </w:rPr>
        <w:t xml:space="preserve"> Directory, se l’</w:t>
      </w:r>
      <w:proofErr w:type="spellStart"/>
      <w:r w:rsidRPr="00C32519">
        <w:rPr>
          <w:sz w:val="24"/>
          <w:szCs w:val="24"/>
        </w:rPr>
        <w:t>host</w:t>
      </w:r>
      <w:proofErr w:type="spellEnd"/>
      <w:r w:rsidRPr="00C32519">
        <w:rPr>
          <w:sz w:val="24"/>
          <w:szCs w:val="24"/>
        </w:rPr>
        <w:t xml:space="preserve"> è dotato di client AD;</w:t>
      </w:r>
    </w:p>
    <w:p w:rsidR="00640162" w:rsidRPr="00C32519" w:rsidRDefault="00640162" w:rsidP="00640162">
      <w:pPr>
        <w:pStyle w:val="Paragrafoelenco"/>
        <w:numPr>
          <w:ilvl w:val="0"/>
          <w:numId w:val="56"/>
        </w:numPr>
        <w:spacing w:before="120" w:after="120" w:line="276" w:lineRule="auto"/>
        <w:contextualSpacing/>
        <w:jc w:val="both"/>
        <w:rPr>
          <w:sz w:val="24"/>
          <w:szCs w:val="24"/>
        </w:rPr>
      </w:pPr>
      <w:r w:rsidRPr="00C32519">
        <w:rPr>
          <w:sz w:val="24"/>
          <w:szCs w:val="24"/>
        </w:rPr>
        <w:t>nome utente e password, se l’</w:t>
      </w:r>
      <w:proofErr w:type="spellStart"/>
      <w:r w:rsidRPr="00C32519">
        <w:rPr>
          <w:sz w:val="24"/>
          <w:szCs w:val="24"/>
        </w:rPr>
        <w:t>host</w:t>
      </w:r>
      <w:proofErr w:type="spellEnd"/>
      <w:r w:rsidRPr="00C32519">
        <w:rPr>
          <w:sz w:val="24"/>
          <w:szCs w:val="24"/>
        </w:rPr>
        <w:t xml:space="preserve"> non è dotato di client AD ma è dotato di client IEEE 802.1x;</w:t>
      </w:r>
    </w:p>
    <w:p w:rsidR="00640162" w:rsidRPr="00C32519" w:rsidRDefault="00640162" w:rsidP="00640162">
      <w:pPr>
        <w:pStyle w:val="Paragrafoelenco"/>
        <w:numPr>
          <w:ilvl w:val="0"/>
          <w:numId w:val="56"/>
        </w:numPr>
        <w:spacing w:before="120" w:after="120" w:line="276" w:lineRule="auto"/>
        <w:contextualSpacing/>
        <w:jc w:val="both"/>
        <w:rPr>
          <w:sz w:val="24"/>
          <w:szCs w:val="24"/>
        </w:rPr>
      </w:pPr>
      <w:r w:rsidRPr="00C32519">
        <w:rPr>
          <w:sz w:val="24"/>
          <w:szCs w:val="24"/>
        </w:rPr>
        <w:t xml:space="preserve">MAC </w:t>
      </w:r>
      <w:proofErr w:type="spellStart"/>
      <w:r w:rsidRPr="00C32519">
        <w:rPr>
          <w:sz w:val="24"/>
          <w:szCs w:val="24"/>
        </w:rPr>
        <w:t>address</w:t>
      </w:r>
      <w:proofErr w:type="spellEnd"/>
      <w:r w:rsidRPr="00C32519">
        <w:rPr>
          <w:sz w:val="24"/>
          <w:szCs w:val="24"/>
        </w:rPr>
        <w:t>, solo se l’</w:t>
      </w:r>
      <w:proofErr w:type="spellStart"/>
      <w:r w:rsidRPr="00C32519">
        <w:rPr>
          <w:sz w:val="24"/>
          <w:szCs w:val="24"/>
        </w:rPr>
        <w:t>host</w:t>
      </w:r>
      <w:proofErr w:type="spellEnd"/>
      <w:r w:rsidRPr="00C32519">
        <w:rPr>
          <w:sz w:val="24"/>
          <w:szCs w:val="24"/>
        </w:rPr>
        <w:t xml:space="preserve"> non è dotato di client IEEE 802.1x.</w:t>
      </w:r>
    </w:p>
    <w:p w:rsidR="00640162" w:rsidRPr="00C32519" w:rsidRDefault="00640162" w:rsidP="00640162">
      <w:pPr>
        <w:spacing w:before="120" w:after="120" w:line="276" w:lineRule="auto"/>
        <w:jc w:val="both"/>
        <w:rPr>
          <w:sz w:val="24"/>
          <w:szCs w:val="24"/>
        </w:rPr>
      </w:pPr>
      <w:r w:rsidRPr="00C32519">
        <w:rPr>
          <w:sz w:val="24"/>
          <w:szCs w:val="24"/>
        </w:rPr>
        <w:t xml:space="preserve">La struttura di backup ASUITS è basata su due </w:t>
      </w:r>
      <w:proofErr w:type="spellStart"/>
      <w:r w:rsidRPr="00C32519">
        <w:rPr>
          <w:sz w:val="24"/>
          <w:szCs w:val="24"/>
        </w:rPr>
        <w:t>tape</w:t>
      </w:r>
      <w:proofErr w:type="spellEnd"/>
      <w:r w:rsidRPr="00C32519">
        <w:rPr>
          <w:sz w:val="24"/>
          <w:szCs w:val="24"/>
        </w:rPr>
        <w:t xml:space="preserve"> </w:t>
      </w:r>
      <w:proofErr w:type="spellStart"/>
      <w:r w:rsidRPr="00C32519">
        <w:rPr>
          <w:sz w:val="24"/>
          <w:szCs w:val="24"/>
        </w:rPr>
        <w:t>library</w:t>
      </w:r>
      <w:proofErr w:type="spellEnd"/>
      <w:r w:rsidRPr="00C32519">
        <w:rPr>
          <w:sz w:val="24"/>
          <w:szCs w:val="24"/>
        </w:rPr>
        <w:t xml:space="preserve">: una </w:t>
      </w:r>
      <w:proofErr w:type="spellStart"/>
      <w:r w:rsidRPr="00C32519">
        <w:rPr>
          <w:sz w:val="24"/>
          <w:szCs w:val="24"/>
        </w:rPr>
        <w:t>Sun</w:t>
      </w:r>
      <w:proofErr w:type="spellEnd"/>
      <w:r w:rsidRPr="00C32519">
        <w:rPr>
          <w:sz w:val="24"/>
          <w:szCs w:val="24"/>
        </w:rPr>
        <w:t xml:space="preserve"> </w:t>
      </w:r>
      <w:proofErr w:type="spellStart"/>
      <w:r w:rsidRPr="00C32519">
        <w:rPr>
          <w:sz w:val="24"/>
          <w:szCs w:val="24"/>
        </w:rPr>
        <w:t>Storage</w:t>
      </w:r>
      <w:proofErr w:type="spellEnd"/>
      <w:r w:rsidRPr="00C32519">
        <w:rPr>
          <w:sz w:val="24"/>
          <w:szCs w:val="24"/>
        </w:rPr>
        <w:t xml:space="preserve"> Tek SL500 posta nel data center dell’Ospedale di </w:t>
      </w:r>
      <w:proofErr w:type="spellStart"/>
      <w:r w:rsidRPr="00C32519">
        <w:rPr>
          <w:sz w:val="24"/>
          <w:szCs w:val="24"/>
        </w:rPr>
        <w:t>Cattinara</w:t>
      </w:r>
      <w:proofErr w:type="spellEnd"/>
      <w:r w:rsidRPr="00C32519">
        <w:rPr>
          <w:sz w:val="24"/>
          <w:szCs w:val="24"/>
        </w:rPr>
        <w:t xml:space="preserve"> ed una </w:t>
      </w:r>
      <w:proofErr w:type="spellStart"/>
      <w:r w:rsidRPr="00C32519">
        <w:rPr>
          <w:sz w:val="24"/>
          <w:szCs w:val="24"/>
        </w:rPr>
        <w:t>Sun</w:t>
      </w:r>
      <w:proofErr w:type="spellEnd"/>
      <w:r w:rsidRPr="00C32519">
        <w:rPr>
          <w:sz w:val="24"/>
          <w:szCs w:val="24"/>
        </w:rPr>
        <w:t xml:space="preserve"> </w:t>
      </w:r>
      <w:proofErr w:type="spellStart"/>
      <w:r w:rsidRPr="00C32519">
        <w:rPr>
          <w:sz w:val="24"/>
          <w:szCs w:val="24"/>
        </w:rPr>
        <w:t>Storage</w:t>
      </w:r>
      <w:proofErr w:type="spellEnd"/>
      <w:r w:rsidRPr="00C32519">
        <w:rPr>
          <w:sz w:val="24"/>
          <w:szCs w:val="24"/>
        </w:rPr>
        <w:t xml:space="preserve"> Tek SL48 posta nel data center dell’Ospedale Maggiore. Tramite il software Symantec Backup </w:t>
      </w:r>
      <w:proofErr w:type="spellStart"/>
      <w:r w:rsidRPr="00C32519">
        <w:rPr>
          <w:sz w:val="24"/>
          <w:szCs w:val="24"/>
        </w:rPr>
        <w:t>Exec</w:t>
      </w:r>
      <w:proofErr w:type="spellEnd"/>
      <w:r w:rsidRPr="00C32519">
        <w:rPr>
          <w:sz w:val="24"/>
          <w:szCs w:val="24"/>
        </w:rPr>
        <w:t xml:space="preserve"> 10d, le </w:t>
      </w:r>
      <w:proofErr w:type="spellStart"/>
      <w:r w:rsidRPr="00C32519">
        <w:rPr>
          <w:sz w:val="24"/>
          <w:szCs w:val="24"/>
        </w:rPr>
        <w:t>tape</w:t>
      </w:r>
      <w:proofErr w:type="spellEnd"/>
      <w:r w:rsidRPr="00C32519">
        <w:rPr>
          <w:sz w:val="24"/>
          <w:szCs w:val="24"/>
        </w:rPr>
        <w:t xml:space="preserve"> </w:t>
      </w:r>
      <w:proofErr w:type="spellStart"/>
      <w:r w:rsidRPr="00C32519">
        <w:rPr>
          <w:sz w:val="24"/>
          <w:szCs w:val="24"/>
        </w:rPr>
        <w:t>library</w:t>
      </w:r>
      <w:proofErr w:type="spellEnd"/>
      <w:r w:rsidRPr="00C32519">
        <w:rPr>
          <w:sz w:val="24"/>
          <w:szCs w:val="24"/>
        </w:rPr>
        <w:t xml:space="preserve"> effettuano – con periodicità variabile a seconda dei casi – le copie di sicurezza: dei sistemi operativi di tutti i server ASUITS, della configurazione dei DB ASUITS, dei dati (presenti sui NAS e sui file server), delle macchine virtuali, dei registri di log dei sistemi.</w:t>
      </w:r>
    </w:p>
    <w:p w:rsidR="00640162" w:rsidRPr="00C32519" w:rsidRDefault="00640162" w:rsidP="00640162">
      <w:pPr>
        <w:spacing w:before="120" w:after="120" w:line="276" w:lineRule="auto"/>
        <w:jc w:val="both"/>
        <w:rPr>
          <w:sz w:val="24"/>
          <w:szCs w:val="24"/>
        </w:rPr>
      </w:pPr>
      <w:r w:rsidRPr="00C32519">
        <w:rPr>
          <w:sz w:val="24"/>
          <w:szCs w:val="24"/>
        </w:rPr>
        <w:t>In ciascuno dei due presidi ospedalieri (</w:t>
      </w:r>
      <w:proofErr w:type="spellStart"/>
      <w:r w:rsidRPr="00C32519">
        <w:rPr>
          <w:sz w:val="24"/>
          <w:szCs w:val="24"/>
        </w:rPr>
        <w:t>Cattinara</w:t>
      </w:r>
      <w:proofErr w:type="spellEnd"/>
      <w:r w:rsidRPr="00C32519">
        <w:rPr>
          <w:sz w:val="24"/>
          <w:szCs w:val="24"/>
        </w:rPr>
        <w:t xml:space="preserve"> e Maggiore) è presente un server Microsoft SQL 2008 R2 64 bit; tutti i database delle applicazioni aziendali basati su tale tecnologia vengono ivi istanziati. Tali server supportano solo l’autenticazione nativa (Native Mode o Windows </w:t>
      </w:r>
      <w:proofErr w:type="spellStart"/>
      <w:r w:rsidRPr="00C32519">
        <w:rPr>
          <w:sz w:val="24"/>
          <w:szCs w:val="24"/>
        </w:rPr>
        <w:t>Integrated</w:t>
      </w:r>
      <w:proofErr w:type="spellEnd"/>
      <w:r w:rsidRPr="00C32519">
        <w:rPr>
          <w:sz w:val="24"/>
          <w:szCs w:val="24"/>
        </w:rPr>
        <w:t>) e l’istanza di default non viene utilizzata.</w:t>
      </w:r>
    </w:p>
    <w:p w:rsidR="00640162" w:rsidRPr="00C32519" w:rsidRDefault="00640162" w:rsidP="00640162">
      <w:pPr>
        <w:spacing w:before="120" w:after="120" w:line="276" w:lineRule="auto"/>
        <w:jc w:val="both"/>
        <w:rPr>
          <w:sz w:val="24"/>
          <w:szCs w:val="24"/>
        </w:rPr>
      </w:pPr>
      <w:r w:rsidRPr="00C32519">
        <w:rPr>
          <w:sz w:val="24"/>
          <w:szCs w:val="24"/>
        </w:rPr>
        <w:t>L’applicativo antivirus (AV) aziendale è l’ESET NOD32 v4.x distribuito su tutti i client e aggiornato automaticamente ogni tre ore.</w:t>
      </w:r>
    </w:p>
    <w:p w:rsidR="00640162" w:rsidRPr="00C32519" w:rsidRDefault="00640162" w:rsidP="00640162">
      <w:pPr>
        <w:spacing w:before="120" w:after="120" w:line="276" w:lineRule="auto"/>
        <w:jc w:val="both"/>
        <w:rPr>
          <w:sz w:val="24"/>
          <w:szCs w:val="24"/>
        </w:rPr>
      </w:pPr>
      <w:r w:rsidRPr="00C32519">
        <w:rPr>
          <w:sz w:val="24"/>
          <w:szCs w:val="24"/>
        </w:rPr>
        <w:t xml:space="preserve">Su tutti i client aziendali è presente l’agente CA </w:t>
      </w:r>
      <w:proofErr w:type="spellStart"/>
      <w:r w:rsidRPr="00C32519">
        <w:rPr>
          <w:sz w:val="24"/>
          <w:szCs w:val="24"/>
        </w:rPr>
        <w:t>Unicenter</w:t>
      </w:r>
      <w:proofErr w:type="spellEnd"/>
      <w:r w:rsidRPr="00C32519">
        <w:rPr>
          <w:sz w:val="24"/>
          <w:szCs w:val="24"/>
        </w:rPr>
        <w:t xml:space="preserve"> Remote </w:t>
      </w:r>
      <w:proofErr w:type="spellStart"/>
      <w:r w:rsidRPr="00C32519">
        <w:rPr>
          <w:sz w:val="24"/>
          <w:szCs w:val="24"/>
        </w:rPr>
        <w:t>Control</w:t>
      </w:r>
      <w:proofErr w:type="spellEnd"/>
      <w:r w:rsidRPr="00C32519">
        <w:rPr>
          <w:sz w:val="24"/>
          <w:szCs w:val="24"/>
        </w:rPr>
        <w:t xml:space="preserve"> v11.x, che consente l’accesso interattivo alle sessioni utente per fini di assistenza tecnica. </w:t>
      </w:r>
    </w:p>
    <w:p w:rsidR="00640162" w:rsidRPr="00C32519" w:rsidRDefault="00640162" w:rsidP="00640162">
      <w:pPr>
        <w:spacing w:before="120" w:after="120" w:line="276" w:lineRule="auto"/>
        <w:jc w:val="both"/>
        <w:rPr>
          <w:sz w:val="24"/>
          <w:szCs w:val="24"/>
        </w:rPr>
      </w:pPr>
      <w:r w:rsidRPr="00C32519">
        <w:rPr>
          <w:sz w:val="24"/>
          <w:szCs w:val="24"/>
        </w:rPr>
        <w:t xml:space="preserve">Nel presente scenario, gli eventuali server forniti dovranno essere </w:t>
      </w:r>
      <w:proofErr w:type="spellStart"/>
      <w:r w:rsidRPr="00C32519">
        <w:rPr>
          <w:sz w:val="24"/>
          <w:szCs w:val="24"/>
        </w:rPr>
        <w:t>virtualizzati</w:t>
      </w:r>
      <w:proofErr w:type="spellEnd"/>
      <w:r w:rsidRPr="00C32519">
        <w:rPr>
          <w:sz w:val="24"/>
          <w:szCs w:val="24"/>
        </w:rPr>
        <w:t xml:space="preserve"> nel sistema ASUITS </w:t>
      </w:r>
      <w:proofErr w:type="spellStart"/>
      <w:r w:rsidRPr="00C32519">
        <w:rPr>
          <w:sz w:val="24"/>
          <w:szCs w:val="24"/>
        </w:rPr>
        <w:t>VMware</w:t>
      </w:r>
      <w:proofErr w:type="spellEnd"/>
      <w:r w:rsidRPr="00C32519">
        <w:rPr>
          <w:sz w:val="24"/>
          <w:szCs w:val="24"/>
        </w:rPr>
        <w:t xml:space="preserve"> </w:t>
      </w:r>
      <w:proofErr w:type="spellStart"/>
      <w:r w:rsidRPr="00C32519">
        <w:rPr>
          <w:sz w:val="24"/>
          <w:szCs w:val="24"/>
        </w:rPr>
        <w:t>vSphere</w:t>
      </w:r>
      <w:proofErr w:type="spellEnd"/>
      <w:r w:rsidRPr="00C32519">
        <w:rPr>
          <w:sz w:val="24"/>
          <w:szCs w:val="24"/>
        </w:rPr>
        <w:t xml:space="preserve"> v5.x del sito che verrà indicato dall’ASUITS (</w:t>
      </w:r>
      <w:proofErr w:type="spellStart"/>
      <w:r w:rsidRPr="00C32519">
        <w:rPr>
          <w:sz w:val="24"/>
          <w:szCs w:val="24"/>
        </w:rPr>
        <w:t>Cattinara</w:t>
      </w:r>
      <w:proofErr w:type="spellEnd"/>
      <w:r w:rsidRPr="00C32519">
        <w:rPr>
          <w:sz w:val="24"/>
          <w:szCs w:val="24"/>
        </w:rPr>
        <w:t xml:space="preserve"> o Maggiore) e seguirne le politiche di gestione, comprese quelle di indirizzamento IP, di aggiornamento, di backup e di </w:t>
      </w:r>
      <w:proofErr w:type="spellStart"/>
      <w:r w:rsidRPr="00C32519">
        <w:rPr>
          <w:sz w:val="24"/>
          <w:szCs w:val="24"/>
        </w:rPr>
        <w:t>disaster</w:t>
      </w:r>
      <w:proofErr w:type="spellEnd"/>
      <w:r w:rsidRPr="00C32519">
        <w:rPr>
          <w:sz w:val="24"/>
          <w:szCs w:val="24"/>
        </w:rPr>
        <w:t xml:space="preserve"> </w:t>
      </w:r>
      <w:proofErr w:type="spellStart"/>
      <w:r w:rsidRPr="00C32519">
        <w:rPr>
          <w:sz w:val="24"/>
          <w:szCs w:val="24"/>
        </w:rPr>
        <w:t>recovery</w:t>
      </w:r>
      <w:proofErr w:type="spellEnd"/>
      <w:r w:rsidRPr="00C32519">
        <w:rPr>
          <w:sz w:val="24"/>
          <w:szCs w:val="24"/>
        </w:rPr>
        <w:t xml:space="preserve">. Potranno essere create una o più macchine virtuali a seconda delle necessità e dell’architettura proposte dall’aggiudicatario, ma in ogni caso tali macchine dovranno essere compatibili almeno con il sistema operativo Windows Server 2008 R2 </w:t>
      </w:r>
      <w:r w:rsidRPr="00C32519">
        <w:rPr>
          <w:sz w:val="24"/>
          <w:szCs w:val="24"/>
        </w:rPr>
        <w:lastRenderedPageBreak/>
        <w:t>Standard/</w:t>
      </w:r>
      <w:proofErr w:type="spellStart"/>
      <w:r w:rsidRPr="00C32519">
        <w:rPr>
          <w:sz w:val="24"/>
          <w:szCs w:val="24"/>
        </w:rPr>
        <w:t>Enterprise</w:t>
      </w:r>
      <w:proofErr w:type="spellEnd"/>
      <w:r w:rsidRPr="00C32519">
        <w:rPr>
          <w:sz w:val="24"/>
          <w:szCs w:val="24"/>
        </w:rPr>
        <w:t>/</w:t>
      </w:r>
      <w:proofErr w:type="spellStart"/>
      <w:r w:rsidRPr="00C32519">
        <w:rPr>
          <w:sz w:val="24"/>
          <w:szCs w:val="24"/>
        </w:rPr>
        <w:t>Datacenter</w:t>
      </w:r>
      <w:proofErr w:type="spellEnd"/>
      <w:r w:rsidRPr="00C32519">
        <w:rPr>
          <w:sz w:val="24"/>
          <w:szCs w:val="24"/>
        </w:rPr>
        <w:t xml:space="preserve"> </w:t>
      </w:r>
      <w:proofErr w:type="spellStart"/>
      <w:r w:rsidRPr="00C32519">
        <w:rPr>
          <w:sz w:val="24"/>
          <w:szCs w:val="24"/>
        </w:rPr>
        <w:t>Edition</w:t>
      </w:r>
      <w:proofErr w:type="spellEnd"/>
      <w:r w:rsidRPr="00C32519">
        <w:rPr>
          <w:sz w:val="24"/>
          <w:szCs w:val="24"/>
        </w:rPr>
        <w:t xml:space="preserve"> ENG e inserite nel dominio </w:t>
      </w:r>
      <w:proofErr w:type="spellStart"/>
      <w:r w:rsidRPr="00C32519">
        <w:rPr>
          <w:sz w:val="24"/>
          <w:szCs w:val="24"/>
        </w:rPr>
        <w:t>aouts.it</w:t>
      </w:r>
      <w:proofErr w:type="spellEnd"/>
      <w:r w:rsidRPr="00C32519">
        <w:rPr>
          <w:sz w:val="24"/>
          <w:szCs w:val="24"/>
        </w:rPr>
        <w:t xml:space="preserve"> e conseguentemente nel sistema WSUS ASUITS.</w:t>
      </w:r>
    </w:p>
    <w:p w:rsidR="00640162" w:rsidRPr="00C32519" w:rsidRDefault="00640162" w:rsidP="00640162">
      <w:pPr>
        <w:spacing w:before="120" w:after="120" w:line="276" w:lineRule="auto"/>
        <w:jc w:val="both"/>
        <w:rPr>
          <w:sz w:val="24"/>
          <w:szCs w:val="24"/>
        </w:rPr>
      </w:pPr>
      <w:r w:rsidRPr="00C32519">
        <w:rPr>
          <w:sz w:val="24"/>
          <w:szCs w:val="24"/>
        </w:rPr>
        <w:t xml:space="preserve">Tutte le licenze Windows Server necessarie al funzionamento del sistema, non sono da intendersi a carico del fornitore e non saranno in alcun caso di tipo OEM, bensì licenze </w:t>
      </w:r>
      <w:proofErr w:type="spellStart"/>
      <w:r w:rsidRPr="00C32519">
        <w:rPr>
          <w:sz w:val="24"/>
          <w:szCs w:val="24"/>
        </w:rPr>
        <w:t>Retail</w:t>
      </w:r>
      <w:proofErr w:type="spellEnd"/>
      <w:r w:rsidRPr="00C32519">
        <w:rPr>
          <w:sz w:val="24"/>
          <w:szCs w:val="24"/>
        </w:rPr>
        <w:t xml:space="preserve"> intestate all’ASUITS e comunque in ogni caso compatibili con l’ambiente di virtualizzazione dell’ASUITS descritto precedentemente.</w:t>
      </w:r>
    </w:p>
    <w:p w:rsidR="00640162" w:rsidRPr="00C32519" w:rsidRDefault="00640162" w:rsidP="00640162">
      <w:pPr>
        <w:spacing w:before="120" w:after="120" w:line="276" w:lineRule="auto"/>
        <w:jc w:val="both"/>
        <w:rPr>
          <w:sz w:val="24"/>
          <w:szCs w:val="24"/>
        </w:rPr>
      </w:pPr>
      <w:r w:rsidRPr="00C32519">
        <w:rPr>
          <w:sz w:val="24"/>
          <w:szCs w:val="24"/>
        </w:rPr>
        <w:t>Allo scopo di uniformare i sistemi forniti agli standard ASUITS, compresi quelli di sicurezza e autorizzazione (</w:t>
      </w:r>
      <w:proofErr w:type="spellStart"/>
      <w:r w:rsidRPr="00C32519">
        <w:rPr>
          <w:sz w:val="24"/>
          <w:szCs w:val="24"/>
        </w:rPr>
        <w:t>authorization</w:t>
      </w:r>
      <w:proofErr w:type="spellEnd"/>
      <w:r w:rsidRPr="00C32519">
        <w:rPr>
          <w:sz w:val="24"/>
          <w:szCs w:val="24"/>
        </w:rPr>
        <w:t xml:space="preserve">), tali macchine server verranno inserite in una </w:t>
      </w:r>
      <w:proofErr w:type="spellStart"/>
      <w:r w:rsidRPr="00C32519">
        <w:rPr>
          <w:sz w:val="24"/>
          <w:szCs w:val="24"/>
        </w:rPr>
        <w:t>Organizational</w:t>
      </w:r>
      <w:proofErr w:type="spellEnd"/>
      <w:r w:rsidRPr="00C32519">
        <w:rPr>
          <w:sz w:val="24"/>
          <w:szCs w:val="24"/>
        </w:rPr>
        <w:t xml:space="preserve"> </w:t>
      </w:r>
      <w:proofErr w:type="spellStart"/>
      <w:r w:rsidRPr="00C32519">
        <w:rPr>
          <w:sz w:val="24"/>
          <w:szCs w:val="24"/>
        </w:rPr>
        <w:t>Unit</w:t>
      </w:r>
      <w:proofErr w:type="spellEnd"/>
      <w:r w:rsidRPr="00C32519">
        <w:rPr>
          <w:sz w:val="24"/>
          <w:szCs w:val="24"/>
        </w:rPr>
        <w:t xml:space="preserve"> (OU) generica dedicata ai server ASUITS oppure in una OU dedicata al fine di definire ed applicare su di esse specifiche Group Policy concordate con l’ASUITS; la default domain policy verrà applicata in ogni caso su tutte le OU.</w:t>
      </w:r>
    </w:p>
    <w:p w:rsidR="00640162" w:rsidRPr="00C32519" w:rsidRDefault="00640162" w:rsidP="00640162">
      <w:pPr>
        <w:spacing w:before="120" w:after="120" w:line="276" w:lineRule="auto"/>
        <w:jc w:val="both"/>
        <w:rPr>
          <w:sz w:val="24"/>
          <w:szCs w:val="24"/>
        </w:rPr>
      </w:pPr>
      <w:r w:rsidRPr="00C32519">
        <w:rPr>
          <w:sz w:val="24"/>
          <w:szCs w:val="24"/>
        </w:rPr>
        <w:t>Ai server verrà in ogni caso assegnata una opportuna classe di indirizzi IP fissi.</w:t>
      </w:r>
    </w:p>
    <w:p w:rsidR="00640162" w:rsidRPr="00C32519" w:rsidRDefault="00640162" w:rsidP="00640162">
      <w:pPr>
        <w:spacing w:before="120" w:after="120" w:line="276" w:lineRule="auto"/>
        <w:jc w:val="both"/>
        <w:rPr>
          <w:sz w:val="24"/>
          <w:szCs w:val="24"/>
        </w:rPr>
      </w:pPr>
      <w:r w:rsidRPr="00C32519">
        <w:rPr>
          <w:sz w:val="24"/>
          <w:szCs w:val="24"/>
        </w:rPr>
        <w:t xml:space="preserve">Nel presente scenario, i dati acquisiti e generati dal sistema e/o i loro riferimenti, nonché tutti quelli direttamente o indirettamente necessari al funzionamento degli applicativi forniti, dovranno essere organizzati in uno o più RDBMS, che potranno essere istanziati sui server Microsoft SQL ASUITS a discrezione dell’aggiudicatario; in tal caso dovranno seguirne le politiche di gestione, comprese quelle di backup e </w:t>
      </w:r>
      <w:proofErr w:type="spellStart"/>
      <w:r w:rsidRPr="00C32519">
        <w:rPr>
          <w:sz w:val="24"/>
          <w:szCs w:val="24"/>
        </w:rPr>
        <w:t>disaster</w:t>
      </w:r>
      <w:proofErr w:type="spellEnd"/>
      <w:r w:rsidRPr="00C32519">
        <w:rPr>
          <w:sz w:val="24"/>
          <w:szCs w:val="24"/>
        </w:rPr>
        <w:t xml:space="preserve"> </w:t>
      </w:r>
      <w:proofErr w:type="spellStart"/>
      <w:r w:rsidRPr="00C32519">
        <w:rPr>
          <w:sz w:val="24"/>
          <w:szCs w:val="24"/>
        </w:rPr>
        <w:t>recovery</w:t>
      </w:r>
      <w:proofErr w:type="spellEnd"/>
      <w:r w:rsidRPr="00C32519">
        <w:rPr>
          <w:sz w:val="24"/>
          <w:szCs w:val="24"/>
        </w:rPr>
        <w:t>. In particolare potranno essere dedicati ai sistemi forniti una o più istanze oppure uno o più database in accordo con l’ASUITS.</w:t>
      </w:r>
    </w:p>
    <w:p w:rsidR="00640162" w:rsidRPr="00C32519" w:rsidRDefault="00640162" w:rsidP="00640162">
      <w:pPr>
        <w:spacing w:before="120" w:after="120" w:line="276" w:lineRule="auto"/>
        <w:jc w:val="both"/>
        <w:rPr>
          <w:sz w:val="24"/>
          <w:szCs w:val="24"/>
        </w:rPr>
      </w:pPr>
      <w:r w:rsidRPr="00C32519">
        <w:rPr>
          <w:sz w:val="24"/>
          <w:szCs w:val="24"/>
        </w:rPr>
        <w:t xml:space="preserve">In base alla specifiche scelte progettuali e di infrastruttura, l’aggiudicatario dovrà usufruire della struttura di backup ASUITS per i sistemi operativi di tutti i server e per la configurazione dei database. Dovrà essere fornito all’ASUITS supporto per il loro inserimento nel sistema di backup dell’ASUITS, nonché per la redazione delle procedure di backup e </w:t>
      </w:r>
      <w:proofErr w:type="spellStart"/>
      <w:r w:rsidRPr="00C32519">
        <w:rPr>
          <w:sz w:val="24"/>
          <w:szCs w:val="24"/>
        </w:rPr>
        <w:t>disaster</w:t>
      </w:r>
      <w:proofErr w:type="spellEnd"/>
      <w:r w:rsidRPr="00C32519">
        <w:rPr>
          <w:sz w:val="24"/>
          <w:szCs w:val="24"/>
        </w:rPr>
        <w:t xml:space="preserve"> </w:t>
      </w:r>
      <w:proofErr w:type="spellStart"/>
      <w:r w:rsidRPr="00C32519">
        <w:rPr>
          <w:sz w:val="24"/>
          <w:szCs w:val="24"/>
        </w:rPr>
        <w:t>recovery</w:t>
      </w:r>
      <w:proofErr w:type="spellEnd"/>
      <w:r w:rsidRPr="00C32519">
        <w:rPr>
          <w:sz w:val="24"/>
          <w:szCs w:val="24"/>
        </w:rPr>
        <w:t>.</w:t>
      </w:r>
    </w:p>
    <w:p w:rsidR="00640162" w:rsidRPr="00C32519" w:rsidRDefault="00640162" w:rsidP="00640162">
      <w:pPr>
        <w:spacing w:before="120" w:after="120" w:line="276" w:lineRule="auto"/>
        <w:jc w:val="both"/>
        <w:rPr>
          <w:sz w:val="24"/>
          <w:szCs w:val="24"/>
        </w:rPr>
      </w:pPr>
      <w:r w:rsidRPr="00C32519">
        <w:rPr>
          <w:sz w:val="24"/>
          <w:szCs w:val="24"/>
        </w:rPr>
        <w:t>Nel presente scenario, lato utente, ovvero lato postazione ASUITS (PC client), gli applicativi eventualmente forniti potranno essere basati su tecnologia client/server o web.</w:t>
      </w:r>
    </w:p>
    <w:p w:rsidR="00640162" w:rsidRPr="00C32519" w:rsidRDefault="00640162" w:rsidP="00640162">
      <w:pPr>
        <w:spacing w:before="120" w:after="120" w:line="276" w:lineRule="auto"/>
        <w:jc w:val="both"/>
        <w:rPr>
          <w:sz w:val="24"/>
          <w:szCs w:val="24"/>
        </w:rPr>
      </w:pPr>
      <w:r w:rsidRPr="00C32519">
        <w:rPr>
          <w:sz w:val="24"/>
          <w:szCs w:val="24"/>
        </w:rPr>
        <w:t xml:space="preserve">Gli eventuali applicativi client forniti nell’ambito della presente fornitura, necessari all’espletamento di una o più funzionalità dei sistemi forniti, verranno installati sulle postazioni ASUITS – senza limitazioni in termini di numero di postazioni – e dovranno essere adeguati alle caratteristiche software e hardware delle postazioni stesse, in particolare alle policy del dominio </w:t>
      </w:r>
      <w:proofErr w:type="spellStart"/>
      <w:r w:rsidRPr="00C32519">
        <w:rPr>
          <w:sz w:val="24"/>
          <w:szCs w:val="24"/>
        </w:rPr>
        <w:t>aouts.it</w:t>
      </w:r>
      <w:proofErr w:type="spellEnd"/>
      <w:r w:rsidRPr="00C32519">
        <w:rPr>
          <w:sz w:val="24"/>
          <w:szCs w:val="24"/>
        </w:rPr>
        <w:t xml:space="preserve"> e conseguentemente a quelle del sistema WSUS ASUITS. La distribuzione sulle postazioni di lavoro ASUITS di tali applicativi, nonché degli aggiornamenti, verrà eseguita per mezzo del sistema di software </w:t>
      </w:r>
      <w:proofErr w:type="spellStart"/>
      <w:r w:rsidRPr="00C32519">
        <w:rPr>
          <w:sz w:val="24"/>
          <w:szCs w:val="24"/>
        </w:rPr>
        <w:t>distribution</w:t>
      </w:r>
      <w:proofErr w:type="spellEnd"/>
      <w:r w:rsidRPr="00C32519">
        <w:rPr>
          <w:sz w:val="24"/>
          <w:szCs w:val="24"/>
        </w:rPr>
        <w:t xml:space="preserve"> di Microsoft AD, cioè tramite pacchetti MSI (Microsoft </w:t>
      </w:r>
      <w:proofErr w:type="spellStart"/>
      <w:r w:rsidRPr="00C32519">
        <w:rPr>
          <w:sz w:val="24"/>
          <w:szCs w:val="24"/>
        </w:rPr>
        <w:t>Installer</w:t>
      </w:r>
      <w:proofErr w:type="spellEnd"/>
      <w:r w:rsidRPr="00C32519">
        <w:rPr>
          <w:sz w:val="24"/>
          <w:szCs w:val="24"/>
        </w:rPr>
        <w:t>), in alternativa l’installazione verrà effettuata – con analoghe caratteristiche qualitative e di risultato – da parte dell’aggiudicatario.</w:t>
      </w:r>
    </w:p>
    <w:p w:rsidR="00640162" w:rsidRPr="00C32519" w:rsidRDefault="00640162" w:rsidP="00640162">
      <w:pPr>
        <w:spacing w:before="120" w:after="120" w:line="276" w:lineRule="auto"/>
        <w:jc w:val="both"/>
        <w:rPr>
          <w:sz w:val="24"/>
          <w:szCs w:val="24"/>
        </w:rPr>
      </w:pPr>
      <w:r w:rsidRPr="00C32519">
        <w:rPr>
          <w:sz w:val="24"/>
          <w:szCs w:val="24"/>
        </w:rPr>
        <w:t>Gli eventuali applicativi web forniti nell’ambito della presente fornitura, dovranno essere compatibili con il browser web IE8, attualmente installato sulle postazioni ASUITS.</w:t>
      </w:r>
    </w:p>
    <w:p w:rsidR="00640162" w:rsidRPr="00C32519" w:rsidRDefault="00640162" w:rsidP="00640162">
      <w:pPr>
        <w:spacing w:before="120" w:after="120" w:line="276" w:lineRule="auto"/>
        <w:jc w:val="both"/>
        <w:rPr>
          <w:sz w:val="24"/>
          <w:szCs w:val="24"/>
        </w:rPr>
      </w:pPr>
      <w:r w:rsidRPr="00C32519">
        <w:rPr>
          <w:sz w:val="24"/>
          <w:szCs w:val="24"/>
        </w:rPr>
        <w:t xml:space="preserve">Eventuali PC oggetto di fornitura potranno essere inseriti nel dominio </w:t>
      </w:r>
      <w:proofErr w:type="spellStart"/>
      <w:r w:rsidRPr="00C32519">
        <w:rPr>
          <w:sz w:val="24"/>
          <w:szCs w:val="24"/>
        </w:rPr>
        <w:t>aouts.it</w:t>
      </w:r>
      <w:proofErr w:type="spellEnd"/>
      <w:r w:rsidRPr="00C32519">
        <w:rPr>
          <w:sz w:val="24"/>
          <w:szCs w:val="24"/>
        </w:rPr>
        <w:t xml:space="preserve"> a condizione di seguire le policy e caratteristiche dei PC ASUITS, così come descritte nel presente documento.</w:t>
      </w:r>
    </w:p>
    <w:p w:rsidR="00640162" w:rsidRPr="00C32519" w:rsidRDefault="00640162" w:rsidP="00640162">
      <w:pPr>
        <w:spacing w:before="120" w:after="120" w:line="276" w:lineRule="auto"/>
        <w:jc w:val="both"/>
        <w:rPr>
          <w:sz w:val="24"/>
          <w:szCs w:val="24"/>
        </w:rPr>
      </w:pPr>
      <w:r w:rsidRPr="00C32519">
        <w:rPr>
          <w:sz w:val="24"/>
          <w:szCs w:val="24"/>
        </w:rPr>
        <w:t xml:space="preserve">Nel presente scenario, tutte le funzionalità dei sistemi forniti dovranno essere garantite con il sistema di indirizzamento IP dinamico (DHCP) attivo sulle postazioni ASUITS. Nel caso in cui l’architettura e le caratteristiche tecniche dei sistemi forniti impedissero tale configurazione, l’aggiudicatario sarà tenuto a redigere una relazione tecnica che giustifichi tale evenienza e sulla </w:t>
      </w:r>
      <w:r w:rsidRPr="00C32519">
        <w:rPr>
          <w:sz w:val="24"/>
          <w:szCs w:val="24"/>
        </w:rPr>
        <w:lastRenderedPageBreak/>
        <w:t>base della quale l’ASUITS si riserva di create sul servizio DHCP opportune e specifiche configurazioni (</w:t>
      </w:r>
      <w:proofErr w:type="spellStart"/>
      <w:r w:rsidRPr="00C32519">
        <w:rPr>
          <w:sz w:val="24"/>
          <w:szCs w:val="24"/>
        </w:rPr>
        <w:t>reservation</w:t>
      </w:r>
      <w:proofErr w:type="spellEnd"/>
      <w:r w:rsidRPr="00C32519">
        <w:rPr>
          <w:sz w:val="24"/>
          <w:szCs w:val="24"/>
        </w:rPr>
        <w:t>).</w:t>
      </w:r>
    </w:p>
    <w:p w:rsidR="00640162" w:rsidRPr="00C32519" w:rsidRDefault="00640162" w:rsidP="00640162">
      <w:pPr>
        <w:spacing w:before="120" w:after="120" w:line="276" w:lineRule="auto"/>
        <w:jc w:val="both"/>
        <w:rPr>
          <w:sz w:val="24"/>
          <w:szCs w:val="24"/>
        </w:rPr>
      </w:pPr>
      <w:r w:rsidRPr="00C32519">
        <w:rPr>
          <w:sz w:val="24"/>
          <w:szCs w:val="24"/>
        </w:rPr>
        <w:t xml:space="preserve">Nel presente scenario, tutte le funzionalità dei sistemi fornito dovranno essere garantite con il client antivirus aziendale ESET NOD32 v4.x di cui ogni postazione ASUITS è dotata, in considerazione del fatto che verranno applicate le politiche di aggiornamento/scansione standard dell’ASUITS, a meno di eccezioni concordate con l’ASUITS. Inoltre, tutte le funzionalità dei sistemi forniti dovranno essere garantite con l’agente CA </w:t>
      </w:r>
      <w:proofErr w:type="spellStart"/>
      <w:r w:rsidRPr="00C32519">
        <w:rPr>
          <w:sz w:val="24"/>
          <w:szCs w:val="24"/>
        </w:rPr>
        <w:t>Unicenter</w:t>
      </w:r>
      <w:proofErr w:type="spellEnd"/>
      <w:r w:rsidRPr="00C32519">
        <w:rPr>
          <w:sz w:val="24"/>
          <w:szCs w:val="24"/>
        </w:rPr>
        <w:t xml:space="preserve"> Remote </w:t>
      </w:r>
      <w:proofErr w:type="spellStart"/>
      <w:r w:rsidRPr="00C32519">
        <w:rPr>
          <w:sz w:val="24"/>
          <w:szCs w:val="24"/>
        </w:rPr>
        <w:t>Control</w:t>
      </w:r>
      <w:proofErr w:type="spellEnd"/>
      <w:r w:rsidRPr="00C32519">
        <w:rPr>
          <w:sz w:val="24"/>
          <w:szCs w:val="24"/>
        </w:rPr>
        <w:t xml:space="preserve"> v11.x di cui ogni postazione ASUITS è dotata.</w:t>
      </w:r>
    </w:p>
    <w:p w:rsidR="00640162" w:rsidRPr="00C32519" w:rsidRDefault="00640162" w:rsidP="00640162">
      <w:pPr>
        <w:spacing w:before="120" w:after="120" w:line="276" w:lineRule="auto"/>
        <w:jc w:val="both"/>
        <w:rPr>
          <w:sz w:val="24"/>
          <w:szCs w:val="24"/>
        </w:rPr>
      </w:pPr>
      <w:r w:rsidRPr="00C32519">
        <w:rPr>
          <w:sz w:val="24"/>
          <w:szCs w:val="24"/>
        </w:rPr>
        <w:t xml:space="preserve">Nel presente scenario, eventuali </w:t>
      </w:r>
      <w:proofErr w:type="spellStart"/>
      <w:r w:rsidRPr="00C32519">
        <w:rPr>
          <w:sz w:val="24"/>
          <w:szCs w:val="24"/>
        </w:rPr>
        <w:t>host</w:t>
      </w:r>
      <w:proofErr w:type="spellEnd"/>
      <w:r w:rsidRPr="00C32519">
        <w:rPr>
          <w:sz w:val="24"/>
          <w:szCs w:val="24"/>
        </w:rPr>
        <w:t xml:space="preserve"> (di tipologia non server) oggetto di fornitura che non siano dotati di client AD e che necessitano di connettività con la rete dati ASUITS, verranno connessi alla stessa con una specifica classe di indirizzi IP statici assegnata dall’ASUITS. Tali dispositivi verranno inseriti in una VLAN dedicata, assegnata dall’ASUITS, dalla quale potranno solo effettuare traffico specifico da e verso gli eventuali applicativi server forniti e installati nella virtualizzazione ASUITS e traffico relativo all’assistenza remota da parte del fornitore. La disciplina del traffico verrà garantita tramite opportune ACL (Access </w:t>
      </w:r>
      <w:proofErr w:type="spellStart"/>
      <w:r w:rsidRPr="00C32519">
        <w:rPr>
          <w:sz w:val="24"/>
          <w:szCs w:val="24"/>
        </w:rPr>
        <w:t>Control</w:t>
      </w:r>
      <w:proofErr w:type="spellEnd"/>
      <w:r w:rsidRPr="00C32519">
        <w:rPr>
          <w:sz w:val="24"/>
          <w:szCs w:val="24"/>
        </w:rPr>
        <w:t xml:space="preserve"> </w:t>
      </w:r>
      <w:proofErr w:type="spellStart"/>
      <w:r w:rsidRPr="00C32519">
        <w:rPr>
          <w:sz w:val="24"/>
          <w:szCs w:val="24"/>
        </w:rPr>
        <w:t>List</w:t>
      </w:r>
      <w:proofErr w:type="spellEnd"/>
      <w:r w:rsidRPr="00C32519">
        <w:rPr>
          <w:sz w:val="24"/>
          <w:szCs w:val="24"/>
        </w:rPr>
        <w:t xml:space="preserve">) o configurazioni sui firewall aziendali, stilate per rete IP e per porta, sulla base delle sole effettive necessità di traffico. In ogni caso, gli </w:t>
      </w:r>
      <w:proofErr w:type="spellStart"/>
      <w:r w:rsidRPr="00C32519">
        <w:rPr>
          <w:sz w:val="24"/>
          <w:szCs w:val="24"/>
        </w:rPr>
        <w:t>host</w:t>
      </w:r>
      <w:proofErr w:type="spellEnd"/>
      <w:r w:rsidRPr="00C32519">
        <w:rPr>
          <w:sz w:val="24"/>
          <w:szCs w:val="24"/>
        </w:rPr>
        <w:t xml:space="preserve"> non dotati di client AD non avranno visibilità di rete sugli applicativi client/web installati sulle postazioni ASUITS. Il fornitore dovrà garantire piena collaborazione nella redazione di tali ACL e/o regole sul firewall, per una durata complessiva di almeno un giorno lavorativo uomo e comunque fino al raggiungimento del risultato atteso.</w:t>
      </w:r>
    </w:p>
    <w:p w:rsidR="00640162" w:rsidRPr="00C32519" w:rsidRDefault="00640162" w:rsidP="00640162">
      <w:pPr>
        <w:spacing w:before="120" w:after="120" w:line="276" w:lineRule="auto"/>
        <w:jc w:val="both"/>
        <w:rPr>
          <w:sz w:val="24"/>
          <w:szCs w:val="24"/>
        </w:rPr>
      </w:pPr>
      <w:r w:rsidRPr="00C32519">
        <w:rPr>
          <w:sz w:val="24"/>
          <w:szCs w:val="24"/>
        </w:rPr>
        <w:t>Nel presente scenario, in generale, sia lato server che lato client, se non diversamente comunicato dall’aggiudicatario, verranno installate tutte le patch rilasciate da Microsoft. Potranno essere segnalate all’ASUITS patch contrassegnate come “non applicabili”, solo se di natura non critica; per tali patch “non applicabili” verranno generate dall’ASUITS delle eccezioni in WSUS, che avranno una durata limitata di 6 mesi entro cui l’aggiudicatario dovrà provvedere alla risoluzione del problema di compatibilità.</w:t>
      </w:r>
    </w:p>
    <w:p w:rsidR="00640162" w:rsidRPr="00C32519" w:rsidRDefault="00640162" w:rsidP="00640162">
      <w:pPr>
        <w:spacing w:before="120" w:after="120" w:line="276" w:lineRule="auto"/>
        <w:jc w:val="both"/>
        <w:rPr>
          <w:sz w:val="24"/>
          <w:szCs w:val="24"/>
        </w:rPr>
      </w:pPr>
    </w:p>
    <w:p w:rsidR="00640162" w:rsidRPr="00C32519" w:rsidRDefault="00640162" w:rsidP="00640162">
      <w:pPr>
        <w:spacing w:before="120" w:after="120" w:line="276" w:lineRule="auto"/>
        <w:jc w:val="both"/>
        <w:rPr>
          <w:sz w:val="24"/>
          <w:szCs w:val="24"/>
        </w:rPr>
      </w:pPr>
      <w:r w:rsidRPr="00C32519">
        <w:rPr>
          <w:sz w:val="24"/>
          <w:szCs w:val="24"/>
        </w:rPr>
        <w:t>Nel presente scenario, tutti i dispositivi forniti collegati alla LAN ASUITS dovranno autenticarsi in rete secondo il protocollo 802.1x, con uno dei tre criteri sopra esposti. In particolare:</w:t>
      </w:r>
    </w:p>
    <w:p w:rsidR="00640162" w:rsidRPr="00C32519" w:rsidRDefault="00640162" w:rsidP="00640162">
      <w:pPr>
        <w:pStyle w:val="Paragrafoelenco"/>
        <w:numPr>
          <w:ilvl w:val="0"/>
          <w:numId w:val="56"/>
        </w:numPr>
        <w:spacing w:before="120" w:after="120" w:line="276" w:lineRule="auto"/>
        <w:contextualSpacing/>
        <w:jc w:val="both"/>
        <w:rPr>
          <w:sz w:val="24"/>
          <w:szCs w:val="24"/>
        </w:rPr>
      </w:pPr>
      <w:r w:rsidRPr="00C32519">
        <w:rPr>
          <w:sz w:val="24"/>
          <w:szCs w:val="24"/>
        </w:rPr>
        <w:t>tutti i client tramite account macchina;</w:t>
      </w:r>
    </w:p>
    <w:p w:rsidR="00640162" w:rsidRPr="00C32519" w:rsidRDefault="00640162" w:rsidP="00640162">
      <w:pPr>
        <w:pStyle w:val="Paragrafoelenco"/>
        <w:numPr>
          <w:ilvl w:val="0"/>
          <w:numId w:val="56"/>
        </w:numPr>
        <w:spacing w:before="120" w:after="120" w:line="276" w:lineRule="auto"/>
        <w:contextualSpacing/>
        <w:jc w:val="both"/>
        <w:rPr>
          <w:sz w:val="24"/>
          <w:szCs w:val="24"/>
        </w:rPr>
      </w:pPr>
      <w:r w:rsidRPr="00C32519">
        <w:rPr>
          <w:sz w:val="24"/>
          <w:szCs w:val="24"/>
        </w:rPr>
        <w:t xml:space="preserve">tutti gli </w:t>
      </w:r>
      <w:proofErr w:type="spellStart"/>
      <w:r w:rsidRPr="00C32519">
        <w:rPr>
          <w:sz w:val="24"/>
          <w:szCs w:val="24"/>
        </w:rPr>
        <w:t>host</w:t>
      </w:r>
      <w:proofErr w:type="spellEnd"/>
      <w:r w:rsidRPr="00C32519">
        <w:rPr>
          <w:sz w:val="24"/>
          <w:szCs w:val="24"/>
        </w:rPr>
        <w:t xml:space="preserve"> non dotati di client AD, dovranno autenticarsi per mezzo di nome utente e password o di MAC </w:t>
      </w:r>
      <w:proofErr w:type="spellStart"/>
      <w:r w:rsidRPr="00C32519">
        <w:rPr>
          <w:sz w:val="24"/>
          <w:szCs w:val="24"/>
        </w:rPr>
        <w:t>address</w:t>
      </w:r>
      <w:proofErr w:type="spellEnd"/>
      <w:r w:rsidRPr="00C32519">
        <w:rPr>
          <w:sz w:val="24"/>
          <w:szCs w:val="24"/>
        </w:rPr>
        <w:t>.</w:t>
      </w:r>
    </w:p>
    <w:p w:rsidR="00640162" w:rsidRPr="00C32519" w:rsidRDefault="00640162" w:rsidP="00640162">
      <w:pPr>
        <w:spacing w:before="120" w:after="120" w:line="276" w:lineRule="auto"/>
        <w:jc w:val="both"/>
        <w:rPr>
          <w:sz w:val="24"/>
          <w:szCs w:val="24"/>
        </w:rPr>
      </w:pPr>
      <w:r w:rsidRPr="00C32519">
        <w:rPr>
          <w:sz w:val="24"/>
          <w:szCs w:val="24"/>
        </w:rPr>
        <w:t xml:space="preserve">Per le eventuali attività di assistenza remota, effettuate nel corso della durata del contratto dal personale tecnico dell’aggiudicatario, la connettività agli </w:t>
      </w:r>
      <w:proofErr w:type="spellStart"/>
      <w:r w:rsidRPr="00C32519">
        <w:rPr>
          <w:sz w:val="24"/>
          <w:szCs w:val="24"/>
        </w:rPr>
        <w:t>host</w:t>
      </w:r>
      <w:proofErr w:type="spellEnd"/>
      <w:r w:rsidRPr="00C32519">
        <w:rPr>
          <w:sz w:val="24"/>
          <w:szCs w:val="24"/>
        </w:rPr>
        <w:t xml:space="preserve"> oggetto di assistenza sarà garantita esclusivamente per mezzo dei sistemi VPN aziendali ASUITS, a cui sarà dato accesso solo a seguito di domanda scritta rivolta all’ASUITS. La connessione VPN dovrà essere di tipo </w:t>
      </w:r>
      <w:proofErr w:type="spellStart"/>
      <w:r w:rsidRPr="00C32519">
        <w:rPr>
          <w:sz w:val="24"/>
          <w:szCs w:val="24"/>
        </w:rPr>
        <w:t>client-to-site</w:t>
      </w:r>
      <w:proofErr w:type="spellEnd"/>
      <w:r w:rsidRPr="00C32519">
        <w:rPr>
          <w:sz w:val="24"/>
          <w:szCs w:val="24"/>
        </w:rPr>
        <w:t xml:space="preserve"> ed effettuata per mezzo di credenziali personali; nel caso in cui l’aggiudicatario non fosse in condizione di garantire tale configurazione, sarà tenuto a redigere una relazione tecnica che giustifichi tale evenienza sulla base della quale l’ASUITS si riserverà di attivare connessioni di tipo </w:t>
      </w:r>
      <w:proofErr w:type="spellStart"/>
      <w:r w:rsidRPr="00C32519">
        <w:rPr>
          <w:sz w:val="24"/>
          <w:szCs w:val="24"/>
        </w:rPr>
        <w:t>site-to-site</w:t>
      </w:r>
      <w:proofErr w:type="spellEnd"/>
      <w:r w:rsidRPr="00C32519">
        <w:rPr>
          <w:sz w:val="24"/>
          <w:szCs w:val="24"/>
        </w:rPr>
        <w:t xml:space="preserve">. Nel presente scenario, a valle dell’instaurazione della connessione VPN, il collegamento ai singoli </w:t>
      </w:r>
      <w:proofErr w:type="spellStart"/>
      <w:r w:rsidRPr="00C32519">
        <w:rPr>
          <w:sz w:val="24"/>
          <w:szCs w:val="24"/>
        </w:rPr>
        <w:t>host</w:t>
      </w:r>
      <w:proofErr w:type="spellEnd"/>
      <w:r w:rsidRPr="00C32519">
        <w:rPr>
          <w:sz w:val="24"/>
          <w:szCs w:val="24"/>
        </w:rPr>
        <w:t xml:space="preserve"> oggetto di assistenza: dovrà avvenire esclusivamente con gli strumenti aziendali ASUITS CA </w:t>
      </w:r>
      <w:proofErr w:type="spellStart"/>
      <w:r w:rsidRPr="00C32519">
        <w:rPr>
          <w:sz w:val="24"/>
          <w:szCs w:val="24"/>
        </w:rPr>
        <w:t>Unicenter</w:t>
      </w:r>
      <w:proofErr w:type="spellEnd"/>
      <w:r w:rsidRPr="00C32519">
        <w:rPr>
          <w:sz w:val="24"/>
          <w:szCs w:val="24"/>
        </w:rPr>
        <w:t xml:space="preserve"> Remote </w:t>
      </w:r>
      <w:proofErr w:type="spellStart"/>
      <w:r w:rsidRPr="00C32519">
        <w:rPr>
          <w:sz w:val="24"/>
          <w:szCs w:val="24"/>
        </w:rPr>
        <w:t>Control</w:t>
      </w:r>
      <w:proofErr w:type="spellEnd"/>
      <w:r w:rsidRPr="00C32519">
        <w:rPr>
          <w:sz w:val="24"/>
          <w:szCs w:val="24"/>
        </w:rPr>
        <w:t xml:space="preserve"> v11.x e Microsoft Windows RDP, nel caso di </w:t>
      </w:r>
      <w:proofErr w:type="spellStart"/>
      <w:r w:rsidRPr="00C32519">
        <w:rPr>
          <w:sz w:val="24"/>
          <w:szCs w:val="24"/>
        </w:rPr>
        <w:t>host</w:t>
      </w:r>
      <w:proofErr w:type="spellEnd"/>
      <w:r w:rsidRPr="00C32519">
        <w:rPr>
          <w:sz w:val="24"/>
          <w:szCs w:val="24"/>
        </w:rPr>
        <w:t xml:space="preserve"> dotati di </w:t>
      </w:r>
      <w:r w:rsidRPr="00C32519">
        <w:rPr>
          <w:sz w:val="24"/>
          <w:szCs w:val="24"/>
        </w:rPr>
        <w:lastRenderedPageBreak/>
        <w:t xml:space="preserve">client AD; potrà avvenire con gli strumenti scelti dall’aggiudicatario, sempre e comunque con modalità rispondenti al quadro legislativo e normativo vigente, solo a valle di validazione degli strumenti stessi e della loro configurazione da parte dell’ASUITS, nel caso di </w:t>
      </w:r>
      <w:proofErr w:type="spellStart"/>
      <w:r w:rsidRPr="00C32519">
        <w:rPr>
          <w:sz w:val="24"/>
          <w:szCs w:val="24"/>
        </w:rPr>
        <w:t>host</w:t>
      </w:r>
      <w:proofErr w:type="spellEnd"/>
      <w:r w:rsidRPr="00C32519">
        <w:rPr>
          <w:sz w:val="24"/>
          <w:szCs w:val="24"/>
        </w:rPr>
        <w:t xml:space="preserve"> non dotati di client AD.</w:t>
      </w:r>
    </w:p>
    <w:p w:rsidR="00640162" w:rsidRPr="00C32519" w:rsidRDefault="00640162" w:rsidP="00640162">
      <w:pPr>
        <w:spacing w:before="120" w:after="120" w:line="276" w:lineRule="auto"/>
        <w:jc w:val="both"/>
        <w:rPr>
          <w:sz w:val="24"/>
          <w:szCs w:val="24"/>
        </w:rPr>
      </w:pPr>
      <w:r w:rsidRPr="00C32519">
        <w:rPr>
          <w:sz w:val="24"/>
          <w:szCs w:val="24"/>
        </w:rPr>
        <w:t xml:space="preserve">Per quanto riguarda le eventuali attività di </w:t>
      </w:r>
      <w:proofErr w:type="spellStart"/>
      <w:r w:rsidRPr="00C32519">
        <w:rPr>
          <w:sz w:val="24"/>
          <w:szCs w:val="24"/>
        </w:rPr>
        <w:t>telemonitoraggio</w:t>
      </w:r>
      <w:proofErr w:type="spellEnd"/>
      <w:r w:rsidRPr="00C32519">
        <w:rPr>
          <w:sz w:val="24"/>
          <w:szCs w:val="24"/>
        </w:rPr>
        <w:t xml:space="preserve"> continuo degli strumenti e in generale degli </w:t>
      </w:r>
      <w:proofErr w:type="spellStart"/>
      <w:r w:rsidRPr="00C32519">
        <w:rPr>
          <w:sz w:val="24"/>
          <w:szCs w:val="24"/>
        </w:rPr>
        <w:t>host</w:t>
      </w:r>
      <w:proofErr w:type="spellEnd"/>
      <w:r w:rsidRPr="00C32519">
        <w:rPr>
          <w:sz w:val="24"/>
          <w:szCs w:val="24"/>
        </w:rPr>
        <w:t xml:space="preserve"> oggetto di fornitura, nel presente scenario, lo strumento messo a disposizione dall’ASUITS è il </w:t>
      </w:r>
      <w:proofErr w:type="spellStart"/>
      <w:r w:rsidRPr="00C32519">
        <w:rPr>
          <w:sz w:val="24"/>
          <w:szCs w:val="24"/>
        </w:rPr>
        <w:t>proxy</w:t>
      </w:r>
      <w:proofErr w:type="spellEnd"/>
      <w:r w:rsidRPr="00C32519">
        <w:rPr>
          <w:sz w:val="24"/>
          <w:szCs w:val="24"/>
        </w:rPr>
        <w:t xml:space="preserve"> di navigazione autenticata, gestito da </w:t>
      </w:r>
      <w:proofErr w:type="spellStart"/>
      <w:r w:rsidRPr="00C32519">
        <w:rPr>
          <w:sz w:val="24"/>
          <w:szCs w:val="24"/>
        </w:rPr>
        <w:t>Insiel</w:t>
      </w:r>
      <w:proofErr w:type="spellEnd"/>
      <w:r w:rsidRPr="00C32519">
        <w:rPr>
          <w:sz w:val="24"/>
          <w:szCs w:val="24"/>
        </w:rPr>
        <w:t xml:space="preserve"> e basato su tecnologia </w:t>
      </w:r>
      <w:proofErr w:type="spellStart"/>
      <w:r w:rsidRPr="00C32519">
        <w:rPr>
          <w:sz w:val="24"/>
          <w:szCs w:val="24"/>
        </w:rPr>
        <w:t>Blue</w:t>
      </w:r>
      <w:proofErr w:type="spellEnd"/>
      <w:r w:rsidRPr="00C32519">
        <w:rPr>
          <w:sz w:val="24"/>
          <w:szCs w:val="24"/>
        </w:rPr>
        <w:t xml:space="preserve"> </w:t>
      </w:r>
      <w:proofErr w:type="spellStart"/>
      <w:r w:rsidRPr="00C32519">
        <w:rPr>
          <w:sz w:val="24"/>
          <w:szCs w:val="24"/>
        </w:rPr>
        <w:t>Coat</w:t>
      </w:r>
      <w:proofErr w:type="spellEnd"/>
      <w:r w:rsidRPr="00C32519">
        <w:rPr>
          <w:sz w:val="24"/>
          <w:szCs w:val="24"/>
        </w:rPr>
        <w:t xml:space="preserve">: gli </w:t>
      </w:r>
      <w:proofErr w:type="spellStart"/>
      <w:r w:rsidRPr="00C32519">
        <w:rPr>
          <w:sz w:val="24"/>
          <w:szCs w:val="24"/>
        </w:rPr>
        <w:t>host</w:t>
      </w:r>
      <w:proofErr w:type="spellEnd"/>
      <w:r w:rsidRPr="00C32519">
        <w:rPr>
          <w:sz w:val="24"/>
          <w:szCs w:val="24"/>
        </w:rPr>
        <w:t xml:space="preserve"> forniti dovranno essere tali da consentire la configurazione del </w:t>
      </w:r>
      <w:proofErr w:type="spellStart"/>
      <w:r w:rsidRPr="00C32519">
        <w:rPr>
          <w:sz w:val="24"/>
          <w:szCs w:val="24"/>
        </w:rPr>
        <w:t>proxy</w:t>
      </w:r>
      <w:proofErr w:type="spellEnd"/>
      <w:r w:rsidRPr="00C32519">
        <w:rPr>
          <w:sz w:val="24"/>
          <w:szCs w:val="24"/>
        </w:rPr>
        <w:t xml:space="preserve"> internet, tramite il quale, su specifiche porte di navigazione (80, 443, ecc.), potranno raggiungere specifici IP pubblici.</w:t>
      </w:r>
    </w:p>
    <w:p w:rsidR="00640162" w:rsidRPr="00C32519" w:rsidRDefault="00640162" w:rsidP="00640162">
      <w:pPr>
        <w:spacing w:before="120" w:after="120" w:line="276" w:lineRule="auto"/>
        <w:jc w:val="both"/>
        <w:rPr>
          <w:sz w:val="24"/>
          <w:szCs w:val="24"/>
        </w:rPr>
      </w:pPr>
      <w:r w:rsidRPr="00C32519">
        <w:rPr>
          <w:sz w:val="24"/>
          <w:szCs w:val="24"/>
        </w:rPr>
        <w:t xml:space="preserve">È in uso presso l’ASUITS una soluzione di single </w:t>
      </w:r>
      <w:proofErr w:type="spellStart"/>
      <w:r w:rsidRPr="00C32519">
        <w:rPr>
          <w:sz w:val="24"/>
          <w:szCs w:val="24"/>
        </w:rPr>
        <w:t>sign-on</w:t>
      </w:r>
      <w:proofErr w:type="spellEnd"/>
      <w:r w:rsidRPr="00C32519">
        <w:rPr>
          <w:sz w:val="24"/>
          <w:szCs w:val="24"/>
        </w:rPr>
        <w:t xml:space="preserve"> (SSO) per l’autenticazione (</w:t>
      </w:r>
      <w:proofErr w:type="spellStart"/>
      <w:r w:rsidRPr="00C32519">
        <w:rPr>
          <w:sz w:val="24"/>
          <w:szCs w:val="24"/>
        </w:rPr>
        <w:t>authentication</w:t>
      </w:r>
      <w:proofErr w:type="spellEnd"/>
      <w:r w:rsidRPr="00C32519">
        <w:rPr>
          <w:sz w:val="24"/>
          <w:szCs w:val="24"/>
        </w:rPr>
        <w:t>) ed il conseguente accesso alle risorse informatiche. Di seguito vengono riportate, in prima istanza, le caratteristiche peculiari del SSO ASUITS e successivamente vengono definite le specifiche dei sistemi da fornire in tal senso, nell’ambito del presente scenario.</w:t>
      </w:r>
    </w:p>
    <w:p w:rsidR="00640162" w:rsidRPr="00C32519" w:rsidRDefault="00640162" w:rsidP="00640162">
      <w:pPr>
        <w:spacing w:before="120" w:after="120" w:line="276" w:lineRule="auto"/>
        <w:jc w:val="both"/>
        <w:rPr>
          <w:sz w:val="24"/>
          <w:szCs w:val="24"/>
        </w:rPr>
      </w:pPr>
      <w:r w:rsidRPr="00C32519">
        <w:rPr>
          <w:sz w:val="24"/>
          <w:szCs w:val="24"/>
        </w:rPr>
        <w:t xml:space="preserve">Il SSO ASUITS permette al singolo account di autenticarsi una sola volta e di essere successivamente autenticato automaticamente – ovvero in maniera trasparente e senza dover reinserire le proprie credenziali – ogni volta che tenta di accedere ad una risorsa di rete di rete a cui è abilitato. Gli account possono essere associati sia a credenziali personali (ad uso esclusivo di una persona fisica, ovvero di un operatore) che impersonali (ad uso non esclusivo di una sola persona fisica, ovvero di un operatore), nonché account digitali (a titolo di esempio non esaustivo, un’applicazione che deve autenticarsi verso un’altra applicazione, un servizio, ecc.). Per risorsa di rete si intende un qualsiasi servizio erogato su qualsiasi sistema operativo (a titolo di esempio non esaustivo, l’accesso: ad un applicativo web o client/server, interattivo </w:t>
      </w:r>
      <w:proofErr w:type="spellStart"/>
      <w:r w:rsidRPr="00C32519">
        <w:rPr>
          <w:sz w:val="24"/>
          <w:szCs w:val="24"/>
        </w:rPr>
        <w:t>ssh</w:t>
      </w:r>
      <w:proofErr w:type="spellEnd"/>
      <w:r w:rsidRPr="00C32519">
        <w:rPr>
          <w:sz w:val="24"/>
          <w:szCs w:val="24"/>
        </w:rPr>
        <w:t>, a file, a stampanti, ecc.).</w:t>
      </w:r>
    </w:p>
    <w:p w:rsidR="00640162" w:rsidRPr="00C32519" w:rsidRDefault="00640162" w:rsidP="00640162">
      <w:pPr>
        <w:spacing w:before="120" w:after="120" w:line="276" w:lineRule="auto"/>
        <w:jc w:val="both"/>
        <w:rPr>
          <w:sz w:val="24"/>
          <w:szCs w:val="24"/>
        </w:rPr>
      </w:pPr>
      <w:r w:rsidRPr="00C32519">
        <w:rPr>
          <w:sz w:val="24"/>
          <w:szCs w:val="24"/>
        </w:rPr>
        <w:t xml:space="preserve">La soluzione SSO ASUITS prevede un </w:t>
      </w:r>
      <w:proofErr w:type="spellStart"/>
      <w:r w:rsidRPr="00C32519">
        <w:rPr>
          <w:sz w:val="24"/>
          <w:szCs w:val="24"/>
        </w:rPr>
        <w:t>repository</w:t>
      </w:r>
      <w:proofErr w:type="spellEnd"/>
      <w:r w:rsidRPr="00C32519">
        <w:rPr>
          <w:sz w:val="24"/>
          <w:szCs w:val="24"/>
        </w:rPr>
        <w:t xml:space="preserve"> centrale realizzato attraverso il protocollo </w:t>
      </w:r>
      <w:proofErr w:type="spellStart"/>
      <w:r w:rsidRPr="00C32519">
        <w:rPr>
          <w:sz w:val="24"/>
          <w:szCs w:val="24"/>
        </w:rPr>
        <w:t>Lightweight</w:t>
      </w:r>
      <w:proofErr w:type="spellEnd"/>
      <w:r w:rsidRPr="00C32519">
        <w:rPr>
          <w:sz w:val="24"/>
          <w:szCs w:val="24"/>
        </w:rPr>
        <w:t xml:space="preserve"> Directory Access </w:t>
      </w:r>
      <w:proofErr w:type="spellStart"/>
      <w:r w:rsidRPr="00C32519">
        <w:rPr>
          <w:sz w:val="24"/>
          <w:szCs w:val="24"/>
        </w:rPr>
        <w:t>Protocol</w:t>
      </w:r>
      <w:proofErr w:type="spellEnd"/>
      <w:r w:rsidRPr="00C32519">
        <w:rPr>
          <w:sz w:val="24"/>
          <w:szCs w:val="24"/>
        </w:rPr>
        <w:t xml:space="preserve"> (LDAP), che contiene gli account e la configurazione delle macchine e dei servizi correlati; tale </w:t>
      </w:r>
      <w:proofErr w:type="spellStart"/>
      <w:r w:rsidRPr="00C32519">
        <w:rPr>
          <w:sz w:val="24"/>
          <w:szCs w:val="24"/>
        </w:rPr>
        <w:t>repository</w:t>
      </w:r>
      <w:proofErr w:type="spellEnd"/>
      <w:r w:rsidRPr="00C32519">
        <w:rPr>
          <w:sz w:val="24"/>
          <w:szCs w:val="24"/>
        </w:rPr>
        <w:t xml:space="preserve"> è il directory service aziendale Microsoft AD 2008 R2 (</w:t>
      </w:r>
      <w:proofErr w:type="spellStart"/>
      <w:r w:rsidRPr="00C32519">
        <w:rPr>
          <w:sz w:val="24"/>
          <w:szCs w:val="24"/>
        </w:rPr>
        <w:t>aouts.it</w:t>
      </w:r>
      <w:proofErr w:type="spellEnd"/>
      <w:r w:rsidRPr="00C32519">
        <w:rPr>
          <w:sz w:val="24"/>
          <w:szCs w:val="24"/>
        </w:rPr>
        <w:t xml:space="preserve">) e non accetta </w:t>
      </w:r>
      <w:proofErr w:type="spellStart"/>
      <w:r w:rsidRPr="00C32519">
        <w:rPr>
          <w:sz w:val="24"/>
          <w:szCs w:val="24"/>
        </w:rPr>
        <w:t>bind</w:t>
      </w:r>
      <w:proofErr w:type="spellEnd"/>
      <w:r w:rsidRPr="00C32519">
        <w:rPr>
          <w:sz w:val="24"/>
          <w:szCs w:val="24"/>
        </w:rPr>
        <w:t xml:space="preserve"> anonimi. Per quanto riguarda l'autenticazione degli account, questa si basa sul protocollo </w:t>
      </w:r>
      <w:proofErr w:type="spellStart"/>
      <w:r w:rsidRPr="00C32519">
        <w:rPr>
          <w:sz w:val="24"/>
          <w:szCs w:val="24"/>
        </w:rPr>
        <w:t>kerberos</w:t>
      </w:r>
      <w:proofErr w:type="spellEnd"/>
      <w:r w:rsidRPr="00C32519">
        <w:rPr>
          <w:sz w:val="24"/>
          <w:szCs w:val="24"/>
        </w:rPr>
        <w:t xml:space="preserve"> versione 5 (in seguito anche v.5) e viene effettuata dal dominio </w:t>
      </w:r>
      <w:proofErr w:type="spellStart"/>
      <w:r w:rsidRPr="00C32519">
        <w:rPr>
          <w:sz w:val="24"/>
          <w:szCs w:val="24"/>
        </w:rPr>
        <w:t>aouts.it.</w:t>
      </w:r>
      <w:proofErr w:type="spellEnd"/>
      <w:r w:rsidRPr="00C32519">
        <w:rPr>
          <w:sz w:val="24"/>
          <w:szCs w:val="24"/>
        </w:rPr>
        <w:t xml:space="preserve"> Il SSO ASUITS ricalca quanto trova nome in letteratura come “Windows </w:t>
      </w:r>
      <w:proofErr w:type="spellStart"/>
      <w:r w:rsidRPr="00C32519">
        <w:rPr>
          <w:sz w:val="24"/>
          <w:szCs w:val="24"/>
        </w:rPr>
        <w:t>Integrated</w:t>
      </w:r>
      <w:proofErr w:type="spellEnd"/>
      <w:r w:rsidRPr="00C32519">
        <w:rPr>
          <w:sz w:val="24"/>
          <w:szCs w:val="24"/>
        </w:rPr>
        <w:t xml:space="preserve"> Single </w:t>
      </w:r>
      <w:proofErr w:type="spellStart"/>
      <w:r w:rsidRPr="00C32519">
        <w:rPr>
          <w:sz w:val="24"/>
          <w:szCs w:val="24"/>
        </w:rPr>
        <w:t>Sign-On</w:t>
      </w:r>
      <w:proofErr w:type="spellEnd"/>
      <w:r w:rsidRPr="00C32519">
        <w:rPr>
          <w:sz w:val="24"/>
          <w:szCs w:val="24"/>
        </w:rPr>
        <w:t xml:space="preserve">” o “Windows </w:t>
      </w:r>
      <w:proofErr w:type="spellStart"/>
      <w:r w:rsidRPr="00C32519">
        <w:rPr>
          <w:sz w:val="24"/>
          <w:szCs w:val="24"/>
        </w:rPr>
        <w:t>Integrated</w:t>
      </w:r>
      <w:proofErr w:type="spellEnd"/>
      <w:r w:rsidRPr="00C32519">
        <w:rPr>
          <w:sz w:val="24"/>
          <w:szCs w:val="24"/>
        </w:rPr>
        <w:t xml:space="preserve"> </w:t>
      </w:r>
      <w:proofErr w:type="spellStart"/>
      <w:r w:rsidRPr="00C32519">
        <w:rPr>
          <w:sz w:val="24"/>
          <w:szCs w:val="24"/>
        </w:rPr>
        <w:t>Authentication</w:t>
      </w:r>
      <w:proofErr w:type="spellEnd"/>
      <w:r w:rsidRPr="00C32519">
        <w:rPr>
          <w:sz w:val="24"/>
          <w:szCs w:val="24"/>
        </w:rPr>
        <w:t>”. Le credenziali utilizzate sono ad oggi “nome utente” e “password”, e seguono le politiche descritte precedentemente; in futuro verranno adottati sistemi basati su certificati digitali.</w:t>
      </w:r>
    </w:p>
    <w:p w:rsidR="00640162" w:rsidRPr="00C32519" w:rsidRDefault="00640162" w:rsidP="00640162">
      <w:pPr>
        <w:spacing w:before="120" w:after="120" w:line="276" w:lineRule="auto"/>
        <w:jc w:val="both"/>
        <w:rPr>
          <w:sz w:val="24"/>
          <w:szCs w:val="24"/>
        </w:rPr>
      </w:pPr>
      <w:r w:rsidRPr="00C32519">
        <w:rPr>
          <w:sz w:val="24"/>
          <w:szCs w:val="24"/>
        </w:rPr>
        <w:t>I sistemi forniti dovranno essere coerenti ed integrati con la soluzione di SSO ASUITS. Le modalità operative di accesso agli applicativi ed ai sistemi forniti da parte degli operatori dovranno essere personali, avverranno cioè per mezzo di credenziali informatiche personali; a queste potranno inoltre essere associati uno o più ruoli.</w:t>
      </w:r>
    </w:p>
    <w:p w:rsidR="00640162" w:rsidRPr="00C32519" w:rsidRDefault="00640162" w:rsidP="00640162">
      <w:pPr>
        <w:spacing w:before="120" w:after="120" w:line="276" w:lineRule="auto"/>
        <w:jc w:val="both"/>
        <w:rPr>
          <w:sz w:val="24"/>
          <w:szCs w:val="24"/>
        </w:rPr>
      </w:pPr>
      <w:r w:rsidRPr="00C32519">
        <w:rPr>
          <w:sz w:val="24"/>
          <w:szCs w:val="24"/>
        </w:rPr>
        <w:t xml:space="preserve">Come suddetto, l’unico </w:t>
      </w:r>
      <w:proofErr w:type="spellStart"/>
      <w:r w:rsidRPr="00C32519">
        <w:rPr>
          <w:sz w:val="24"/>
          <w:szCs w:val="24"/>
        </w:rPr>
        <w:t>repository</w:t>
      </w:r>
      <w:proofErr w:type="spellEnd"/>
      <w:r w:rsidRPr="00C32519">
        <w:rPr>
          <w:sz w:val="24"/>
          <w:szCs w:val="24"/>
        </w:rPr>
        <w:t xml:space="preserve"> di account ASUITS (personali e impersonali) è il directory service </w:t>
      </w:r>
      <w:proofErr w:type="spellStart"/>
      <w:r w:rsidRPr="00C32519">
        <w:rPr>
          <w:sz w:val="24"/>
          <w:szCs w:val="24"/>
        </w:rPr>
        <w:t>Active</w:t>
      </w:r>
      <w:proofErr w:type="spellEnd"/>
      <w:r w:rsidRPr="00C32519">
        <w:rPr>
          <w:sz w:val="24"/>
          <w:szCs w:val="24"/>
        </w:rPr>
        <w:t xml:space="preserve"> Directory e a ciascun account di dominio sono associate le rispettive credenziali informatiche. In tal senso tutte le credenziali personali, previste negli applicativi e nei sistemi forniti, dovranno essere quelle del dominio </w:t>
      </w:r>
      <w:proofErr w:type="spellStart"/>
      <w:r w:rsidRPr="00C32519">
        <w:rPr>
          <w:sz w:val="24"/>
          <w:szCs w:val="24"/>
        </w:rPr>
        <w:t>aouts.it</w:t>
      </w:r>
      <w:proofErr w:type="spellEnd"/>
      <w:r w:rsidRPr="00C32519">
        <w:rPr>
          <w:sz w:val="24"/>
          <w:szCs w:val="24"/>
        </w:rPr>
        <w:t xml:space="preserve">; gli account associati a credenziali personali si autenticheranno in maniera automatica (e trasparente agli operatori) a tali applicativi/servizi, in base al proprio livello di autorizzazione (definito in base al ruolo) e a seguito dell’accesso alla sessione </w:t>
      </w:r>
      <w:r w:rsidRPr="00C32519">
        <w:rPr>
          <w:sz w:val="24"/>
          <w:szCs w:val="24"/>
        </w:rPr>
        <w:lastRenderedPageBreak/>
        <w:t xml:space="preserve">di lavoro. Tutte le credenziali impersonali, eventualmente presenti negli applicativi e nei sistemi forniti, dovranno essere opportunamente create e configurate nel dominio </w:t>
      </w:r>
      <w:proofErr w:type="spellStart"/>
      <w:r w:rsidRPr="00C32519">
        <w:rPr>
          <w:sz w:val="24"/>
          <w:szCs w:val="24"/>
        </w:rPr>
        <w:t>aouts.it</w:t>
      </w:r>
      <w:proofErr w:type="spellEnd"/>
      <w:r w:rsidRPr="00C32519">
        <w:rPr>
          <w:sz w:val="24"/>
          <w:szCs w:val="24"/>
        </w:rPr>
        <w:t>; gli account AD associati a credenziali impersonali si autenticheranno in maniera automatica (e trasparente agli operatori) a tali applicativi/servizi in base al proprio livello di autorizzazione minimo necessario e a seguito di auto log-on (in ogni caso senza l’immissione delle credenziali impersonali da parte degli operatori).</w:t>
      </w:r>
    </w:p>
    <w:p w:rsidR="00640162" w:rsidRPr="00C32519" w:rsidRDefault="00640162" w:rsidP="00640162">
      <w:pPr>
        <w:spacing w:before="120" w:after="120" w:line="276" w:lineRule="auto"/>
        <w:jc w:val="both"/>
        <w:rPr>
          <w:sz w:val="24"/>
          <w:szCs w:val="24"/>
        </w:rPr>
      </w:pPr>
      <w:r w:rsidRPr="00C32519">
        <w:rPr>
          <w:sz w:val="24"/>
          <w:szCs w:val="24"/>
        </w:rPr>
        <w:t xml:space="preserve">In ogni caso l’autenticazione degli account personali e impersonali dovrà avvenire tramite protocollo </w:t>
      </w:r>
      <w:proofErr w:type="spellStart"/>
      <w:r w:rsidRPr="00C32519">
        <w:rPr>
          <w:sz w:val="24"/>
          <w:szCs w:val="24"/>
        </w:rPr>
        <w:t>kerberos</w:t>
      </w:r>
      <w:proofErr w:type="spellEnd"/>
      <w:r w:rsidRPr="00C32519">
        <w:rPr>
          <w:sz w:val="24"/>
          <w:szCs w:val="24"/>
        </w:rPr>
        <w:t xml:space="preserve"> v.5. Ciò significa in particolare che, nell’architettura </w:t>
      </w:r>
      <w:proofErr w:type="spellStart"/>
      <w:r w:rsidRPr="00C32519">
        <w:rPr>
          <w:sz w:val="24"/>
          <w:szCs w:val="24"/>
        </w:rPr>
        <w:t>kerberos</w:t>
      </w:r>
      <w:proofErr w:type="spellEnd"/>
      <w:r w:rsidRPr="00C32519">
        <w:rPr>
          <w:sz w:val="24"/>
          <w:szCs w:val="24"/>
        </w:rPr>
        <w:t xml:space="preserve">, i domain controller del dominio </w:t>
      </w:r>
      <w:proofErr w:type="spellStart"/>
      <w:r w:rsidRPr="00C32519">
        <w:rPr>
          <w:sz w:val="24"/>
          <w:szCs w:val="24"/>
        </w:rPr>
        <w:t>aouts.it</w:t>
      </w:r>
      <w:proofErr w:type="spellEnd"/>
      <w:r w:rsidRPr="00C32519">
        <w:rPr>
          <w:sz w:val="24"/>
          <w:szCs w:val="24"/>
        </w:rPr>
        <w:t xml:space="preserve"> svolgeranno il ruolo di KDC (Key </w:t>
      </w:r>
      <w:proofErr w:type="spellStart"/>
      <w:r w:rsidRPr="00C32519">
        <w:rPr>
          <w:sz w:val="24"/>
          <w:szCs w:val="24"/>
        </w:rPr>
        <w:t>Distribution</w:t>
      </w:r>
      <w:proofErr w:type="spellEnd"/>
      <w:r w:rsidRPr="00C32519">
        <w:rPr>
          <w:sz w:val="24"/>
          <w:szCs w:val="24"/>
        </w:rPr>
        <w:t xml:space="preserve"> Center), mentre gli applicativi/sistemi forniti assolveranno i ruoli di Client e SS (Service Server); a titolo di esempio non esaustivo, i Service Server forniti dovranno essere in grado di interpretare e validare correttamente i Service Ticket inviati dai Client, nonché instaurare successivamente le Client/Server </w:t>
      </w:r>
      <w:proofErr w:type="spellStart"/>
      <w:r w:rsidRPr="00C32519">
        <w:rPr>
          <w:sz w:val="24"/>
          <w:szCs w:val="24"/>
        </w:rPr>
        <w:t>Session</w:t>
      </w:r>
      <w:proofErr w:type="spellEnd"/>
      <w:r w:rsidRPr="00C32519">
        <w:rPr>
          <w:sz w:val="24"/>
          <w:szCs w:val="24"/>
        </w:rPr>
        <w:t xml:space="preserve"> (sia in caso di architetture fornite tipo client/server che web).</w:t>
      </w:r>
    </w:p>
    <w:p w:rsidR="00640162" w:rsidRPr="00C32519" w:rsidRDefault="00640162" w:rsidP="00640162">
      <w:pPr>
        <w:spacing w:before="120" w:after="120" w:line="276" w:lineRule="auto"/>
        <w:jc w:val="both"/>
        <w:rPr>
          <w:sz w:val="24"/>
          <w:szCs w:val="24"/>
        </w:rPr>
      </w:pPr>
      <w:r w:rsidRPr="00C32519">
        <w:rPr>
          <w:sz w:val="24"/>
          <w:szCs w:val="24"/>
        </w:rPr>
        <w:t>L’autorizzazione (</w:t>
      </w:r>
      <w:proofErr w:type="spellStart"/>
      <w:r w:rsidRPr="00C32519">
        <w:rPr>
          <w:sz w:val="24"/>
          <w:szCs w:val="24"/>
        </w:rPr>
        <w:t>authorization</w:t>
      </w:r>
      <w:proofErr w:type="spellEnd"/>
      <w:r w:rsidRPr="00C32519">
        <w:rPr>
          <w:sz w:val="24"/>
          <w:szCs w:val="24"/>
        </w:rPr>
        <w:t xml:space="preserve">) è intesa in questo contesto come profilatura dell’account e gestione dei ruoli e delle abilitazioni ad esso associati. In particolare gli applicativi/servizi forniti dovranno importare gli account da abilitare dal </w:t>
      </w:r>
      <w:proofErr w:type="spellStart"/>
      <w:r w:rsidRPr="00C32519">
        <w:rPr>
          <w:sz w:val="24"/>
          <w:szCs w:val="24"/>
        </w:rPr>
        <w:t>repository</w:t>
      </w:r>
      <w:proofErr w:type="spellEnd"/>
      <w:r w:rsidRPr="00C32519">
        <w:rPr>
          <w:sz w:val="24"/>
          <w:szCs w:val="24"/>
        </w:rPr>
        <w:t xml:space="preserve"> LDAP ASUITS (dominio </w:t>
      </w:r>
      <w:proofErr w:type="spellStart"/>
      <w:r w:rsidRPr="00C32519">
        <w:rPr>
          <w:sz w:val="24"/>
          <w:szCs w:val="24"/>
        </w:rPr>
        <w:t>aouts.it</w:t>
      </w:r>
      <w:proofErr w:type="spellEnd"/>
      <w:r w:rsidRPr="00C32519">
        <w:rPr>
          <w:sz w:val="24"/>
          <w:szCs w:val="24"/>
        </w:rPr>
        <w:t xml:space="preserve">), sulla base di un Gruppo AD specifico che verrà realizzato ad hoc, e circoscrivere la profilatura e l’attribuzione dei ruoli all’interno degli applicativi/servizi stessi solo per gli account appartenenti a quello specifico gruppo. In via propedeutica al collaudo dei sistemi forniti, l’aggiudicatario dovrà installare la consolle amministrativa su un client ASUITS afferente alla SC Informatica e Telecomunicazioni e dovrà formare una risorsa ASUITS alla profilatura degli account nei sistemi forniti, in modo da rendere l’ASUITS autonoma nelle procedure di abilitazione e successiva </w:t>
      </w:r>
      <w:proofErr w:type="spellStart"/>
      <w:r w:rsidRPr="00C32519">
        <w:rPr>
          <w:sz w:val="24"/>
          <w:szCs w:val="24"/>
        </w:rPr>
        <w:t>reinstallazione</w:t>
      </w:r>
      <w:proofErr w:type="spellEnd"/>
      <w:r w:rsidRPr="00C32519">
        <w:rPr>
          <w:sz w:val="24"/>
          <w:szCs w:val="24"/>
        </w:rPr>
        <w:t xml:space="preserve"> della consolle amministrativa.</w:t>
      </w:r>
    </w:p>
    <w:p w:rsidR="00640162" w:rsidRPr="00C32519" w:rsidRDefault="00640162" w:rsidP="00640162">
      <w:pPr>
        <w:spacing w:before="120" w:after="120" w:line="276" w:lineRule="auto"/>
        <w:jc w:val="both"/>
        <w:rPr>
          <w:sz w:val="24"/>
          <w:szCs w:val="24"/>
        </w:rPr>
      </w:pPr>
      <w:r w:rsidRPr="00C32519">
        <w:rPr>
          <w:sz w:val="24"/>
          <w:szCs w:val="24"/>
        </w:rPr>
        <w:t xml:space="preserve">Non dovrà essere possibile creare, configurare e profilare altri account non appartenenti ad </w:t>
      </w:r>
      <w:proofErr w:type="spellStart"/>
      <w:r w:rsidRPr="00C32519">
        <w:rPr>
          <w:sz w:val="24"/>
          <w:szCs w:val="24"/>
        </w:rPr>
        <w:t>AD</w:t>
      </w:r>
      <w:proofErr w:type="spellEnd"/>
      <w:r w:rsidRPr="00C32519">
        <w:rPr>
          <w:sz w:val="24"/>
          <w:szCs w:val="24"/>
        </w:rPr>
        <w:t>, ad eccezione di specifiche situazioni opportunamente motivate ed in ogni caso concordate con l’ASUITS. La profilatura e l’attribuzione dei ruoli degli applicativi/servizi forniti dovrà essere tale da garantire il massimo livello di dettaglio di configurazione, ed in ogni caso dovrà garantire tutto quanto descritto nel presente documento.</w:t>
      </w:r>
    </w:p>
    <w:p w:rsidR="00640162" w:rsidRPr="00C32519" w:rsidRDefault="00640162" w:rsidP="00640162">
      <w:pPr>
        <w:spacing w:before="120" w:after="120" w:line="276" w:lineRule="auto"/>
        <w:jc w:val="both"/>
        <w:rPr>
          <w:sz w:val="24"/>
          <w:szCs w:val="24"/>
        </w:rPr>
      </w:pPr>
      <w:r w:rsidRPr="00C32519">
        <w:rPr>
          <w:sz w:val="24"/>
          <w:szCs w:val="24"/>
        </w:rPr>
        <w:t>Altre soluzioni di SSO, autenticazione e account/</w:t>
      </w:r>
      <w:proofErr w:type="spellStart"/>
      <w:r w:rsidRPr="00C32519">
        <w:rPr>
          <w:sz w:val="24"/>
          <w:szCs w:val="24"/>
        </w:rPr>
        <w:t>identity</w:t>
      </w:r>
      <w:proofErr w:type="spellEnd"/>
      <w:r w:rsidRPr="00C32519">
        <w:rPr>
          <w:sz w:val="24"/>
          <w:szCs w:val="24"/>
        </w:rPr>
        <w:t xml:space="preserve"> management non saranno consentiti.</w:t>
      </w:r>
    </w:p>
    <w:p w:rsidR="00640162" w:rsidRPr="00C32519" w:rsidRDefault="00640162" w:rsidP="00640162">
      <w:pPr>
        <w:spacing w:before="120" w:after="120" w:line="276" w:lineRule="auto"/>
        <w:rPr>
          <w:b/>
          <w:sz w:val="28"/>
          <w:szCs w:val="28"/>
          <w:u w:val="single"/>
        </w:rPr>
      </w:pPr>
      <w:r w:rsidRPr="00C32519">
        <w:rPr>
          <w:b/>
          <w:sz w:val="28"/>
          <w:szCs w:val="28"/>
          <w:u w:val="single"/>
        </w:rPr>
        <w:t>Specifiche tecniche sicurezza informatica</w:t>
      </w:r>
      <w:bookmarkEnd w:id="2"/>
    </w:p>
    <w:p w:rsidR="00640162" w:rsidRPr="00C32519" w:rsidRDefault="00640162" w:rsidP="00640162">
      <w:pPr>
        <w:spacing w:before="120" w:after="120" w:line="276" w:lineRule="auto"/>
        <w:jc w:val="both"/>
        <w:rPr>
          <w:sz w:val="24"/>
          <w:szCs w:val="24"/>
        </w:rPr>
      </w:pPr>
      <w:r w:rsidRPr="00C32519">
        <w:rPr>
          <w:sz w:val="24"/>
          <w:szCs w:val="24"/>
        </w:rPr>
        <w:t xml:space="preserve">Di seguito vengono definite le specifiche che i sistemi forniti dovranno rispettare, sia nello Scenario 1 che nello Scenario 2, relativamente ad aspetti generali della sfera dell’IT (Information </w:t>
      </w:r>
      <w:proofErr w:type="spellStart"/>
      <w:r w:rsidRPr="00C32519">
        <w:rPr>
          <w:sz w:val="24"/>
          <w:szCs w:val="24"/>
        </w:rPr>
        <w:t>Technology</w:t>
      </w:r>
      <w:proofErr w:type="spellEnd"/>
      <w:r w:rsidRPr="00C32519">
        <w:rPr>
          <w:sz w:val="24"/>
          <w:szCs w:val="24"/>
        </w:rPr>
        <w:t>) con particolare riferimento alla sicurezza informatica (security).</w:t>
      </w:r>
    </w:p>
    <w:p w:rsidR="00640162" w:rsidRPr="00C32519" w:rsidRDefault="00640162" w:rsidP="00640162">
      <w:pPr>
        <w:spacing w:before="120" w:after="120" w:line="276" w:lineRule="auto"/>
        <w:jc w:val="both"/>
        <w:rPr>
          <w:sz w:val="24"/>
          <w:szCs w:val="24"/>
        </w:rPr>
      </w:pPr>
      <w:r w:rsidRPr="00C32519">
        <w:rPr>
          <w:sz w:val="24"/>
          <w:szCs w:val="24"/>
        </w:rPr>
        <w:t xml:space="preserve">Vale in ogni caso il principio generale per cui la sicurezza informatica è un fattore intrinseco dell’architettura dei sistemi oggetto della presente fornitura e delle caratteristiche tecniche degli elementi che li compongono; perciò l’aggiudicatario dovrà garantire che, sia l’architettura che gli elementi, siano progettati, implementati e </w:t>
      </w:r>
      <w:proofErr w:type="spellStart"/>
      <w:r w:rsidRPr="00C32519">
        <w:rPr>
          <w:sz w:val="24"/>
          <w:szCs w:val="24"/>
        </w:rPr>
        <w:t>manutenuti</w:t>
      </w:r>
      <w:proofErr w:type="spellEnd"/>
      <w:r w:rsidRPr="00C32519">
        <w:rPr>
          <w:sz w:val="24"/>
          <w:szCs w:val="24"/>
        </w:rPr>
        <w:t xml:space="preserve"> nel tempo in modo da minimizzare il rischio informatico residuo (sia di “attacchi ai sistemi” che di “attacchi dai sistemi”).</w:t>
      </w:r>
    </w:p>
    <w:p w:rsidR="00640162" w:rsidRPr="00C32519" w:rsidRDefault="00640162" w:rsidP="00640162">
      <w:pPr>
        <w:spacing w:before="120" w:after="120" w:line="276" w:lineRule="auto"/>
        <w:jc w:val="both"/>
        <w:rPr>
          <w:sz w:val="24"/>
          <w:szCs w:val="24"/>
        </w:rPr>
      </w:pPr>
      <w:r w:rsidRPr="00C32519">
        <w:rPr>
          <w:sz w:val="24"/>
          <w:szCs w:val="24"/>
        </w:rPr>
        <w:t>Inoltre i sistemi forniti dovranno rispettare le seguenti prescrizioni.</w:t>
      </w:r>
    </w:p>
    <w:p w:rsidR="00640162" w:rsidRPr="00C32519" w:rsidRDefault="00640162" w:rsidP="00640162">
      <w:pPr>
        <w:spacing w:before="120" w:after="120" w:line="276" w:lineRule="auto"/>
        <w:jc w:val="both"/>
        <w:rPr>
          <w:sz w:val="24"/>
          <w:szCs w:val="24"/>
        </w:rPr>
      </w:pPr>
      <w:r w:rsidRPr="00C32519">
        <w:rPr>
          <w:sz w:val="24"/>
          <w:szCs w:val="24"/>
        </w:rPr>
        <w:lastRenderedPageBreak/>
        <w:t>In generale, tutti gli elementi forniti non dovranno essere in alcun caso fuori supporto tecnico del fabbricante o a fine ciclo di vita (</w:t>
      </w:r>
      <w:proofErr w:type="spellStart"/>
      <w:r w:rsidRPr="00C32519">
        <w:rPr>
          <w:sz w:val="24"/>
          <w:szCs w:val="24"/>
        </w:rPr>
        <w:t>end-of-life</w:t>
      </w:r>
      <w:proofErr w:type="spellEnd"/>
      <w:r w:rsidRPr="00C32519">
        <w:rPr>
          <w:sz w:val="24"/>
          <w:szCs w:val="24"/>
        </w:rPr>
        <w:t>) e comunque non dovranno trovarsi in tale stato ad un anno dal collaudo definitivo dei sistemi.</w:t>
      </w:r>
    </w:p>
    <w:p w:rsidR="00640162" w:rsidRPr="00C32519" w:rsidRDefault="00640162" w:rsidP="00640162">
      <w:pPr>
        <w:spacing w:before="120" w:after="120" w:line="276" w:lineRule="auto"/>
        <w:jc w:val="both"/>
        <w:rPr>
          <w:sz w:val="24"/>
          <w:szCs w:val="24"/>
        </w:rPr>
      </w:pPr>
      <w:r w:rsidRPr="00C32519">
        <w:rPr>
          <w:sz w:val="24"/>
          <w:szCs w:val="24"/>
        </w:rPr>
        <w:t>In generale, tutti i software forniti dovranno essere:</w:t>
      </w:r>
    </w:p>
    <w:p w:rsidR="00640162" w:rsidRPr="00C32519" w:rsidRDefault="00640162" w:rsidP="00640162">
      <w:pPr>
        <w:pStyle w:val="Paragrafoelenco"/>
        <w:numPr>
          <w:ilvl w:val="0"/>
          <w:numId w:val="56"/>
        </w:numPr>
        <w:spacing w:before="120" w:after="120" w:line="276" w:lineRule="auto"/>
        <w:contextualSpacing/>
        <w:jc w:val="both"/>
        <w:rPr>
          <w:sz w:val="24"/>
          <w:szCs w:val="24"/>
        </w:rPr>
      </w:pPr>
      <w:r w:rsidRPr="00C32519">
        <w:rPr>
          <w:sz w:val="24"/>
          <w:szCs w:val="24"/>
        </w:rPr>
        <w:t>intuitivi e di facile utilizzo, ad ogni livello di accesso ed in ogni configurazione, per tutti gli operatori (a prescindere dal ruolo);</w:t>
      </w:r>
    </w:p>
    <w:p w:rsidR="00640162" w:rsidRPr="00C32519" w:rsidRDefault="00640162" w:rsidP="00640162">
      <w:pPr>
        <w:pStyle w:val="Paragrafoelenco"/>
        <w:numPr>
          <w:ilvl w:val="0"/>
          <w:numId w:val="56"/>
        </w:numPr>
        <w:spacing w:before="120" w:after="120" w:line="276" w:lineRule="auto"/>
        <w:contextualSpacing/>
        <w:jc w:val="both"/>
        <w:rPr>
          <w:sz w:val="24"/>
          <w:szCs w:val="24"/>
        </w:rPr>
      </w:pPr>
      <w:r w:rsidRPr="00C32519">
        <w:rPr>
          <w:sz w:val="24"/>
          <w:szCs w:val="24"/>
        </w:rPr>
        <w:t xml:space="preserve">dotati di </w:t>
      </w:r>
      <w:proofErr w:type="spellStart"/>
      <w:r w:rsidRPr="00C32519">
        <w:rPr>
          <w:sz w:val="24"/>
          <w:szCs w:val="24"/>
        </w:rPr>
        <w:t>labeling</w:t>
      </w:r>
      <w:proofErr w:type="spellEnd"/>
      <w:r w:rsidRPr="00C32519">
        <w:rPr>
          <w:sz w:val="24"/>
          <w:szCs w:val="24"/>
        </w:rPr>
        <w:t xml:space="preserve"> (GUI) in Italiano e tali che le impostazioni internazionali di Microsoft Windows (se presente) siano sempre IT standard, comprese le tastiere;</w:t>
      </w:r>
    </w:p>
    <w:p w:rsidR="00640162" w:rsidRPr="00C32519" w:rsidRDefault="00640162" w:rsidP="00640162">
      <w:pPr>
        <w:pStyle w:val="Paragrafoelenco"/>
        <w:numPr>
          <w:ilvl w:val="0"/>
          <w:numId w:val="56"/>
        </w:numPr>
        <w:spacing w:before="120" w:after="120" w:line="276" w:lineRule="auto"/>
        <w:contextualSpacing/>
        <w:jc w:val="both"/>
        <w:rPr>
          <w:sz w:val="24"/>
          <w:szCs w:val="24"/>
        </w:rPr>
      </w:pPr>
      <w:r w:rsidRPr="00C32519">
        <w:rPr>
          <w:sz w:val="24"/>
          <w:szCs w:val="24"/>
        </w:rPr>
        <w:t>stabili, in particolare che siano in grado di gestire le eccezioni;</w:t>
      </w:r>
    </w:p>
    <w:p w:rsidR="00640162" w:rsidRPr="00C32519" w:rsidRDefault="00640162" w:rsidP="00640162">
      <w:pPr>
        <w:pStyle w:val="Paragrafoelenco"/>
        <w:numPr>
          <w:ilvl w:val="0"/>
          <w:numId w:val="56"/>
        </w:numPr>
        <w:spacing w:before="120" w:after="120" w:line="276" w:lineRule="auto"/>
        <w:contextualSpacing/>
        <w:jc w:val="both"/>
        <w:rPr>
          <w:sz w:val="24"/>
          <w:szCs w:val="24"/>
        </w:rPr>
      </w:pPr>
      <w:r w:rsidRPr="00C32519">
        <w:rPr>
          <w:sz w:val="24"/>
          <w:szCs w:val="24"/>
        </w:rPr>
        <w:t>sicuri, sia dal punto di vista della sicurezza informatica che della qualità delle funzioni svolte;</w:t>
      </w:r>
    </w:p>
    <w:p w:rsidR="00640162" w:rsidRPr="00C32519" w:rsidRDefault="00640162" w:rsidP="00640162">
      <w:pPr>
        <w:pStyle w:val="Paragrafoelenco"/>
        <w:numPr>
          <w:ilvl w:val="0"/>
          <w:numId w:val="56"/>
        </w:numPr>
        <w:spacing w:before="120" w:after="120" w:line="276" w:lineRule="auto"/>
        <w:contextualSpacing/>
        <w:jc w:val="both"/>
        <w:rPr>
          <w:sz w:val="24"/>
          <w:szCs w:val="24"/>
        </w:rPr>
      </w:pPr>
      <w:r w:rsidRPr="00C32519">
        <w:rPr>
          <w:sz w:val="24"/>
          <w:szCs w:val="24"/>
        </w:rPr>
        <w:t>ottimizzati, in termini di rapporto tra uso delle risorse e prestazioni;</w:t>
      </w:r>
    </w:p>
    <w:p w:rsidR="00640162" w:rsidRPr="00C32519" w:rsidRDefault="00640162" w:rsidP="00640162">
      <w:pPr>
        <w:pStyle w:val="Paragrafoelenco"/>
        <w:numPr>
          <w:ilvl w:val="0"/>
          <w:numId w:val="56"/>
        </w:numPr>
        <w:spacing w:before="120" w:after="120" w:line="276" w:lineRule="auto"/>
        <w:contextualSpacing/>
        <w:jc w:val="both"/>
        <w:rPr>
          <w:sz w:val="24"/>
          <w:szCs w:val="24"/>
        </w:rPr>
      </w:pPr>
      <w:r w:rsidRPr="00C32519">
        <w:rPr>
          <w:sz w:val="24"/>
          <w:szCs w:val="24"/>
        </w:rPr>
        <w:t xml:space="preserve">sviluppati tenendo conto dei principi del “ciclo di vita del software” e dell’“analisi del rischio”, secondo le norme tecniche (o principi e metodologie almeno equivalenti) e le best </w:t>
      </w:r>
      <w:proofErr w:type="spellStart"/>
      <w:r w:rsidRPr="00C32519">
        <w:rPr>
          <w:sz w:val="24"/>
          <w:szCs w:val="24"/>
        </w:rPr>
        <w:t>practice</w:t>
      </w:r>
      <w:proofErr w:type="spellEnd"/>
      <w:r w:rsidRPr="00C32519">
        <w:rPr>
          <w:sz w:val="24"/>
          <w:szCs w:val="24"/>
        </w:rPr>
        <w:t xml:space="preserve"> internazionali; in ogni caso non dovranno utilizzare librerie deprecate e/o obsolete, né dovranno essere scritti e sviluppati con versioni del linguaggio di programmazione fuori supporto tecnico del fabbricante o a fine ciclo di vita (</w:t>
      </w:r>
      <w:proofErr w:type="spellStart"/>
      <w:r w:rsidRPr="00C32519">
        <w:rPr>
          <w:sz w:val="24"/>
          <w:szCs w:val="24"/>
        </w:rPr>
        <w:t>end-of-life</w:t>
      </w:r>
      <w:proofErr w:type="spellEnd"/>
      <w:r w:rsidRPr="00C32519">
        <w:rPr>
          <w:sz w:val="24"/>
          <w:szCs w:val="24"/>
        </w:rPr>
        <w:t>) e comunque non dovranno trovarsi in tale stato ad un anno dal collaudo definitivo dei sistemi;</w:t>
      </w:r>
    </w:p>
    <w:p w:rsidR="00640162" w:rsidRPr="00C32519" w:rsidRDefault="00640162" w:rsidP="00640162">
      <w:pPr>
        <w:pStyle w:val="Paragrafoelenco"/>
        <w:numPr>
          <w:ilvl w:val="0"/>
          <w:numId w:val="56"/>
        </w:numPr>
        <w:spacing w:before="120" w:after="120" w:line="276" w:lineRule="auto"/>
        <w:contextualSpacing/>
        <w:jc w:val="both"/>
        <w:rPr>
          <w:sz w:val="24"/>
          <w:szCs w:val="24"/>
        </w:rPr>
      </w:pPr>
      <w:r w:rsidRPr="00C32519">
        <w:rPr>
          <w:sz w:val="24"/>
          <w:szCs w:val="24"/>
        </w:rPr>
        <w:t>pensati, progettati e realizzati nel rispetto del quadro legislativo vigente, nonché in modo da non mettere in alcun caso gli operatori in condizione di violare il quadro legislativo stesso nell’espletamento del normale utilizzo dei sistemi;</w:t>
      </w:r>
    </w:p>
    <w:p w:rsidR="00640162" w:rsidRPr="00C32519" w:rsidRDefault="00640162" w:rsidP="00640162">
      <w:pPr>
        <w:pStyle w:val="Paragrafoelenco"/>
        <w:numPr>
          <w:ilvl w:val="0"/>
          <w:numId w:val="56"/>
        </w:numPr>
        <w:spacing w:before="120" w:after="120" w:line="276" w:lineRule="auto"/>
        <w:contextualSpacing/>
        <w:jc w:val="both"/>
        <w:rPr>
          <w:sz w:val="24"/>
          <w:szCs w:val="24"/>
        </w:rPr>
      </w:pPr>
      <w:r w:rsidRPr="00C32519">
        <w:rPr>
          <w:sz w:val="24"/>
          <w:szCs w:val="24"/>
        </w:rPr>
        <w:t>installati e configurati per essere utilizzati, in condizioni di massima sicurezza e funzionalità, nello specifico contesto dell’ASUITS, così come descritto nel presente documento;</w:t>
      </w:r>
    </w:p>
    <w:p w:rsidR="00640162" w:rsidRPr="00C32519" w:rsidRDefault="00640162" w:rsidP="00640162">
      <w:pPr>
        <w:pStyle w:val="Paragrafoelenco"/>
        <w:numPr>
          <w:ilvl w:val="0"/>
          <w:numId w:val="56"/>
        </w:numPr>
        <w:spacing w:before="120" w:after="120" w:line="276" w:lineRule="auto"/>
        <w:contextualSpacing/>
        <w:jc w:val="both"/>
        <w:rPr>
          <w:sz w:val="24"/>
          <w:szCs w:val="24"/>
        </w:rPr>
      </w:pPr>
      <w:proofErr w:type="spellStart"/>
      <w:r w:rsidRPr="00C32519">
        <w:rPr>
          <w:sz w:val="24"/>
          <w:szCs w:val="24"/>
        </w:rPr>
        <w:t>manutenuti</w:t>
      </w:r>
      <w:proofErr w:type="spellEnd"/>
      <w:r w:rsidRPr="00C32519">
        <w:rPr>
          <w:sz w:val="24"/>
          <w:szCs w:val="24"/>
        </w:rPr>
        <w:t xml:space="preserve"> e gestiti in modo da conservare e mantenere stabili nel tempo tutte le caratteristiche possedute al momento del collaudo definitivo.</w:t>
      </w:r>
    </w:p>
    <w:p w:rsidR="00640162" w:rsidRPr="00C32519" w:rsidRDefault="00640162" w:rsidP="00640162">
      <w:pPr>
        <w:spacing w:before="120" w:after="120" w:line="276" w:lineRule="auto"/>
        <w:jc w:val="both"/>
        <w:rPr>
          <w:sz w:val="24"/>
          <w:szCs w:val="24"/>
        </w:rPr>
      </w:pPr>
      <w:r w:rsidRPr="00C32519">
        <w:rPr>
          <w:sz w:val="24"/>
          <w:szCs w:val="24"/>
        </w:rPr>
        <w:t xml:space="preserve">In particolare, tutti i software forniti che verranno installati su dispositivi collegati alla LAN ASUITS e inseriti nel dominio </w:t>
      </w:r>
      <w:proofErr w:type="spellStart"/>
      <w:r w:rsidRPr="00C32519">
        <w:rPr>
          <w:sz w:val="24"/>
          <w:szCs w:val="24"/>
        </w:rPr>
        <w:t>aouts.it</w:t>
      </w:r>
      <w:proofErr w:type="spellEnd"/>
      <w:r w:rsidRPr="00C32519">
        <w:rPr>
          <w:sz w:val="24"/>
          <w:szCs w:val="24"/>
        </w:rPr>
        <w:t>, dovranno essere eseguiti sempre:</w:t>
      </w:r>
    </w:p>
    <w:p w:rsidR="00640162" w:rsidRPr="00C32519" w:rsidRDefault="00640162" w:rsidP="00640162">
      <w:pPr>
        <w:pStyle w:val="Paragrafoelenco"/>
        <w:numPr>
          <w:ilvl w:val="0"/>
          <w:numId w:val="56"/>
        </w:numPr>
        <w:spacing w:before="120" w:after="120" w:line="276" w:lineRule="auto"/>
        <w:contextualSpacing/>
        <w:jc w:val="both"/>
        <w:rPr>
          <w:sz w:val="24"/>
          <w:szCs w:val="24"/>
        </w:rPr>
      </w:pPr>
      <w:r w:rsidRPr="00C32519">
        <w:rPr>
          <w:sz w:val="24"/>
          <w:szCs w:val="24"/>
        </w:rPr>
        <w:t xml:space="preserve">in un contesto </w:t>
      </w:r>
      <w:proofErr w:type="spellStart"/>
      <w:r w:rsidRPr="00C32519">
        <w:rPr>
          <w:sz w:val="24"/>
          <w:szCs w:val="24"/>
        </w:rPr>
        <w:t>user</w:t>
      </w:r>
      <w:proofErr w:type="spellEnd"/>
      <w:r w:rsidRPr="00C32519">
        <w:rPr>
          <w:sz w:val="24"/>
          <w:szCs w:val="24"/>
        </w:rPr>
        <w:t xml:space="preserve"> </w:t>
      </w:r>
      <w:proofErr w:type="spellStart"/>
      <w:r w:rsidRPr="00C32519">
        <w:rPr>
          <w:sz w:val="24"/>
          <w:szCs w:val="24"/>
        </w:rPr>
        <w:t>space</w:t>
      </w:r>
      <w:proofErr w:type="spellEnd"/>
      <w:r w:rsidRPr="00C32519">
        <w:rPr>
          <w:sz w:val="24"/>
          <w:szCs w:val="24"/>
        </w:rPr>
        <w:t xml:space="preserve"> per i client,</w:t>
      </w:r>
    </w:p>
    <w:p w:rsidR="00640162" w:rsidRPr="00C32519" w:rsidRDefault="00640162" w:rsidP="00640162">
      <w:pPr>
        <w:pStyle w:val="Paragrafoelenco"/>
        <w:numPr>
          <w:ilvl w:val="0"/>
          <w:numId w:val="56"/>
        </w:numPr>
        <w:spacing w:before="120" w:after="120" w:line="276" w:lineRule="auto"/>
        <w:contextualSpacing/>
        <w:jc w:val="both"/>
        <w:rPr>
          <w:sz w:val="24"/>
          <w:szCs w:val="24"/>
        </w:rPr>
      </w:pPr>
      <w:r w:rsidRPr="00C32519">
        <w:rPr>
          <w:sz w:val="24"/>
          <w:szCs w:val="24"/>
        </w:rPr>
        <w:t>come servizio per tutti i server,</w:t>
      </w:r>
    </w:p>
    <w:p w:rsidR="00640162" w:rsidRPr="00C32519" w:rsidRDefault="00640162" w:rsidP="00640162">
      <w:pPr>
        <w:pStyle w:val="Paragrafoelenco"/>
        <w:numPr>
          <w:ilvl w:val="0"/>
          <w:numId w:val="56"/>
        </w:numPr>
        <w:spacing w:before="120" w:after="120" w:line="276" w:lineRule="auto"/>
        <w:contextualSpacing/>
        <w:jc w:val="both"/>
        <w:rPr>
          <w:sz w:val="24"/>
          <w:szCs w:val="24"/>
        </w:rPr>
      </w:pPr>
      <w:r w:rsidRPr="00C32519">
        <w:rPr>
          <w:sz w:val="24"/>
          <w:szCs w:val="24"/>
        </w:rPr>
        <w:t>come servizio per i client se non è richiesta interazione con l’operatore,</w:t>
      </w:r>
    </w:p>
    <w:p w:rsidR="00640162" w:rsidRPr="00C32519" w:rsidRDefault="00640162" w:rsidP="00640162">
      <w:pPr>
        <w:spacing w:before="120" w:after="120" w:line="276" w:lineRule="auto"/>
        <w:jc w:val="both"/>
        <w:rPr>
          <w:sz w:val="24"/>
          <w:szCs w:val="24"/>
        </w:rPr>
      </w:pPr>
      <w:r w:rsidRPr="00C32519">
        <w:rPr>
          <w:sz w:val="24"/>
          <w:szCs w:val="24"/>
        </w:rPr>
        <w:t>ed in ogni caso non dovranno essere modificati in alcun modo i permessi di default del file system e del registro di sistema Microsoft (ove presente).</w:t>
      </w:r>
    </w:p>
    <w:p w:rsidR="00640162" w:rsidRPr="00C32519" w:rsidRDefault="00640162" w:rsidP="00640162">
      <w:pPr>
        <w:spacing w:before="120" w:after="120" w:line="276" w:lineRule="auto"/>
        <w:jc w:val="both"/>
        <w:rPr>
          <w:sz w:val="24"/>
          <w:szCs w:val="24"/>
        </w:rPr>
      </w:pPr>
      <w:r w:rsidRPr="00C32519">
        <w:rPr>
          <w:sz w:val="24"/>
          <w:szCs w:val="24"/>
        </w:rPr>
        <w:t>In particolare, per quanto concerne le configurazioni:</w:t>
      </w:r>
    </w:p>
    <w:p w:rsidR="00640162" w:rsidRPr="00C32519" w:rsidRDefault="00640162" w:rsidP="00640162">
      <w:pPr>
        <w:pStyle w:val="Paragrafoelenco"/>
        <w:numPr>
          <w:ilvl w:val="0"/>
          <w:numId w:val="56"/>
        </w:numPr>
        <w:spacing w:before="120" w:after="120" w:line="276" w:lineRule="auto"/>
        <w:contextualSpacing/>
        <w:jc w:val="both"/>
        <w:rPr>
          <w:sz w:val="24"/>
          <w:szCs w:val="24"/>
        </w:rPr>
      </w:pPr>
      <w:r w:rsidRPr="00C32519">
        <w:rPr>
          <w:sz w:val="24"/>
          <w:szCs w:val="24"/>
        </w:rPr>
        <w:t>quelle degli applicativi server dovranno risiedere in database e comunque mai sui dischi locali dei PC client;</w:t>
      </w:r>
    </w:p>
    <w:p w:rsidR="00640162" w:rsidRPr="00C32519" w:rsidRDefault="00640162" w:rsidP="00640162">
      <w:pPr>
        <w:pStyle w:val="Paragrafoelenco"/>
        <w:numPr>
          <w:ilvl w:val="0"/>
          <w:numId w:val="56"/>
        </w:numPr>
        <w:spacing w:before="120" w:after="120" w:line="276" w:lineRule="auto"/>
        <w:contextualSpacing/>
        <w:jc w:val="both"/>
        <w:rPr>
          <w:sz w:val="24"/>
          <w:szCs w:val="24"/>
        </w:rPr>
      </w:pPr>
      <w:r w:rsidRPr="00C32519">
        <w:rPr>
          <w:sz w:val="24"/>
          <w:szCs w:val="24"/>
        </w:rPr>
        <w:t xml:space="preserve">quelle globali degli applicativi client (ovvero non riferite alle personalizzazioni dei singoli account) dovranno risiedere in un file nella cartella di installazione dell’applicativo (a cui quindi avranno accesso solo gli utenti con ruolo Amministratore) oppure nel registro di sistema (ove presente) nella sottochiave appositamente creata in fase di installazione in HKEY_LOCAL_MACHINE\SOFTWARE, ed in ogni caso informazioni critiche in termini </w:t>
      </w:r>
      <w:r w:rsidRPr="00C32519">
        <w:rPr>
          <w:sz w:val="24"/>
          <w:szCs w:val="24"/>
        </w:rPr>
        <w:lastRenderedPageBreak/>
        <w:t>di sicurezza e funzionalità (a titolo di esempio non esaustivo: le stringhe di connessione ai database, le credenziali necessarie per instaurare eventuali altre connessioni client/server, ecc.) dovranno essere cifrate almeno con algoritmo AES256;</w:t>
      </w:r>
    </w:p>
    <w:p w:rsidR="00640162" w:rsidRPr="00C32519" w:rsidRDefault="00640162" w:rsidP="00640162">
      <w:pPr>
        <w:pStyle w:val="Paragrafoelenco"/>
        <w:numPr>
          <w:ilvl w:val="0"/>
          <w:numId w:val="56"/>
        </w:numPr>
        <w:spacing w:before="120" w:after="120" w:line="276" w:lineRule="auto"/>
        <w:contextualSpacing/>
        <w:jc w:val="both"/>
        <w:rPr>
          <w:sz w:val="24"/>
          <w:szCs w:val="24"/>
        </w:rPr>
      </w:pPr>
      <w:r w:rsidRPr="00C32519">
        <w:rPr>
          <w:sz w:val="24"/>
          <w:szCs w:val="24"/>
        </w:rPr>
        <w:t>quelle personali degli applicativi client (ovvero riferite alle personalizzazioni dei singoli account) dovranno risiedere nel profilo dell’account a cui si riferiscono (ove presente).</w:t>
      </w:r>
    </w:p>
    <w:p w:rsidR="00640162" w:rsidRPr="00C32519" w:rsidRDefault="00640162" w:rsidP="00640162">
      <w:pPr>
        <w:spacing w:before="120" w:after="120" w:line="276" w:lineRule="auto"/>
        <w:jc w:val="both"/>
        <w:rPr>
          <w:sz w:val="24"/>
          <w:szCs w:val="24"/>
        </w:rPr>
      </w:pPr>
      <w:r w:rsidRPr="00C32519">
        <w:rPr>
          <w:sz w:val="24"/>
          <w:szCs w:val="24"/>
        </w:rPr>
        <w:t>Ovvero, in ogni caso non dovranno risiedere configurazioni globali degli applicativi client nei profili degli account, né altresì configurazioni personali degli applicativi client fuori dai profili degli account.</w:t>
      </w:r>
    </w:p>
    <w:p w:rsidR="00640162" w:rsidRPr="00C32519" w:rsidRDefault="00640162" w:rsidP="00640162">
      <w:pPr>
        <w:spacing w:before="120" w:after="120" w:line="276" w:lineRule="auto"/>
        <w:jc w:val="both"/>
        <w:rPr>
          <w:sz w:val="24"/>
          <w:szCs w:val="24"/>
        </w:rPr>
      </w:pPr>
      <w:r w:rsidRPr="00C32519">
        <w:rPr>
          <w:sz w:val="24"/>
          <w:szCs w:val="24"/>
        </w:rPr>
        <w:t xml:space="preserve">In particolare, in tutti i software forniti che si configurano come “strumenti elettronici” che effettuano trattamento di dati personali, così come definito nel </w:t>
      </w:r>
      <w:proofErr w:type="spellStart"/>
      <w:r w:rsidRPr="00C32519">
        <w:rPr>
          <w:sz w:val="24"/>
          <w:szCs w:val="24"/>
        </w:rPr>
        <w:t>D.Lgs.</w:t>
      </w:r>
      <w:proofErr w:type="spellEnd"/>
      <w:r w:rsidRPr="00C32519">
        <w:rPr>
          <w:sz w:val="24"/>
          <w:szCs w:val="24"/>
        </w:rPr>
        <w:t xml:space="preserve"> 196/03 “Codice in materia di trattamento dei dati personali” e </w:t>
      </w:r>
      <w:proofErr w:type="spellStart"/>
      <w:r w:rsidRPr="00C32519">
        <w:rPr>
          <w:sz w:val="24"/>
          <w:szCs w:val="24"/>
        </w:rPr>
        <w:t>s.m.i.</w:t>
      </w:r>
      <w:proofErr w:type="spellEnd"/>
      <w:r w:rsidRPr="00C32519">
        <w:rPr>
          <w:sz w:val="24"/>
          <w:szCs w:val="24"/>
        </w:rPr>
        <w:t>, dovranno essere adottate:</w:t>
      </w:r>
    </w:p>
    <w:p w:rsidR="00640162" w:rsidRPr="00C32519" w:rsidRDefault="00640162" w:rsidP="00640162">
      <w:pPr>
        <w:pStyle w:val="Paragrafoelenco"/>
        <w:numPr>
          <w:ilvl w:val="0"/>
          <w:numId w:val="56"/>
        </w:numPr>
        <w:spacing w:before="120" w:after="120" w:line="276" w:lineRule="auto"/>
        <w:contextualSpacing/>
        <w:jc w:val="both"/>
        <w:rPr>
          <w:sz w:val="24"/>
          <w:szCs w:val="24"/>
        </w:rPr>
      </w:pPr>
      <w:r w:rsidRPr="00C32519">
        <w:rPr>
          <w:sz w:val="24"/>
          <w:szCs w:val="24"/>
        </w:rPr>
        <w:t xml:space="preserve">le “misure minime di sicurezza” previste dal suddetto codice e dal relativo disciplinare tecnico (Allegato B, </w:t>
      </w:r>
      <w:proofErr w:type="spellStart"/>
      <w:r w:rsidRPr="00C32519">
        <w:rPr>
          <w:sz w:val="24"/>
          <w:szCs w:val="24"/>
        </w:rPr>
        <w:t>D.Lgs.</w:t>
      </w:r>
      <w:proofErr w:type="spellEnd"/>
      <w:r w:rsidRPr="00C32519">
        <w:rPr>
          <w:sz w:val="24"/>
          <w:szCs w:val="24"/>
        </w:rPr>
        <w:t xml:space="preserve"> 196/03);</w:t>
      </w:r>
    </w:p>
    <w:p w:rsidR="00640162" w:rsidRPr="00C32519" w:rsidRDefault="00640162" w:rsidP="00640162">
      <w:pPr>
        <w:pStyle w:val="Paragrafoelenco"/>
        <w:numPr>
          <w:ilvl w:val="0"/>
          <w:numId w:val="56"/>
        </w:numPr>
        <w:spacing w:before="120" w:after="120" w:line="276" w:lineRule="auto"/>
        <w:contextualSpacing/>
        <w:jc w:val="both"/>
        <w:rPr>
          <w:sz w:val="24"/>
          <w:szCs w:val="24"/>
        </w:rPr>
      </w:pPr>
      <w:r w:rsidRPr="00C32519">
        <w:rPr>
          <w:sz w:val="24"/>
          <w:szCs w:val="24"/>
        </w:rPr>
        <w:t>le “idonee e preventive misure di sicurezza” previste dal medesimo codice all’art. 31 nell’ambito degli obblighi di sicurezza.</w:t>
      </w:r>
    </w:p>
    <w:p w:rsidR="00640162" w:rsidRPr="00C32519" w:rsidRDefault="00640162" w:rsidP="00640162">
      <w:pPr>
        <w:spacing w:before="120" w:after="120" w:line="276" w:lineRule="auto"/>
        <w:jc w:val="both"/>
        <w:rPr>
          <w:sz w:val="24"/>
          <w:szCs w:val="24"/>
        </w:rPr>
      </w:pPr>
      <w:r w:rsidRPr="00C32519">
        <w:rPr>
          <w:sz w:val="24"/>
          <w:szCs w:val="24"/>
        </w:rPr>
        <w:t>Dovranno essere rispettati tali obblighi in particolare in termini di:</w:t>
      </w:r>
    </w:p>
    <w:p w:rsidR="00640162" w:rsidRPr="00C32519" w:rsidRDefault="00640162" w:rsidP="00640162">
      <w:pPr>
        <w:pStyle w:val="Paragrafoelenco"/>
        <w:numPr>
          <w:ilvl w:val="0"/>
          <w:numId w:val="56"/>
        </w:numPr>
        <w:spacing w:before="120" w:after="120" w:line="276" w:lineRule="auto"/>
        <w:contextualSpacing/>
        <w:jc w:val="both"/>
        <w:rPr>
          <w:sz w:val="24"/>
          <w:szCs w:val="24"/>
        </w:rPr>
      </w:pPr>
      <w:r w:rsidRPr="00C32519">
        <w:rPr>
          <w:sz w:val="24"/>
          <w:szCs w:val="24"/>
        </w:rPr>
        <w:t>adozione di un “sistema di autenticazione informatica”, comunque nel rispetto di quanto riportato nel presente documento relativamente alle modalità di autenticazione (</w:t>
      </w:r>
      <w:proofErr w:type="spellStart"/>
      <w:r w:rsidRPr="00C32519">
        <w:rPr>
          <w:sz w:val="24"/>
          <w:szCs w:val="24"/>
        </w:rPr>
        <w:t>authentication</w:t>
      </w:r>
      <w:proofErr w:type="spellEnd"/>
      <w:r w:rsidRPr="00C32519">
        <w:rPr>
          <w:sz w:val="24"/>
          <w:szCs w:val="24"/>
        </w:rPr>
        <w:t>) degli operatori per mezzo di account – e relative credenziali – personali;</w:t>
      </w:r>
    </w:p>
    <w:p w:rsidR="00640162" w:rsidRPr="00C32519" w:rsidRDefault="00640162" w:rsidP="00640162">
      <w:pPr>
        <w:pStyle w:val="Paragrafoelenco"/>
        <w:numPr>
          <w:ilvl w:val="0"/>
          <w:numId w:val="56"/>
        </w:numPr>
        <w:spacing w:before="120" w:after="120" w:line="276" w:lineRule="auto"/>
        <w:contextualSpacing/>
        <w:jc w:val="both"/>
        <w:rPr>
          <w:sz w:val="24"/>
          <w:szCs w:val="24"/>
        </w:rPr>
      </w:pPr>
      <w:r w:rsidRPr="00C32519">
        <w:rPr>
          <w:sz w:val="24"/>
          <w:szCs w:val="24"/>
        </w:rPr>
        <w:t>adozione di un “sistema di autorizzazione”, comunque nel rispetto di quanto riportato nel presente documento relativamente alle modalità di autorizzazione (</w:t>
      </w:r>
      <w:proofErr w:type="spellStart"/>
      <w:r w:rsidRPr="00C32519">
        <w:rPr>
          <w:sz w:val="24"/>
          <w:szCs w:val="24"/>
        </w:rPr>
        <w:t>authorization</w:t>
      </w:r>
      <w:proofErr w:type="spellEnd"/>
      <w:r w:rsidRPr="00C32519">
        <w:rPr>
          <w:sz w:val="24"/>
          <w:szCs w:val="24"/>
        </w:rPr>
        <w:t>) degli account personali;</w:t>
      </w:r>
    </w:p>
    <w:p w:rsidR="00640162" w:rsidRPr="00C32519" w:rsidRDefault="00640162" w:rsidP="00640162">
      <w:pPr>
        <w:pStyle w:val="Paragrafoelenco"/>
        <w:numPr>
          <w:ilvl w:val="0"/>
          <w:numId w:val="56"/>
        </w:numPr>
        <w:spacing w:before="120" w:after="120" w:line="276" w:lineRule="auto"/>
        <w:contextualSpacing/>
        <w:jc w:val="both"/>
        <w:rPr>
          <w:sz w:val="24"/>
          <w:szCs w:val="24"/>
        </w:rPr>
      </w:pPr>
      <w:r w:rsidRPr="00C32519">
        <w:rPr>
          <w:sz w:val="24"/>
          <w:szCs w:val="24"/>
        </w:rPr>
        <w:t>“protezione degli strumenti elettronici e dei dati”, comunque nel rispetto di quanto riportato nel presente documento relativamente alla sicurezza informatica;</w:t>
      </w:r>
    </w:p>
    <w:p w:rsidR="00640162" w:rsidRPr="00C32519" w:rsidRDefault="00640162" w:rsidP="00640162">
      <w:pPr>
        <w:pStyle w:val="Paragrafoelenco"/>
        <w:numPr>
          <w:ilvl w:val="0"/>
          <w:numId w:val="56"/>
        </w:numPr>
        <w:spacing w:before="120" w:after="120" w:line="276" w:lineRule="auto"/>
        <w:contextualSpacing/>
        <w:jc w:val="both"/>
        <w:rPr>
          <w:sz w:val="24"/>
          <w:szCs w:val="24"/>
        </w:rPr>
      </w:pPr>
      <w:r w:rsidRPr="00C32519">
        <w:rPr>
          <w:sz w:val="24"/>
          <w:szCs w:val="24"/>
        </w:rPr>
        <w:t xml:space="preserve">“copie di sicurezza” e di “ripristino della disponibilità dei dati e dei sistemi”, comunque nel rispetto di quanto riportato nel presente documento relativamente alle politiche di backup e di </w:t>
      </w:r>
      <w:proofErr w:type="spellStart"/>
      <w:r w:rsidRPr="00C32519">
        <w:rPr>
          <w:sz w:val="24"/>
          <w:szCs w:val="24"/>
        </w:rPr>
        <w:t>disaster</w:t>
      </w:r>
      <w:proofErr w:type="spellEnd"/>
      <w:r w:rsidRPr="00C32519">
        <w:rPr>
          <w:sz w:val="24"/>
          <w:szCs w:val="24"/>
        </w:rPr>
        <w:t xml:space="preserve"> </w:t>
      </w:r>
      <w:proofErr w:type="spellStart"/>
      <w:r w:rsidRPr="00C32519">
        <w:rPr>
          <w:sz w:val="24"/>
          <w:szCs w:val="24"/>
        </w:rPr>
        <w:t>recovery</w:t>
      </w:r>
      <w:proofErr w:type="spellEnd"/>
      <w:r w:rsidRPr="00C32519">
        <w:rPr>
          <w:sz w:val="24"/>
          <w:szCs w:val="24"/>
        </w:rPr>
        <w:t>.</w:t>
      </w:r>
    </w:p>
    <w:p w:rsidR="00640162" w:rsidRPr="00C32519" w:rsidRDefault="00640162" w:rsidP="00640162">
      <w:pPr>
        <w:spacing w:before="120" w:after="120" w:line="276" w:lineRule="auto"/>
        <w:jc w:val="both"/>
        <w:rPr>
          <w:sz w:val="24"/>
          <w:szCs w:val="24"/>
        </w:rPr>
      </w:pPr>
      <w:r w:rsidRPr="00C32519">
        <w:rPr>
          <w:sz w:val="24"/>
          <w:szCs w:val="24"/>
        </w:rPr>
        <w:t>L’aggiudicatario dovrà individuare, all’interno della sua organizzazione, un “Responsabile per la privacy”. Questi verrà in tal senso nominato dal titolare del trattamento dei dati personali ASUITS e dovrà inviare, nel rispetto delle procedure ASUITS, le richieste di abilitazione degli incaricati e degli amministratori afferenti all’aggiudicatario (anche quelle necessarie per lo svolgimento delle attività di assistenza remota). I relativi account e le relative autorizzazioni verranno sempre erogate dall’ASUITS e a livello personale, secondo le proprie procedure ed in ogni caso con i privilegi necessari e sufficienti allo svolgimento delle mansioni di competenza.</w:t>
      </w:r>
    </w:p>
    <w:p w:rsidR="00640162" w:rsidRPr="00C32519" w:rsidRDefault="00640162" w:rsidP="00640162">
      <w:pPr>
        <w:spacing w:before="120" w:after="120" w:line="276" w:lineRule="auto"/>
        <w:jc w:val="both"/>
        <w:rPr>
          <w:sz w:val="24"/>
          <w:szCs w:val="24"/>
        </w:rPr>
      </w:pPr>
      <w:r w:rsidRPr="00C32519">
        <w:rPr>
          <w:sz w:val="24"/>
          <w:szCs w:val="24"/>
        </w:rPr>
        <w:t>Per quanto concerne gli “account amministrativi” (ovvero ogni account a cui è associato un ruolo Amministratore o che è dotato di privilegi amministrativi o che consenta di svolgere funzioni di amministratore su qualunque macchina, sistema o applicativo fornito), questi:</w:t>
      </w:r>
    </w:p>
    <w:p w:rsidR="00640162" w:rsidRPr="00C32519" w:rsidRDefault="00640162" w:rsidP="00640162">
      <w:pPr>
        <w:pStyle w:val="Paragrafoelenco"/>
        <w:numPr>
          <w:ilvl w:val="0"/>
          <w:numId w:val="56"/>
        </w:numPr>
        <w:spacing w:before="120" w:after="120" w:line="276" w:lineRule="auto"/>
        <w:contextualSpacing/>
        <w:jc w:val="both"/>
        <w:rPr>
          <w:sz w:val="24"/>
          <w:szCs w:val="24"/>
        </w:rPr>
      </w:pPr>
      <w:r w:rsidRPr="00C32519">
        <w:rPr>
          <w:sz w:val="24"/>
          <w:szCs w:val="24"/>
        </w:rPr>
        <w:t>potranno, nel caso di account amministrativi locali di default (a titolo di esempio non esaustivo: “</w:t>
      </w:r>
      <w:proofErr w:type="spellStart"/>
      <w:r w:rsidRPr="00C32519">
        <w:rPr>
          <w:sz w:val="24"/>
          <w:szCs w:val="24"/>
        </w:rPr>
        <w:t>admin</w:t>
      </w:r>
      <w:proofErr w:type="spellEnd"/>
      <w:r w:rsidRPr="00C32519">
        <w:rPr>
          <w:sz w:val="24"/>
          <w:szCs w:val="24"/>
        </w:rPr>
        <w:t>”, “</w:t>
      </w:r>
      <w:proofErr w:type="spellStart"/>
      <w:r w:rsidRPr="00C32519">
        <w:rPr>
          <w:sz w:val="24"/>
          <w:szCs w:val="24"/>
        </w:rPr>
        <w:t>administrator</w:t>
      </w:r>
      <w:proofErr w:type="spellEnd"/>
      <w:r w:rsidRPr="00C32519">
        <w:rPr>
          <w:sz w:val="24"/>
          <w:szCs w:val="24"/>
        </w:rPr>
        <w:t>”, “</w:t>
      </w:r>
      <w:proofErr w:type="spellStart"/>
      <w:r w:rsidRPr="00C32519">
        <w:rPr>
          <w:sz w:val="24"/>
          <w:szCs w:val="24"/>
        </w:rPr>
        <w:t>root</w:t>
      </w:r>
      <w:proofErr w:type="spellEnd"/>
      <w:r w:rsidRPr="00C32519">
        <w:rPr>
          <w:sz w:val="24"/>
          <w:szCs w:val="24"/>
        </w:rPr>
        <w:t xml:space="preserve">”, ecc.), essere impersonali e dovranno essere tutti comunicati all’ASUITS, che potrà modificarne le password e che li conserverà secondo le </w:t>
      </w:r>
      <w:r w:rsidRPr="00C32519">
        <w:rPr>
          <w:sz w:val="24"/>
          <w:szCs w:val="24"/>
        </w:rPr>
        <w:lastRenderedPageBreak/>
        <w:t>proprie procedure standard di sicurezza; in ogni caso non dovranno essere configurati account amministrativi locali ulteriori rispetto a quelli di default;</w:t>
      </w:r>
    </w:p>
    <w:p w:rsidR="00640162" w:rsidRPr="00C32519" w:rsidRDefault="00640162" w:rsidP="00640162">
      <w:pPr>
        <w:pStyle w:val="Paragrafoelenco"/>
        <w:numPr>
          <w:ilvl w:val="0"/>
          <w:numId w:val="56"/>
        </w:numPr>
        <w:spacing w:before="120" w:after="120" w:line="276" w:lineRule="auto"/>
        <w:contextualSpacing/>
        <w:jc w:val="both"/>
        <w:rPr>
          <w:sz w:val="24"/>
          <w:szCs w:val="24"/>
        </w:rPr>
      </w:pPr>
      <w:r w:rsidRPr="00C32519">
        <w:rPr>
          <w:sz w:val="24"/>
          <w:szCs w:val="24"/>
        </w:rPr>
        <w:t>dovranno, nel caso di account amministrativi non locali che consentano l’accesso interattivo a macchine/sistemi/applicativi collegati alla LAN ASUITS, essere sempre personali e rispettare quanto riportato nel presente documento relativamente alle modalità di autenticazione (</w:t>
      </w:r>
      <w:proofErr w:type="spellStart"/>
      <w:r w:rsidRPr="00C32519">
        <w:rPr>
          <w:sz w:val="24"/>
          <w:szCs w:val="24"/>
        </w:rPr>
        <w:t>authentication</w:t>
      </w:r>
      <w:proofErr w:type="spellEnd"/>
      <w:r w:rsidRPr="00C32519">
        <w:rPr>
          <w:sz w:val="24"/>
          <w:szCs w:val="24"/>
        </w:rPr>
        <w:t>) degli operatori per mezzo di account – e relative credenziali – personali;</w:t>
      </w:r>
    </w:p>
    <w:p w:rsidR="00640162" w:rsidRPr="00C32519" w:rsidRDefault="00640162" w:rsidP="00640162">
      <w:pPr>
        <w:pStyle w:val="Paragrafoelenco"/>
        <w:numPr>
          <w:ilvl w:val="0"/>
          <w:numId w:val="56"/>
        </w:numPr>
        <w:spacing w:before="120" w:after="120" w:line="276" w:lineRule="auto"/>
        <w:contextualSpacing/>
        <w:jc w:val="both"/>
        <w:rPr>
          <w:sz w:val="24"/>
          <w:szCs w:val="24"/>
        </w:rPr>
      </w:pPr>
      <w:r w:rsidRPr="00C32519">
        <w:rPr>
          <w:sz w:val="24"/>
          <w:szCs w:val="24"/>
        </w:rPr>
        <w:t>potranno, nel caso di account amministrativi di macchine/sistemi/applicativi non collegati alla LAN ASUITS, essere impersonali e dovranno essere tutti comunicati all’ASUITS, che potrà modificarne le password e che li conserverà secondo le proprie procedure standard di sicurezza; in ogni caso non dovranno essere configurati account amministrativi in numero maggiore dello stretto necessario;</w:t>
      </w:r>
    </w:p>
    <w:p w:rsidR="00640162" w:rsidRPr="00C32519" w:rsidRDefault="00640162" w:rsidP="00640162">
      <w:pPr>
        <w:pStyle w:val="Paragrafoelenco"/>
        <w:numPr>
          <w:ilvl w:val="0"/>
          <w:numId w:val="56"/>
        </w:numPr>
        <w:spacing w:before="120" w:after="120" w:line="276" w:lineRule="auto"/>
        <w:contextualSpacing/>
        <w:jc w:val="both"/>
        <w:rPr>
          <w:sz w:val="24"/>
          <w:szCs w:val="24"/>
        </w:rPr>
      </w:pPr>
      <w:r w:rsidRPr="00C32519">
        <w:rPr>
          <w:sz w:val="24"/>
          <w:szCs w:val="24"/>
        </w:rPr>
        <w:t>potranno, nel caso di account digitali amministrativi, essere configurati dall’aggiudicatario solo in accordo con l’ASUITS e dovranno essere impersonali, dovranno essere tutti comunicati all’ASUITS, che potrà modificarne le password e che li conserverà secondo le proprie procedure standard di sicurezza;</w:t>
      </w:r>
    </w:p>
    <w:p w:rsidR="00640162" w:rsidRPr="00C32519" w:rsidRDefault="00640162" w:rsidP="00640162">
      <w:pPr>
        <w:pStyle w:val="Paragrafoelenco"/>
        <w:numPr>
          <w:ilvl w:val="0"/>
          <w:numId w:val="56"/>
        </w:numPr>
        <w:spacing w:before="120" w:after="120" w:line="276" w:lineRule="auto"/>
        <w:contextualSpacing/>
        <w:jc w:val="both"/>
        <w:rPr>
          <w:sz w:val="24"/>
          <w:szCs w:val="24"/>
        </w:rPr>
      </w:pPr>
      <w:r w:rsidRPr="00C32519">
        <w:rPr>
          <w:sz w:val="24"/>
          <w:szCs w:val="24"/>
        </w:rPr>
        <w:t>non dovranno, nel caso di account amministrativi impersonali, essere in alcun caso presenti.</w:t>
      </w:r>
    </w:p>
    <w:p w:rsidR="00640162" w:rsidRPr="00C32519" w:rsidRDefault="00640162" w:rsidP="00640162">
      <w:pPr>
        <w:spacing w:before="120" w:after="120" w:line="276" w:lineRule="auto"/>
        <w:jc w:val="both"/>
        <w:rPr>
          <w:sz w:val="24"/>
          <w:szCs w:val="24"/>
        </w:rPr>
      </w:pPr>
      <w:r w:rsidRPr="00C32519">
        <w:rPr>
          <w:sz w:val="24"/>
          <w:szCs w:val="24"/>
        </w:rPr>
        <w:t>Per quanto concerne gli account impersonali, consentiti solo secondo quanto riportato nel presente documento, questi non dovranno in alcun caso permettere:</w:t>
      </w:r>
    </w:p>
    <w:p w:rsidR="00640162" w:rsidRPr="00C32519" w:rsidRDefault="00640162" w:rsidP="00640162">
      <w:pPr>
        <w:pStyle w:val="Paragrafoelenco"/>
        <w:numPr>
          <w:ilvl w:val="0"/>
          <w:numId w:val="56"/>
        </w:numPr>
        <w:spacing w:before="120" w:after="120" w:line="276" w:lineRule="auto"/>
        <w:contextualSpacing/>
        <w:jc w:val="both"/>
        <w:rPr>
          <w:sz w:val="24"/>
          <w:szCs w:val="24"/>
        </w:rPr>
      </w:pPr>
      <w:r w:rsidRPr="00C32519">
        <w:rPr>
          <w:sz w:val="24"/>
          <w:szCs w:val="24"/>
        </w:rPr>
        <w:t>di modificare le configurazioni, impostazioni e settaggi di macchine/sistemi/applicativi;</w:t>
      </w:r>
    </w:p>
    <w:p w:rsidR="00640162" w:rsidRPr="00C32519" w:rsidRDefault="00640162" w:rsidP="00640162">
      <w:pPr>
        <w:pStyle w:val="Paragrafoelenco"/>
        <w:numPr>
          <w:ilvl w:val="0"/>
          <w:numId w:val="56"/>
        </w:numPr>
        <w:spacing w:before="120" w:after="120" w:line="276" w:lineRule="auto"/>
        <w:contextualSpacing/>
        <w:jc w:val="both"/>
        <w:rPr>
          <w:sz w:val="24"/>
          <w:szCs w:val="24"/>
        </w:rPr>
      </w:pPr>
      <w:r w:rsidRPr="00C32519">
        <w:rPr>
          <w:sz w:val="24"/>
          <w:szCs w:val="24"/>
        </w:rPr>
        <w:t>di visualizzare, modificare o cancellare dati personali diversi da quelli eventualmente trattati contestualmente all’uso dell’account stesso.</w:t>
      </w:r>
    </w:p>
    <w:p w:rsidR="00640162" w:rsidRPr="00C32519" w:rsidRDefault="00640162" w:rsidP="00640162">
      <w:pPr>
        <w:spacing w:before="120" w:after="120" w:line="276" w:lineRule="auto"/>
        <w:jc w:val="both"/>
        <w:rPr>
          <w:sz w:val="24"/>
          <w:szCs w:val="24"/>
        </w:rPr>
      </w:pPr>
      <w:r w:rsidRPr="00C32519">
        <w:rPr>
          <w:sz w:val="24"/>
          <w:szCs w:val="24"/>
        </w:rPr>
        <w:t>Eventuali dati personali salvati in ulteriori archivi, diversi da quelli descritti nel presente documento, saranno ammessi solo con funzioni di “archivi provvisori”, ovvero di passaggio intermedio dei dati prima dell’invio agli archivi definitivi. I dati personali devono permanere negli archivi provvisori il minor tempo possibile, ovvero per un tempo massimo che sia configurabile e che in ogni caso non superi le 24 ore naturali, con l’implementazione di opportune procedure di cancellazione automatica che non consentano il recupero locale dei dati.</w:t>
      </w:r>
    </w:p>
    <w:p w:rsidR="00640162" w:rsidRPr="00C32519" w:rsidRDefault="00640162" w:rsidP="00640162">
      <w:pPr>
        <w:spacing w:before="120" w:after="120" w:line="276" w:lineRule="auto"/>
        <w:jc w:val="both"/>
        <w:rPr>
          <w:sz w:val="24"/>
          <w:szCs w:val="24"/>
        </w:rPr>
      </w:pPr>
      <w:r w:rsidRPr="00C32519">
        <w:rPr>
          <w:sz w:val="24"/>
          <w:szCs w:val="24"/>
        </w:rPr>
        <w:t>In ogni caso l’accesso agli archivi di dati personali (anche provvisori) dovrà avvenire solo da parte degli account personali e degli account digitali autorizzati, sulla base di opportuni permessi settati in modo che il livello dei privilegi di accesso sia il più basso possibile e preferibilmente che l’accesso ai dati avvenga sempre per tramite dell’applicativo e non direttamente da parte dell’account.</w:t>
      </w:r>
    </w:p>
    <w:p w:rsidR="00640162" w:rsidRDefault="00640162" w:rsidP="00640162">
      <w:pPr>
        <w:ind w:right="-1"/>
        <w:jc w:val="both"/>
        <w:rPr>
          <w:sz w:val="24"/>
          <w:szCs w:val="24"/>
        </w:rPr>
      </w:pPr>
      <w:r w:rsidRPr="00C32519">
        <w:rPr>
          <w:sz w:val="24"/>
          <w:szCs w:val="24"/>
        </w:rPr>
        <w:t>Non è consentita l’archiviazione, anche temporanea ed anche in forma anonima, dei dati su macchine situate esternamente rispetto alla rete dati dell’ASUITS, salvo esplicita autorizzazione da parte dell’ASUITS.</w:t>
      </w:r>
    </w:p>
    <w:p w:rsidR="00820501" w:rsidRDefault="00820501" w:rsidP="00640162">
      <w:pPr>
        <w:ind w:right="-1"/>
        <w:jc w:val="both"/>
        <w:rPr>
          <w:sz w:val="24"/>
          <w:szCs w:val="24"/>
        </w:rPr>
      </w:pPr>
    </w:p>
    <w:p w:rsidR="00820501" w:rsidRDefault="00820501" w:rsidP="00640162">
      <w:pPr>
        <w:ind w:right="-1"/>
        <w:jc w:val="both"/>
        <w:rPr>
          <w:sz w:val="24"/>
          <w:szCs w:val="24"/>
        </w:rPr>
      </w:pPr>
    </w:p>
    <w:p w:rsidR="00820501" w:rsidRDefault="00820501" w:rsidP="00640162">
      <w:pPr>
        <w:ind w:right="-1"/>
        <w:jc w:val="both"/>
        <w:rPr>
          <w:sz w:val="24"/>
          <w:szCs w:val="24"/>
        </w:rPr>
      </w:pPr>
    </w:p>
    <w:p w:rsidR="00820501" w:rsidRDefault="00820501" w:rsidP="00640162">
      <w:pPr>
        <w:ind w:right="-1"/>
        <w:jc w:val="both"/>
        <w:rPr>
          <w:sz w:val="24"/>
          <w:szCs w:val="24"/>
        </w:rPr>
      </w:pPr>
    </w:p>
    <w:p w:rsidR="00820501" w:rsidRDefault="00820501" w:rsidP="00640162">
      <w:pPr>
        <w:ind w:right="-1"/>
        <w:jc w:val="both"/>
        <w:rPr>
          <w:sz w:val="24"/>
          <w:szCs w:val="24"/>
        </w:rPr>
      </w:pPr>
    </w:p>
    <w:p w:rsidR="00FC42A5" w:rsidRDefault="00FC42A5" w:rsidP="00640162">
      <w:pPr>
        <w:ind w:right="-1"/>
        <w:jc w:val="both"/>
        <w:rPr>
          <w:rFonts w:ascii="Cambria" w:hAnsi="Cambria" w:cs="Tahoma"/>
          <w:b/>
          <w:sz w:val="36"/>
          <w:szCs w:val="36"/>
          <w:u w:val="single"/>
        </w:rPr>
      </w:pPr>
    </w:p>
    <w:p w:rsidR="00FC42A5" w:rsidRDefault="00FC42A5" w:rsidP="00640162">
      <w:pPr>
        <w:ind w:right="-1"/>
        <w:jc w:val="both"/>
        <w:rPr>
          <w:rFonts w:ascii="Cambria" w:hAnsi="Cambria" w:cs="Tahoma"/>
          <w:b/>
          <w:sz w:val="36"/>
          <w:szCs w:val="36"/>
          <w:u w:val="single"/>
        </w:rPr>
      </w:pPr>
    </w:p>
    <w:p w:rsidR="00820501" w:rsidRPr="009C097E" w:rsidRDefault="00820501" w:rsidP="00640162">
      <w:pPr>
        <w:ind w:right="-1"/>
        <w:jc w:val="both"/>
        <w:rPr>
          <w:rFonts w:ascii="Cambria" w:hAnsi="Cambria" w:cs="Tahoma"/>
          <w:b/>
          <w:bCs/>
          <w:sz w:val="36"/>
          <w:szCs w:val="36"/>
          <w:u w:val="single"/>
        </w:rPr>
      </w:pPr>
      <w:r w:rsidRPr="009C097E">
        <w:rPr>
          <w:rFonts w:ascii="Cambria" w:hAnsi="Cambria" w:cs="Tahoma"/>
          <w:b/>
          <w:sz w:val="36"/>
          <w:szCs w:val="36"/>
          <w:u w:val="single"/>
        </w:rPr>
        <w:t xml:space="preserve">Struttura informatica </w:t>
      </w:r>
      <w:proofErr w:type="spellStart"/>
      <w:r w:rsidRPr="009C097E">
        <w:rPr>
          <w:rFonts w:ascii="Cambria" w:hAnsi="Cambria" w:cs="Tahoma"/>
          <w:b/>
          <w:sz w:val="36"/>
          <w:szCs w:val="36"/>
          <w:u w:val="single"/>
        </w:rPr>
        <w:t>ASUI.UD</w:t>
      </w:r>
      <w:proofErr w:type="spellEnd"/>
      <w:r w:rsidRPr="009C097E">
        <w:rPr>
          <w:rFonts w:ascii="Cambria" w:hAnsi="Cambria" w:cs="Tahoma"/>
          <w:b/>
          <w:sz w:val="36"/>
          <w:szCs w:val="36"/>
          <w:u w:val="single"/>
        </w:rPr>
        <w:t xml:space="preserve"> &gt; rinvio all’allegato pdf</w:t>
      </w:r>
    </w:p>
    <w:sectPr w:rsidR="00820501" w:rsidRPr="009C097E" w:rsidSect="0057222A">
      <w:pgSz w:w="11906" w:h="16838"/>
      <w:pgMar w:top="1418"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3AE4" w:rsidRDefault="00903AE4" w:rsidP="00747675">
      <w:r>
        <w:separator/>
      </w:r>
    </w:p>
  </w:endnote>
  <w:endnote w:type="continuationSeparator" w:id="0">
    <w:p w:rsidR="00903AE4" w:rsidRDefault="00903AE4" w:rsidP="0074767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Arial Unicode MS"/>
    <w:panose1 w:val="05010000000000000000"/>
    <w:charset w:val="00"/>
    <w:family w:val="auto"/>
    <w:pitch w:val="variable"/>
    <w:sig w:usb0="800000AF" w:usb1="1001ECEA" w:usb2="00000000" w:usb3="00000000" w:csb0="00000001" w:csb1="00000000"/>
  </w:font>
  <w:font w:name="Liberation Serif">
    <w:altName w:val="Times New Roman"/>
    <w:panose1 w:val="02020603050405020304"/>
    <w:charset w:val="00"/>
    <w:family w:val="roman"/>
    <w:pitch w:val="variable"/>
    <w:sig w:usb0="E0000AFF" w:usb1="500078FF" w:usb2="00000021" w:usb3="00000000" w:csb0="000001B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NewAster">
    <w:altName w:val="Times New Roman"/>
    <w:panose1 w:val="00000000000000000000"/>
    <w:charset w:val="00"/>
    <w:family w:val="roman"/>
    <w:notTrueType/>
    <w:pitch w:val="variable"/>
    <w:sig w:usb0="00000003" w:usb1="00000000" w:usb2="00000000" w:usb3="00000000" w:csb0="00000001" w:csb1="00000000"/>
  </w:font>
  <w:font w:name="BentonSans-Book">
    <w:altName w:val="Times New Roman"/>
    <w:charset w:val="00"/>
    <w:family w:val="auto"/>
    <w:pitch w:val="variable"/>
    <w:sig w:usb0="A0003AAF" w:usb1="50002048" w:usb2="00000000" w:usb3="00000000" w:csb0="000001FF" w:csb1="00000000"/>
  </w:font>
  <w:font w:name="Comic Sans MS">
    <w:panose1 w:val="030F0702030302020204"/>
    <w:charset w:val="00"/>
    <w:family w:val="script"/>
    <w:pitch w:val="variable"/>
    <w:sig w:usb0="00000287" w:usb1="00000000"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 w:name="TimesNew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AE4" w:rsidRDefault="00903AE4">
    <w:pPr>
      <w:pStyle w:val="Pidipagina"/>
      <w:jc w:val="right"/>
      <w:rPr>
        <w:rFonts w:ascii="Cambria" w:hAnsi="Cambria" w:cs="Tahoma"/>
        <w:sz w:val="22"/>
        <w:szCs w:val="22"/>
      </w:rPr>
    </w:pPr>
  </w:p>
  <w:p w:rsidR="00903AE4" w:rsidRPr="00DE5EB5" w:rsidRDefault="006C202A">
    <w:pPr>
      <w:pStyle w:val="Pidipagina"/>
      <w:jc w:val="right"/>
      <w:rPr>
        <w:rFonts w:ascii="Cambria" w:hAnsi="Cambria" w:cs="Tahoma"/>
        <w:sz w:val="22"/>
        <w:szCs w:val="22"/>
      </w:rPr>
    </w:pPr>
    <w:r w:rsidRPr="00DE5EB5">
      <w:rPr>
        <w:rFonts w:ascii="Cambria" w:hAnsi="Cambria" w:cs="Tahoma"/>
        <w:sz w:val="22"/>
        <w:szCs w:val="22"/>
      </w:rPr>
      <w:fldChar w:fldCharType="begin"/>
    </w:r>
    <w:r w:rsidR="00903AE4" w:rsidRPr="00DE5EB5">
      <w:rPr>
        <w:rFonts w:ascii="Cambria" w:hAnsi="Cambria" w:cs="Tahoma"/>
        <w:sz w:val="22"/>
        <w:szCs w:val="22"/>
      </w:rPr>
      <w:instrText xml:space="preserve"> PAGE   \* MERGEFORMAT </w:instrText>
    </w:r>
    <w:r w:rsidRPr="00DE5EB5">
      <w:rPr>
        <w:rFonts w:ascii="Cambria" w:hAnsi="Cambria" w:cs="Tahoma"/>
        <w:sz w:val="22"/>
        <w:szCs w:val="22"/>
      </w:rPr>
      <w:fldChar w:fldCharType="separate"/>
    </w:r>
    <w:r w:rsidR="00273880">
      <w:rPr>
        <w:rFonts w:ascii="Cambria" w:hAnsi="Cambria" w:cs="Tahoma"/>
        <w:noProof/>
        <w:sz w:val="22"/>
        <w:szCs w:val="22"/>
      </w:rPr>
      <w:t>25</w:t>
    </w:r>
    <w:r w:rsidRPr="00DE5EB5">
      <w:rPr>
        <w:rFonts w:ascii="Cambria" w:hAnsi="Cambria" w:cs="Tahoma"/>
        <w:sz w:val="22"/>
        <w:szCs w:val="22"/>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22366147"/>
      <w:docPartObj>
        <w:docPartGallery w:val="Page Numbers (Bottom of Page)"/>
        <w:docPartUnique/>
      </w:docPartObj>
    </w:sdtPr>
    <w:sdtContent>
      <w:p w:rsidR="00903AE4" w:rsidRDefault="006C202A">
        <w:pPr>
          <w:pStyle w:val="Pidipagina"/>
        </w:pPr>
        <w:r>
          <w:fldChar w:fldCharType="begin"/>
        </w:r>
        <w:r w:rsidR="00903AE4">
          <w:instrText>PAGE   \* MERGEFORMAT</w:instrText>
        </w:r>
        <w:r>
          <w:fldChar w:fldCharType="separate"/>
        </w:r>
        <w:r w:rsidR="00273880">
          <w:rPr>
            <w:noProof/>
          </w:rPr>
          <w:t>51</w:t>
        </w:r>
        <w:r>
          <w:rPr>
            <w:noProof/>
          </w:rPr>
          <w:fldChar w:fldCharType="end"/>
        </w:r>
      </w:p>
    </w:sdtContent>
  </w:sdt>
  <w:p w:rsidR="00903AE4" w:rsidRPr="00DE5EB5" w:rsidRDefault="00903AE4">
    <w:pPr>
      <w:pStyle w:val="Pidipagina"/>
      <w:jc w:val="right"/>
      <w:rPr>
        <w:rFonts w:ascii="Cambria" w:hAnsi="Cambria" w:cs="Tahoma"/>
        <w:sz w:val="22"/>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3AE4" w:rsidRDefault="00903AE4" w:rsidP="00747675">
      <w:r>
        <w:separator/>
      </w:r>
    </w:p>
  </w:footnote>
  <w:footnote w:type="continuationSeparator" w:id="0">
    <w:p w:rsidR="00903AE4" w:rsidRDefault="00903AE4" w:rsidP="007476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45926310"/>
    <w:lvl w:ilvl="0">
      <w:start w:val="1"/>
      <w:numFmt w:val="decimal"/>
      <w:pStyle w:val="NormaleTahoma"/>
      <w:lvlText w:val="%1."/>
      <w:lvlJc w:val="left"/>
      <w:pPr>
        <w:tabs>
          <w:tab w:val="num" w:pos="643"/>
        </w:tabs>
        <w:ind w:left="643" w:hanging="360"/>
      </w:pPr>
    </w:lvl>
  </w:abstractNum>
  <w:abstractNum w:abstractNumId="1">
    <w:nsid w:val="FFFFFF82"/>
    <w:multiLevelType w:val="singleLevel"/>
    <w:tmpl w:val="8C80A44C"/>
    <w:lvl w:ilvl="0">
      <w:start w:val="1"/>
      <w:numFmt w:val="bullet"/>
      <w:pStyle w:val="Testodelblocco1"/>
      <w:lvlText w:val=""/>
      <w:lvlJc w:val="left"/>
      <w:pPr>
        <w:tabs>
          <w:tab w:val="num" w:pos="926"/>
        </w:tabs>
        <w:ind w:left="926" w:hanging="360"/>
      </w:pPr>
      <w:rPr>
        <w:rFonts w:ascii="Symbol" w:hAnsi="Symbol" w:hint="default"/>
      </w:rPr>
    </w:lvl>
  </w:abstractNum>
  <w:abstractNum w:abstractNumId="2">
    <w:nsid w:val="FFFFFF83"/>
    <w:multiLevelType w:val="singleLevel"/>
    <w:tmpl w:val="32F68F8C"/>
    <w:lvl w:ilvl="0">
      <w:start w:val="1"/>
      <w:numFmt w:val="bullet"/>
      <w:pStyle w:val="Corpodeltesto25"/>
      <w:lvlText w:val=""/>
      <w:lvlJc w:val="left"/>
      <w:pPr>
        <w:tabs>
          <w:tab w:val="num" w:pos="643"/>
        </w:tabs>
        <w:ind w:left="643" w:hanging="360"/>
      </w:pPr>
      <w:rPr>
        <w:rFonts w:ascii="Symbol" w:hAnsi="Symbol" w:hint="default"/>
      </w:rPr>
    </w:lvl>
  </w:abstractNum>
  <w:abstractNum w:abstractNumId="3">
    <w:nsid w:val="FFFFFF88"/>
    <w:multiLevelType w:val="singleLevel"/>
    <w:tmpl w:val="6EF412E4"/>
    <w:lvl w:ilvl="0">
      <w:start w:val="1"/>
      <w:numFmt w:val="decimal"/>
      <w:pStyle w:val="Testodelblocco10"/>
      <w:lvlText w:val="%1."/>
      <w:lvlJc w:val="left"/>
      <w:pPr>
        <w:tabs>
          <w:tab w:val="num" w:pos="360"/>
        </w:tabs>
        <w:ind w:left="360" w:hanging="360"/>
      </w:pPr>
    </w:lvl>
  </w:abstractNum>
  <w:abstractNum w:abstractNumId="4">
    <w:nsid w:val="0000000C"/>
    <w:multiLevelType w:val="singleLevel"/>
    <w:tmpl w:val="0000000C"/>
    <w:name w:val="WW8Num12"/>
    <w:lvl w:ilvl="0">
      <w:numFmt w:val="bullet"/>
      <w:lvlText w:val=""/>
      <w:lvlJc w:val="left"/>
      <w:pPr>
        <w:tabs>
          <w:tab w:val="num" w:pos="283"/>
        </w:tabs>
        <w:ind w:left="283" w:hanging="283"/>
      </w:pPr>
      <w:rPr>
        <w:rFonts w:ascii="Symbol" w:hAnsi="Symbol" w:cs="Symbol"/>
      </w:rPr>
    </w:lvl>
  </w:abstractNum>
  <w:abstractNum w:abstractNumId="5">
    <w:nsid w:val="0000000D"/>
    <w:multiLevelType w:val="multilevel"/>
    <w:tmpl w:val="0000000D"/>
    <w:name w:val="WW8Num13"/>
    <w:lvl w:ilvl="0">
      <w:start w:val="1"/>
      <w:numFmt w:val="bullet"/>
      <w:lvlText w:val=""/>
      <w:lvlJc w:val="left"/>
      <w:pPr>
        <w:tabs>
          <w:tab w:val="num" w:pos="0"/>
        </w:tabs>
        <w:ind w:left="720" w:hanging="360"/>
      </w:pPr>
      <w:rPr>
        <w:rFonts w:ascii="Symbol" w:hAnsi="Symbol" w:cs="OpenSymbol"/>
      </w:rPr>
    </w:lvl>
    <w:lvl w:ilvl="1">
      <w:start w:val="1"/>
      <w:numFmt w:val="bullet"/>
      <w:lvlText w:val="◦"/>
      <w:lvlJc w:val="left"/>
      <w:pPr>
        <w:tabs>
          <w:tab w:val="num" w:pos="0"/>
        </w:tabs>
        <w:ind w:left="1080" w:hanging="360"/>
      </w:pPr>
      <w:rPr>
        <w:rFonts w:ascii="OpenSymbol" w:hAnsi="OpenSymbol" w:cs="OpenSymbol"/>
      </w:rPr>
    </w:lvl>
    <w:lvl w:ilvl="2">
      <w:start w:val="1"/>
      <w:numFmt w:val="bullet"/>
      <w:lvlText w:val="▪"/>
      <w:lvlJc w:val="left"/>
      <w:pPr>
        <w:tabs>
          <w:tab w:val="num" w:pos="0"/>
        </w:tabs>
        <w:ind w:left="1440" w:hanging="360"/>
      </w:pPr>
      <w:rPr>
        <w:rFonts w:ascii="OpenSymbol" w:hAnsi="OpenSymbol" w:cs="OpenSymbol"/>
      </w:rPr>
    </w:lvl>
    <w:lvl w:ilvl="3">
      <w:start w:val="1"/>
      <w:numFmt w:val="bullet"/>
      <w:lvlText w:val=""/>
      <w:lvlJc w:val="left"/>
      <w:pPr>
        <w:tabs>
          <w:tab w:val="num" w:pos="0"/>
        </w:tabs>
        <w:ind w:left="1800" w:hanging="360"/>
      </w:pPr>
      <w:rPr>
        <w:rFonts w:ascii="Symbol" w:hAnsi="Symbol" w:cs="OpenSymbol"/>
      </w:rPr>
    </w:lvl>
    <w:lvl w:ilvl="4">
      <w:start w:val="1"/>
      <w:numFmt w:val="bullet"/>
      <w:lvlText w:val="◦"/>
      <w:lvlJc w:val="left"/>
      <w:pPr>
        <w:tabs>
          <w:tab w:val="num" w:pos="0"/>
        </w:tabs>
        <w:ind w:left="2160" w:hanging="360"/>
      </w:pPr>
      <w:rPr>
        <w:rFonts w:ascii="OpenSymbol" w:hAnsi="OpenSymbol" w:cs="OpenSymbol"/>
      </w:rPr>
    </w:lvl>
    <w:lvl w:ilvl="5">
      <w:start w:val="1"/>
      <w:numFmt w:val="bullet"/>
      <w:lvlText w:val="▪"/>
      <w:lvlJc w:val="left"/>
      <w:pPr>
        <w:tabs>
          <w:tab w:val="num" w:pos="0"/>
        </w:tabs>
        <w:ind w:left="2520" w:hanging="360"/>
      </w:pPr>
      <w:rPr>
        <w:rFonts w:ascii="OpenSymbol" w:hAnsi="OpenSymbol" w:cs="OpenSymbol"/>
      </w:rPr>
    </w:lvl>
    <w:lvl w:ilvl="6">
      <w:start w:val="1"/>
      <w:numFmt w:val="bullet"/>
      <w:lvlText w:val=""/>
      <w:lvlJc w:val="left"/>
      <w:pPr>
        <w:tabs>
          <w:tab w:val="num" w:pos="0"/>
        </w:tabs>
        <w:ind w:left="2880" w:hanging="360"/>
      </w:pPr>
      <w:rPr>
        <w:rFonts w:ascii="Symbol" w:hAnsi="Symbol" w:cs="OpenSymbol"/>
      </w:rPr>
    </w:lvl>
    <w:lvl w:ilvl="7">
      <w:start w:val="1"/>
      <w:numFmt w:val="bullet"/>
      <w:lvlText w:val="◦"/>
      <w:lvlJc w:val="left"/>
      <w:pPr>
        <w:tabs>
          <w:tab w:val="num" w:pos="0"/>
        </w:tabs>
        <w:ind w:left="3240" w:hanging="360"/>
      </w:pPr>
      <w:rPr>
        <w:rFonts w:ascii="OpenSymbol" w:hAnsi="OpenSymbol" w:cs="OpenSymbol"/>
      </w:rPr>
    </w:lvl>
    <w:lvl w:ilvl="8">
      <w:start w:val="1"/>
      <w:numFmt w:val="bullet"/>
      <w:lvlText w:val="▪"/>
      <w:lvlJc w:val="left"/>
      <w:pPr>
        <w:tabs>
          <w:tab w:val="num" w:pos="0"/>
        </w:tabs>
        <w:ind w:left="3600" w:hanging="360"/>
      </w:pPr>
      <w:rPr>
        <w:rFonts w:ascii="OpenSymbol" w:hAnsi="OpenSymbol" w:cs="OpenSymbol"/>
      </w:rPr>
    </w:lvl>
  </w:abstractNum>
  <w:abstractNum w:abstractNumId="6">
    <w:nsid w:val="0000000E"/>
    <w:multiLevelType w:val="multilevel"/>
    <w:tmpl w:val="0000000E"/>
    <w:name w:val="WW8Num14"/>
    <w:lvl w:ilvl="0">
      <w:start w:val="1"/>
      <w:numFmt w:val="bullet"/>
      <w:lvlText w:val=""/>
      <w:lvlJc w:val="left"/>
      <w:pPr>
        <w:tabs>
          <w:tab w:val="num" w:pos="0"/>
        </w:tabs>
        <w:ind w:left="720" w:hanging="360"/>
      </w:pPr>
      <w:rPr>
        <w:rFonts w:ascii="Symbol" w:hAnsi="Symbol" w:cs="OpenSymbol"/>
      </w:rPr>
    </w:lvl>
    <w:lvl w:ilvl="1">
      <w:start w:val="1"/>
      <w:numFmt w:val="bullet"/>
      <w:lvlText w:val="◦"/>
      <w:lvlJc w:val="left"/>
      <w:pPr>
        <w:tabs>
          <w:tab w:val="num" w:pos="0"/>
        </w:tabs>
        <w:ind w:left="1080" w:hanging="360"/>
      </w:pPr>
      <w:rPr>
        <w:rFonts w:ascii="OpenSymbol" w:hAnsi="OpenSymbol" w:cs="OpenSymbol"/>
      </w:rPr>
    </w:lvl>
    <w:lvl w:ilvl="2">
      <w:start w:val="1"/>
      <w:numFmt w:val="bullet"/>
      <w:lvlText w:val="▪"/>
      <w:lvlJc w:val="left"/>
      <w:pPr>
        <w:tabs>
          <w:tab w:val="num" w:pos="0"/>
        </w:tabs>
        <w:ind w:left="1440" w:hanging="360"/>
      </w:pPr>
      <w:rPr>
        <w:rFonts w:ascii="OpenSymbol" w:hAnsi="OpenSymbol" w:cs="OpenSymbol"/>
      </w:rPr>
    </w:lvl>
    <w:lvl w:ilvl="3">
      <w:start w:val="1"/>
      <w:numFmt w:val="bullet"/>
      <w:lvlText w:val=""/>
      <w:lvlJc w:val="left"/>
      <w:pPr>
        <w:tabs>
          <w:tab w:val="num" w:pos="0"/>
        </w:tabs>
        <w:ind w:left="1800" w:hanging="360"/>
      </w:pPr>
      <w:rPr>
        <w:rFonts w:ascii="Symbol" w:hAnsi="Symbol" w:cs="OpenSymbol"/>
      </w:rPr>
    </w:lvl>
    <w:lvl w:ilvl="4">
      <w:start w:val="1"/>
      <w:numFmt w:val="bullet"/>
      <w:lvlText w:val="◦"/>
      <w:lvlJc w:val="left"/>
      <w:pPr>
        <w:tabs>
          <w:tab w:val="num" w:pos="0"/>
        </w:tabs>
        <w:ind w:left="2160" w:hanging="360"/>
      </w:pPr>
      <w:rPr>
        <w:rFonts w:ascii="OpenSymbol" w:hAnsi="OpenSymbol" w:cs="OpenSymbol"/>
      </w:rPr>
    </w:lvl>
    <w:lvl w:ilvl="5">
      <w:start w:val="1"/>
      <w:numFmt w:val="bullet"/>
      <w:lvlText w:val="▪"/>
      <w:lvlJc w:val="left"/>
      <w:pPr>
        <w:tabs>
          <w:tab w:val="num" w:pos="0"/>
        </w:tabs>
        <w:ind w:left="2520" w:hanging="360"/>
      </w:pPr>
      <w:rPr>
        <w:rFonts w:ascii="OpenSymbol" w:hAnsi="OpenSymbol" w:cs="OpenSymbol"/>
      </w:rPr>
    </w:lvl>
    <w:lvl w:ilvl="6">
      <w:start w:val="1"/>
      <w:numFmt w:val="bullet"/>
      <w:lvlText w:val=""/>
      <w:lvlJc w:val="left"/>
      <w:pPr>
        <w:tabs>
          <w:tab w:val="num" w:pos="0"/>
        </w:tabs>
        <w:ind w:left="2880" w:hanging="360"/>
      </w:pPr>
      <w:rPr>
        <w:rFonts w:ascii="Symbol" w:hAnsi="Symbol" w:cs="OpenSymbol"/>
      </w:rPr>
    </w:lvl>
    <w:lvl w:ilvl="7">
      <w:start w:val="1"/>
      <w:numFmt w:val="bullet"/>
      <w:lvlText w:val="◦"/>
      <w:lvlJc w:val="left"/>
      <w:pPr>
        <w:tabs>
          <w:tab w:val="num" w:pos="0"/>
        </w:tabs>
        <w:ind w:left="3240" w:hanging="360"/>
      </w:pPr>
      <w:rPr>
        <w:rFonts w:ascii="OpenSymbol" w:hAnsi="OpenSymbol" w:cs="OpenSymbol"/>
      </w:rPr>
    </w:lvl>
    <w:lvl w:ilvl="8">
      <w:start w:val="1"/>
      <w:numFmt w:val="bullet"/>
      <w:lvlText w:val="▪"/>
      <w:lvlJc w:val="left"/>
      <w:pPr>
        <w:tabs>
          <w:tab w:val="num" w:pos="0"/>
        </w:tabs>
        <w:ind w:left="3600" w:hanging="360"/>
      </w:pPr>
      <w:rPr>
        <w:rFonts w:ascii="OpenSymbol" w:hAnsi="OpenSymbol" w:cs="OpenSymbol"/>
      </w:rPr>
    </w:lvl>
  </w:abstractNum>
  <w:abstractNum w:abstractNumId="7">
    <w:nsid w:val="0000000F"/>
    <w:multiLevelType w:val="multilevel"/>
    <w:tmpl w:val="0000000F"/>
    <w:name w:val="WW8Num15"/>
    <w:lvl w:ilvl="0">
      <w:start w:val="1"/>
      <w:numFmt w:val="decimal"/>
      <w:lvlText w:val="%1."/>
      <w:lvlJc w:val="left"/>
      <w:pPr>
        <w:tabs>
          <w:tab w:val="num" w:pos="0"/>
        </w:tabs>
        <w:ind w:left="720" w:hanging="360"/>
      </w:pPr>
      <w:rPr>
        <w:rFonts w:ascii="Liberation Serif" w:eastAsia="Liberation Serif" w:hAnsi="Liberation Serif" w:cs="Liberation Serif"/>
        <w:sz w:val="22"/>
        <w:szCs w:val="22"/>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8">
    <w:nsid w:val="00000010"/>
    <w:multiLevelType w:val="multilevel"/>
    <w:tmpl w:val="00000010"/>
    <w:name w:val="WW8Num16"/>
    <w:lvl w:ilvl="0">
      <w:start w:val="1"/>
      <w:numFmt w:val="bullet"/>
      <w:lvlText w:val=""/>
      <w:lvlJc w:val="left"/>
      <w:pPr>
        <w:tabs>
          <w:tab w:val="num" w:pos="0"/>
        </w:tabs>
        <w:ind w:left="783" w:hanging="360"/>
      </w:pPr>
      <w:rPr>
        <w:rFonts w:ascii="Symbol" w:hAnsi="Symbol" w:cs="OpenSymbol"/>
        <w:sz w:val="22"/>
        <w:szCs w:val="22"/>
      </w:rPr>
    </w:lvl>
    <w:lvl w:ilvl="1">
      <w:start w:val="1"/>
      <w:numFmt w:val="bullet"/>
      <w:lvlText w:val="◦"/>
      <w:lvlJc w:val="left"/>
      <w:pPr>
        <w:tabs>
          <w:tab w:val="num" w:pos="0"/>
        </w:tabs>
        <w:ind w:left="1143" w:hanging="360"/>
      </w:pPr>
      <w:rPr>
        <w:rFonts w:ascii="OpenSymbol" w:hAnsi="OpenSymbol" w:cs="OpenSymbol"/>
      </w:rPr>
    </w:lvl>
    <w:lvl w:ilvl="2">
      <w:start w:val="1"/>
      <w:numFmt w:val="bullet"/>
      <w:lvlText w:val="▪"/>
      <w:lvlJc w:val="left"/>
      <w:pPr>
        <w:tabs>
          <w:tab w:val="num" w:pos="0"/>
        </w:tabs>
        <w:ind w:left="1503" w:hanging="360"/>
      </w:pPr>
      <w:rPr>
        <w:rFonts w:ascii="OpenSymbol" w:hAnsi="OpenSymbol" w:cs="OpenSymbol"/>
      </w:rPr>
    </w:lvl>
    <w:lvl w:ilvl="3">
      <w:start w:val="1"/>
      <w:numFmt w:val="bullet"/>
      <w:lvlText w:val=""/>
      <w:lvlJc w:val="left"/>
      <w:pPr>
        <w:tabs>
          <w:tab w:val="num" w:pos="0"/>
        </w:tabs>
        <w:ind w:left="1863" w:hanging="360"/>
      </w:pPr>
      <w:rPr>
        <w:rFonts w:ascii="Symbol" w:hAnsi="Symbol" w:cs="OpenSymbol"/>
        <w:sz w:val="22"/>
        <w:szCs w:val="22"/>
      </w:rPr>
    </w:lvl>
    <w:lvl w:ilvl="4">
      <w:start w:val="1"/>
      <w:numFmt w:val="bullet"/>
      <w:lvlText w:val="◦"/>
      <w:lvlJc w:val="left"/>
      <w:pPr>
        <w:tabs>
          <w:tab w:val="num" w:pos="0"/>
        </w:tabs>
        <w:ind w:left="2223" w:hanging="360"/>
      </w:pPr>
      <w:rPr>
        <w:rFonts w:ascii="OpenSymbol" w:hAnsi="OpenSymbol" w:cs="OpenSymbol"/>
      </w:rPr>
    </w:lvl>
    <w:lvl w:ilvl="5">
      <w:start w:val="1"/>
      <w:numFmt w:val="bullet"/>
      <w:lvlText w:val="▪"/>
      <w:lvlJc w:val="left"/>
      <w:pPr>
        <w:tabs>
          <w:tab w:val="num" w:pos="0"/>
        </w:tabs>
        <w:ind w:left="2583" w:hanging="360"/>
      </w:pPr>
      <w:rPr>
        <w:rFonts w:ascii="OpenSymbol" w:hAnsi="OpenSymbol" w:cs="OpenSymbol"/>
      </w:rPr>
    </w:lvl>
    <w:lvl w:ilvl="6">
      <w:start w:val="1"/>
      <w:numFmt w:val="bullet"/>
      <w:lvlText w:val=""/>
      <w:lvlJc w:val="left"/>
      <w:pPr>
        <w:tabs>
          <w:tab w:val="num" w:pos="0"/>
        </w:tabs>
        <w:ind w:left="2943" w:hanging="360"/>
      </w:pPr>
      <w:rPr>
        <w:rFonts w:ascii="Symbol" w:hAnsi="Symbol" w:cs="OpenSymbol"/>
        <w:sz w:val="22"/>
        <w:szCs w:val="22"/>
      </w:rPr>
    </w:lvl>
    <w:lvl w:ilvl="7">
      <w:start w:val="1"/>
      <w:numFmt w:val="bullet"/>
      <w:lvlText w:val="◦"/>
      <w:lvlJc w:val="left"/>
      <w:pPr>
        <w:tabs>
          <w:tab w:val="num" w:pos="0"/>
        </w:tabs>
        <w:ind w:left="3303" w:hanging="360"/>
      </w:pPr>
      <w:rPr>
        <w:rFonts w:ascii="OpenSymbol" w:hAnsi="OpenSymbol" w:cs="OpenSymbol"/>
      </w:rPr>
    </w:lvl>
    <w:lvl w:ilvl="8">
      <w:start w:val="1"/>
      <w:numFmt w:val="bullet"/>
      <w:lvlText w:val="▪"/>
      <w:lvlJc w:val="left"/>
      <w:pPr>
        <w:tabs>
          <w:tab w:val="num" w:pos="0"/>
        </w:tabs>
        <w:ind w:left="3663" w:hanging="360"/>
      </w:pPr>
      <w:rPr>
        <w:rFonts w:ascii="OpenSymbol" w:hAnsi="OpenSymbol" w:cs="OpenSymbol"/>
      </w:rPr>
    </w:lvl>
  </w:abstractNum>
  <w:abstractNum w:abstractNumId="9">
    <w:nsid w:val="00000011"/>
    <w:multiLevelType w:val="singleLevel"/>
    <w:tmpl w:val="00000011"/>
    <w:name w:val="WW8Num17"/>
    <w:lvl w:ilvl="0">
      <w:numFmt w:val="bullet"/>
      <w:lvlText w:val="•"/>
      <w:lvlJc w:val="left"/>
      <w:pPr>
        <w:tabs>
          <w:tab w:val="num" w:pos="360"/>
        </w:tabs>
        <w:ind w:left="360" w:firstLine="0"/>
      </w:pPr>
      <w:rPr>
        <w:rFonts w:ascii="Times New Roman" w:hAnsi="Times New Roman" w:cs="Times New Roman"/>
        <w:color w:val="auto"/>
      </w:rPr>
    </w:lvl>
  </w:abstractNum>
  <w:abstractNum w:abstractNumId="10">
    <w:nsid w:val="00000012"/>
    <w:multiLevelType w:val="singleLevel"/>
    <w:tmpl w:val="00000012"/>
    <w:name w:val="WW8Num18"/>
    <w:lvl w:ilvl="0">
      <w:start w:val="1"/>
      <w:numFmt w:val="bullet"/>
      <w:lvlText w:val=""/>
      <w:lvlJc w:val="left"/>
      <w:pPr>
        <w:tabs>
          <w:tab w:val="num" w:pos="720"/>
        </w:tabs>
        <w:ind w:left="720" w:hanging="360"/>
      </w:pPr>
      <w:rPr>
        <w:rFonts w:ascii="Symbol" w:hAnsi="Symbol" w:cs="Times New Roman"/>
      </w:rPr>
    </w:lvl>
  </w:abstractNum>
  <w:abstractNum w:abstractNumId="11">
    <w:nsid w:val="00000013"/>
    <w:multiLevelType w:val="multilevel"/>
    <w:tmpl w:val="00000013"/>
    <w:name w:val="WW8Num19"/>
    <w:lvl w:ilvl="0">
      <w:start w:val="1"/>
      <w:numFmt w:val="decimal"/>
      <w:lvlText w:val="%1."/>
      <w:lvlJc w:val="left"/>
      <w:pPr>
        <w:tabs>
          <w:tab w:val="num" w:pos="0"/>
        </w:tabs>
        <w:ind w:left="720" w:hanging="360"/>
      </w:pPr>
      <w:rPr>
        <w:sz w:val="22"/>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2">
    <w:nsid w:val="00000014"/>
    <w:multiLevelType w:val="multilevel"/>
    <w:tmpl w:val="00000014"/>
    <w:name w:val="WW8Num2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3">
    <w:nsid w:val="00000015"/>
    <w:multiLevelType w:val="multilevel"/>
    <w:tmpl w:val="00000015"/>
    <w:name w:val="WW8Num21"/>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4">
    <w:nsid w:val="00000016"/>
    <w:multiLevelType w:val="multilevel"/>
    <w:tmpl w:val="00000016"/>
    <w:name w:val="WW8Num2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5">
    <w:nsid w:val="00000017"/>
    <w:multiLevelType w:val="multilevel"/>
    <w:tmpl w:val="00000017"/>
    <w:name w:val="WW8Num23"/>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6">
    <w:nsid w:val="00000018"/>
    <w:multiLevelType w:val="multilevel"/>
    <w:tmpl w:val="00000018"/>
    <w:name w:val="WW8Num2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7">
    <w:nsid w:val="00000019"/>
    <w:multiLevelType w:val="multilevel"/>
    <w:tmpl w:val="00000019"/>
    <w:name w:val="WW8Num25"/>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8">
    <w:nsid w:val="0000001A"/>
    <w:multiLevelType w:val="singleLevel"/>
    <w:tmpl w:val="0000001A"/>
    <w:name w:val="WW8Num26"/>
    <w:lvl w:ilvl="0">
      <w:start w:val="1"/>
      <w:numFmt w:val="bullet"/>
      <w:lvlText w:val=""/>
      <w:lvlJc w:val="left"/>
      <w:pPr>
        <w:tabs>
          <w:tab w:val="num" w:pos="0"/>
        </w:tabs>
        <w:ind w:left="720" w:hanging="360"/>
      </w:pPr>
      <w:rPr>
        <w:rFonts w:ascii="Symbol" w:hAnsi="Symbol" w:cs="Symbol" w:hint="default"/>
      </w:rPr>
    </w:lvl>
  </w:abstractNum>
  <w:abstractNum w:abstractNumId="19">
    <w:nsid w:val="0000001B"/>
    <w:multiLevelType w:val="multilevel"/>
    <w:tmpl w:val="0000001B"/>
    <w:name w:val="WW8Num27"/>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0">
    <w:nsid w:val="0000001C"/>
    <w:multiLevelType w:val="singleLevel"/>
    <w:tmpl w:val="0000001C"/>
    <w:name w:val="WW8Num28"/>
    <w:lvl w:ilvl="0">
      <w:start w:val="1"/>
      <w:numFmt w:val="decimal"/>
      <w:lvlText w:val="%1."/>
      <w:lvlJc w:val="left"/>
      <w:pPr>
        <w:tabs>
          <w:tab w:val="num" w:pos="0"/>
        </w:tabs>
        <w:ind w:left="720" w:hanging="360"/>
      </w:pPr>
      <w:rPr>
        <w:b/>
        <w:bCs/>
        <w:sz w:val="22"/>
        <w:szCs w:val="22"/>
        <w:shd w:val="clear" w:color="auto" w:fill="FFFFFF"/>
      </w:rPr>
    </w:lvl>
  </w:abstractNum>
  <w:abstractNum w:abstractNumId="21">
    <w:nsid w:val="0000001D"/>
    <w:multiLevelType w:val="multilevel"/>
    <w:tmpl w:val="0000001D"/>
    <w:name w:val="WW8Num29"/>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2">
    <w:nsid w:val="0000001E"/>
    <w:multiLevelType w:val="multilevel"/>
    <w:tmpl w:val="0000001E"/>
    <w:name w:val="WW8Num3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3">
    <w:nsid w:val="0000001F"/>
    <w:multiLevelType w:val="multilevel"/>
    <w:tmpl w:val="0000001F"/>
    <w:name w:val="WW8Num31"/>
    <w:lvl w:ilvl="0">
      <w:start w:val="1"/>
      <w:numFmt w:val="bullet"/>
      <w:lvlText w:val=""/>
      <w:lvlJc w:val="left"/>
      <w:pPr>
        <w:tabs>
          <w:tab w:val="num" w:pos="720"/>
        </w:tabs>
        <w:ind w:left="720" w:hanging="360"/>
      </w:pPr>
      <w:rPr>
        <w:rFonts w:ascii="Symbol" w:hAnsi="Symbol" w:cs="Symbol" w:hint="default"/>
        <w:color w:val="000000"/>
        <w:sz w:val="20"/>
        <w:szCs w:val="22"/>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4">
    <w:nsid w:val="00000020"/>
    <w:multiLevelType w:val="multilevel"/>
    <w:tmpl w:val="00000020"/>
    <w:name w:val="WW8Num32"/>
    <w:lvl w:ilvl="0">
      <w:start w:val="1"/>
      <w:numFmt w:val="bullet"/>
      <w:lvlText w:val=""/>
      <w:lvlJc w:val="left"/>
      <w:pPr>
        <w:tabs>
          <w:tab w:val="num" w:pos="720"/>
        </w:tabs>
        <w:ind w:left="720" w:hanging="360"/>
      </w:pPr>
      <w:rPr>
        <w:rFonts w:ascii="Symbol" w:hAnsi="Symbol" w:cs="Symbol" w:hint="default"/>
        <w:color w:val="000000"/>
        <w:sz w:val="20"/>
        <w:szCs w:val="22"/>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5">
    <w:nsid w:val="00000021"/>
    <w:multiLevelType w:val="multilevel"/>
    <w:tmpl w:val="00000021"/>
    <w:name w:val="WW8Num33"/>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6">
    <w:nsid w:val="00000022"/>
    <w:multiLevelType w:val="singleLevel"/>
    <w:tmpl w:val="00000022"/>
    <w:name w:val="WW8Num34"/>
    <w:lvl w:ilvl="0">
      <w:start w:val="1"/>
      <w:numFmt w:val="bullet"/>
      <w:lvlText w:val=""/>
      <w:lvlJc w:val="left"/>
      <w:pPr>
        <w:tabs>
          <w:tab w:val="num" w:pos="708"/>
        </w:tabs>
        <w:ind w:left="340" w:hanging="340"/>
      </w:pPr>
      <w:rPr>
        <w:rFonts w:ascii="Symbol" w:hAnsi="Symbol" w:cs="Symbol" w:hint="default"/>
      </w:rPr>
    </w:lvl>
  </w:abstractNum>
  <w:abstractNum w:abstractNumId="27">
    <w:nsid w:val="00000023"/>
    <w:multiLevelType w:val="singleLevel"/>
    <w:tmpl w:val="00000023"/>
    <w:name w:val="WW8Num35"/>
    <w:lvl w:ilvl="0">
      <w:start w:val="1"/>
      <w:numFmt w:val="decimal"/>
      <w:lvlText w:val="%1."/>
      <w:lvlJc w:val="left"/>
      <w:pPr>
        <w:tabs>
          <w:tab w:val="num" w:pos="720"/>
        </w:tabs>
        <w:ind w:left="720" w:hanging="360"/>
      </w:pPr>
      <w:rPr>
        <w:rFonts w:ascii="Cambria" w:hAnsi="Cambria" w:cs="Cambria" w:hint="default"/>
        <w:color w:val="auto"/>
        <w:sz w:val="22"/>
        <w:szCs w:val="22"/>
      </w:rPr>
    </w:lvl>
  </w:abstractNum>
  <w:abstractNum w:abstractNumId="28">
    <w:nsid w:val="00000025"/>
    <w:multiLevelType w:val="singleLevel"/>
    <w:tmpl w:val="00000025"/>
    <w:name w:val="WW8Num37"/>
    <w:lvl w:ilvl="0">
      <w:start w:val="1"/>
      <w:numFmt w:val="lowerLetter"/>
      <w:lvlText w:val="%1)"/>
      <w:lvlJc w:val="left"/>
      <w:pPr>
        <w:tabs>
          <w:tab w:val="num" w:pos="0"/>
        </w:tabs>
        <w:ind w:left="720" w:hanging="360"/>
      </w:pPr>
      <w:rPr>
        <w:rFonts w:cs="Arial" w:hint="default"/>
      </w:rPr>
    </w:lvl>
  </w:abstractNum>
  <w:abstractNum w:abstractNumId="29">
    <w:nsid w:val="00000027"/>
    <w:multiLevelType w:val="singleLevel"/>
    <w:tmpl w:val="00000027"/>
    <w:name w:val="WW8Num39"/>
    <w:lvl w:ilvl="0">
      <w:start w:val="14"/>
      <w:numFmt w:val="bullet"/>
      <w:lvlText w:val="-"/>
      <w:lvlJc w:val="left"/>
      <w:pPr>
        <w:tabs>
          <w:tab w:val="num" w:pos="720"/>
        </w:tabs>
        <w:ind w:left="720" w:hanging="360"/>
      </w:pPr>
      <w:rPr>
        <w:rFonts w:ascii="Times New Roman" w:hAnsi="Times New Roman" w:cs="Times New Roman" w:hint="default"/>
        <w:sz w:val="22"/>
        <w:szCs w:val="22"/>
      </w:rPr>
    </w:lvl>
  </w:abstractNum>
  <w:abstractNum w:abstractNumId="30">
    <w:nsid w:val="00000029"/>
    <w:multiLevelType w:val="singleLevel"/>
    <w:tmpl w:val="00000029"/>
    <w:name w:val="WW8Num41"/>
    <w:lvl w:ilvl="0">
      <w:numFmt w:val="bullet"/>
      <w:lvlText w:val="-"/>
      <w:lvlJc w:val="left"/>
      <w:pPr>
        <w:tabs>
          <w:tab w:val="num" w:pos="720"/>
        </w:tabs>
        <w:ind w:left="720" w:hanging="360"/>
      </w:pPr>
      <w:rPr>
        <w:rFonts w:ascii="Times New Roman" w:hAnsi="Times New Roman" w:cs="Times New Roman" w:hint="default"/>
        <w:b/>
        <w:highlight w:val="white"/>
        <w:shd w:val="clear" w:color="auto" w:fill="FFFF00"/>
      </w:rPr>
    </w:lvl>
  </w:abstractNum>
  <w:abstractNum w:abstractNumId="31">
    <w:nsid w:val="02EE05B2"/>
    <w:multiLevelType w:val="hybridMultilevel"/>
    <w:tmpl w:val="7A9E7600"/>
    <w:lvl w:ilvl="0" w:tplc="0410000D">
      <w:start w:val="1"/>
      <w:numFmt w:val="bullet"/>
      <w:lvlText w:val=""/>
      <w:lvlJc w:val="left"/>
      <w:pPr>
        <w:tabs>
          <w:tab w:val="num" w:pos="720"/>
        </w:tabs>
        <w:ind w:left="720" w:hanging="360"/>
      </w:pPr>
      <w:rPr>
        <w:rFonts w:ascii="Wingdings" w:hAnsi="Wingdings" w:hint="default"/>
      </w:rPr>
    </w:lvl>
    <w:lvl w:ilvl="1" w:tplc="0410000D">
      <w:start w:val="1"/>
      <w:numFmt w:val="bullet"/>
      <w:lvlText w:val=""/>
      <w:lvlJc w:val="left"/>
      <w:pPr>
        <w:tabs>
          <w:tab w:val="num" w:pos="1440"/>
        </w:tabs>
        <w:ind w:left="1440" w:hanging="360"/>
      </w:pPr>
      <w:rPr>
        <w:rFonts w:ascii="Wingdings" w:hAnsi="Wingdings"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2">
    <w:nsid w:val="07D34E5A"/>
    <w:multiLevelType w:val="hybridMultilevel"/>
    <w:tmpl w:val="696251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08F837C4"/>
    <w:multiLevelType w:val="hybridMultilevel"/>
    <w:tmpl w:val="8BF84082"/>
    <w:lvl w:ilvl="0" w:tplc="09BA6E20">
      <w:start w:val="1"/>
      <w:numFmt w:val="decimal"/>
      <w:lvlText w:val="%1."/>
      <w:lvlJc w:val="left"/>
      <w:pPr>
        <w:tabs>
          <w:tab w:val="num" w:pos="720"/>
        </w:tabs>
        <w:ind w:left="720" w:hanging="360"/>
      </w:pPr>
      <w:rPr>
        <w:rFonts w:ascii="Cambria" w:hAnsi="Cambria" w:hint="default"/>
        <w:color w:val="auto"/>
      </w:rPr>
    </w:lvl>
    <w:lvl w:ilvl="1" w:tplc="5186DD54" w:tentative="1">
      <w:start w:val="1"/>
      <w:numFmt w:val="bullet"/>
      <w:lvlText w:val="o"/>
      <w:lvlJc w:val="left"/>
      <w:pPr>
        <w:tabs>
          <w:tab w:val="num" w:pos="1440"/>
        </w:tabs>
        <w:ind w:left="1440" w:hanging="360"/>
      </w:pPr>
      <w:rPr>
        <w:rFonts w:ascii="Courier New" w:hAnsi="Courier New" w:cs="Courier New" w:hint="default"/>
      </w:rPr>
    </w:lvl>
    <w:lvl w:ilvl="2" w:tplc="5CCEE10C" w:tentative="1">
      <w:start w:val="1"/>
      <w:numFmt w:val="bullet"/>
      <w:lvlText w:val=""/>
      <w:lvlJc w:val="left"/>
      <w:pPr>
        <w:tabs>
          <w:tab w:val="num" w:pos="2160"/>
        </w:tabs>
        <w:ind w:left="2160" w:hanging="360"/>
      </w:pPr>
      <w:rPr>
        <w:rFonts w:ascii="Wingdings" w:hAnsi="Wingdings" w:hint="default"/>
      </w:rPr>
    </w:lvl>
    <w:lvl w:ilvl="3" w:tplc="407AE604" w:tentative="1">
      <w:start w:val="1"/>
      <w:numFmt w:val="bullet"/>
      <w:lvlText w:val=""/>
      <w:lvlJc w:val="left"/>
      <w:pPr>
        <w:tabs>
          <w:tab w:val="num" w:pos="2880"/>
        </w:tabs>
        <w:ind w:left="2880" w:hanging="360"/>
      </w:pPr>
      <w:rPr>
        <w:rFonts w:ascii="Symbol" w:hAnsi="Symbol" w:hint="default"/>
      </w:rPr>
    </w:lvl>
    <w:lvl w:ilvl="4" w:tplc="BE4ACD24" w:tentative="1">
      <w:start w:val="1"/>
      <w:numFmt w:val="bullet"/>
      <w:lvlText w:val="o"/>
      <w:lvlJc w:val="left"/>
      <w:pPr>
        <w:tabs>
          <w:tab w:val="num" w:pos="3600"/>
        </w:tabs>
        <w:ind w:left="3600" w:hanging="360"/>
      </w:pPr>
      <w:rPr>
        <w:rFonts w:ascii="Courier New" w:hAnsi="Courier New" w:cs="Courier New" w:hint="default"/>
      </w:rPr>
    </w:lvl>
    <w:lvl w:ilvl="5" w:tplc="97DA0818" w:tentative="1">
      <w:start w:val="1"/>
      <w:numFmt w:val="bullet"/>
      <w:lvlText w:val=""/>
      <w:lvlJc w:val="left"/>
      <w:pPr>
        <w:tabs>
          <w:tab w:val="num" w:pos="4320"/>
        </w:tabs>
        <w:ind w:left="4320" w:hanging="360"/>
      </w:pPr>
      <w:rPr>
        <w:rFonts w:ascii="Wingdings" w:hAnsi="Wingdings" w:hint="default"/>
      </w:rPr>
    </w:lvl>
    <w:lvl w:ilvl="6" w:tplc="E56E6612" w:tentative="1">
      <w:start w:val="1"/>
      <w:numFmt w:val="bullet"/>
      <w:lvlText w:val=""/>
      <w:lvlJc w:val="left"/>
      <w:pPr>
        <w:tabs>
          <w:tab w:val="num" w:pos="5040"/>
        </w:tabs>
        <w:ind w:left="5040" w:hanging="360"/>
      </w:pPr>
      <w:rPr>
        <w:rFonts w:ascii="Symbol" w:hAnsi="Symbol" w:hint="default"/>
      </w:rPr>
    </w:lvl>
    <w:lvl w:ilvl="7" w:tplc="306283A2" w:tentative="1">
      <w:start w:val="1"/>
      <w:numFmt w:val="bullet"/>
      <w:lvlText w:val="o"/>
      <w:lvlJc w:val="left"/>
      <w:pPr>
        <w:tabs>
          <w:tab w:val="num" w:pos="5760"/>
        </w:tabs>
        <w:ind w:left="5760" w:hanging="360"/>
      </w:pPr>
      <w:rPr>
        <w:rFonts w:ascii="Courier New" w:hAnsi="Courier New" w:cs="Courier New" w:hint="default"/>
      </w:rPr>
    </w:lvl>
    <w:lvl w:ilvl="8" w:tplc="4D5AEAB6" w:tentative="1">
      <w:start w:val="1"/>
      <w:numFmt w:val="bullet"/>
      <w:lvlText w:val=""/>
      <w:lvlJc w:val="left"/>
      <w:pPr>
        <w:tabs>
          <w:tab w:val="num" w:pos="6480"/>
        </w:tabs>
        <w:ind w:left="6480" w:hanging="360"/>
      </w:pPr>
      <w:rPr>
        <w:rFonts w:ascii="Wingdings" w:hAnsi="Wingdings" w:hint="default"/>
      </w:rPr>
    </w:lvl>
  </w:abstractNum>
  <w:abstractNum w:abstractNumId="34">
    <w:nsid w:val="09274869"/>
    <w:multiLevelType w:val="hybridMultilevel"/>
    <w:tmpl w:val="3774C936"/>
    <w:lvl w:ilvl="0" w:tplc="0410000D">
      <w:start w:val="1"/>
      <w:numFmt w:val="bullet"/>
      <w:lvlText w:val=""/>
      <w:lvlJc w:val="left"/>
      <w:pPr>
        <w:ind w:left="1779" w:hanging="360"/>
      </w:pPr>
      <w:rPr>
        <w:rFonts w:ascii="Wingdings" w:hAnsi="Wingdings" w:hint="default"/>
      </w:rPr>
    </w:lvl>
    <w:lvl w:ilvl="1" w:tplc="04100003" w:tentative="1">
      <w:start w:val="1"/>
      <w:numFmt w:val="bullet"/>
      <w:lvlText w:val="o"/>
      <w:lvlJc w:val="left"/>
      <w:pPr>
        <w:ind w:left="2499" w:hanging="360"/>
      </w:pPr>
      <w:rPr>
        <w:rFonts w:ascii="Courier New" w:hAnsi="Courier New" w:cs="Courier New" w:hint="default"/>
      </w:rPr>
    </w:lvl>
    <w:lvl w:ilvl="2" w:tplc="04100005" w:tentative="1">
      <w:start w:val="1"/>
      <w:numFmt w:val="bullet"/>
      <w:lvlText w:val=""/>
      <w:lvlJc w:val="left"/>
      <w:pPr>
        <w:ind w:left="3219" w:hanging="360"/>
      </w:pPr>
      <w:rPr>
        <w:rFonts w:ascii="Wingdings" w:hAnsi="Wingdings" w:hint="default"/>
      </w:rPr>
    </w:lvl>
    <w:lvl w:ilvl="3" w:tplc="04100001" w:tentative="1">
      <w:start w:val="1"/>
      <w:numFmt w:val="bullet"/>
      <w:lvlText w:val=""/>
      <w:lvlJc w:val="left"/>
      <w:pPr>
        <w:ind w:left="3939" w:hanging="360"/>
      </w:pPr>
      <w:rPr>
        <w:rFonts w:ascii="Symbol" w:hAnsi="Symbol" w:hint="default"/>
      </w:rPr>
    </w:lvl>
    <w:lvl w:ilvl="4" w:tplc="04100003" w:tentative="1">
      <w:start w:val="1"/>
      <w:numFmt w:val="bullet"/>
      <w:lvlText w:val="o"/>
      <w:lvlJc w:val="left"/>
      <w:pPr>
        <w:ind w:left="4659" w:hanging="360"/>
      </w:pPr>
      <w:rPr>
        <w:rFonts w:ascii="Courier New" w:hAnsi="Courier New" w:cs="Courier New" w:hint="default"/>
      </w:rPr>
    </w:lvl>
    <w:lvl w:ilvl="5" w:tplc="04100005" w:tentative="1">
      <w:start w:val="1"/>
      <w:numFmt w:val="bullet"/>
      <w:lvlText w:val=""/>
      <w:lvlJc w:val="left"/>
      <w:pPr>
        <w:ind w:left="5379" w:hanging="360"/>
      </w:pPr>
      <w:rPr>
        <w:rFonts w:ascii="Wingdings" w:hAnsi="Wingdings" w:hint="default"/>
      </w:rPr>
    </w:lvl>
    <w:lvl w:ilvl="6" w:tplc="04100001" w:tentative="1">
      <w:start w:val="1"/>
      <w:numFmt w:val="bullet"/>
      <w:lvlText w:val=""/>
      <w:lvlJc w:val="left"/>
      <w:pPr>
        <w:ind w:left="6099" w:hanging="360"/>
      </w:pPr>
      <w:rPr>
        <w:rFonts w:ascii="Symbol" w:hAnsi="Symbol" w:hint="default"/>
      </w:rPr>
    </w:lvl>
    <w:lvl w:ilvl="7" w:tplc="04100003" w:tentative="1">
      <w:start w:val="1"/>
      <w:numFmt w:val="bullet"/>
      <w:lvlText w:val="o"/>
      <w:lvlJc w:val="left"/>
      <w:pPr>
        <w:ind w:left="6819" w:hanging="360"/>
      </w:pPr>
      <w:rPr>
        <w:rFonts w:ascii="Courier New" w:hAnsi="Courier New" w:cs="Courier New" w:hint="default"/>
      </w:rPr>
    </w:lvl>
    <w:lvl w:ilvl="8" w:tplc="04100005" w:tentative="1">
      <w:start w:val="1"/>
      <w:numFmt w:val="bullet"/>
      <w:lvlText w:val=""/>
      <w:lvlJc w:val="left"/>
      <w:pPr>
        <w:ind w:left="7539" w:hanging="360"/>
      </w:pPr>
      <w:rPr>
        <w:rFonts w:ascii="Wingdings" w:hAnsi="Wingdings" w:hint="default"/>
      </w:rPr>
    </w:lvl>
  </w:abstractNum>
  <w:abstractNum w:abstractNumId="35">
    <w:nsid w:val="09733B4A"/>
    <w:multiLevelType w:val="hybridMultilevel"/>
    <w:tmpl w:val="A0BA90C6"/>
    <w:lvl w:ilvl="0" w:tplc="7748980A">
      <w:start w:val="1"/>
      <w:numFmt w:val="bullet"/>
      <w:lvlText w:val=""/>
      <w:lvlJc w:val="left"/>
      <w:pPr>
        <w:ind w:left="720" w:hanging="360"/>
      </w:pPr>
      <w:rPr>
        <w:rFonts w:ascii="Symbol" w:hAnsi="Symbol" w:hint="default"/>
      </w:rPr>
    </w:lvl>
    <w:lvl w:ilvl="1" w:tplc="5E9E5236" w:tentative="1">
      <w:start w:val="1"/>
      <w:numFmt w:val="bullet"/>
      <w:lvlText w:val="o"/>
      <w:lvlJc w:val="left"/>
      <w:pPr>
        <w:ind w:left="1440" w:hanging="360"/>
      </w:pPr>
      <w:rPr>
        <w:rFonts w:ascii="Courier New" w:hAnsi="Courier New" w:cs="Courier New" w:hint="default"/>
      </w:rPr>
    </w:lvl>
    <w:lvl w:ilvl="2" w:tplc="7D0A87D8" w:tentative="1">
      <w:start w:val="1"/>
      <w:numFmt w:val="bullet"/>
      <w:lvlText w:val=""/>
      <w:lvlJc w:val="left"/>
      <w:pPr>
        <w:ind w:left="2160" w:hanging="360"/>
      </w:pPr>
      <w:rPr>
        <w:rFonts w:ascii="Wingdings" w:hAnsi="Wingdings" w:hint="default"/>
      </w:rPr>
    </w:lvl>
    <w:lvl w:ilvl="3" w:tplc="DE18D7CE" w:tentative="1">
      <w:start w:val="1"/>
      <w:numFmt w:val="bullet"/>
      <w:lvlText w:val=""/>
      <w:lvlJc w:val="left"/>
      <w:pPr>
        <w:ind w:left="2880" w:hanging="360"/>
      </w:pPr>
      <w:rPr>
        <w:rFonts w:ascii="Symbol" w:hAnsi="Symbol" w:hint="default"/>
      </w:rPr>
    </w:lvl>
    <w:lvl w:ilvl="4" w:tplc="7C5084E6" w:tentative="1">
      <w:start w:val="1"/>
      <w:numFmt w:val="bullet"/>
      <w:lvlText w:val="o"/>
      <w:lvlJc w:val="left"/>
      <w:pPr>
        <w:ind w:left="3600" w:hanging="360"/>
      </w:pPr>
      <w:rPr>
        <w:rFonts w:ascii="Courier New" w:hAnsi="Courier New" w:cs="Courier New" w:hint="default"/>
      </w:rPr>
    </w:lvl>
    <w:lvl w:ilvl="5" w:tplc="FECC70AA" w:tentative="1">
      <w:start w:val="1"/>
      <w:numFmt w:val="bullet"/>
      <w:lvlText w:val=""/>
      <w:lvlJc w:val="left"/>
      <w:pPr>
        <w:ind w:left="4320" w:hanging="360"/>
      </w:pPr>
      <w:rPr>
        <w:rFonts w:ascii="Wingdings" w:hAnsi="Wingdings" w:hint="default"/>
      </w:rPr>
    </w:lvl>
    <w:lvl w:ilvl="6" w:tplc="96165856" w:tentative="1">
      <w:start w:val="1"/>
      <w:numFmt w:val="bullet"/>
      <w:lvlText w:val=""/>
      <w:lvlJc w:val="left"/>
      <w:pPr>
        <w:ind w:left="5040" w:hanging="360"/>
      </w:pPr>
      <w:rPr>
        <w:rFonts w:ascii="Symbol" w:hAnsi="Symbol" w:hint="default"/>
      </w:rPr>
    </w:lvl>
    <w:lvl w:ilvl="7" w:tplc="4A703420" w:tentative="1">
      <w:start w:val="1"/>
      <w:numFmt w:val="bullet"/>
      <w:lvlText w:val="o"/>
      <w:lvlJc w:val="left"/>
      <w:pPr>
        <w:ind w:left="5760" w:hanging="360"/>
      </w:pPr>
      <w:rPr>
        <w:rFonts w:ascii="Courier New" w:hAnsi="Courier New" w:cs="Courier New" w:hint="default"/>
      </w:rPr>
    </w:lvl>
    <w:lvl w:ilvl="8" w:tplc="3F0C34FA" w:tentative="1">
      <w:start w:val="1"/>
      <w:numFmt w:val="bullet"/>
      <w:lvlText w:val=""/>
      <w:lvlJc w:val="left"/>
      <w:pPr>
        <w:ind w:left="6480" w:hanging="360"/>
      </w:pPr>
      <w:rPr>
        <w:rFonts w:ascii="Wingdings" w:hAnsi="Wingdings" w:hint="default"/>
      </w:rPr>
    </w:lvl>
  </w:abstractNum>
  <w:abstractNum w:abstractNumId="36">
    <w:nsid w:val="0DFB0BE3"/>
    <w:multiLevelType w:val="hybridMultilevel"/>
    <w:tmpl w:val="CC2063CE"/>
    <w:lvl w:ilvl="0" w:tplc="0C50973C">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37">
    <w:nsid w:val="103628F4"/>
    <w:multiLevelType w:val="hybridMultilevel"/>
    <w:tmpl w:val="EBC469DA"/>
    <w:lvl w:ilvl="0" w:tplc="04100001">
      <w:start w:val="1"/>
      <w:numFmt w:val="bullet"/>
      <w:lvlText w:val=""/>
      <w:lvlJc w:val="left"/>
      <w:pPr>
        <w:ind w:left="720" w:hanging="360"/>
      </w:pPr>
      <w:rPr>
        <w:rFonts w:ascii="Symbol" w:hAnsi="Symbol" w:hint="default"/>
      </w:rPr>
    </w:lvl>
    <w:lvl w:ilvl="1" w:tplc="12605AC8">
      <w:numFmt w:val="bullet"/>
      <w:lvlText w:val="-"/>
      <w:lvlJc w:val="left"/>
      <w:pPr>
        <w:ind w:left="1440" w:hanging="360"/>
      </w:pPr>
      <w:rPr>
        <w:rFonts w:ascii="Arial" w:eastAsia="Calibri" w:hAnsi="Arial"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10FD75C1"/>
    <w:multiLevelType w:val="hybridMultilevel"/>
    <w:tmpl w:val="72D00866"/>
    <w:lvl w:ilvl="0" w:tplc="04100001">
      <w:start w:val="1"/>
      <w:numFmt w:val="lowerLetter"/>
      <w:lvlText w:val="%1)"/>
      <w:lvlJc w:val="left"/>
      <w:pPr>
        <w:tabs>
          <w:tab w:val="num" w:pos="1080"/>
        </w:tabs>
        <w:ind w:left="1080" w:hanging="360"/>
      </w:pPr>
      <w:rPr>
        <w:rFonts w:hint="default"/>
      </w:rPr>
    </w:lvl>
    <w:lvl w:ilvl="1" w:tplc="04100003" w:tentative="1">
      <w:start w:val="1"/>
      <w:numFmt w:val="lowerLetter"/>
      <w:lvlText w:val="%2."/>
      <w:lvlJc w:val="left"/>
      <w:pPr>
        <w:tabs>
          <w:tab w:val="num" w:pos="1440"/>
        </w:tabs>
        <w:ind w:left="1440" w:hanging="360"/>
      </w:pPr>
    </w:lvl>
    <w:lvl w:ilvl="2" w:tplc="04100005" w:tentative="1">
      <w:start w:val="1"/>
      <w:numFmt w:val="lowerRoman"/>
      <w:lvlText w:val="%3."/>
      <w:lvlJc w:val="right"/>
      <w:pPr>
        <w:tabs>
          <w:tab w:val="num" w:pos="2160"/>
        </w:tabs>
        <w:ind w:left="2160" w:hanging="180"/>
      </w:p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39">
    <w:nsid w:val="130302B7"/>
    <w:multiLevelType w:val="hybridMultilevel"/>
    <w:tmpl w:val="A566DA26"/>
    <w:lvl w:ilvl="0" w:tplc="2B3E6298">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0">
    <w:nsid w:val="13914D54"/>
    <w:multiLevelType w:val="hybridMultilevel"/>
    <w:tmpl w:val="A392A3EC"/>
    <w:lvl w:ilvl="0" w:tplc="06EE192A">
      <w:start w:val="1"/>
      <w:numFmt w:val="bullet"/>
      <w:pStyle w:val="Numeroelenco5"/>
      <w:lvlText w:val=""/>
      <w:lvlJc w:val="left"/>
      <w:pPr>
        <w:ind w:left="720" w:hanging="360"/>
      </w:pPr>
      <w:rPr>
        <w:rFonts w:ascii="Symbol" w:hAnsi="Symbol" w:hint="default"/>
      </w:rPr>
    </w:lvl>
    <w:lvl w:ilvl="1" w:tplc="04100019" w:tentative="1">
      <w:start w:val="1"/>
      <w:numFmt w:val="bullet"/>
      <w:lvlText w:val="o"/>
      <w:lvlJc w:val="left"/>
      <w:pPr>
        <w:ind w:left="1440" w:hanging="360"/>
      </w:pPr>
      <w:rPr>
        <w:rFonts w:ascii="Courier New" w:hAnsi="Courier New" w:cs="Courier New" w:hint="default"/>
      </w:rPr>
    </w:lvl>
    <w:lvl w:ilvl="2" w:tplc="0410001B" w:tentative="1">
      <w:start w:val="1"/>
      <w:numFmt w:val="bullet"/>
      <w:lvlText w:val=""/>
      <w:lvlJc w:val="left"/>
      <w:pPr>
        <w:ind w:left="2160" w:hanging="360"/>
      </w:pPr>
      <w:rPr>
        <w:rFonts w:ascii="Wingdings" w:hAnsi="Wingdings" w:hint="default"/>
      </w:rPr>
    </w:lvl>
    <w:lvl w:ilvl="3" w:tplc="0410000F" w:tentative="1">
      <w:start w:val="1"/>
      <w:numFmt w:val="bullet"/>
      <w:lvlText w:val=""/>
      <w:lvlJc w:val="left"/>
      <w:pPr>
        <w:ind w:left="2880" w:hanging="360"/>
      </w:pPr>
      <w:rPr>
        <w:rFonts w:ascii="Symbol" w:hAnsi="Symbol" w:hint="default"/>
      </w:rPr>
    </w:lvl>
    <w:lvl w:ilvl="4" w:tplc="04100019" w:tentative="1">
      <w:start w:val="1"/>
      <w:numFmt w:val="bullet"/>
      <w:lvlText w:val="o"/>
      <w:lvlJc w:val="left"/>
      <w:pPr>
        <w:ind w:left="3600" w:hanging="360"/>
      </w:pPr>
      <w:rPr>
        <w:rFonts w:ascii="Courier New" w:hAnsi="Courier New" w:cs="Courier New" w:hint="default"/>
      </w:rPr>
    </w:lvl>
    <w:lvl w:ilvl="5" w:tplc="0410001B" w:tentative="1">
      <w:start w:val="1"/>
      <w:numFmt w:val="bullet"/>
      <w:lvlText w:val=""/>
      <w:lvlJc w:val="left"/>
      <w:pPr>
        <w:ind w:left="4320" w:hanging="360"/>
      </w:pPr>
      <w:rPr>
        <w:rFonts w:ascii="Wingdings" w:hAnsi="Wingdings" w:hint="default"/>
      </w:rPr>
    </w:lvl>
    <w:lvl w:ilvl="6" w:tplc="0410000F" w:tentative="1">
      <w:start w:val="1"/>
      <w:numFmt w:val="bullet"/>
      <w:lvlText w:val=""/>
      <w:lvlJc w:val="left"/>
      <w:pPr>
        <w:ind w:left="5040" w:hanging="360"/>
      </w:pPr>
      <w:rPr>
        <w:rFonts w:ascii="Symbol" w:hAnsi="Symbol" w:hint="default"/>
      </w:rPr>
    </w:lvl>
    <w:lvl w:ilvl="7" w:tplc="04100019" w:tentative="1">
      <w:start w:val="1"/>
      <w:numFmt w:val="bullet"/>
      <w:lvlText w:val="o"/>
      <w:lvlJc w:val="left"/>
      <w:pPr>
        <w:ind w:left="5760" w:hanging="360"/>
      </w:pPr>
      <w:rPr>
        <w:rFonts w:ascii="Courier New" w:hAnsi="Courier New" w:cs="Courier New" w:hint="default"/>
      </w:rPr>
    </w:lvl>
    <w:lvl w:ilvl="8" w:tplc="0410001B" w:tentative="1">
      <w:start w:val="1"/>
      <w:numFmt w:val="bullet"/>
      <w:lvlText w:val=""/>
      <w:lvlJc w:val="left"/>
      <w:pPr>
        <w:ind w:left="6480" w:hanging="360"/>
      </w:pPr>
      <w:rPr>
        <w:rFonts w:ascii="Wingdings" w:hAnsi="Wingdings" w:hint="default"/>
      </w:rPr>
    </w:lvl>
  </w:abstractNum>
  <w:abstractNum w:abstractNumId="41">
    <w:nsid w:val="144429D0"/>
    <w:multiLevelType w:val="hybridMultilevel"/>
    <w:tmpl w:val="F2B8111A"/>
    <w:lvl w:ilvl="0" w:tplc="6C56925A">
      <w:start w:val="1"/>
      <w:numFmt w:val="decimal"/>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42">
    <w:nsid w:val="15CE2CDC"/>
    <w:multiLevelType w:val="hybridMultilevel"/>
    <w:tmpl w:val="390866D0"/>
    <w:lvl w:ilvl="0" w:tplc="0410000D">
      <w:start w:val="1"/>
      <w:numFmt w:val="bullet"/>
      <w:lvlText w:val=""/>
      <w:lvlJc w:val="left"/>
      <w:pPr>
        <w:ind w:left="1440" w:hanging="360"/>
      </w:pPr>
      <w:rPr>
        <w:rFonts w:ascii="Wingdings" w:hAnsi="Wingdings" w:hint="default"/>
      </w:rPr>
    </w:lvl>
    <w:lvl w:ilvl="1" w:tplc="12605AC8">
      <w:numFmt w:val="bullet"/>
      <w:lvlText w:val="-"/>
      <w:lvlJc w:val="left"/>
      <w:pPr>
        <w:ind w:left="2160" w:hanging="360"/>
      </w:pPr>
      <w:rPr>
        <w:rFonts w:ascii="Arial" w:eastAsia="Calibri" w:hAnsi="Arial" w:cs="Arial"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3">
    <w:nsid w:val="160B494D"/>
    <w:multiLevelType w:val="hybridMultilevel"/>
    <w:tmpl w:val="CB94A2A6"/>
    <w:lvl w:ilvl="0" w:tplc="CFC8B564">
      <w:start w:val="1"/>
      <w:numFmt w:val="bullet"/>
      <w:pStyle w:val="r-02-ultimo"/>
      <w:lvlText w:val=""/>
      <w:lvlJc w:val="left"/>
      <w:pPr>
        <w:tabs>
          <w:tab w:val="num" w:pos="725"/>
        </w:tabs>
        <w:ind w:left="725" w:hanging="425"/>
      </w:pPr>
      <w:rPr>
        <w:rFonts w:ascii="Webdings" w:hAnsi="Webdings" w:cs="Times New Roman" w:hint="default"/>
        <w:color w:val="800000"/>
        <w:sz w:val="18"/>
      </w:rPr>
    </w:lvl>
    <w:lvl w:ilvl="1" w:tplc="04100003">
      <w:start w:val="1"/>
      <w:numFmt w:val="bullet"/>
      <w:lvlText w:val="o"/>
      <w:lvlJc w:val="left"/>
      <w:pPr>
        <w:tabs>
          <w:tab w:val="num" w:pos="1440"/>
        </w:tabs>
        <w:ind w:left="1440" w:hanging="360"/>
      </w:pPr>
      <w:rPr>
        <w:rFonts w:ascii="Courier New" w:hAnsi="Courier New" w:hint="default"/>
        <w:color w:val="800000"/>
        <w:sz w:val="18"/>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4">
    <w:nsid w:val="171356C0"/>
    <w:multiLevelType w:val="hybridMultilevel"/>
    <w:tmpl w:val="A99EAFC6"/>
    <w:lvl w:ilvl="0" w:tplc="0410000F">
      <w:start w:val="1"/>
      <w:numFmt w:val="lowerLetter"/>
      <w:pStyle w:val="Puntoelenco2"/>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5">
    <w:nsid w:val="1AC40531"/>
    <w:multiLevelType w:val="hybridMultilevel"/>
    <w:tmpl w:val="AB22BEE6"/>
    <w:lvl w:ilvl="0" w:tplc="0410000D">
      <w:start w:val="1"/>
      <w:numFmt w:val="bullet"/>
      <w:lvlText w:val=""/>
      <w:lvlJc w:val="left"/>
      <w:pPr>
        <w:ind w:left="1778" w:hanging="360"/>
      </w:pPr>
      <w:rPr>
        <w:rFonts w:ascii="Wingdings" w:hAnsi="Wingdings" w:hint="default"/>
      </w:rPr>
    </w:lvl>
    <w:lvl w:ilvl="1" w:tplc="04100003" w:tentative="1">
      <w:start w:val="1"/>
      <w:numFmt w:val="bullet"/>
      <w:lvlText w:val="o"/>
      <w:lvlJc w:val="left"/>
      <w:pPr>
        <w:ind w:left="2498" w:hanging="360"/>
      </w:pPr>
      <w:rPr>
        <w:rFonts w:ascii="Courier New" w:hAnsi="Courier New" w:cs="Courier New" w:hint="default"/>
      </w:rPr>
    </w:lvl>
    <w:lvl w:ilvl="2" w:tplc="04100005" w:tentative="1">
      <w:start w:val="1"/>
      <w:numFmt w:val="bullet"/>
      <w:lvlText w:val=""/>
      <w:lvlJc w:val="left"/>
      <w:pPr>
        <w:ind w:left="3218" w:hanging="360"/>
      </w:pPr>
      <w:rPr>
        <w:rFonts w:ascii="Wingdings" w:hAnsi="Wingdings" w:hint="default"/>
      </w:rPr>
    </w:lvl>
    <w:lvl w:ilvl="3" w:tplc="04100001" w:tentative="1">
      <w:start w:val="1"/>
      <w:numFmt w:val="bullet"/>
      <w:lvlText w:val=""/>
      <w:lvlJc w:val="left"/>
      <w:pPr>
        <w:ind w:left="3938" w:hanging="360"/>
      </w:pPr>
      <w:rPr>
        <w:rFonts w:ascii="Symbol" w:hAnsi="Symbol" w:hint="default"/>
      </w:rPr>
    </w:lvl>
    <w:lvl w:ilvl="4" w:tplc="04100003" w:tentative="1">
      <w:start w:val="1"/>
      <w:numFmt w:val="bullet"/>
      <w:lvlText w:val="o"/>
      <w:lvlJc w:val="left"/>
      <w:pPr>
        <w:ind w:left="4658" w:hanging="360"/>
      </w:pPr>
      <w:rPr>
        <w:rFonts w:ascii="Courier New" w:hAnsi="Courier New" w:cs="Courier New" w:hint="default"/>
      </w:rPr>
    </w:lvl>
    <w:lvl w:ilvl="5" w:tplc="04100005" w:tentative="1">
      <w:start w:val="1"/>
      <w:numFmt w:val="bullet"/>
      <w:lvlText w:val=""/>
      <w:lvlJc w:val="left"/>
      <w:pPr>
        <w:ind w:left="5378" w:hanging="360"/>
      </w:pPr>
      <w:rPr>
        <w:rFonts w:ascii="Wingdings" w:hAnsi="Wingdings" w:hint="default"/>
      </w:rPr>
    </w:lvl>
    <w:lvl w:ilvl="6" w:tplc="04100001" w:tentative="1">
      <w:start w:val="1"/>
      <w:numFmt w:val="bullet"/>
      <w:lvlText w:val=""/>
      <w:lvlJc w:val="left"/>
      <w:pPr>
        <w:ind w:left="6098" w:hanging="360"/>
      </w:pPr>
      <w:rPr>
        <w:rFonts w:ascii="Symbol" w:hAnsi="Symbol" w:hint="default"/>
      </w:rPr>
    </w:lvl>
    <w:lvl w:ilvl="7" w:tplc="04100003" w:tentative="1">
      <w:start w:val="1"/>
      <w:numFmt w:val="bullet"/>
      <w:lvlText w:val="o"/>
      <w:lvlJc w:val="left"/>
      <w:pPr>
        <w:ind w:left="6818" w:hanging="360"/>
      </w:pPr>
      <w:rPr>
        <w:rFonts w:ascii="Courier New" w:hAnsi="Courier New" w:cs="Courier New" w:hint="default"/>
      </w:rPr>
    </w:lvl>
    <w:lvl w:ilvl="8" w:tplc="04100005" w:tentative="1">
      <w:start w:val="1"/>
      <w:numFmt w:val="bullet"/>
      <w:lvlText w:val=""/>
      <w:lvlJc w:val="left"/>
      <w:pPr>
        <w:ind w:left="7538" w:hanging="360"/>
      </w:pPr>
      <w:rPr>
        <w:rFonts w:ascii="Wingdings" w:hAnsi="Wingdings" w:hint="default"/>
      </w:rPr>
    </w:lvl>
  </w:abstractNum>
  <w:abstractNum w:abstractNumId="46">
    <w:nsid w:val="1BB22634"/>
    <w:multiLevelType w:val="hybridMultilevel"/>
    <w:tmpl w:val="CB88D348"/>
    <w:lvl w:ilvl="0" w:tplc="EB641488">
      <w:start w:val="1"/>
      <w:numFmt w:val="decimal"/>
      <w:lvlText w:val="%1."/>
      <w:lvlJc w:val="left"/>
      <w:pPr>
        <w:tabs>
          <w:tab w:val="num" w:pos="720"/>
        </w:tabs>
        <w:ind w:left="720" w:hanging="360"/>
      </w:pPr>
      <w:rPr>
        <w:rFonts w:cs="Times New Roman" w:hint="default"/>
      </w:rPr>
    </w:lvl>
    <w:lvl w:ilvl="1" w:tplc="F8EC0D92">
      <w:numFmt w:val="none"/>
      <w:lvlText w:val=""/>
      <w:lvlJc w:val="left"/>
      <w:pPr>
        <w:tabs>
          <w:tab w:val="num" w:pos="360"/>
        </w:tabs>
      </w:pPr>
      <w:rPr>
        <w:rFonts w:cs="Times New Roman"/>
      </w:rPr>
    </w:lvl>
    <w:lvl w:ilvl="2" w:tplc="0CE4DD22">
      <w:numFmt w:val="none"/>
      <w:lvlText w:val=""/>
      <w:lvlJc w:val="left"/>
      <w:pPr>
        <w:tabs>
          <w:tab w:val="num" w:pos="360"/>
        </w:tabs>
      </w:pPr>
      <w:rPr>
        <w:rFonts w:cs="Times New Roman"/>
      </w:rPr>
    </w:lvl>
    <w:lvl w:ilvl="3" w:tplc="E7E84EE2">
      <w:numFmt w:val="none"/>
      <w:lvlText w:val=""/>
      <w:lvlJc w:val="left"/>
      <w:pPr>
        <w:tabs>
          <w:tab w:val="num" w:pos="360"/>
        </w:tabs>
      </w:pPr>
      <w:rPr>
        <w:rFonts w:cs="Times New Roman"/>
      </w:rPr>
    </w:lvl>
    <w:lvl w:ilvl="4" w:tplc="C57E198C">
      <w:numFmt w:val="none"/>
      <w:lvlText w:val=""/>
      <w:lvlJc w:val="left"/>
      <w:pPr>
        <w:tabs>
          <w:tab w:val="num" w:pos="360"/>
        </w:tabs>
      </w:pPr>
      <w:rPr>
        <w:rFonts w:cs="Times New Roman"/>
      </w:rPr>
    </w:lvl>
    <w:lvl w:ilvl="5" w:tplc="984404FA">
      <w:numFmt w:val="none"/>
      <w:lvlText w:val=""/>
      <w:lvlJc w:val="left"/>
      <w:pPr>
        <w:tabs>
          <w:tab w:val="num" w:pos="360"/>
        </w:tabs>
      </w:pPr>
      <w:rPr>
        <w:rFonts w:cs="Times New Roman"/>
      </w:rPr>
    </w:lvl>
    <w:lvl w:ilvl="6" w:tplc="6A1652BE">
      <w:numFmt w:val="none"/>
      <w:lvlText w:val=""/>
      <w:lvlJc w:val="left"/>
      <w:pPr>
        <w:tabs>
          <w:tab w:val="num" w:pos="360"/>
        </w:tabs>
      </w:pPr>
      <w:rPr>
        <w:rFonts w:cs="Times New Roman"/>
      </w:rPr>
    </w:lvl>
    <w:lvl w:ilvl="7" w:tplc="AACAA63E">
      <w:numFmt w:val="none"/>
      <w:lvlText w:val=""/>
      <w:lvlJc w:val="left"/>
      <w:pPr>
        <w:tabs>
          <w:tab w:val="num" w:pos="360"/>
        </w:tabs>
      </w:pPr>
      <w:rPr>
        <w:rFonts w:cs="Times New Roman"/>
      </w:rPr>
    </w:lvl>
    <w:lvl w:ilvl="8" w:tplc="2CE8392E">
      <w:numFmt w:val="none"/>
      <w:lvlText w:val=""/>
      <w:lvlJc w:val="left"/>
      <w:pPr>
        <w:tabs>
          <w:tab w:val="num" w:pos="360"/>
        </w:tabs>
      </w:pPr>
      <w:rPr>
        <w:rFonts w:cs="Times New Roman"/>
      </w:rPr>
    </w:lvl>
  </w:abstractNum>
  <w:abstractNum w:abstractNumId="47">
    <w:nsid w:val="1D66180C"/>
    <w:multiLevelType w:val="hybridMultilevel"/>
    <w:tmpl w:val="500E8342"/>
    <w:lvl w:ilvl="0" w:tplc="39C00CA4">
      <w:start w:val="1"/>
      <w:numFmt w:val="lowerLetter"/>
      <w:lvlText w:val="%1)"/>
      <w:lvlJc w:val="left"/>
      <w:pPr>
        <w:tabs>
          <w:tab w:val="num" w:pos="1080"/>
        </w:tabs>
        <w:ind w:left="1080" w:hanging="360"/>
      </w:pPr>
      <w:rPr>
        <w:rFonts w:hint="default"/>
      </w:rPr>
    </w:lvl>
    <w:lvl w:ilvl="1" w:tplc="04100019">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8">
    <w:nsid w:val="20B335FC"/>
    <w:multiLevelType w:val="hybridMultilevel"/>
    <w:tmpl w:val="6B60A610"/>
    <w:lvl w:ilvl="0" w:tplc="0410000D">
      <w:start w:val="1"/>
      <w:numFmt w:val="bullet"/>
      <w:lvlText w:val=""/>
      <w:lvlJc w:val="left"/>
      <w:pPr>
        <w:ind w:left="1779" w:hanging="360"/>
      </w:pPr>
      <w:rPr>
        <w:rFonts w:ascii="Wingdings" w:hAnsi="Wingdings" w:hint="default"/>
      </w:rPr>
    </w:lvl>
    <w:lvl w:ilvl="1" w:tplc="04100003" w:tentative="1">
      <w:start w:val="1"/>
      <w:numFmt w:val="bullet"/>
      <w:lvlText w:val="o"/>
      <w:lvlJc w:val="left"/>
      <w:pPr>
        <w:ind w:left="2499" w:hanging="360"/>
      </w:pPr>
      <w:rPr>
        <w:rFonts w:ascii="Courier New" w:hAnsi="Courier New" w:cs="Courier New" w:hint="default"/>
      </w:rPr>
    </w:lvl>
    <w:lvl w:ilvl="2" w:tplc="04100005" w:tentative="1">
      <w:start w:val="1"/>
      <w:numFmt w:val="bullet"/>
      <w:lvlText w:val=""/>
      <w:lvlJc w:val="left"/>
      <w:pPr>
        <w:ind w:left="3219" w:hanging="360"/>
      </w:pPr>
      <w:rPr>
        <w:rFonts w:ascii="Wingdings" w:hAnsi="Wingdings" w:hint="default"/>
      </w:rPr>
    </w:lvl>
    <w:lvl w:ilvl="3" w:tplc="04100001" w:tentative="1">
      <w:start w:val="1"/>
      <w:numFmt w:val="bullet"/>
      <w:lvlText w:val=""/>
      <w:lvlJc w:val="left"/>
      <w:pPr>
        <w:ind w:left="3939" w:hanging="360"/>
      </w:pPr>
      <w:rPr>
        <w:rFonts w:ascii="Symbol" w:hAnsi="Symbol" w:hint="default"/>
      </w:rPr>
    </w:lvl>
    <w:lvl w:ilvl="4" w:tplc="04100003" w:tentative="1">
      <w:start w:val="1"/>
      <w:numFmt w:val="bullet"/>
      <w:lvlText w:val="o"/>
      <w:lvlJc w:val="left"/>
      <w:pPr>
        <w:ind w:left="4659" w:hanging="360"/>
      </w:pPr>
      <w:rPr>
        <w:rFonts w:ascii="Courier New" w:hAnsi="Courier New" w:cs="Courier New" w:hint="default"/>
      </w:rPr>
    </w:lvl>
    <w:lvl w:ilvl="5" w:tplc="04100005" w:tentative="1">
      <w:start w:val="1"/>
      <w:numFmt w:val="bullet"/>
      <w:lvlText w:val=""/>
      <w:lvlJc w:val="left"/>
      <w:pPr>
        <w:ind w:left="5379" w:hanging="360"/>
      </w:pPr>
      <w:rPr>
        <w:rFonts w:ascii="Wingdings" w:hAnsi="Wingdings" w:hint="default"/>
      </w:rPr>
    </w:lvl>
    <w:lvl w:ilvl="6" w:tplc="04100001" w:tentative="1">
      <w:start w:val="1"/>
      <w:numFmt w:val="bullet"/>
      <w:lvlText w:val=""/>
      <w:lvlJc w:val="left"/>
      <w:pPr>
        <w:ind w:left="6099" w:hanging="360"/>
      </w:pPr>
      <w:rPr>
        <w:rFonts w:ascii="Symbol" w:hAnsi="Symbol" w:hint="default"/>
      </w:rPr>
    </w:lvl>
    <w:lvl w:ilvl="7" w:tplc="04100003" w:tentative="1">
      <w:start w:val="1"/>
      <w:numFmt w:val="bullet"/>
      <w:lvlText w:val="o"/>
      <w:lvlJc w:val="left"/>
      <w:pPr>
        <w:ind w:left="6819" w:hanging="360"/>
      </w:pPr>
      <w:rPr>
        <w:rFonts w:ascii="Courier New" w:hAnsi="Courier New" w:cs="Courier New" w:hint="default"/>
      </w:rPr>
    </w:lvl>
    <w:lvl w:ilvl="8" w:tplc="04100005" w:tentative="1">
      <w:start w:val="1"/>
      <w:numFmt w:val="bullet"/>
      <w:lvlText w:val=""/>
      <w:lvlJc w:val="left"/>
      <w:pPr>
        <w:ind w:left="7539" w:hanging="360"/>
      </w:pPr>
      <w:rPr>
        <w:rFonts w:ascii="Wingdings" w:hAnsi="Wingdings" w:hint="default"/>
      </w:rPr>
    </w:lvl>
  </w:abstractNum>
  <w:abstractNum w:abstractNumId="49">
    <w:nsid w:val="226253FF"/>
    <w:multiLevelType w:val="hybridMultilevel"/>
    <w:tmpl w:val="200843AA"/>
    <w:lvl w:ilvl="0" w:tplc="647667B8">
      <w:start w:val="1"/>
      <w:numFmt w:val="bullet"/>
      <w:pStyle w:val="Stile1"/>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nsid w:val="26E01C22"/>
    <w:multiLevelType w:val="hybridMultilevel"/>
    <w:tmpl w:val="5B3A3806"/>
    <w:lvl w:ilvl="0" w:tplc="FEC68B52">
      <w:start w:val="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1">
    <w:nsid w:val="2919563F"/>
    <w:multiLevelType w:val="hybridMultilevel"/>
    <w:tmpl w:val="5EA0A6B4"/>
    <w:lvl w:ilvl="0" w:tplc="06EE192A">
      <w:start w:val="26"/>
      <w:numFmt w:val="lowerLetter"/>
      <w:lvlText w:val="%1)"/>
      <w:lvlJc w:val="left"/>
      <w:pPr>
        <w:ind w:left="720" w:hanging="360"/>
      </w:pPr>
      <w:rPr>
        <w:rFonts w:hint="default"/>
        <w:b w:val="0"/>
        <w:i w:val="0"/>
      </w:rPr>
    </w:lvl>
    <w:lvl w:ilvl="1" w:tplc="1C148A70"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nsid w:val="29380B3A"/>
    <w:multiLevelType w:val="hybridMultilevel"/>
    <w:tmpl w:val="BF0CC528"/>
    <w:lvl w:ilvl="0" w:tplc="04100001">
      <w:start w:val="1"/>
      <w:numFmt w:val="decimal"/>
      <w:pStyle w:val="Elencocontinua"/>
      <w:lvlText w:val="%1."/>
      <w:lvlJc w:val="left"/>
      <w:pPr>
        <w:ind w:left="720" w:hanging="360"/>
      </w:pPr>
      <w:rPr>
        <w:b/>
      </w:rPr>
    </w:lvl>
    <w:lvl w:ilvl="1" w:tplc="04100003" w:tentative="1">
      <w:start w:val="1"/>
      <w:numFmt w:val="lowerLetter"/>
      <w:lvlText w:val="%2."/>
      <w:lvlJc w:val="left"/>
      <w:pPr>
        <w:ind w:left="1440" w:hanging="360"/>
      </w:pPr>
    </w:lvl>
    <w:lvl w:ilvl="2" w:tplc="04100005" w:tentative="1">
      <w:start w:val="1"/>
      <w:numFmt w:val="lowerRoman"/>
      <w:lvlText w:val="%3."/>
      <w:lvlJc w:val="right"/>
      <w:pPr>
        <w:ind w:left="2160" w:hanging="180"/>
      </w:pPr>
    </w:lvl>
    <w:lvl w:ilvl="3" w:tplc="04100001" w:tentative="1">
      <w:start w:val="1"/>
      <w:numFmt w:val="decimal"/>
      <w:lvlText w:val="%4."/>
      <w:lvlJc w:val="left"/>
      <w:pPr>
        <w:ind w:left="2880" w:hanging="360"/>
      </w:pPr>
    </w:lvl>
    <w:lvl w:ilvl="4" w:tplc="04100003" w:tentative="1">
      <w:start w:val="1"/>
      <w:numFmt w:val="lowerLetter"/>
      <w:lvlText w:val="%5."/>
      <w:lvlJc w:val="left"/>
      <w:pPr>
        <w:ind w:left="3600" w:hanging="360"/>
      </w:pPr>
    </w:lvl>
    <w:lvl w:ilvl="5" w:tplc="04100005" w:tentative="1">
      <w:start w:val="1"/>
      <w:numFmt w:val="lowerRoman"/>
      <w:lvlText w:val="%6."/>
      <w:lvlJc w:val="right"/>
      <w:pPr>
        <w:ind w:left="4320" w:hanging="180"/>
      </w:pPr>
    </w:lvl>
    <w:lvl w:ilvl="6" w:tplc="04100001" w:tentative="1">
      <w:start w:val="1"/>
      <w:numFmt w:val="decimal"/>
      <w:lvlText w:val="%7."/>
      <w:lvlJc w:val="left"/>
      <w:pPr>
        <w:ind w:left="5040" w:hanging="360"/>
      </w:pPr>
    </w:lvl>
    <w:lvl w:ilvl="7" w:tplc="04100003" w:tentative="1">
      <w:start w:val="1"/>
      <w:numFmt w:val="lowerLetter"/>
      <w:lvlText w:val="%8."/>
      <w:lvlJc w:val="left"/>
      <w:pPr>
        <w:ind w:left="5760" w:hanging="360"/>
      </w:pPr>
    </w:lvl>
    <w:lvl w:ilvl="8" w:tplc="04100005" w:tentative="1">
      <w:start w:val="1"/>
      <w:numFmt w:val="lowerRoman"/>
      <w:lvlText w:val="%9."/>
      <w:lvlJc w:val="right"/>
      <w:pPr>
        <w:ind w:left="6480" w:hanging="180"/>
      </w:pPr>
    </w:lvl>
  </w:abstractNum>
  <w:abstractNum w:abstractNumId="53">
    <w:nsid w:val="2EEC4359"/>
    <w:multiLevelType w:val="hybridMultilevel"/>
    <w:tmpl w:val="E488BF0E"/>
    <w:lvl w:ilvl="0" w:tplc="C5280A84">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4">
    <w:nsid w:val="2F050FF9"/>
    <w:multiLevelType w:val="hybridMultilevel"/>
    <w:tmpl w:val="500E8342"/>
    <w:lvl w:ilvl="0" w:tplc="9196C184">
      <w:start w:val="1"/>
      <w:numFmt w:val="lowerLetter"/>
      <w:lvlText w:val="%1)"/>
      <w:lvlJc w:val="left"/>
      <w:pPr>
        <w:tabs>
          <w:tab w:val="num" w:pos="1080"/>
        </w:tabs>
        <w:ind w:left="1080" w:hanging="360"/>
      </w:pPr>
      <w:rPr>
        <w:rFonts w:hint="default"/>
      </w:rPr>
    </w:lvl>
    <w:lvl w:ilvl="1" w:tplc="04100019">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5">
    <w:nsid w:val="2F505016"/>
    <w:multiLevelType w:val="hybridMultilevel"/>
    <w:tmpl w:val="20FA8080"/>
    <w:lvl w:ilvl="0" w:tplc="06EE192A">
      <w:start w:val="1"/>
      <w:numFmt w:val="bullet"/>
      <w:pStyle w:val="Numeroelenco3"/>
      <w:lvlText w:val=""/>
      <w:lvlJc w:val="left"/>
      <w:pPr>
        <w:ind w:left="770" w:hanging="360"/>
      </w:pPr>
      <w:rPr>
        <w:rFonts w:ascii="Symbol" w:hAnsi="Symbol" w:hint="default"/>
      </w:rPr>
    </w:lvl>
    <w:lvl w:ilvl="1" w:tplc="04100019" w:tentative="1">
      <w:start w:val="1"/>
      <w:numFmt w:val="bullet"/>
      <w:lvlText w:val="o"/>
      <w:lvlJc w:val="left"/>
      <w:pPr>
        <w:ind w:left="1490" w:hanging="360"/>
      </w:pPr>
      <w:rPr>
        <w:rFonts w:ascii="Courier New" w:hAnsi="Courier New" w:cs="Courier New" w:hint="default"/>
      </w:rPr>
    </w:lvl>
    <w:lvl w:ilvl="2" w:tplc="0410001B" w:tentative="1">
      <w:start w:val="1"/>
      <w:numFmt w:val="bullet"/>
      <w:lvlText w:val=""/>
      <w:lvlJc w:val="left"/>
      <w:pPr>
        <w:ind w:left="2210" w:hanging="360"/>
      </w:pPr>
      <w:rPr>
        <w:rFonts w:ascii="Wingdings" w:hAnsi="Wingdings" w:hint="default"/>
      </w:rPr>
    </w:lvl>
    <w:lvl w:ilvl="3" w:tplc="0410000F" w:tentative="1">
      <w:start w:val="1"/>
      <w:numFmt w:val="bullet"/>
      <w:lvlText w:val=""/>
      <w:lvlJc w:val="left"/>
      <w:pPr>
        <w:ind w:left="2930" w:hanging="360"/>
      </w:pPr>
      <w:rPr>
        <w:rFonts w:ascii="Symbol" w:hAnsi="Symbol" w:hint="default"/>
      </w:rPr>
    </w:lvl>
    <w:lvl w:ilvl="4" w:tplc="04100019" w:tentative="1">
      <w:start w:val="1"/>
      <w:numFmt w:val="bullet"/>
      <w:lvlText w:val="o"/>
      <w:lvlJc w:val="left"/>
      <w:pPr>
        <w:ind w:left="3650" w:hanging="360"/>
      </w:pPr>
      <w:rPr>
        <w:rFonts w:ascii="Courier New" w:hAnsi="Courier New" w:cs="Courier New" w:hint="default"/>
      </w:rPr>
    </w:lvl>
    <w:lvl w:ilvl="5" w:tplc="0410001B" w:tentative="1">
      <w:start w:val="1"/>
      <w:numFmt w:val="bullet"/>
      <w:lvlText w:val=""/>
      <w:lvlJc w:val="left"/>
      <w:pPr>
        <w:ind w:left="4370" w:hanging="360"/>
      </w:pPr>
      <w:rPr>
        <w:rFonts w:ascii="Wingdings" w:hAnsi="Wingdings" w:hint="default"/>
      </w:rPr>
    </w:lvl>
    <w:lvl w:ilvl="6" w:tplc="0410000F" w:tentative="1">
      <w:start w:val="1"/>
      <w:numFmt w:val="bullet"/>
      <w:lvlText w:val=""/>
      <w:lvlJc w:val="left"/>
      <w:pPr>
        <w:ind w:left="5090" w:hanging="360"/>
      </w:pPr>
      <w:rPr>
        <w:rFonts w:ascii="Symbol" w:hAnsi="Symbol" w:hint="default"/>
      </w:rPr>
    </w:lvl>
    <w:lvl w:ilvl="7" w:tplc="04100019" w:tentative="1">
      <w:start w:val="1"/>
      <w:numFmt w:val="bullet"/>
      <w:lvlText w:val="o"/>
      <w:lvlJc w:val="left"/>
      <w:pPr>
        <w:ind w:left="5810" w:hanging="360"/>
      </w:pPr>
      <w:rPr>
        <w:rFonts w:ascii="Courier New" w:hAnsi="Courier New" w:cs="Courier New" w:hint="default"/>
      </w:rPr>
    </w:lvl>
    <w:lvl w:ilvl="8" w:tplc="0410001B" w:tentative="1">
      <w:start w:val="1"/>
      <w:numFmt w:val="bullet"/>
      <w:lvlText w:val=""/>
      <w:lvlJc w:val="left"/>
      <w:pPr>
        <w:ind w:left="6530" w:hanging="360"/>
      </w:pPr>
      <w:rPr>
        <w:rFonts w:ascii="Wingdings" w:hAnsi="Wingdings" w:hint="default"/>
      </w:rPr>
    </w:lvl>
  </w:abstractNum>
  <w:abstractNum w:abstractNumId="56">
    <w:nsid w:val="364F373E"/>
    <w:multiLevelType w:val="hybridMultilevel"/>
    <w:tmpl w:val="0F06A4CC"/>
    <w:lvl w:ilvl="0" w:tplc="04100001">
      <w:start w:val="1"/>
      <w:numFmt w:val="decimal"/>
      <w:pStyle w:val="Puntoelenco"/>
      <w:lvlText w:val="%1."/>
      <w:lvlJc w:val="left"/>
      <w:pPr>
        <w:tabs>
          <w:tab w:val="num" w:pos="795"/>
        </w:tabs>
        <w:ind w:left="795" w:hanging="360"/>
      </w:pPr>
    </w:lvl>
    <w:lvl w:ilvl="1" w:tplc="04100003" w:tentative="1">
      <w:start w:val="1"/>
      <w:numFmt w:val="lowerLetter"/>
      <w:lvlText w:val="%2."/>
      <w:lvlJc w:val="left"/>
      <w:pPr>
        <w:tabs>
          <w:tab w:val="num" w:pos="1515"/>
        </w:tabs>
        <w:ind w:left="1515" w:hanging="360"/>
      </w:pPr>
    </w:lvl>
    <w:lvl w:ilvl="2" w:tplc="04100005" w:tentative="1">
      <w:start w:val="1"/>
      <w:numFmt w:val="lowerRoman"/>
      <w:lvlText w:val="%3."/>
      <w:lvlJc w:val="right"/>
      <w:pPr>
        <w:tabs>
          <w:tab w:val="num" w:pos="2235"/>
        </w:tabs>
        <w:ind w:left="2235" w:hanging="180"/>
      </w:pPr>
    </w:lvl>
    <w:lvl w:ilvl="3" w:tplc="04100001" w:tentative="1">
      <w:start w:val="1"/>
      <w:numFmt w:val="decimal"/>
      <w:lvlText w:val="%4."/>
      <w:lvlJc w:val="left"/>
      <w:pPr>
        <w:tabs>
          <w:tab w:val="num" w:pos="2955"/>
        </w:tabs>
        <w:ind w:left="2955" w:hanging="360"/>
      </w:pPr>
    </w:lvl>
    <w:lvl w:ilvl="4" w:tplc="04100003" w:tentative="1">
      <w:start w:val="1"/>
      <w:numFmt w:val="lowerLetter"/>
      <w:lvlText w:val="%5."/>
      <w:lvlJc w:val="left"/>
      <w:pPr>
        <w:tabs>
          <w:tab w:val="num" w:pos="3675"/>
        </w:tabs>
        <w:ind w:left="3675" w:hanging="360"/>
      </w:pPr>
    </w:lvl>
    <w:lvl w:ilvl="5" w:tplc="04100005" w:tentative="1">
      <w:start w:val="1"/>
      <w:numFmt w:val="lowerRoman"/>
      <w:lvlText w:val="%6."/>
      <w:lvlJc w:val="right"/>
      <w:pPr>
        <w:tabs>
          <w:tab w:val="num" w:pos="4395"/>
        </w:tabs>
        <w:ind w:left="4395" w:hanging="180"/>
      </w:pPr>
    </w:lvl>
    <w:lvl w:ilvl="6" w:tplc="04100001" w:tentative="1">
      <w:start w:val="1"/>
      <w:numFmt w:val="decimal"/>
      <w:lvlText w:val="%7."/>
      <w:lvlJc w:val="left"/>
      <w:pPr>
        <w:tabs>
          <w:tab w:val="num" w:pos="5115"/>
        </w:tabs>
        <w:ind w:left="5115" w:hanging="360"/>
      </w:pPr>
    </w:lvl>
    <w:lvl w:ilvl="7" w:tplc="04100003" w:tentative="1">
      <w:start w:val="1"/>
      <w:numFmt w:val="lowerLetter"/>
      <w:lvlText w:val="%8."/>
      <w:lvlJc w:val="left"/>
      <w:pPr>
        <w:tabs>
          <w:tab w:val="num" w:pos="5835"/>
        </w:tabs>
        <w:ind w:left="5835" w:hanging="360"/>
      </w:pPr>
    </w:lvl>
    <w:lvl w:ilvl="8" w:tplc="04100005" w:tentative="1">
      <w:start w:val="1"/>
      <w:numFmt w:val="lowerRoman"/>
      <w:lvlText w:val="%9."/>
      <w:lvlJc w:val="right"/>
      <w:pPr>
        <w:tabs>
          <w:tab w:val="num" w:pos="6555"/>
        </w:tabs>
        <w:ind w:left="6555" w:hanging="180"/>
      </w:pPr>
    </w:lvl>
  </w:abstractNum>
  <w:abstractNum w:abstractNumId="57">
    <w:nsid w:val="3DFD6422"/>
    <w:multiLevelType w:val="hybridMultilevel"/>
    <w:tmpl w:val="890629B6"/>
    <w:lvl w:ilvl="0" w:tplc="95AA2D66">
      <w:start w:val="14"/>
      <w:numFmt w:val="bullet"/>
      <w:lvlText w:val="-"/>
      <w:lvlJc w:val="left"/>
      <w:pPr>
        <w:tabs>
          <w:tab w:val="num" w:pos="720"/>
        </w:tabs>
        <w:ind w:left="720" w:hanging="360"/>
      </w:pPr>
      <w:rPr>
        <w:rFonts w:ascii="Times New Roman" w:eastAsia="Times New Roman" w:hAnsi="Times New Roman" w:cs="Times New Roman" w:hint="default"/>
      </w:rPr>
    </w:lvl>
    <w:lvl w:ilvl="1" w:tplc="0410000B">
      <w:start w:val="1"/>
      <w:numFmt w:val="bullet"/>
      <w:lvlText w:val=""/>
      <w:lvlJc w:val="left"/>
      <w:pPr>
        <w:tabs>
          <w:tab w:val="num" w:pos="1440"/>
        </w:tabs>
        <w:ind w:left="1440" w:hanging="360"/>
      </w:pPr>
      <w:rPr>
        <w:rFonts w:ascii="Wingdings" w:hAnsi="Wingding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8">
    <w:nsid w:val="40B51C5A"/>
    <w:multiLevelType w:val="hybridMultilevel"/>
    <w:tmpl w:val="B1687E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9">
    <w:nsid w:val="43376945"/>
    <w:multiLevelType w:val="hybridMultilevel"/>
    <w:tmpl w:val="90B28084"/>
    <w:lvl w:ilvl="0" w:tplc="95AA2D66">
      <w:start w:val="1"/>
      <w:numFmt w:val="lowerLetter"/>
      <w:pStyle w:val="Intestazionemessaggio"/>
      <w:lvlText w:val="%1)"/>
      <w:lvlJc w:val="left"/>
      <w:pPr>
        <w:ind w:left="720" w:hanging="360"/>
      </w:pPr>
      <w:rPr>
        <w:rFonts w:hint="default"/>
      </w:rPr>
    </w:lvl>
    <w:lvl w:ilvl="1" w:tplc="0410000B"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0">
    <w:nsid w:val="46957387"/>
    <w:multiLevelType w:val="hybridMultilevel"/>
    <w:tmpl w:val="BC2EE4F4"/>
    <w:lvl w:ilvl="0" w:tplc="04100001">
      <w:start w:val="1"/>
      <w:numFmt w:val="lowerLetter"/>
      <w:lvlText w:val="%1)"/>
      <w:lvlJc w:val="left"/>
      <w:pPr>
        <w:tabs>
          <w:tab w:val="num" w:pos="360"/>
        </w:tabs>
        <w:ind w:left="360" w:hanging="360"/>
      </w:pPr>
      <w:rPr>
        <w:rFonts w:hint="default"/>
      </w:rPr>
    </w:lvl>
    <w:lvl w:ilvl="1" w:tplc="04100003" w:tentative="1">
      <w:start w:val="1"/>
      <w:numFmt w:val="lowerLetter"/>
      <w:lvlText w:val="%2."/>
      <w:lvlJc w:val="left"/>
      <w:pPr>
        <w:tabs>
          <w:tab w:val="num" w:pos="1440"/>
        </w:tabs>
        <w:ind w:left="1440" w:hanging="360"/>
      </w:pPr>
    </w:lvl>
    <w:lvl w:ilvl="2" w:tplc="04100005" w:tentative="1">
      <w:start w:val="1"/>
      <w:numFmt w:val="lowerRoman"/>
      <w:lvlText w:val="%3."/>
      <w:lvlJc w:val="right"/>
      <w:pPr>
        <w:tabs>
          <w:tab w:val="num" w:pos="2160"/>
        </w:tabs>
        <w:ind w:left="2160" w:hanging="180"/>
      </w:p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61">
    <w:nsid w:val="46FC6913"/>
    <w:multiLevelType w:val="hybridMultilevel"/>
    <w:tmpl w:val="73980276"/>
    <w:lvl w:ilvl="0" w:tplc="E0A82062">
      <w:start w:val="1"/>
      <w:numFmt w:val="decimal"/>
      <w:lvlText w:val="%1."/>
      <w:lvlJc w:val="left"/>
      <w:pPr>
        <w:tabs>
          <w:tab w:val="num" w:pos="330"/>
        </w:tabs>
        <w:ind w:left="330" w:hanging="360"/>
      </w:pPr>
      <w:rPr>
        <w:rFonts w:cs="Times New Roman" w:hint="default"/>
        <w:b w:val="0"/>
        <w:i w:val="0"/>
        <w:sz w:val="20"/>
        <w:szCs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2">
    <w:nsid w:val="47CB0796"/>
    <w:multiLevelType w:val="hybridMultilevel"/>
    <w:tmpl w:val="5596E046"/>
    <w:lvl w:ilvl="0" w:tplc="7B9EBBDA">
      <w:start w:val="1"/>
      <w:numFmt w:val="bullet"/>
      <w:lvlText w:val=""/>
      <w:lvlJc w:val="left"/>
      <w:pPr>
        <w:tabs>
          <w:tab w:val="num" w:pos="720"/>
        </w:tabs>
        <w:ind w:left="720" w:hanging="360"/>
      </w:pPr>
      <w:rPr>
        <w:rFonts w:ascii="Symbol" w:hAnsi="Symbol" w:hint="default"/>
      </w:rPr>
    </w:lvl>
    <w:lvl w:ilvl="1" w:tplc="04100019" w:tentative="1">
      <w:start w:val="1"/>
      <w:numFmt w:val="bullet"/>
      <w:lvlText w:val="o"/>
      <w:lvlJc w:val="left"/>
      <w:pPr>
        <w:tabs>
          <w:tab w:val="num" w:pos="1440"/>
        </w:tabs>
        <w:ind w:left="1440" w:hanging="360"/>
      </w:pPr>
      <w:rPr>
        <w:rFonts w:ascii="Courier New" w:hAnsi="Courier New" w:cs="Courier New" w:hint="default"/>
      </w:rPr>
    </w:lvl>
    <w:lvl w:ilvl="2" w:tplc="0410001B" w:tentative="1">
      <w:start w:val="1"/>
      <w:numFmt w:val="bullet"/>
      <w:lvlText w:val=""/>
      <w:lvlJc w:val="left"/>
      <w:pPr>
        <w:tabs>
          <w:tab w:val="num" w:pos="2160"/>
        </w:tabs>
        <w:ind w:left="2160" w:hanging="360"/>
      </w:pPr>
      <w:rPr>
        <w:rFonts w:ascii="Wingdings" w:hAnsi="Wingdings" w:hint="default"/>
      </w:rPr>
    </w:lvl>
    <w:lvl w:ilvl="3" w:tplc="0410000F" w:tentative="1">
      <w:start w:val="1"/>
      <w:numFmt w:val="bullet"/>
      <w:lvlText w:val=""/>
      <w:lvlJc w:val="left"/>
      <w:pPr>
        <w:tabs>
          <w:tab w:val="num" w:pos="2880"/>
        </w:tabs>
        <w:ind w:left="2880" w:hanging="360"/>
      </w:pPr>
      <w:rPr>
        <w:rFonts w:ascii="Symbol" w:hAnsi="Symbol" w:hint="default"/>
      </w:rPr>
    </w:lvl>
    <w:lvl w:ilvl="4" w:tplc="04100019" w:tentative="1">
      <w:start w:val="1"/>
      <w:numFmt w:val="bullet"/>
      <w:lvlText w:val="o"/>
      <w:lvlJc w:val="left"/>
      <w:pPr>
        <w:tabs>
          <w:tab w:val="num" w:pos="3600"/>
        </w:tabs>
        <w:ind w:left="3600" w:hanging="360"/>
      </w:pPr>
      <w:rPr>
        <w:rFonts w:ascii="Courier New" w:hAnsi="Courier New" w:cs="Courier New" w:hint="default"/>
      </w:rPr>
    </w:lvl>
    <w:lvl w:ilvl="5" w:tplc="0410001B" w:tentative="1">
      <w:start w:val="1"/>
      <w:numFmt w:val="bullet"/>
      <w:lvlText w:val=""/>
      <w:lvlJc w:val="left"/>
      <w:pPr>
        <w:tabs>
          <w:tab w:val="num" w:pos="4320"/>
        </w:tabs>
        <w:ind w:left="4320" w:hanging="360"/>
      </w:pPr>
      <w:rPr>
        <w:rFonts w:ascii="Wingdings" w:hAnsi="Wingdings" w:hint="default"/>
      </w:rPr>
    </w:lvl>
    <w:lvl w:ilvl="6" w:tplc="0410000F" w:tentative="1">
      <w:start w:val="1"/>
      <w:numFmt w:val="bullet"/>
      <w:lvlText w:val=""/>
      <w:lvlJc w:val="left"/>
      <w:pPr>
        <w:tabs>
          <w:tab w:val="num" w:pos="5040"/>
        </w:tabs>
        <w:ind w:left="5040" w:hanging="360"/>
      </w:pPr>
      <w:rPr>
        <w:rFonts w:ascii="Symbol" w:hAnsi="Symbol" w:hint="default"/>
      </w:rPr>
    </w:lvl>
    <w:lvl w:ilvl="7" w:tplc="04100019" w:tentative="1">
      <w:start w:val="1"/>
      <w:numFmt w:val="bullet"/>
      <w:lvlText w:val="o"/>
      <w:lvlJc w:val="left"/>
      <w:pPr>
        <w:tabs>
          <w:tab w:val="num" w:pos="5760"/>
        </w:tabs>
        <w:ind w:left="5760" w:hanging="360"/>
      </w:pPr>
      <w:rPr>
        <w:rFonts w:ascii="Courier New" w:hAnsi="Courier New" w:cs="Courier New" w:hint="default"/>
      </w:rPr>
    </w:lvl>
    <w:lvl w:ilvl="8" w:tplc="0410001B" w:tentative="1">
      <w:start w:val="1"/>
      <w:numFmt w:val="bullet"/>
      <w:lvlText w:val=""/>
      <w:lvlJc w:val="left"/>
      <w:pPr>
        <w:tabs>
          <w:tab w:val="num" w:pos="6480"/>
        </w:tabs>
        <w:ind w:left="6480" w:hanging="360"/>
      </w:pPr>
      <w:rPr>
        <w:rFonts w:ascii="Wingdings" w:hAnsi="Wingdings" w:hint="default"/>
      </w:rPr>
    </w:lvl>
  </w:abstractNum>
  <w:abstractNum w:abstractNumId="63">
    <w:nsid w:val="4A7D4FA1"/>
    <w:multiLevelType w:val="hybridMultilevel"/>
    <w:tmpl w:val="3B52419A"/>
    <w:lvl w:ilvl="0" w:tplc="04100001">
      <w:start w:val="1"/>
      <w:numFmt w:val="decimal"/>
      <w:lvlText w:val="%1)"/>
      <w:lvlJc w:val="left"/>
      <w:pPr>
        <w:tabs>
          <w:tab w:val="num" w:pos="720"/>
        </w:tabs>
        <w:ind w:left="720" w:hanging="360"/>
      </w:pPr>
      <w:rPr>
        <w:rFonts w:hint="default"/>
      </w:rPr>
    </w:lvl>
    <w:lvl w:ilvl="1" w:tplc="04100003">
      <w:start w:val="1"/>
      <w:numFmt w:val="lowerLetter"/>
      <w:lvlText w:val="%2)"/>
      <w:lvlJc w:val="left"/>
      <w:pPr>
        <w:tabs>
          <w:tab w:val="num" w:pos="1440"/>
        </w:tabs>
        <w:ind w:left="1440" w:hanging="360"/>
      </w:pPr>
      <w:rPr>
        <w:rFonts w:hint="default"/>
      </w:rPr>
    </w:lvl>
    <w:lvl w:ilvl="2" w:tplc="04100005">
      <w:start w:val="1"/>
      <w:numFmt w:val="decimal"/>
      <w:lvlText w:val="%3."/>
      <w:lvlJc w:val="left"/>
      <w:pPr>
        <w:ind w:left="2700" w:hanging="720"/>
      </w:pPr>
      <w:rPr>
        <w:rFonts w:hint="default"/>
        <w:sz w:val="28"/>
      </w:r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64">
    <w:nsid w:val="4B217538"/>
    <w:multiLevelType w:val="hybridMultilevel"/>
    <w:tmpl w:val="8B6E5B5C"/>
    <w:lvl w:ilvl="0" w:tplc="82045B58">
      <w:start w:val="1"/>
      <w:numFmt w:val="bullet"/>
      <w:pStyle w:val="Testomacro"/>
      <w:lvlText w:val=""/>
      <w:lvlJc w:val="left"/>
      <w:pPr>
        <w:ind w:left="720" w:hanging="360"/>
      </w:pPr>
      <w:rPr>
        <w:rFonts w:ascii="Symbol" w:hAnsi="Symbol" w:hint="default"/>
      </w:rPr>
    </w:lvl>
    <w:lvl w:ilvl="1" w:tplc="911A21B6" w:tentative="1">
      <w:start w:val="1"/>
      <w:numFmt w:val="bullet"/>
      <w:lvlText w:val="o"/>
      <w:lvlJc w:val="left"/>
      <w:pPr>
        <w:ind w:left="1440" w:hanging="360"/>
      </w:pPr>
      <w:rPr>
        <w:rFonts w:ascii="Courier New" w:hAnsi="Courier New" w:cs="Courier New" w:hint="default"/>
      </w:rPr>
    </w:lvl>
    <w:lvl w:ilvl="2" w:tplc="9E7C99DC" w:tentative="1">
      <w:start w:val="1"/>
      <w:numFmt w:val="bullet"/>
      <w:lvlText w:val=""/>
      <w:lvlJc w:val="left"/>
      <w:pPr>
        <w:ind w:left="2160" w:hanging="360"/>
      </w:pPr>
      <w:rPr>
        <w:rFonts w:ascii="Wingdings" w:hAnsi="Wingdings" w:hint="default"/>
      </w:rPr>
    </w:lvl>
    <w:lvl w:ilvl="3" w:tplc="FD4AC8A6" w:tentative="1">
      <w:start w:val="1"/>
      <w:numFmt w:val="bullet"/>
      <w:lvlText w:val=""/>
      <w:lvlJc w:val="left"/>
      <w:pPr>
        <w:ind w:left="2880" w:hanging="360"/>
      </w:pPr>
      <w:rPr>
        <w:rFonts w:ascii="Symbol" w:hAnsi="Symbol" w:hint="default"/>
      </w:rPr>
    </w:lvl>
    <w:lvl w:ilvl="4" w:tplc="12104BF4" w:tentative="1">
      <w:start w:val="1"/>
      <w:numFmt w:val="bullet"/>
      <w:lvlText w:val="o"/>
      <w:lvlJc w:val="left"/>
      <w:pPr>
        <w:ind w:left="3600" w:hanging="360"/>
      </w:pPr>
      <w:rPr>
        <w:rFonts w:ascii="Courier New" w:hAnsi="Courier New" w:cs="Courier New" w:hint="default"/>
      </w:rPr>
    </w:lvl>
    <w:lvl w:ilvl="5" w:tplc="430EF1EE" w:tentative="1">
      <w:start w:val="1"/>
      <w:numFmt w:val="bullet"/>
      <w:lvlText w:val=""/>
      <w:lvlJc w:val="left"/>
      <w:pPr>
        <w:ind w:left="4320" w:hanging="360"/>
      </w:pPr>
      <w:rPr>
        <w:rFonts w:ascii="Wingdings" w:hAnsi="Wingdings" w:hint="default"/>
      </w:rPr>
    </w:lvl>
    <w:lvl w:ilvl="6" w:tplc="BDEE088C" w:tentative="1">
      <w:start w:val="1"/>
      <w:numFmt w:val="bullet"/>
      <w:lvlText w:val=""/>
      <w:lvlJc w:val="left"/>
      <w:pPr>
        <w:ind w:left="5040" w:hanging="360"/>
      </w:pPr>
      <w:rPr>
        <w:rFonts w:ascii="Symbol" w:hAnsi="Symbol" w:hint="default"/>
      </w:rPr>
    </w:lvl>
    <w:lvl w:ilvl="7" w:tplc="61486FBE" w:tentative="1">
      <w:start w:val="1"/>
      <w:numFmt w:val="bullet"/>
      <w:lvlText w:val="o"/>
      <w:lvlJc w:val="left"/>
      <w:pPr>
        <w:ind w:left="5760" w:hanging="360"/>
      </w:pPr>
      <w:rPr>
        <w:rFonts w:ascii="Courier New" w:hAnsi="Courier New" w:cs="Courier New" w:hint="default"/>
      </w:rPr>
    </w:lvl>
    <w:lvl w:ilvl="8" w:tplc="2D5A592C" w:tentative="1">
      <w:start w:val="1"/>
      <w:numFmt w:val="bullet"/>
      <w:lvlText w:val=""/>
      <w:lvlJc w:val="left"/>
      <w:pPr>
        <w:ind w:left="6480" w:hanging="360"/>
      </w:pPr>
      <w:rPr>
        <w:rFonts w:ascii="Wingdings" w:hAnsi="Wingdings" w:hint="default"/>
      </w:rPr>
    </w:lvl>
  </w:abstractNum>
  <w:abstractNum w:abstractNumId="65">
    <w:nsid w:val="4B9D00E9"/>
    <w:multiLevelType w:val="hybridMultilevel"/>
    <w:tmpl w:val="21622A60"/>
    <w:lvl w:ilvl="0" w:tplc="04100011">
      <w:start w:val="1"/>
      <w:numFmt w:val="bullet"/>
      <w:lvlText w:val="o"/>
      <w:lvlJc w:val="left"/>
      <w:pPr>
        <w:ind w:left="1428" w:hanging="360"/>
      </w:pPr>
      <w:rPr>
        <w:rFonts w:ascii="Courier New" w:hAnsi="Courier New" w:cs="Courier New" w:hint="default"/>
      </w:rPr>
    </w:lvl>
    <w:lvl w:ilvl="1" w:tplc="191EF174" w:tentative="1">
      <w:start w:val="1"/>
      <w:numFmt w:val="bullet"/>
      <w:lvlText w:val="o"/>
      <w:lvlJc w:val="left"/>
      <w:pPr>
        <w:ind w:left="2148" w:hanging="360"/>
      </w:pPr>
      <w:rPr>
        <w:rFonts w:ascii="Courier New" w:hAnsi="Courier New" w:cs="Courier New" w:hint="default"/>
      </w:rPr>
    </w:lvl>
    <w:lvl w:ilvl="2" w:tplc="4528630A" w:tentative="1">
      <w:start w:val="1"/>
      <w:numFmt w:val="bullet"/>
      <w:lvlText w:val=""/>
      <w:lvlJc w:val="left"/>
      <w:pPr>
        <w:ind w:left="2868" w:hanging="360"/>
      </w:pPr>
      <w:rPr>
        <w:rFonts w:ascii="Wingdings" w:hAnsi="Wingdings" w:hint="default"/>
      </w:rPr>
    </w:lvl>
    <w:lvl w:ilvl="3" w:tplc="0410000F" w:tentative="1">
      <w:start w:val="1"/>
      <w:numFmt w:val="bullet"/>
      <w:lvlText w:val=""/>
      <w:lvlJc w:val="left"/>
      <w:pPr>
        <w:ind w:left="3588" w:hanging="360"/>
      </w:pPr>
      <w:rPr>
        <w:rFonts w:ascii="Symbol" w:hAnsi="Symbol" w:hint="default"/>
      </w:rPr>
    </w:lvl>
    <w:lvl w:ilvl="4" w:tplc="04100019" w:tentative="1">
      <w:start w:val="1"/>
      <w:numFmt w:val="bullet"/>
      <w:lvlText w:val="o"/>
      <w:lvlJc w:val="left"/>
      <w:pPr>
        <w:ind w:left="4308" w:hanging="360"/>
      </w:pPr>
      <w:rPr>
        <w:rFonts w:ascii="Courier New" w:hAnsi="Courier New" w:cs="Courier New" w:hint="default"/>
      </w:rPr>
    </w:lvl>
    <w:lvl w:ilvl="5" w:tplc="0410001B" w:tentative="1">
      <w:start w:val="1"/>
      <w:numFmt w:val="bullet"/>
      <w:lvlText w:val=""/>
      <w:lvlJc w:val="left"/>
      <w:pPr>
        <w:ind w:left="5028" w:hanging="360"/>
      </w:pPr>
      <w:rPr>
        <w:rFonts w:ascii="Wingdings" w:hAnsi="Wingdings" w:hint="default"/>
      </w:rPr>
    </w:lvl>
    <w:lvl w:ilvl="6" w:tplc="0410000F" w:tentative="1">
      <w:start w:val="1"/>
      <w:numFmt w:val="bullet"/>
      <w:lvlText w:val=""/>
      <w:lvlJc w:val="left"/>
      <w:pPr>
        <w:ind w:left="5748" w:hanging="360"/>
      </w:pPr>
      <w:rPr>
        <w:rFonts w:ascii="Symbol" w:hAnsi="Symbol" w:hint="default"/>
      </w:rPr>
    </w:lvl>
    <w:lvl w:ilvl="7" w:tplc="04100019" w:tentative="1">
      <w:start w:val="1"/>
      <w:numFmt w:val="bullet"/>
      <w:lvlText w:val="o"/>
      <w:lvlJc w:val="left"/>
      <w:pPr>
        <w:ind w:left="6468" w:hanging="360"/>
      </w:pPr>
      <w:rPr>
        <w:rFonts w:ascii="Courier New" w:hAnsi="Courier New" w:cs="Courier New" w:hint="default"/>
      </w:rPr>
    </w:lvl>
    <w:lvl w:ilvl="8" w:tplc="0410001B" w:tentative="1">
      <w:start w:val="1"/>
      <w:numFmt w:val="bullet"/>
      <w:lvlText w:val=""/>
      <w:lvlJc w:val="left"/>
      <w:pPr>
        <w:ind w:left="7188" w:hanging="360"/>
      </w:pPr>
      <w:rPr>
        <w:rFonts w:ascii="Wingdings" w:hAnsi="Wingdings" w:hint="default"/>
      </w:rPr>
    </w:lvl>
  </w:abstractNum>
  <w:abstractNum w:abstractNumId="66">
    <w:nsid w:val="4DF577BE"/>
    <w:multiLevelType w:val="hybridMultilevel"/>
    <w:tmpl w:val="02C48600"/>
    <w:lvl w:ilvl="0" w:tplc="FEC68B52">
      <w:start w:val="4"/>
      <w:numFmt w:val="bullet"/>
      <w:lvlText w:val="-"/>
      <w:lvlJc w:val="left"/>
      <w:pPr>
        <w:ind w:left="1440" w:hanging="360"/>
      </w:pPr>
      <w:rPr>
        <w:rFonts w:ascii="Times New Roman" w:eastAsia="Times New Roman" w:hAnsi="Times New Roman"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67">
    <w:nsid w:val="52F07902"/>
    <w:multiLevelType w:val="hybridMultilevel"/>
    <w:tmpl w:val="42286E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8">
    <w:nsid w:val="58DA7B45"/>
    <w:multiLevelType w:val="hybridMultilevel"/>
    <w:tmpl w:val="A2F8A880"/>
    <w:lvl w:ilvl="0" w:tplc="04100001">
      <w:start w:val="1"/>
      <w:numFmt w:val="bullet"/>
      <w:pStyle w:val="Puntoelenco3"/>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9">
    <w:nsid w:val="5994459A"/>
    <w:multiLevelType w:val="hybridMultilevel"/>
    <w:tmpl w:val="1D5EFD00"/>
    <w:lvl w:ilvl="0" w:tplc="39A4B85C">
      <w:numFmt w:val="bullet"/>
      <w:lvlText w:val="-"/>
      <w:lvlJc w:val="left"/>
      <w:pPr>
        <w:tabs>
          <w:tab w:val="num" w:pos="720"/>
        </w:tabs>
        <w:ind w:left="720" w:hanging="360"/>
      </w:pPr>
      <w:rPr>
        <w:rFonts w:ascii="Times New Roman" w:eastAsia="Times New Roman" w:hAnsi="Times New Roman" w:cs="Times New Roman" w:hint="default"/>
        <w:b/>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0">
    <w:nsid w:val="59B66508"/>
    <w:multiLevelType w:val="hybridMultilevel"/>
    <w:tmpl w:val="A09C1848"/>
    <w:lvl w:ilvl="0" w:tplc="04100001">
      <w:start w:val="1"/>
      <w:numFmt w:val="lowerLetter"/>
      <w:lvlText w:val="%1)"/>
      <w:lvlJc w:val="left"/>
      <w:pPr>
        <w:ind w:left="720" w:hanging="360"/>
      </w:pPr>
      <w:rPr>
        <w:rFonts w:hint="default"/>
      </w:rPr>
    </w:lvl>
    <w:lvl w:ilvl="1" w:tplc="04100003" w:tentative="1">
      <w:start w:val="1"/>
      <w:numFmt w:val="lowerLetter"/>
      <w:lvlText w:val="%2."/>
      <w:lvlJc w:val="left"/>
      <w:pPr>
        <w:ind w:left="1440" w:hanging="360"/>
      </w:pPr>
    </w:lvl>
    <w:lvl w:ilvl="2" w:tplc="04100005" w:tentative="1">
      <w:start w:val="1"/>
      <w:numFmt w:val="lowerRoman"/>
      <w:lvlText w:val="%3."/>
      <w:lvlJc w:val="right"/>
      <w:pPr>
        <w:ind w:left="2160" w:hanging="180"/>
      </w:pPr>
    </w:lvl>
    <w:lvl w:ilvl="3" w:tplc="04100001" w:tentative="1">
      <w:start w:val="1"/>
      <w:numFmt w:val="decimal"/>
      <w:lvlText w:val="%4."/>
      <w:lvlJc w:val="left"/>
      <w:pPr>
        <w:ind w:left="2880" w:hanging="360"/>
      </w:pPr>
    </w:lvl>
    <w:lvl w:ilvl="4" w:tplc="04100003" w:tentative="1">
      <w:start w:val="1"/>
      <w:numFmt w:val="lowerLetter"/>
      <w:lvlText w:val="%5."/>
      <w:lvlJc w:val="left"/>
      <w:pPr>
        <w:ind w:left="3600" w:hanging="360"/>
      </w:pPr>
    </w:lvl>
    <w:lvl w:ilvl="5" w:tplc="04100005" w:tentative="1">
      <w:start w:val="1"/>
      <w:numFmt w:val="lowerRoman"/>
      <w:lvlText w:val="%6."/>
      <w:lvlJc w:val="right"/>
      <w:pPr>
        <w:ind w:left="4320" w:hanging="180"/>
      </w:pPr>
    </w:lvl>
    <w:lvl w:ilvl="6" w:tplc="04100001" w:tentative="1">
      <w:start w:val="1"/>
      <w:numFmt w:val="decimal"/>
      <w:lvlText w:val="%7."/>
      <w:lvlJc w:val="left"/>
      <w:pPr>
        <w:ind w:left="5040" w:hanging="360"/>
      </w:pPr>
    </w:lvl>
    <w:lvl w:ilvl="7" w:tplc="04100003" w:tentative="1">
      <w:start w:val="1"/>
      <w:numFmt w:val="lowerLetter"/>
      <w:lvlText w:val="%8."/>
      <w:lvlJc w:val="left"/>
      <w:pPr>
        <w:ind w:left="5760" w:hanging="360"/>
      </w:pPr>
    </w:lvl>
    <w:lvl w:ilvl="8" w:tplc="04100005" w:tentative="1">
      <w:start w:val="1"/>
      <w:numFmt w:val="lowerRoman"/>
      <w:lvlText w:val="%9."/>
      <w:lvlJc w:val="right"/>
      <w:pPr>
        <w:ind w:left="6480" w:hanging="180"/>
      </w:pPr>
    </w:lvl>
  </w:abstractNum>
  <w:abstractNum w:abstractNumId="71">
    <w:nsid w:val="5BB61599"/>
    <w:multiLevelType w:val="multilevel"/>
    <w:tmpl w:val="4270112A"/>
    <w:lvl w:ilvl="0">
      <w:start w:val="1"/>
      <w:numFmt w:val="bullet"/>
      <w:lvlText w:val=""/>
      <w:lvlJc w:val="left"/>
      <w:pPr>
        <w:tabs>
          <w:tab w:val="num" w:pos="720"/>
        </w:tabs>
        <w:ind w:left="720" w:hanging="360"/>
      </w:pPr>
      <w:rPr>
        <w:rFonts w:ascii="Symbol" w:hAnsi="Symbol" w:hint="default"/>
        <w:sz w:val="20"/>
      </w:rPr>
    </w:lvl>
    <w:lvl w:ilvl="1">
      <w:start w:val="5"/>
      <w:numFmt w:val="bullet"/>
      <w:lvlText w:val=""/>
      <w:lvlJc w:val="left"/>
      <w:pPr>
        <w:ind w:left="1440" w:hanging="360"/>
      </w:pPr>
      <w:rPr>
        <w:rFonts w:ascii="Wingdings" w:eastAsia="Times New Roman" w:hAnsi="Wingdings" w:cs="Tahoma"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5DEB3C03"/>
    <w:multiLevelType w:val="hybridMultilevel"/>
    <w:tmpl w:val="5F3CDEDE"/>
    <w:lvl w:ilvl="0" w:tplc="04100001">
      <w:start w:val="1"/>
      <w:numFmt w:val="bullet"/>
      <w:lvlText w:val=""/>
      <w:lvlJc w:val="left"/>
      <w:pPr>
        <w:ind w:left="720" w:hanging="360"/>
      </w:pPr>
      <w:rPr>
        <w:rFonts w:ascii="Symbol" w:hAnsi="Symbol" w:hint="default"/>
      </w:rPr>
    </w:lvl>
    <w:lvl w:ilvl="1" w:tplc="0410000D">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3">
    <w:nsid w:val="5DFD0AB9"/>
    <w:multiLevelType w:val="hybridMultilevel"/>
    <w:tmpl w:val="0AF2516C"/>
    <w:lvl w:ilvl="0" w:tplc="04100017">
      <w:start w:val="1"/>
      <w:numFmt w:val="bullet"/>
      <w:pStyle w:val="Puntoelenco4"/>
      <w:lvlText w:val=""/>
      <w:lvlJc w:val="left"/>
      <w:pPr>
        <w:ind w:left="720" w:hanging="360"/>
      </w:pPr>
      <w:rPr>
        <w:rFonts w:ascii="Symbol" w:hAnsi="Symbol" w:hint="default"/>
      </w:rPr>
    </w:lvl>
    <w:lvl w:ilvl="1" w:tplc="04100019" w:tentative="1">
      <w:start w:val="1"/>
      <w:numFmt w:val="bullet"/>
      <w:lvlText w:val="o"/>
      <w:lvlJc w:val="left"/>
      <w:pPr>
        <w:ind w:left="1440" w:hanging="360"/>
      </w:pPr>
      <w:rPr>
        <w:rFonts w:ascii="Courier New" w:hAnsi="Courier New" w:cs="Courier New" w:hint="default"/>
      </w:rPr>
    </w:lvl>
    <w:lvl w:ilvl="2" w:tplc="0410001B" w:tentative="1">
      <w:start w:val="1"/>
      <w:numFmt w:val="bullet"/>
      <w:lvlText w:val=""/>
      <w:lvlJc w:val="left"/>
      <w:pPr>
        <w:ind w:left="2160" w:hanging="360"/>
      </w:pPr>
      <w:rPr>
        <w:rFonts w:ascii="Wingdings" w:hAnsi="Wingdings" w:hint="default"/>
      </w:rPr>
    </w:lvl>
    <w:lvl w:ilvl="3" w:tplc="0410000F" w:tentative="1">
      <w:start w:val="1"/>
      <w:numFmt w:val="bullet"/>
      <w:lvlText w:val=""/>
      <w:lvlJc w:val="left"/>
      <w:pPr>
        <w:ind w:left="2880" w:hanging="360"/>
      </w:pPr>
      <w:rPr>
        <w:rFonts w:ascii="Symbol" w:hAnsi="Symbol" w:hint="default"/>
      </w:rPr>
    </w:lvl>
    <w:lvl w:ilvl="4" w:tplc="04100019" w:tentative="1">
      <w:start w:val="1"/>
      <w:numFmt w:val="bullet"/>
      <w:lvlText w:val="o"/>
      <w:lvlJc w:val="left"/>
      <w:pPr>
        <w:ind w:left="3600" w:hanging="360"/>
      </w:pPr>
      <w:rPr>
        <w:rFonts w:ascii="Courier New" w:hAnsi="Courier New" w:cs="Courier New" w:hint="default"/>
      </w:rPr>
    </w:lvl>
    <w:lvl w:ilvl="5" w:tplc="0410001B" w:tentative="1">
      <w:start w:val="1"/>
      <w:numFmt w:val="bullet"/>
      <w:lvlText w:val=""/>
      <w:lvlJc w:val="left"/>
      <w:pPr>
        <w:ind w:left="4320" w:hanging="360"/>
      </w:pPr>
      <w:rPr>
        <w:rFonts w:ascii="Wingdings" w:hAnsi="Wingdings" w:hint="default"/>
      </w:rPr>
    </w:lvl>
    <w:lvl w:ilvl="6" w:tplc="0410000F" w:tentative="1">
      <w:start w:val="1"/>
      <w:numFmt w:val="bullet"/>
      <w:lvlText w:val=""/>
      <w:lvlJc w:val="left"/>
      <w:pPr>
        <w:ind w:left="5040" w:hanging="360"/>
      </w:pPr>
      <w:rPr>
        <w:rFonts w:ascii="Symbol" w:hAnsi="Symbol" w:hint="default"/>
      </w:rPr>
    </w:lvl>
    <w:lvl w:ilvl="7" w:tplc="04100019" w:tentative="1">
      <w:start w:val="1"/>
      <w:numFmt w:val="bullet"/>
      <w:lvlText w:val="o"/>
      <w:lvlJc w:val="left"/>
      <w:pPr>
        <w:ind w:left="5760" w:hanging="360"/>
      </w:pPr>
      <w:rPr>
        <w:rFonts w:ascii="Courier New" w:hAnsi="Courier New" w:cs="Courier New" w:hint="default"/>
      </w:rPr>
    </w:lvl>
    <w:lvl w:ilvl="8" w:tplc="0410001B" w:tentative="1">
      <w:start w:val="1"/>
      <w:numFmt w:val="bullet"/>
      <w:lvlText w:val=""/>
      <w:lvlJc w:val="left"/>
      <w:pPr>
        <w:ind w:left="6480" w:hanging="360"/>
      </w:pPr>
      <w:rPr>
        <w:rFonts w:ascii="Wingdings" w:hAnsi="Wingdings" w:hint="default"/>
      </w:rPr>
    </w:lvl>
  </w:abstractNum>
  <w:abstractNum w:abstractNumId="74">
    <w:nsid w:val="66E64390"/>
    <w:multiLevelType w:val="hybridMultilevel"/>
    <w:tmpl w:val="7BC001F0"/>
    <w:lvl w:ilvl="0" w:tplc="A3684FE8">
      <w:start w:val="1"/>
      <w:numFmt w:val="upperRoman"/>
      <w:lvlText w:val="%1."/>
      <w:lvlJc w:val="right"/>
      <w:pPr>
        <w:tabs>
          <w:tab w:val="num" w:pos="720"/>
        </w:tabs>
        <w:ind w:left="720" w:hanging="180"/>
      </w:pPr>
    </w:lvl>
    <w:lvl w:ilvl="1" w:tplc="CB482702">
      <w:start w:val="1"/>
      <w:numFmt w:val="lowerLetter"/>
      <w:lvlText w:val="%2)"/>
      <w:lvlJc w:val="left"/>
      <w:pPr>
        <w:tabs>
          <w:tab w:val="num" w:pos="1495"/>
        </w:tabs>
        <w:ind w:left="1495" w:hanging="360"/>
      </w:pPr>
      <w:rPr>
        <w:rFonts w:ascii="Garamond" w:hAnsi="Garamond" w:hint="default"/>
        <w:i w:val="0"/>
        <w:sz w:val="20"/>
        <w:szCs w:val="20"/>
      </w:rPr>
    </w:lvl>
    <w:lvl w:ilvl="2" w:tplc="D5B4F03A">
      <w:start w:val="1"/>
      <w:numFmt w:val="bullet"/>
      <w:lvlText w:val="□"/>
      <w:lvlJc w:val="left"/>
      <w:pPr>
        <w:tabs>
          <w:tab w:val="num" w:pos="2204"/>
        </w:tabs>
        <w:ind w:left="2204" w:hanging="360"/>
      </w:pPr>
      <w:rPr>
        <w:rFonts w:ascii="Arial" w:hAnsi="Arial" w:hint="default"/>
        <w:sz w:val="44"/>
        <w:szCs w:val="44"/>
      </w:rPr>
    </w:lvl>
    <w:lvl w:ilvl="3" w:tplc="7F0C9324">
      <w:start w:val="1"/>
      <w:numFmt w:val="decimal"/>
      <w:lvlText w:val="%4)"/>
      <w:lvlJc w:val="left"/>
      <w:pPr>
        <w:tabs>
          <w:tab w:val="num" w:pos="2880"/>
        </w:tabs>
        <w:ind w:left="2880" w:hanging="360"/>
      </w:pPr>
      <w:rPr>
        <w:rFonts w:hint="default"/>
      </w:rPr>
    </w:lvl>
    <w:lvl w:ilvl="4" w:tplc="66D683E4">
      <w:start w:val="3"/>
      <w:numFmt w:val="bullet"/>
      <w:lvlText w:val="-"/>
      <w:lvlJc w:val="left"/>
      <w:pPr>
        <w:ind w:left="3600" w:hanging="360"/>
      </w:pPr>
      <w:rPr>
        <w:rFonts w:ascii="Garamond" w:eastAsia="Times New Roman" w:hAnsi="Garamond" w:cs="Tahoma" w:hint="default"/>
      </w:rPr>
    </w:lvl>
    <w:lvl w:ilvl="5" w:tplc="42FAFFC4" w:tentative="1">
      <w:start w:val="1"/>
      <w:numFmt w:val="lowerRoman"/>
      <w:lvlText w:val="%6."/>
      <w:lvlJc w:val="right"/>
      <w:pPr>
        <w:tabs>
          <w:tab w:val="num" w:pos="4320"/>
        </w:tabs>
        <w:ind w:left="4320" w:hanging="180"/>
      </w:pPr>
    </w:lvl>
    <w:lvl w:ilvl="6" w:tplc="B16028C2" w:tentative="1">
      <w:start w:val="1"/>
      <w:numFmt w:val="decimal"/>
      <w:lvlText w:val="%7."/>
      <w:lvlJc w:val="left"/>
      <w:pPr>
        <w:tabs>
          <w:tab w:val="num" w:pos="5040"/>
        </w:tabs>
        <w:ind w:left="5040" w:hanging="360"/>
      </w:pPr>
    </w:lvl>
    <w:lvl w:ilvl="7" w:tplc="1C460DB8" w:tentative="1">
      <w:start w:val="1"/>
      <w:numFmt w:val="lowerLetter"/>
      <w:lvlText w:val="%8."/>
      <w:lvlJc w:val="left"/>
      <w:pPr>
        <w:tabs>
          <w:tab w:val="num" w:pos="5760"/>
        </w:tabs>
        <w:ind w:left="5760" w:hanging="360"/>
      </w:pPr>
    </w:lvl>
    <w:lvl w:ilvl="8" w:tplc="AA9EE7BE" w:tentative="1">
      <w:start w:val="1"/>
      <w:numFmt w:val="lowerRoman"/>
      <w:lvlText w:val="%9."/>
      <w:lvlJc w:val="right"/>
      <w:pPr>
        <w:tabs>
          <w:tab w:val="num" w:pos="6480"/>
        </w:tabs>
        <w:ind w:left="6480" w:hanging="180"/>
      </w:pPr>
    </w:lvl>
  </w:abstractNum>
  <w:abstractNum w:abstractNumId="75">
    <w:nsid w:val="67446602"/>
    <w:multiLevelType w:val="hybridMultilevel"/>
    <w:tmpl w:val="CB88D348"/>
    <w:lvl w:ilvl="0" w:tplc="EB641488">
      <w:start w:val="1"/>
      <w:numFmt w:val="decimal"/>
      <w:lvlText w:val="%1."/>
      <w:lvlJc w:val="left"/>
      <w:pPr>
        <w:tabs>
          <w:tab w:val="num" w:pos="720"/>
        </w:tabs>
        <w:ind w:left="720" w:hanging="360"/>
      </w:pPr>
      <w:rPr>
        <w:rFonts w:cs="Times New Roman" w:hint="default"/>
      </w:rPr>
    </w:lvl>
    <w:lvl w:ilvl="1" w:tplc="F8EC0D92">
      <w:numFmt w:val="none"/>
      <w:lvlText w:val=""/>
      <w:lvlJc w:val="left"/>
      <w:pPr>
        <w:tabs>
          <w:tab w:val="num" w:pos="360"/>
        </w:tabs>
      </w:pPr>
      <w:rPr>
        <w:rFonts w:cs="Times New Roman"/>
      </w:rPr>
    </w:lvl>
    <w:lvl w:ilvl="2" w:tplc="0CE4DD22">
      <w:numFmt w:val="none"/>
      <w:lvlText w:val=""/>
      <w:lvlJc w:val="left"/>
      <w:pPr>
        <w:tabs>
          <w:tab w:val="num" w:pos="360"/>
        </w:tabs>
      </w:pPr>
      <w:rPr>
        <w:rFonts w:cs="Times New Roman"/>
      </w:rPr>
    </w:lvl>
    <w:lvl w:ilvl="3" w:tplc="E7E84EE2">
      <w:numFmt w:val="none"/>
      <w:lvlText w:val=""/>
      <w:lvlJc w:val="left"/>
      <w:pPr>
        <w:tabs>
          <w:tab w:val="num" w:pos="360"/>
        </w:tabs>
      </w:pPr>
      <w:rPr>
        <w:rFonts w:cs="Times New Roman"/>
      </w:rPr>
    </w:lvl>
    <w:lvl w:ilvl="4" w:tplc="C57E198C">
      <w:numFmt w:val="none"/>
      <w:lvlText w:val=""/>
      <w:lvlJc w:val="left"/>
      <w:pPr>
        <w:tabs>
          <w:tab w:val="num" w:pos="360"/>
        </w:tabs>
      </w:pPr>
      <w:rPr>
        <w:rFonts w:cs="Times New Roman"/>
      </w:rPr>
    </w:lvl>
    <w:lvl w:ilvl="5" w:tplc="984404FA">
      <w:numFmt w:val="none"/>
      <w:lvlText w:val=""/>
      <w:lvlJc w:val="left"/>
      <w:pPr>
        <w:tabs>
          <w:tab w:val="num" w:pos="360"/>
        </w:tabs>
      </w:pPr>
      <w:rPr>
        <w:rFonts w:cs="Times New Roman"/>
      </w:rPr>
    </w:lvl>
    <w:lvl w:ilvl="6" w:tplc="6A1652BE">
      <w:numFmt w:val="none"/>
      <w:lvlText w:val=""/>
      <w:lvlJc w:val="left"/>
      <w:pPr>
        <w:tabs>
          <w:tab w:val="num" w:pos="360"/>
        </w:tabs>
      </w:pPr>
      <w:rPr>
        <w:rFonts w:cs="Times New Roman"/>
      </w:rPr>
    </w:lvl>
    <w:lvl w:ilvl="7" w:tplc="AACAA63E">
      <w:numFmt w:val="none"/>
      <w:lvlText w:val=""/>
      <w:lvlJc w:val="left"/>
      <w:pPr>
        <w:tabs>
          <w:tab w:val="num" w:pos="360"/>
        </w:tabs>
      </w:pPr>
      <w:rPr>
        <w:rFonts w:cs="Times New Roman"/>
      </w:rPr>
    </w:lvl>
    <w:lvl w:ilvl="8" w:tplc="2CE8392E">
      <w:numFmt w:val="none"/>
      <w:lvlText w:val=""/>
      <w:lvlJc w:val="left"/>
      <w:pPr>
        <w:tabs>
          <w:tab w:val="num" w:pos="360"/>
        </w:tabs>
      </w:pPr>
      <w:rPr>
        <w:rFonts w:cs="Times New Roman"/>
      </w:rPr>
    </w:lvl>
  </w:abstractNum>
  <w:abstractNum w:abstractNumId="76">
    <w:nsid w:val="6A633510"/>
    <w:multiLevelType w:val="hybridMultilevel"/>
    <w:tmpl w:val="95C4271A"/>
    <w:lvl w:ilvl="0" w:tplc="04100001">
      <w:start w:val="1"/>
      <w:numFmt w:val="bullet"/>
      <w:pStyle w:val="Puntoelenco5"/>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7">
    <w:nsid w:val="6DFD4BEE"/>
    <w:multiLevelType w:val="hybridMultilevel"/>
    <w:tmpl w:val="74B231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8">
    <w:nsid w:val="6F02781A"/>
    <w:multiLevelType w:val="hybridMultilevel"/>
    <w:tmpl w:val="2B6657EC"/>
    <w:lvl w:ilvl="0" w:tplc="04100013">
      <w:start w:val="1"/>
      <w:numFmt w:val="decimal"/>
      <w:pStyle w:val="Numerazioneperbuste"/>
      <w:lvlText w:val="%1)"/>
      <w:lvlJc w:val="left"/>
      <w:pPr>
        <w:tabs>
          <w:tab w:val="num" w:pos="360"/>
        </w:tabs>
        <w:ind w:left="360" w:hanging="360"/>
      </w:pPr>
      <w:rPr>
        <w:rFonts w:ascii="Times New Roman" w:hAnsi="Times New Roman" w:cs="Times New Roman" w:hint="default"/>
        <w:b w:val="0"/>
        <w:i w:val="0"/>
        <w:sz w:val="24"/>
      </w:rPr>
    </w:lvl>
    <w:lvl w:ilvl="1" w:tplc="CC4E7CA4">
      <w:numFmt w:val="bullet"/>
      <w:lvlText w:val="-"/>
      <w:lvlJc w:val="left"/>
      <w:pPr>
        <w:tabs>
          <w:tab w:val="num" w:pos="1080"/>
        </w:tabs>
        <w:ind w:left="1080" w:hanging="360"/>
      </w:pPr>
      <w:rPr>
        <w:rFonts w:ascii="Times New Roman" w:eastAsia="Times New Roman" w:hAnsi="Times New Roman" w:cs="Times New Roman" w:hint="default"/>
        <w:b w:val="0"/>
        <w:i w:val="0"/>
        <w:sz w:val="24"/>
      </w:rPr>
    </w:lvl>
    <w:lvl w:ilvl="2" w:tplc="B83EAF30">
      <w:start w:val="1"/>
      <w:numFmt w:val="decimal"/>
      <w:lvlText w:val="%3."/>
      <w:lvlJc w:val="left"/>
      <w:pPr>
        <w:tabs>
          <w:tab w:val="num" w:pos="2160"/>
        </w:tabs>
        <w:ind w:left="2160" w:hanging="360"/>
      </w:pPr>
    </w:lvl>
    <w:lvl w:ilvl="3" w:tplc="F92CC89A">
      <w:start w:val="1"/>
      <w:numFmt w:val="decimal"/>
      <w:lvlText w:val="%4."/>
      <w:lvlJc w:val="left"/>
      <w:pPr>
        <w:tabs>
          <w:tab w:val="num" w:pos="2880"/>
        </w:tabs>
        <w:ind w:left="2880" w:hanging="360"/>
      </w:pPr>
    </w:lvl>
    <w:lvl w:ilvl="4" w:tplc="8F2607B0">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79">
    <w:nsid w:val="718D7AD5"/>
    <w:multiLevelType w:val="hybridMultilevel"/>
    <w:tmpl w:val="28AA6522"/>
    <w:lvl w:ilvl="0" w:tplc="04100001">
      <w:start w:val="1"/>
      <w:numFmt w:val="bullet"/>
      <w:pStyle w:val="Numeroelenco4"/>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0">
    <w:nsid w:val="72381603"/>
    <w:multiLevelType w:val="hybridMultilevel"/>
    <w:tmpl w:val="546C4E52"/>
    <w:lvl w:ilvl="0" w:tplc="0410000D">
      <w:start w:val="1"/>
      <w:numFmt w:val="bullet"/>
      <w:lvlText w:val=""/>
      <w:lvlJc w:val="left"/>
      <w:pPr>
        <w:ind w:left="1778" w:hanging="360"/>
      </w:pPr>
      <w:rPr>
        <w:rFonts w:ascii="Wingdings" w:hAnsi="Wingdings" w:hint="default"/>
      </w:rPr>
    </w:lvl>
    <w:lvl w:ilvl="1" w:tplc="04100003" w:tentative="1">
      <w:start w:val="1"/>
      <w:numFmt w:val="bullet"/>
      <w:lvlText w:val="o"/>
      <w:lvlJc w:val="left"/>
      <w:pPr>
        <w:ind w:left="2498" w:hanging="360"/>
      </w:pPr>
      <w:rPr>
        <w:rFonts w:ascii="Courier New" w:hAnsi="Courier New" w:cs="Courier New" w:hint="default"/>
      </w:rPr>
    </w:lvl>
    <w:lvl w:ilvl="2" w:tplc="04100005" w:tentative="1">
      <w:start w:val="1"/>
      <w:numFmt w:val="bullet"/>
      <w:lvlText w:val=""/>
      <w:lvlJc w:val="left"/>
      <w:pPr>
        <w:ind w:left="3218" w:hanging="360"/>
      </w:pPr>
      <w:rPr>
        <w:rFonts w:ascii="Wingdings" w:hAnsi="Wingdings" w:hint="default"/>
      </w:rPr>
    </w:lvl>
    <w:lvl w:ilvl="3" w:tplc="04100001" w:tentative="1">
      <w:start w:val="1"/>
      <w:numFmt w:val="bullet"/>
      <w:lvlText w:val=""/>
      <w:lvlJc w:val="left"/>
      <w:pPr>
        <w:ind w:left="3938" w:hanging="360"/>
      </w:pPr>
      <w:rPr>
        <w:rFonts w:ascii="Symbol" w:hAnsi="Symbol" w:hint="default"/>
      </w:rPr>
    </w:lvl>
    <w:lvl w:ilvl="4" w:tplc="04100003" w:tentative="1">
      <w:start w:val="1"/>
      <w:numFmt w:val="bullet"/>
      <w:lvlText w:val="o"/>
      <w:lvlJc w:val="left"/>
      <w:pPr>
        <w:ind w:left="4658" w:hanging="360"/>
      </w:pPr>
      <w:rPr>
        <w:rFonts w:ascii="Courier New" w:hAnsi="Courier New" w:cs="Courier New" w:hint="default"/>
      </w:rPr>
    </w:lvl>
    <w:lvl w:ilvl="5" w:tplc="04100005" w:tentative="1">
      <w:start w:val="1"/>
      <w:numFmt w:val="bullet"/>
      <w:lvlText w:val=""/>
      <w:lvlJc w:val="left"/>
      <w:pPr>
        <w:ind w:left="5378" w:hanging="360"/>
      </w:pPr>
      <w:rPr>
        <w:rFonts w:ascii="Wingdings" w:hAnsi="Wingdings" w:hint="default"/>
      </w:rPr>
    </w:lvl>
    <w:lvl w:ilvl="6" w:tplc="04100001" w:tentative="1">
      <w:start w:val="1"/>
      <w:numFmt w:val="bullet"/>
      <w:lvlText w:val=""/>
      <w:lvlJc w:val="left"/>
      <w:pPr>
        <w:ind w:left="6098" w:hanging="360"/>
      </w:pPr>
      <w:rPr>
        <w:rFonts w:ascii="Symbol" w:hAnsi="Symbol" w:hint="default"/>
      </w:rPr>
    </w:lvl>
    <w:lvl w:ilvl="7" w:tplc="04100003" w:tentative="1">
      <w:start w:val="1"/>
      <w:numFmt w:val="bullet"/>
      <w:lvlText w:val="o"/>
      <w:lvlJc w:val="left"/>
      <w:pPr>
        <w:ind w:left="6818" w:hanging="360"/>
      </w:pPr>
      <w:rPr>
        <w:rFonts w:ascii="Courier New" w:hAnsi="Courier New" w:cs="Courier New" w:hint="default"/>
      </w:rPr>
    </w:lvl>
    <w:lvl w:ilvl="8" w:tplc="04100005" w:tentative="1">
      <w:start w:val="1"/>
      <w:numFmt w:val="bullet"/>
      <w:lvlText w:val=""/>
      <w:lvlJc w:val="left"/>
      <w:pPr>
        <w:ind w:left="7538" w:hanging="360"/>
      </w:pPr>
      <w:rPr>
        <w:rFonts w:ascii="Wingdings" w:hAnsi="Wingdings" w:hint="default"/>
      </w:rPr>
    </w:lvl>
  </w:abstractNum>
  <w:abstractNum w:abstractNumId="81">
    <w:nsid w:val="72B90381"/>
    <w:multiLevelType w:val="hybridMultilevel"/>
    <w:tmpl w:val="2A207DD8"/>
    <w:lvl w:ilvl="0" w:tplc="A1A81540">
      <w:start w:val="1"/>
      <w:numFmt w:val="bullet"/>
      <w:pStyle w:val="Elencocontinua2"/>
      <w:lvlText w:val=""/>
      <w:lvlJc w:val="left"/>
      <w:pPr>
        <w:ind w:left="720" w:hanging="360"/>
      </w:pPr>
      <w:rPr>
        <w:rFonts w:ascii="Symbol" w:hAnsi="Symbol" w:hint="default"/>
      </w:rPr>
    </w:lvl>
    <w:lvl w:ilvl="1" w:tplc="C8CCCC44" w:tentative="1">
      <w:start w:val="1"/>
      <w:numFmt w:val="bullet"/>
      <w:lvlText w:val="o"/>
      <w:lvlJc w:val="left"/>
      <w:pPr>
        <w:ind w:left="1440" w:hanging="360"/>
      </w:pPr>
      <w:rPr>
        <w:rFonts w:ascii="Courier New" w:hAnsi="Courier New" w:cs="Courier New" w:hint="default"/>
      </w:rPr>
    </w:lvl>
    <w:lvl w:ilvl="2" w:tplc="0410001B" w:tentative="1">
      <w:start w:val="1"/>
      <w:numFmt w:val="bullet"/>
      <w:lvlText w:val=""/>
      <w:lvlJc w:val="left"/>
      <w:pPr>
        <w:ind w:left="2160" w:hanging="360"/>
      </w:pPr>
      <w:rPr>
        <w:rFonts w:ascii="Wingdings" w:hAnsi="Wingdings" w:hint="default"/>
      </w:rPr>
    </w:lvl>
    <w:lvl w:ilvl="3" w:tplc="0410000F" w:tentative="1">
      <w:start w:val="1"/>
      <w:numFmt w:val="bullet"/>
      <w:lvlText w:val=""/>
      <w:lvlJc w:val="left"/>
      <w:pPr>
        <w:ind w:left="2880" w:hanging="360"/>
      </w:pPr>
      <w:rPr>
        <w:rFonts w:ascii="Symbol" w:hAnsi="Symbol" w:hint="default"/>
      </w:rPr>
    </w:lvl>
    <w:lvl w:ilvl="4" w:tplc="04100019" w:tentative="1">
      <w:start w:val="1"/>
      <w:numFmt w:val="bullet"/>
      <w:lvlText w:val="o"/>
      <w:lvlJc w:val="left"/>
      <w:pPr>
        <w:ind w:left="3600" w:hanging="360"/>
      </w:pPr>
      <w:rPr>
        <w:rFonts w:ascii="Courier New" w:hAnsi="Courier New" w:cs="Courier New" w:hint="default"/>
      </w:rPr>
    </w:lvl>
    <w:lvl w:ilvl="5" w:tplc="0410001B" w:tentative="1">
      <w:start w:val="1"/>
      <w:numFmt w:val="bullet"/>
      <w:lvlText w:val=""/>
      <w:lvlJc w:val="left"/>
      <w:pPr>
        <w:ind w:left="4320" w:hanging="360"/>
      </w:pPr>
      <w:rPr>
        <w:rFonts w:ascii="Wingdings" w:hAnsi="Wingdings" w:hint="default"/>
      </w:rPr>
    </w:lvl>
    <w:lvl w:ilvl="6" w:tplc="0410000F" w:tentative="1">
      <w:start w:val="1"/>
      <w:numFmt w:val="bullet"/>
      <w:lvlText w:val=""/>
      <w:lvlJc w:val="left"/>
      <w:pPr>
        <w:ind w:left="5040" w:hanging="360"/>
      </w:pPr>
      <w:rPr>
        <w:rFonts w:ascii="Symbol" w:hAnsi="Symbol" w:hint="default"/>
      </w:rPr>
    </w:lvl>
    <w:lvl w:ilvl="7" w:tplc="04100019" w:tentative="1">
      <w:start w:val="1"/>
      <w:numFmt w:val="bullet"/>
      <w:lvlText w:val="o"/>
      <w:lvlJc w:val="left"/>
      <w:pPr>
        <w:ind w:left="5760" w:hanging="360"/>
      </w:pPr>
      <w:rPr>
        <w:rFonts w:ascii="Courier New" w:hAnsi="Courier New" w:cs="Courier New" w:hint="default"/>
      </w:rPr>
    </w:lvl>
    <w:lvl w:ilvl="8" w:tplc="0410001B" w:tentative="1">
      <w:start w:val="1"/>
      <w:numFmt w:val="bullet"/>
      <w:lvlText w:val=""/>
      <w:lvlJc w:val="left"/>
      <w:pPr>
        <w:ind w:left="6480" w:hanging="360"/>
      </w:pPr>
      <w:rPr>
        <w:rFonts w:ascii="Wingdings" w:hAnsi="Wingdings" w:hint="default"/>
      </w:rPr>
    </w:lvl>
  </w:abstractNum>
  <w:abstractNum w:abstractNumId="82">
    <w:nsid w:val="734F7164"/>
    <w:multiLevelType w:val="hybridMultilevel"/>
    <w:tmpl w:val="B5C01E3C"/>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3">
    <w:nsid w:val="7A334DB4"/>
    <w:multiLevelType w:val="hybridMultilevel"/>
    <w:tmpl w:val="8C6C6BBE"/>
    <w:lvl w:ilvl="0" w:tplc="04100001">
      <w:start w:val="1"/>
      <w:numFmt w:val="upperRoman"/>
      <w:lvlText w:val="%1."/>
      <w:lvlJc w:val="right"/>
      <w:pPr>
        <w:tabs>
          <w:tab w:val="num" w:pos="720"/>
        </w:tabs>
        <w:ind w:left="720" w:hanging="180"/>
      </w:pPr>
    </w:lvl>
    <w:lvl w:ilvl="1" w:tplc="04100003">
      <w:start w:val="1"/>
      <w:numFmt w:val="lowerLetter"/>
      <w:lvlText w:val="%2)"/>
      <w:lvlJc w:val="left"/>
      <w:pPr>
        <w:tabs>
          <w:tab w:val="num" w:pos="1495"/>
        </w:tabs>
        <w:ind w:left="1495" w:hanging="360"/>
      </w:pPr>
      <w:rPr>
        <w:rFonts w:hint="default"/>
      </w:rPr>
    </w:lvl>
    <w:lvl w:ilvl="2" w:tplc="04100005">
      <w:start w:val="1"/>
      <w:numFmt w:val="bullet"/>
      <w:lvlText w:val="□"/>
      <w:lvlJc w:val="left"/>
      <w:pPr>
        <w:tabs>
          <w:tab w:val="num" w:pos="2340"/>
        </w:tabs>
        <w:ind w:left="2340" w:hanging="360"/>
      </w:pPr>
      <w:rPr>
        <w:rFonts w:ascii="Arial" w:hAnsi="Arial" w:hint="default"/>
        <w:sz w:val="44"/>
        <w:szCs w:val="44"/>
      </w:rPr>
    </w:lvl>
    <w:lvl w:ilvl="3" w:tplc="04100001">
      <w:start w:val="1"/>
      <w:numFmt w:val="decimal"/>
      <w:lvlText w:val="%4)"/>
      <w:lvlJc w:val="left"/>
      <w:pPr>
        <w:tabs>
          <w:tab w:val="num" w:pos="2880"/>
        </w:tabs>
        <w:ind w:left="2880" w:hanging="360"/>
      </w:pPr>
      <w:rPr>
        <w:rFonts w:hint="default"/>
      </w:r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84">
    <w:nsid w:val="7DCF34D1"/>
    <w:multiLevelType w:val="hybridMultilevel"/>
    <w:tmpl w:val="A734FB3C"/>
    <w:lvl w:ilvl="0" w:tplc="04100001">
      <w:start w:val="7"/>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5">
    <w:nsid w:val="7FE95BC7"/>
    <w:multiLevelType w:val="hybridMultilevel"/>
    <w:tmpl w:val="A99EAFC6"/>
    <w:lvl w:ilvl="0" w:tplc="92E04970">
      <w:start w:val="1"/>
      <w:numFmt w:val="lowerLetter"/>
      <w:lvlText w:val="%1)"/>
      <w:lvlJc w:val="left"/>
      <w:pPr>
        <w:tabs>
          <w:tab w:val="num" w:pos="1245"/>
        </w:tabs>
        <w:ind w:left="1245" w:hanging="360"/>
      </w:pPr>
      <w:rPr>
        <w:rFonts w:hint="default"/>
      </w:rPr>
    </w:lvl>
    <w:lvl w:ilvl="1" w:tplc="04100003" w:tentative="1">
      <w:start w:val="1"/>
      <w:numFmt w:val="lowerLetter"/>
      <w:lvlText w:val="%2."/>
      <w:lvlJc w:val="left"/>
      <w:pPr>
        <w:tabs>
          <w:tab w:val="num" w:pos="1440"/>
        </w:tabs>
        <w:ind w:left="1440" w:hanging="360"/>
      </w:pPr>
    </w:lvl>
    <w:lvl w:ilvl="2" w:tplc="04100005" w:tentative="1">
      <w:start w:val="1"/>
      <w:numFmt w:val="lowerRoman"/>
      <w:lvlText w:val="%3."/>
      <w:lvlJc w:val="right"/>
      <w:pPr>
        <w:tabs>
          <w:tab w:val="num" w:pos="2160"/>
        </w:tabs>
        <w:ind w:left="2160" w:hanging="180"/>
      </w:p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num w:numId="1">
    <w:abstractNumId w:val="56"/>
  </w:num>
  <w:num w:numId="2">
    <w:abstractNumId w:val="44"/>
  </w:num>
  <w:num w:numId="3">
    <w:abstractNumId w:val="68"/>
  </w:num>
  <w:num w:numId="4">
    <w:abstractNumId w:val="73"/>
  </w:num>
  <w:num w:numId="5">
    <w:abstractNumId w:val="76"/>
  </w:num>
  <w:num w:numId="6">
    <w:abstractNumId w:val="52"/>
  </w:num>
  <w:num w:numId="7">
    <w:abstractNumId w:val="81"/>
  </w:num>
  <w:num w:numId="8">
    <w:abstractNumId w:val="55"/>
  </w:num>
  <w:num w:numId="9">
    <w:abstractNumId w:val="79"/>
  </w:num>
  <w:num w:numId="10">
    <w:abstractNumId w:val="40"/>
  </w:num>
  <w:num w:numId="11">
    <w:abstractNumId w:val="64"/>
  </w:num>
  <w:num w:numId="12">
    <w:abstractNumId w:val="59"/>
  </w:num>
  <w:num w:numId="13">
    <w:abstractNumId w:val="85"/>
  </w:num>
  <w:num w:numId="14">
    <w:abstractNumId w:val="47"/>
  </w:num>
  <w:num w:numId="15">
    <w:abstractNumId w:val="70"/>
  </w:num>
  <w:num w:numId="16">
    <w:abstractNumId w:val="71"/>
  </w:num>
  <w:num w:numId="17">
    <w:abstractNumId w:val="63"/>
  </w:num>
  <w:num w:numId="18">
    <w:abstractNumId w:val="84"/>
  </w:num>
  <w:num w:numId="19">
    <w:abstractNumId w:val="36"/>
  </w:num>
  <w:num w:numId="20">
    <w:abstractNumId w:val="74"/>
  </w:num>
  <w:num w:numId="21">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3"/>
  </w:num>
  <w:num w:numId="23">
    <w:abstractNumId w:val="51"/>
  </w:num>
  <w:num w:numId="24">
    <w:abstractNumId w:val="7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5"/>
  </w:num>
  <w:num w:numId="26">
    <w:abstractNumId w:val="38"/>
  </w:num>
  <w:num w:numId="27">
    <w:abstractNumId w:val="53"/>
  </w:num>
  <w:num w:numId="28">
    <w:abstractNumId w:val="54"/>
  </w:num>
  <w:num w:numId="29">
    <w:abstractNumId w:val="62"/>
  </w:num>
  <w:num w:numId="30">
    <w:abstractNumId w:val="58"/>
  </w:num>
  <w:num w:numId="31">
    <w:abstractNumId w:val="67"/>
  </w:num>
  <w:num w:numId="32">
    <w:abstractNumId w:val="35"/>
  </w:num>
  <w:num w:numId="33">
    <w:abstractNumId w:val="33"/>
  </w:num>
  <w:num w:numId="34">
    <w:abstractNumId w:val="2"/>
  </w:num>
  <w:num w:numId="35">
    <w:abstractNumId w:val="1"/>
  </w:num>
  <w:num w:numId="36">
    <w:abstractNumId w:val="3"/>
  </w:num>
  <w:num w:numId="37">
    <w:abstractNumId w:val="0"/>
  </w:num>
  <w:num w:numId="38">
    <w:abstractNumId w:val="43"/>
  </w:num>
  <w:num w:numId="39">
    <w:abstractNumId w:val="49"/>
  </w:num>
  <w:num w:numId="40">
    <w:abstractNumId w:val="57"/>
  </w:num>
  <w:num w:numId="41">
    <w:abstractNumId w:val="46"/>
  </w:num>
  <w:num w:numId="42">
    <w:abstractNumId w:val="66"/>
  </w:num>
  <w:num w:numId="43">
    <w:abstractNumId w:val="82"/>
  </w:num>
  <w:num w:numId="44">
    <w:abstractNumId w:val="50"/>
  </w:num>
  <w:num w:numId="45">
    <w:abstractNumId w:val="75"/>
  </w:num>
  <w:num w:numId="46">
    <w:abstractNumId w:val="41"/>
  </w:num>
  <w:num w:numId="47">
    <w:abstractNumId w:val="61"/>
  </w:num>
  <w:num w:numId="48">
    <w:abstractNumId w:val="37"/>
  </w:num>
  <w:num w:numId="49">
    <w:abstractNumId w:val="48"/>
  </w:num>
  <w:num w:numId="50">
    <w:abstractNumId w:val="69"/>
  </w:num>
  <w:num w:numId="51">
    <w:abstractNumId w:val="80"/>
  </w:num>
  <w:num w:numId="52">
    <w:abstractNumId w:val="45"/>
  </w:num>
  <w:num w:numId="53">
    <w:abstractNumId w:val="32"/>
  </w:num>
  <w:num w:numId="54">
    <w:abstractNumId w:val="34"/>
  </w:num>
  <w:num w:numId="55">
    <w:abstractNumId w:val="77"/>
  </w:num>
  <w:num w:numId="56">
    <w:abstractNumId w:val="39"/>
  </w:num>
  <w:num w:numId="57">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1"/>
  </w:num>
  <w:num w:numId="59">
    <w:abstractNumId w:val="72"/>
  </w:num>
  <w:num w:numId="60">
    <w:abstractNumId w:val="42"/>
  </w:num>
  <w:numIdMacAtCleanup w:val="6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drawingGridHorizontalSpacing w:val="100"/>
  <w:displayHorizontalDrawingGridEvery w:val="2"/>
  <w:characterSpacingControl w:val="doNotCompress"/>
  <w:footnotePr>
    <w:footnote w:id="-1"/>
    <w:footnote w:id="0"/>
  </w:footnotePr>
  <w:endnotePr>
    <w:endnote w:id="-1"/>
    <w:endnote w:id="0"/>
  </w:endnotePr>
  <w:compat/>
  <w:rsids>
    <w:rsidRoot w:val="005C0DB7"/>
    <w:rsid w:val="00004C47"/>
    <w:rsid w:val="000117F9"/>
    <w:rsid w:val="0001353E"/>
    <w:rsid w:val="0002605A"/>
    <w:rsid w:val="00026223"/>
    <w:rsid w:val="000337AD"/>
    <w:rsid w:val="00043E79"/>
    <w:rsid w:val="00052B91"/>
    <w:rsid w:val="00054028"/>
    <w:rsid w:val="00057155"/>
    <w:rsid w:val="00061DFA"/>
    <w:rsid w:val="0006450F"/>
    <w:rsid w:val="0007242D"/>
    <w:rsid w:val="00072CE8"/>
    <w:rsid w:val="00080E63"/>
    <w:rsid w:val="00081AE9"/>
    <w:rsid w:val="00087ACB"/>
    <w:rsid w:val="00087C8F"/>
    <w:rsid w:val="00092A67"/>
    <w:rsid w:val="000A37CB"/>
    <w:rsid w:val="000B1E90"/>
    <w:rsid w:val="000C0218"/>
    <w:rsid w:val="000C45BE"/>
    <w:rsid w:val="000D3FF0"/>
    <w:rsid w:val="000D7FE9"/>
    <w:rsid w:val="000E11D3"/>
    <w:rsid w:val="000F6315"/>
    <w:rsid w:val="00106FF3"/>
    <w:rsid w:val="00113C2C"/>
    <w:rsid w:val="00113C3E"/>
    <w:rsid w:val="00116E83"/>
    <w:rsid w:val="00120D99"/>
    <w:rsid w:val="001219F5"/>
    <w:rsid w:val="00132D45"/>
    <w:rsid w:val="00134976"/>
    <w:rsid w:val="00135E8C"/>
    <w:rsid w:val="00147F5C"/>
    <w:rsid w:val="001522D0"/>
    <w:rsid w:val="00154D25"/>
    <w:rsid w:val="00155D5D"/>
    <w:rsid w:val="001752E3"/>
    <w:rsid w:val="00177D0E"/>
    <w:rsid w:val="00182AEC"/>
    <w:rsid w:val="00185D44"/>
    <w:rsid w:val="00186875"/>
    <w:rsid w:val="00190CDD"/>
    <w:rsid w:val="00192727"/>
    <w:rsid w:val="00195A79"/>
    <w:rsid w:val="00197A04"/>
    <w:rsid w:val="001A1123"/>
    <w:rsid w:val="001A5C2B"/>
    <w:rsid w:val="001A5DC9"/>
    <w:rsid w:val="001A722B"/>
    <w:rsid w:val="001B40AA"/>
    <w:rsid w:val="001C00BA"/>
    <w:rsid w:val="001C58E6"/>
    <w:rsid w:val="001D0678"/>
    <w:rsid w:val="001D1E18"/>
    <w:rsid w:val="001D5E10"/>
    <w:rsid w:val="001D5FDB"/>
    <w:rsid w:val="001E08C1"/>
    <w:rsid w:val="001E0F59"/>
    <w:rsid w:val="001E3572"/>
    <w:rsid w:val="001E36E6"/>
    <w:rsid w:val="001E3AB8"/>
    <w:rsid w:val="001E7B91"/>
    <w:rsid w:val="001F1615"/>
    <w:rsid w:val="001F3F77"/>
    <w:rsid w:val="001F7A1A"/>
    <w:rsid w:val="00201AB5"/>
    <w:rsid w:val="002022DF"/>
    <w:rsid w:val="00202576"/>
    <w:rsid w:val="002028A2"/>
    <w:rsid w:val="00202975"/>
    <w:rsid w:val="00203B02"/>
    <w:rsid w:val="00203D2B"/>
    <w:rsid w:val="00205131"/>
    <w:rsid w:val="00205827"/>
    <w:rsid w:val="002172C9"/>
    <w:rsid w:val="002230C2"/>
    <w:rsid w:val="00232EA4"/>
    <w:rsid w:val="0023568E"/>
    <w:rsid w:val="00236F17"/>
    <w:rsid w:val="00246A6B"/>
    <w:rsid w:val="002473D7"/>
    <w:rsid w:val="0025164C"/>
    <w:rsid w:val="00260CF6"/>
    <w:rsid w:val="00260F81"/>
    <w:rsid w:val="00265523"/>
    <w:rsid w:val="00272EEC"/>
    <w:rsid w:val="00273880"/>
    <w:rsid w:val="002863DE"/>
    <w:rsid w:val="00287609"/>
    <w:rsid w:val="0029724F"/>
    <w:rsid w:val="00297A28"/>
    <w:rsid w:val="002B622A"/>
    <w:rsid w:val="002C68C5"/>
    <w:rsid w:val="002C793E"/>
    <w:rsid w:val="002D1BF5"/>
    <w:rsid w:val="002E4802"/>
    <w:rsid w:val="002E635E"/>
    <w:rsid w:val="002E6F54"/>
    <w:rsid w:val="002F2626"/>
    <w:rsid w:val="0030490E"/>
    <w:rsid w:val="00304E51"/>
    <w:rsid w:val="00306ADB"/>
    <w:rsid w:val="00307FF2"/>
    <w:rsid w:val="00313879"/>
    <w:rsid w:val="00313A4F"/>
    <w:rsid w:val="003224BB"/>
    <w:rsid w:val="003277D7"/>
    <w:rsid w:val="00330818"/>
    <w:rsid w:val="00344800"/>
    <w:rsid w:val="003479F7"/>
    <w:rsid w:val="00347EF5"/>
    <w:rsid w:val="00351125"/>
    <w:rsid w:val="00352A12"/>
    <w:rsid w:val="00352EDB"/>
    <w:rsid w:val="0035439F"/>
    <w:rsid w:val="00355EC8"/>
    <w:rsid w:val="00356965"/>
    <w:rsid w:val="00361246"/>
    <w:rsid w:val="00361526"/>
    <w:rsid w:val="00370FDC"/>
    <w:rsid w:val="00372EC6"/>
    <w:rsid w:val="003742CF"/>
    <w:rsid w:val="003760CB"/>
    <w:rsid w:val="00380A82"/>
    <w:rsid w:val="0038563C"/>
    <w:rsid w:val="00385D86"/>
    <w:rsid w:val="00392374"/>
    <w:rsid w:val="003A13DD"/>
    <w:rsid w:val="003A4447"/>
    <w:rsid w:val="003A44D9"/>
    <w:rsid w:val="003A6981"/>
    <w:rsid w:val="003B1A79"/>
    <w:rsid w:val="003B1EAD"/>
    <w:rsid w:val="003B277A"/>
    <w:rsid w:val="003B467A"/>
    <w:rsid w:val="003B6E93"/>
    <w:rsid w:val="003B7853"/>
    <w:rsid w:val="003C2122"/>
    <w:rsid w:val="003E0B51"/>
    <w:rsid w:val="003E1309"/>
    <w:rsid w:val="003E30BB"/>
    <w:rsid w:val="003E3381"/>
    <w:rsid w:val="003E54B1"/>
    <w:rsid w:val="003E637E"/>
    <w:rsid w:val="003F3675"/>
    <w:rsid w:val="003F3CEF"/>
    <w:rsid w:val="00400741"/>
    <w:rsid w:val="00415946"/>
    <w:rsid w:val="00421EBF"/>
    <w:rsid w:val="004311A6"/>
    <w:rsid w:val="00431E1D"/>
    <w:rsid w:val="004340AF"/>
    <w:rsid w:val="004415E7"/>
    <w:rsid w:val="00447C4F"/>
    <w:rsid w:val="00450848"/>
    <w:rsid w:val="00450B04"/>
    <w:rsid w:val="00451A05"/>
    <w:rsid w:val="00453D1B"/>
    <w:rsid w:val="00461235"/>
    <w:rsid w:val="00461EEB"/>
    <w:rsid w:val="00463343"/>
    <w:rsid w:val="00463D1D"/>
    <w:rsid w:val="00466621"/>
    <w:rsid w:val="00467C2E"/>
    <w:rsid w:val="00470EA7"/>
    <w:rsid w:val="00484B99"/>
    <w:rsid w:val="0049409B"/>
    <w:rsid w:val="00495CF8"/>
    <w:rsid w:val="00496CCE"/>
    <w:rsid w:val="004A1B39"/>
    <w:rsid w:val="004B1A1F"/>
    <w:rsid w:val="004B31C3"/>
    <w:rsid w:val="004C1667"/>
    <w:rsid w:val="004C334C"/>
    <w:rsid w:val="004C361E"/>
    <w:rsid w:val="004C7B6A"/>
    <w:rsid w:val="004D1C56"/>
    <w:rsid w:val="004D2C64"/>
    <w:rsid w:val="004D7F38"/>
    <w:rsid w:val="004F103D"/>
    <w:rsid w:val="004F4A13"/>
    <w:rsid w:val="004F6BD5"/>
    <w:rsid w:val="005027DE"/>
    <w:rsid w:val="00511AE1"/>
    <w:rsid w:val="0051502F"/>
    <w:rsid w:val="00522B5E"/>
    <w:rsid w:val="005235B7"/>
    <w:rsid w:val="005257EA"/>
    <w:rsid w:val="00525E67"/>
    <w:rsid w:val="00531EAD"/>
    <w:rsid w:val="00542E06"/>
    <w:rsid w:val="0056150C"/>
    <w:rsid w:val="00562525"/>
    <w:rsid w:val="00562ACE"/>
    <w:rsid w:val="005639D9"/>
    <w:rsid w:val="0057222A"/>
    <w:rsid w:val="005743B5"/>
    <w:rsid w:val="005830C2"/>
    <w:rsid w:val="005833E4"/>
    <w:rsid w:val="005838E9"/>
    <w:rsid w:val="00591C8F"/>
    <w:rsid w:val="0059246C"/>
    <w:rsid w:val="005B280B"/>
    <w:rsid w:val="005C0DB7"/>
    <w:rsid w:val="005C1AA2"/>
    <w:rsid w:val="005C3609"/>
    <w:rsid w:val="005D22E3"/>
    <w:rsid w:val="005D2630"/>
    <w:rsid w:val="005D380E"/>
    <w:rsid w:val="005D5727"/>
    <w:rsid w:val="005E38AF"/>
    <w:rsid w:val="005F2463"/>
    <w:rsid w:val="005F2C3A"/>
    <w:rsid w:val="005F2CCB"/>
    <w:rsid w:val="006000DE"/>
    <w:rsid w:val="00601D98"/>
    <w:rsid w:val="00605325"/>
    <w:rsid w:val="00605790"/>
    <w:rsid w:val="00611B9A"/>
    <w:rsid w:val="006156BD"/>
    <w:rsid w:val="006222B0"/>
    <w:rsid w:val="006238BF"/>
    <w:rsid w:val="006268E4"/>
    <w:rsid w:val="0062748B"/>
    <w:rsid w:val="006303CA"/>
    <w:rsid w:val="00630CC5"/>
    <w:rsid w:val="00632135"/>
    <w:rsid w:val="006336F7"/>
    <w:rsid w:val="00636337"/>
    <w:rsid w:val="00640162"/>
    <w:rsid w:val="006413F8"/>
    <w:rsid w:val="00642327"/>
    <w:rsid w:val="00642D0C"/>
    <w:rsid w:val="0064554A"/>
    <w:rsid w:val="00653A0A"/>
    <w:rsid w:val="00667ABD"/>
    <w:rsid w:val="00667FF9"/>
    <w:rsid w:val="006724A6"/>
    <w:rsid w:val="00675E01"/>
    <w:rsid w:val="006804CD"/>
    <w:rsid w:val="0068108C"/>
    <w:rsid w:val="0068243D"/>
    <w:rsid w:val="0068268A"/>
    <w:rsid w:val="006859BB"/>
    <w:rsid w:val="00687833"/>
    <w:rsid w:val="0069308D"/>
    <w:rsid w:val="00695426"/>
    <w:rsid w:val="00697601"/>
    <w:rsid w:val="006A5B3B"/>
    <w:rsid w:val="006B72DC"/>
    <w:rsid w:val="006C13B5"/>
    <w:rsid w:val="006C202A"/>
    <w:rsid w:val="006C33E2"/>
    <w:rsid w:val="006C4C33"/>
    <w:rsid w:val="006C6C36"/>
    <w:rsid w:val="006D0400"/>
    <w:rsid w:val="006D3880"/>
    <w:rsid w:val="006D6360"/>
    <w:rsid w:val="006D69BE"/>
    <w:rsid w:val="006D6CF1"/>
    <w:rsid w:val="006E3626"/>
    <w:rsid w:val="006E4044"/>
    <w:rsid w:val="006E79EE"/>
    <w:rsid w:val="006F3F2B"/>
    <w:rsid w:val="006F74BA"/>
    <w:rsid w:val="0070320F"/>
    <w:rsid w:val="0070745D"/>
    <w:rsid w:val="00710713"/>
    <w:rsid w:val="00714D41"/>
    <w:rsid w:val="00716CEA"/>
    <w:rsid w:val="00722D22"/>
    <w:rsid w:val="007256A3"/>
    <w:rsid w:val="00730826"/>
    <w:rsid w:val="007317E7"/>
    <w:rsid w:val="007377D0"/>
    <w:rsid w:val="00737806"/>
    <w:rsid w:val="00744D58"/>
    <w:rsid w:val="0074591E"/>
    <w:rsid w:val="00747675"/>
    <w:rsid w:val="007542E4"/>
    <w:rsid w:val="00754E23"/>
    <w:rsid w:val="007712C8"/>
    <w:rsid w:val="00772472"/>
    <w:rsid w:val="00774CB9"/>
    <w:rsid w:val="007752ED"/>
    <w:rsid w:val="0077542C"/>
    <w:rsid w:val="007754F3"/>
    <w:rsid w:val="00782279"/>
    <w:rsid w:val="007930E3"/>
    <w:rsid w:val="007A17A2"/>
    <w:rsid w:val="007A3116"/>
    <w:rsid w:val="007A5A6E"/>
    <w:rsid w:val="007B6FB6"/>
    <w:rsid w:val="007C2F82"/>
    <w:rsid w:val="007C32C9"/>
    <w:rsid w:val="007C5194"/>
    <w:rsid w:val="007C7CD4"/>
    <w:rsid w:val="007D16A9"/>
    <w:rsid w:val="007D2DCA"/>
    <w:rsid w:val="007D65D8"/>
    <w:rsid w:val="007E2B61"/>
    <w:rsid w:val="007E3169"/>
    <w:rsid w:val="007E6F29"/>
    <w:rsid w:val="007E7122"/>
    <w:rsid w:val="007F22BA"/>
    <w:rsid w:val="007F5066"/>
    <w:rsid w:val="00800305"/>
    <w:rsid w:val="00800AFA"/>
    <w:rsid w:val="00807BBB"/>
    <w:rsid w:val="00820501"/>
    <w:rsid w:val="0083314B"/>
    <w:rsid w:val="0083638F"/>
    <w:rsid w:val="00852683"/>
    <w:rsid w:val="008528BB"/>
    <w:rsid w:val="00852D92"/>
    <w:rsid w:val="008603FF"/>
    <w:rsid w:val="00860EDB"/>
    <w:rsid w:val="0086571C"/>
    <w:rsid w:val="008732AA"/>
    <w:rsid w:val="00874ACB"/>
    <w:rsid w:val="00881484"/>
    <w:rsid w:val="00884FB9"/>
    <w:rsid w:val="008855BF"/>
    <w:rsid w:val="00885652"/>
    <w:rsid w:val="008870BF"/>
    <w:rsid w:val="008943FA"/>
    <w:rsid w:val="00897887"/>
    <w:rsid w:val="008A4923"/>
    <w:rsid w:val="008A4E19"/>
    <w:rsid w:val="008B192B"/>
    <w:rsid w:val="008B457F"/>
    <w:rsid w:val="008C01A4"/>
    <w:rsid w:val="008C1D44"/>
    <w:rsid w:val="008C7074"/>
    <w:rsid w:val="008D65A9"/>
    <w:rsid w:val="008D7703"/>
    <w:rsid w:val="008E2784"/>
    <w:rsid w:val="008E3E7C"/>
    <w:rsid w:val="008E5DDA"/>
    <w:rsid w:val="008E7E52"/>
    <w:rsid w:val="008F14B3"/>
    <w:rsid w:val="00902C34"/>
    <w:rsid w:val="00903AA5"/>
    <w:rsid w:val="00903AE4"/>
    <w:rsid w:val="0091184D"/>
    <w:rsid w:val="00912498"/>
    <w:rsid w:val="009224AC"/>
    <w:rsid w:val="00926378"/>
    <w:rsid w:val="00935C74"/>
    <w:rsid w:val="00937B89"/>
    <w:rsid w:val="0094076B"/>
    <w:rsid w:val="0095340D"/>
    <w:rsid w:val="00956462"/>
    <w:rsid w:val="00957931"/>
    <w:rsid w:val="0096456D"/>
    <w:rsid w:val="009653BC"/>
    <w:rsid w:val="009653EF"/>
    <w:rsid w:val="009673EF"/>
    <w:rsid w:val="00971A89"/>
    <w:rsid w:val="00972E0B"/>
    <w:rsid w:val="009769AC"/>
    <w:rsid w:val="0099079E"/>
    <w:rsid w:val="00990D5E"/>
    <w:rsid w:val="00991B5A"/>
    <w:rsid w:val="009A1FF6"/>
    <w:rsid w:val="009B28E6"/>
    <w:rsid w:val="009B7036"/>
    <w:rsid w:val="009C097E"/>
    <w:rsid w:val="009C2318"/>
    <w:rsid w:val="009C2989"/>
    <w:rsid w:val="009C44B8"/>
    <w:rsid w:val="009D368D"/>
    <w:rsid w:val="009D448F"/>
    <w:rsid w:val="009D5C93"/>
    <w:rsid w:val="009E5B58"/>
    <w:rsid w:val="009F3874"/>
    <w:rsid w:val="00A048CF"/>
    <w:rsid w:val="00A076B3"/>
    <w:rsid w:val="00A12023"/>
    <w:rsid w:val="00A135DE"/>
    <w:rsid w:val="00A15B53"/>
    <w:rsid w:val="00A23FF0"/>
    <w:rsid w:val="00A34197"/>
    <w:rsid w:val="00A34C81"/>
    <w:rsid w:val="00A37179"/>
    <w:rsid w:val="00A42F5F"/>
    <w:rsid w:val="00A46EF7"/>
    <w:rsid w:val="00A53748"/>
    <w:rsid w:val="00A53A4C"/>
    <w:rsid w:val="00A57FF9"/>
    <w:rsid w:val="00A64927"/>
    <w:rsid w:val="00A66C12"/>
    <w:rsid w:val="00A7231B"/>
    <w:rsid w:val="00A82D14"/>
    <w:rsid w:val="00A9149C"/>
    <w:rsid w:val="00A97470"/>
    <w:rsid w:val="00AA5553"/>
    <w:rsid w:val="00AB0691"/>
    <w:rsid w:val="00AB2AC3"/>
    <w:rsid w:val="00AB2DC2"/>
    <w:rsid w:val="00AB3C29"/>
    <w:rsid w:val="00AB4D71"/>
    <w:rsid w:val="00AC3C6E"/>
    <w:rsid w:val="00AC3EAD"/>
    <w:rsid w:val="00AC7DB7"/>
    <w:rsid w:val="00AD46C7"/>
    <w:rsid w:val="00AD5422"/>
    <w:rsid w:val="00AE0068"/>
    <w:rsid w:val="00AE132F"/>
    <w:rsid w:val="00AE6577"/>
    <w:rsid w:val="00AF449C"/>
    <w:rsid w:val="00AF750D"/>
    <w:rsid w:val="00AF793F"/>
    <w:rsid w:val="00B00950"/>
    <w:rsid w:val="00B030C1"/>
    <w:rsid w:val="00B03AC0"/>
    <w:rsid w:val="00B062DD"/>
    <w:rsid w:val="00B108C4"/>
    <w:rsid w:val="00B11171"/>
    <w:rsid w:val="00B13529"/>
    <w:rsid w:val="00B15DB5"/>
    <w:rsid w:val="00B2770E"/>
    <w:rsid w:val="00B31769"/>
    <w:rsid w:val="00B40D67"/>
    <w:rsid w:val="00B54B65"/>
    <w:rsid w:val="00B54DCF"/>
    <w:rsid w:val="00B634CC"/>
    <w:rsid w:val="00B65181"/>
    <w:rsid w:val="00B66213"/>
    <w:rsid w:val="00B67E32"/>
    <w:rsid w:val="00B7153D"/>
    <w:rsid w:val="00B813FB"/>
    <w:rsid w:val="00B8152B"/>
    <w:rsid w:val="00B84A84"/>
    <w:rsid w:val="00B8590E"/>
    <w:rsid w:val="00B93076"/>
    <w:rsid w:val="00BA4B6A"/>
    <w:rsid w:val="00BA7AFA"/>
    <w:rsid w:val="00BC22DC"/>
    <w:rsid w:val="00BD02C5"/>
    <w:rsid w:val="00BD0B93"/>
    <w:rsid w:val="00BE0878"/>
    <w:rsid w:val="00BE0AF8"/>
    <w:rsid w:val="00BE42E3"/>
    <w:rsid w:val="00BE7519"/>
    <w:rsid w:val="00BE7E1D"/>
    <w:rsid w:val="00BF2978"/>
    <w:rsid w:val="00C01511"/>
    <w:rsid w:val="00C121FD"/>
    <w:rsid w:val="00C1437A"/>
    <w:rsid w:val="00C261BE"/>
    <w:rsid w:val="00C26877"/>
    <w:rsid w:val="00C27766"/>
    <w:rsid w:val="00C32558"/>
    <w:rsid w:val="00C364BA"/>
    <w:rsid w:val="00C3700B"/>
    <w:rsid w:val="00C37083"/>
    <w:rsid w:val="00C40592"/>
    <w:rsid w:val="00C40ACF"/>
    <w:rsid w:val="00C435AA"/>
    <w:rsid w:val="00C47D15"/>
    <w:rsid w:val="00C5124A"/>
    <w:rsid w:val="00C537E1"/>
    <w:rsid w:val="00C546C9"/>
    <w:rsid w:val="00C57EA1"/>
    <w:rsid w:val="00C616B4"/>
    <w:rsid w:val="00C72022"/>
    <w:rsid w:val="00C72BFF"/>
    <w:rsid w:val="00C758C4"/>
    <w:rsid w:val="00C76A06"/>
    <w:rsid w:val="00C86214"/>
    <w:rsid w:val="00C94969"/>
    <w:rsid w:val="00CA201D"/>
    <w:rsid w:val="00CA6933"/>
    <w:rsid w:val="00CA7DB1"/>
    <w:rsid w:val="00CB1238"/>
    <w:rsid w:val="00CB5A2F"/>
    <w:rsid w:val="00CB5F47"/>
    <w:rsid w:val="00CC018E"/>
    <w:rsid w:val="00CD1FCB"/>
    <w:rsid w:val="00CD7F10"/>
    <w:rsid w:val="00CE35C4"/>
    <w:rsid w:val="00CE56FB"/>
    <w:rsid w:val="00CE5F0D"/>
    <w:rsid w:val="00D03084"/>
    <w:rsid w:val="00D078CA"/>
    <w:rsid w:val="00D12F1F"/>
    <w:rsid w:val="00D161F4"/>
    <w:rsid w:val="00D204CA"/>
    <w:rsid w:val="00D20836"/>
    <w:rsid w:val="00D21A50"/>
    <w:rsid w:val="00D21E8F"/>
    <w:rsid w:val="00D23D51"/>
    <w:rsid w:val="00D3096D"/>
    <w:rsid w:val="00D309EA"/>
    <w:rsid w:val="00D313E6"/>
    <w:rsid w:val="00D3322F"/>
    <w:rsid w:val="00D34E4B"/>
    <w:rsid w:val="00D374C3"/>
    <w:rsid w:val="00D3754D"/>
    <w:rsid w:val="00D431CA"/>
    <w:rsid w:val="00D43827"/>
    <w:rsid w:val="00D44395"/>
    <w:rsid w:val="00D45C5D"/>
    <w:rsid w:val="00D5200A"/>
    <w:rsid w:val="00D55AE7"/>
    <w:rsid w:val="00D55AFF"/>
    <w:rsid w:val="00D57F95"/>
    <w:rsid w:val="00D629F9"/>
    <w:rsid w:val="00D7164D"/>
    <w:rsid w:val="00D7576D"/>
    <w:rsid w:val="00D805D2"/>
    <w:rsid w:val="00D9220D"/>
    <w:rsid w:val="00D941F4"/>
    <w:rsid w:val="00D9492E"/>
    <w:rsid w:val="00D95442"/>
    <w:rsid w:val="00D96AEA"/>
    <w:rsid w:val="00DA32B6"/>
    <w:rsid w:val="00DA3DBA"/>
    <w:rsid w:val="00DA6561"/>
    <w:rsid w:val="00DB0E37"/>
    <w:rsid w:val="00DB27FB"/>
    <w:rsid w:val="00DD726C"/>
    <w:rsid w:val="00DE1D1A"/>
    <w:rsid w:val="00DF0873"/>
    <w:rsid w:val="00DF570D"/>
    <w:rsid w:val="00DF6538"/>
    <w:rsid w:val="00E213F5"/>
    <w:rsid w:val="00E40A39"/>
    <w:rsid w:val="00E4662F"/>
    <w:rsid w:val="00E57A32"/>
    <w:rsid w:val="00E606EC"/>
    <w:rsid w:val="00E626C0"/>
    <w:rsid w:val="00E62B32"/>
    <w:rsid w:val="00E75419"/>
    <w:rsid w:val="00E77156"/>
    <w:rsid w:val="00E846D3"/>
    <w:rsid w:val="00E94EE2"/>
    <w:rsid w:val="00EA422B"/>
    <w:rsid w:val="00EA44EE"/>
    <w:rsid w:val="00EA5572"/>
    <w:rsid w:val="00EA7180"/>
    <w:rsid w:val="00EA7D8C"/>
    <w:rsid w:val="00EB1174"/>
    <w:rsid w:val="00EB330D"/>
    <w:rsid w:val="00EB4B64"/>
    <w:rsid w:val="00EC466D"/>
    <w:rsid w:val="00ED2FBF"/>
    <w:rsid w:val="00ED414D"/>
    <w:rsid w:val="00EE5940"/>
    <w:rsid w:val="00EE6E5F"/>
    <w:rsid w:val="00EE7DAC"/>
    <w:rsid w:val="00EF1F56"/>
    <w:rsid w:val="00EF2B48"/>
    <w:rsid w:val="00EF4A2E"/>
    <w:rsid w:val="00EF7981"/>
    <w:rsid w:val="00F01C5E"/>
    <w:rsid w:val="00F01F05"/>
    <w:rsid w:val="00F02F27"/>
    <w:rsid w:val="00F04837"/>
    <w:rsid w:val="00F11C53"/>
    <w:rsid w:val="00F15858"/>
    <w:rsid w:val="00F20630"/>
    <w:rsid w:val="00F206BD"/>
    <w:rsid w:val="00F220A7"/>
    <w:rsid w:val="00F223D1"/>
    <w:rsid w:val="00F30406"/>
    <w:rsid w:val="00F35682"/>
    <w:rsid w:val="00F44933"/>
    <w:rsid w:val="00F522E2"/>
    <w:rsid w:val="00F52835"/>
    <w:rsid w:val="00F5432F"/>
    <w:rsid w:val="00F54733"/>
    <w:rsid w:val="00F57EF4"/>
    <w:rsid w:val="00F60941"/>
    <w:rsid w:val="00F64A58"/>
    <w:rsid w:val="00F76A4F"/>
    <w:rsid w:val="00F76F64"/>
    <w:rsid w:val="00F81C8B"/>
    <w:rsid w:val="00F850BE"/>
    <w:rsid w:val="00F862A0"/>
    <w:rsid w:val="00F90929"/>
    <w:rsid w:val="00F91147"/>
    <w:rsid w:val="00F96622"/>
    <w:rsid w:val="00FA0E52"/>
    <w:rsid w:val="00FA178E"/>
    <w:rsid w:val="00FA355A"/>
    <w:rsid w:val="00FB1E68"/>
    <w:rsid w:val="00FB3FA1"/>
    <w:rsid w:val="00FB43B8"/>
    <w:rsid w:val="00FB5131"/>
    <w:rsid w:val="00FC22DC"/>
    <w:rsid w:val="00FC3968"/>
    <w:rsid w:val="00FC42A5"/>
    <w:rsid w:val="00FD5342"/>
    <w:rsid w:val="00FE4BCC"/>
    <w:rsid w:val="00FF00E7"/>
    <w:rsid w:val="00FF3865"/>
    <w:rsid w:val="00FF3DDB"/>
    <w:rsid w:val="00FF7B7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caption" w:uiPriority="0" w:qFormat="1"/>
    <w:lsdException w:name="envelope address" w:uiPriority="0"/>
    <w:lsdException w:name="envelope return" w:uiPriority="0"/>
    <w:lsdException w:name="footnote reference" w:uiPriority="0"/>
    <w:lsdException w:name="annotation reference" w:uiPriority="0"/>
    <w:lsdException w:name="line number" w:uiPriority="0"/>
    <w:lsdException w:name="page number" w:uiPriority="0"/>
    <w:lsdException w:name="macro"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lsdException w:name="Body Text First Indent" w:uiPriority="0"/>
    <w:lsdException w:name="Body Text First Indent 2" w:uiPriority="0"/>
    <w:lsdException w:name="Note Heading"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uiPriority w:val="9"/>
    <w:qFormat/>
    <w:rsid w:val="00087C8F"/>
    <w:pPr>
      <w:keepNext/>
      <w:spacing w:before="240" w:after="60"/>
      <w:outlineLvl w:val="0"/>
    </w:pPr>
    <w:rPr>
      <w:rFonts w:ascii="Arial" w:hAnsi="Arial" w:cs="Arial"/>
      <w:b/>
      <w:bCs/>
      <w:kern w:val="32"/>
      <w:sz w:val="32"/>
      <w:szCs w:val="32"/>
    </w:rPr>
  </w:style>
  <w:style w:type="paragraph" w:styleId="Titolo2">
    <w:name w:val="heading 2"/>
    <w:basedOn w:val="Normale"/>
    <w:next w:val="Normale"/>
    <w:link w:val="Titolo2Carattere"/>
    <w:unhideWhenUsed/>
    <w:qFormat/>
    <w:rsid w:val="003A444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next w:val="Normale"/>
    <w:link w:val="Titolo3Carattere"/>
    <w:unhideWhenUsed/>
    <w:qFormat/>
    <w:rsid w:val="00463D1D"/>
    <w:pPr>
      <w:keepNext/>
      <w:keepLines/>
      <w:spacing w:before="20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qFormat/>
    <w:rsid w:val="003A4447"/>
    <w:pPr>
      <w:keepNext/>
      <w:spacing w:before="240" w:after="60"/>
      <w:jc w:val="both"/>
      <w:outlineLvl w:val="3"/>
    </w:pPr>
    <w:rPr>
      <w:rFonts w:ascii="Arial" w:hAnsi="Arial"/>
      <w:b/>
      <w:sz w:val="24"/>
    </w:rPr>
  </w:style>
  <w:style w:type="paragraph" w:styleId="Titolo5">
    <w:name w:val="heading 5"/>
    <w:basedOn w:val="Normale"/>
    <w:next w:val="Normale"/>
    <w:link w:val="Titolo5Carattere"/>
    <w:qFormat/>
    <w:rsid w:val="003A4447"/>
    <w:pPr>
      <w:spacing w:before="240" w:after="60"/>
      <w:jc w:val="both"/>
      <w:outlineLvl w:val="4"/>
    </w:pPr>
    <w:rPr>
      <w:sz w:val="22"/>
    </w:rPr>
  </w:style>
  <w:style w:type="paragraph" w:styleId="Titolo6">
    <w:name w:val="heading 6"/>
    <w:basedOn w:val="Normale"/>
    <w:next w:val="Normale"/>
    <w:link w:val="Titolo6Carattere"/>
    <w:qFormat/>
    <w:rsid w:val="003A4447"/>
    <w:pPr>
      <w:keepNext/>
      <w:overflowPunct w:val="0"/>
      <w:autoSpaceDE w:val="0"/>
      <w:autoSpaceDN w:val="0"/>
      <w:adjustRightInd w:val="0"/>
      <w:textAlignment w:val="baseline"/>
      <w:outlineLvl w:val="5"/>
    </w:pPr>
    <w:rPr>
      <w:rFonts w:ascii="Arial" w:hAnsi="Arial"/>
      <w:sz w:val="24"/>
    </w:rPr>
  </w:style>
  <w:style w:type="paragraph" w:styleId="Titolo7">
    <w:name w:val="heading 7"/>
    <w:basedOn w:val="Normale"/>
    <w:next w:val="Normale"/>
    <w:link w:val="Titolo7Carattere"/>
    <w:qFormat/>
    <w:rsid w:val="003A4447"/>
    <w:pPr>
      <w:spacing w:before="240" w:after="60"/>
      <w:jc w:val="both"/>
      <w:outlineLvl w:val="6"/>
    </w:pPr>
    <w:rPr>
      <w:rFonts w:ascii="Arial" w:hAnsi="Arial"/>
    </w:rPr>
  </w:style>
  <w:style w:type="paragraph" w:styleId="Titolo8">
    <w:name w:val="heading 8"/>
    <w:basedOn w:val="Normale"/>
    <w:next w:val="Normale"/>
    <w:link w:val="Titolo8Carattere"/>
    <w:qFormat/>
    <w:rsid w:val="003A4447"/>
    <w:pPr>
      <w:spacing w:before="240" w:after="60"/>
      <w:jc w:val="both"/>
      <w:outlineLvl w:val="7"/>
    </w:pPr>
    <w:rPr>
      <w:rFonts w:ascii="Arial" w:hAnsi="Arial"/>
      <w:i/>
    </w:rPr>
  </w:style>
  <w:style w:type="paragraph" w:styleId="Titolo9">
    <w:name w:val="heading 9"/>
    <w:basedOn w:val="Normale"/>
    <w:next w:val="Normale"/>
    <w:link w:val="Titolo9Carattere"/>
    <w:qFormat/>
    <w:rsid w:val="003A4447"/>
    <w:pPr>
      <w:spacing w:before="240" w:after="60"/>
      <w:jc w:val="both"/>
      <w:outlineLvl w:val="8"/>
    </w:pPr>
    <w:rPr>
      <w:rFonts w:ascii="Arial" w:hAnsi="Arial"/>
      <w:b/>
      <w:i/>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5C0DB7"/>
    <w:pPr>
      <w:spacing w:after="120"/>
      <w:ind w:left="283"/>
    </w:pPr>
  </w:style>
  <w:style w:type="character" w:customStyle="1" w:styleId="RientrocorpodeltestoCarattere">
    <w:name w:val="Rientro corpo del testo Carattere"/>
    <w:basedOn w:val="Carpredefinitoparagrafo"/>
    <w:link w:val="Rientrocorpodeltesto"/>
    <w:rsid w:val="005C0DB7"/>
    <w:rPr>
      <w:rFonts w:ascii="Times New Roman" w:eastAsia="Times New Roman" w:hAnsi="Times New Roman" w:cs="Times New Roman"/>
      <w:sz w:val="20"/>
      <w:szCs w:val="20"/>
      <w:lang w:eastAsia="it-IT"/>
    </w:rPr>
  </w:style>
  <w:style w:type="character" w:styleId="Collegamentoipertestuale">
    <w:name w:val="Hyperlink"/>
    <w:rsid w:val="005C0DB7"/>
    <w:rPr>
      <w:color w:val="0000FF"/>
      <w:u w:val="single"/>
    </w:rPr>
  </w:style>
  <w:style w:type="paragraph" w:customStyle="1" w:styleId="p3">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rsid w:val="005C0DB7"/>
    <w:rPr>
      <w:sz w:val="16"/>
      <w:szCs w:val="16"/>
    </w:rPr>
  </w:style>
  <w:style w:type="paragraph" w:styleId="Testocommento">
    <w:name w:val="annotation text"/>
    <w:basedOn w:val="Normale"/>
    <w:link w:val="TestocommentoCarattere"/>
    <w:rsid w:val="005C0DB7"/>
  </w:style>
  <w:style w:type="character" w:customStyle="1" w:styleId="TestocommentoCarattere">
    <w:name w:val="Testo commento Carattere"/>
    <w:basedOn w:val="Carpredefinitoparagrafo"/>
    <w:link w:val="Testocommento"/>
    <w:rsid w:val="005C0DB7"/>
    <w:rPr>
      <w:rFonts w:ascii="Times New Roman" w:eastAsia="Times New Roman" w:hAnsi="Times New Roman" w:cs="Times New Roman"/>
      <w:sz w:val="20"/>
      <w:szCs w:val="20"/>
      <w:lang w:eastAsia="it-IT"/>
    </w:rPr>
  </w:style>
  <w:style w:type="paragraph" w:styleId="Paragrafoelenco">
    <w:name w:val="List Paragraph"/>
    <w:basedOn w:val="Normale"/>
    <w:uiPriority w:val="99"/>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rsid w:val="005C0DB7"/>
    <w:rPr>
      <w:rFonts w:ascii="Tahoma" w:eastAsia="Times New Roman" w:hAnsi="Tahoma" w:cs="Tahoma"/>
      <w:sz w:val="16"/>
      <w:szCs w:val="16"/>
      <w:lang w:eastAsia="it-IT"/>
    </w:rPr>
  </w:style>
  <w:style w:type="paragraph" w:customStyle="1" w:styleId="Corpodeltesto21">
    <w:name w:val="Corpo del testo 21"/>
    <w:basedOn w:val="Normale"/>
    <w:uiPriority w:val="99"/>
    <w:rsid w:val="00185D44"/>
    <w:pPr>
      <w:widowControl w:val="0"/>
      <w:pBdr>
        <w:bottom w:val="single" w:sz="12" w:space="23" w:color="auto"/>
      </w:pBdr>
      <w:jc w:val="both"/>
    </w:pPr>
  </w:style>
  <w:style w:type="paragraph" w:styleId="Corpodeltesto3">
    <w:name w:val="Body Text 3"/>
    <w:basedOn w:val="Normale"/>
    <w:link w:val="Corpodeltesto3Carattere"/>
    <w:uiPriority w:val="99"/>
    <w:unhideWhenUsed/>
    <w:rsid w:val="00F15858"/>
    <w:pPr>
      <w:spacing w:after="120"/>
    </w:pPr>
    <w:rPr>
      <w:sz w:val="16"/>
      <w:szCs w:val="16"/>
    </w:rPr>
  </w:style>
  <w:style w:type="character" w:customStyle="1" w:styleId="Corpodeltesto3Carattere">
    <w:name w:val="Corpo del testo 3 Carattere"/>
    <w:basedOn w:val="Carpredefinitoparagrafo"/>
    <w:link w:val="Corpodeltesto3"/>
    <w:uiPriority w:val="99"/>
    <w:rsid w:val="00F15858"/>
    <w:rPr>
      <w:rFonts w:ascii="Times New Roman" w:eastAsia="Times New Roman" w:hAnsi="Times New Roman" w:cs="Times New Roman"/>
      <w:sz w:val="16"/>
      <w:szCs w:val="16"/>
      <w:lang w:eastAsia="it-IT"/>
    </w:rPr>
  </w:style>
  <w:style w:type="paragraph" w:customStyle="1" w:styleId="CM17">
    <w:name w:val="CM17"/>
    <w:basedOn w:val="Normale"/>
    <w:next w:val="Normale"/>
    <w:rsid w:val="00F15858"/>
    <w:pPr>
      <w:widowControl w:val="0"/>
      <w:autoSpaceDE w:val="0"/>
      <w:autoSpaceDN w:val="0"/>
      <w:adjustRightInd w:val="0"/>
      <w:spacing w:after="268"/>
    </w:pPr>
    <w:rPr>
      <w:sz w:val="24"/>
      <w:szCs w:val="24"/>
    </w:rPr>
  </w:style>
  <w:style w:type="paragraph" w:customStyle="1" w:styleId="CM6">
    <w:name w:val="CM6"/>
    <w:basedOn w:val="Normale"/>
    <w:next w:val="Normale"/>
    <w:rsid w:val="00F15858"/>
    <w:pPr>
      <w:widowControl w:val="0"/>
      <w:autoSpaceDE w:val="0"/>
      <w:autoSpaceDN w:val="0"/>
      <w:adjustRightInd w:val="0"/>
      <w:spacing w:line="276" w:lineRule="atLeast"/>
    </w:pPr>
    <w:rPr>
      <w:sz w:val="24"/>
      <w:szCs w:val="24"/>
    </w:rPr>
  </w:style>
  <w:style w:type="paragraph" w:customStyle="1" w:styleId="CM2">
    <w:name w:val="CM2"/>
    <w:basedOn w:val="Normale"/>
    <w:next w:val="Normale"/>
    <w:rsid w:val="00F15858"/>
    <w:pPr>
      <w:widowControl w:val="0"/>
      <w:autoSpaceDE w:val="0"/>
      <w:autoSpaceDN w:val="0"/>
      <w:adjustRightInd w:val="0"/>
      <w:spacing w:after="258"/>
    </w:pPr>
    <w:rPr>
      <w:sz w:val="24"/>
      <w:szCs w:val="24"/>
    </w:rPr>
  </w:style>
  <w:style w:type="paragraph" w:styleId="Testonormale">
    <w:name w:val="Plain Text"/>
    <w:basedOn w:val="Normale"/>
    <w:link w:val="TestonormaleCarattere"/>
    <w:rsid w:val="00F15858"/>
    <w:rPr>
      <w:rFonts w:ascii="Courier New" w:hAnsi="Courier New"/>
      <w:lang w:eastAsia="en-US"/>
    </w:rPr>
  </w:style>
  <w:style w:type="character" w:customStyle="1" w:styleId="TestonormaleCarattere">
    <w:name w:val="Testo normale Carattere"/>
    <w:basedOn w:val="Carpredefinitoparagrafo"/>
    <w:link w:val="Testonormale"/>
    <w:rsid w:val="00F15858"/>
    <w:rPr>
      <w:rFonts w:ascii="Courier New" w:eastAsia="Times New Roman" w:hAnsi="Courier New" w:cs="Times New Roman"/>
      <w:sz w:val="20"/>
      <w:szCs w:val="20"/>
    </w:rPr>
  </w:style>
  <w:style w:type="paragraph" w:styleId="Pidipagina">
    <w:name w:val="footer"/>
    <w:basedOn w:val="Normale"/>
    <w:link w:val="PidipaginaCarattere"/>
    <w:uiPriority w:val="99"/>
    <w:rsid w:val="00EB330D"/>
    <w:pPr>
      <w:tabs>
        <w:tab w:val="center" w:pos="4819"/>
        <w:tab w:val="right" w:pos="9638"/>
      </w:tabs>
    </w:pPr>
  </w:style>
  <w:style w:type="character" w:customStyle="1" w:styleId="PidipaginaCarattere">
    <w:name w:val="Piè di pagina Carattere"/>
    <w:basedOn w:val="Carpredefinitoparagrafo"/>
    <w:link w:val="Pidipagina"/>
    <w:uiPriority w:val="99"/>
    <w:rsid w:val="00EB330D"/>
    <w:rPr>
      <w:rFonts w:ascii="Times New Roman" w:eastAsia="Times New Roman" w:hAnsi="Times New Roman" w:cs="Times New Roman"/>
      <w:sz w:val="20"/>
      <w:szCs w:val="20"/>
      <w:lang w:eastAsia="it-IT"/>
    </w:rPr>
  </w:style>
  <w:style w:type="paragraph" w:styleId="Corpodeltesto2">
    <w:name w:val="Body Text 2"/>
    <w:basedOn w:val="Normale"/>
    <w:link w:val="Corpodeltesto2Carattere"/>
    <w:uiPriority w:val="99"/>
    <w:rsid w:val="00EB330D"/>
    <w:pPr>
      <w:spacing w:after="120" w:line="480" w:lineRule="auto"/>
    </w:pPr>
  </w:style>
  <w:style w:type="character" w:customStyle="1" w:styleId="Corpodeltesto2Carattere">
    <w:name w:val="Corpo del testo 2 Carattere"/>
    <w:basedOn w:val="Carpredefinitoparagrafo"/>
    <w:link w:val="Corpodeltesto2"/>
    <w:uiPriority w:val="99"/>
    <w:rsid w:val="00EB330D"/>
    <w:rPr>
      <w:rFonts w:ascii="Times New Roman" w:eastAsia="Times New Roman" w:hAnsi="Times New Roman" w:cs="Times New Roman"/>
      <w:sz w:val="20"/>
      <w:szCs w:val="20"/>
      <w:lang w:eastAsia="it-IT"/>
    </w:rPr>
  </w:style>
  <w:style w:type="paragraph" w:styleId="Intestazione">
    <w:name w:val="header"/>
    <w:basedOn w:val="Normale"/>
    <w:link w:val="IntestazioneCarattere"/>
    <w:uiPriority w:val="99"/>
    <w:unhideWhenUsed/>
    <w:rsid w:val="00747675"/>
    <w:pPr>
      <w:tabs>
        <w:tab w:val="center" w:pos="4819"/>
        <w:tab w:val="right" w:pos="9638"/>
      </w:tabs>
    </w:pPr>
  </w:style>
  <w:style w:type="character" w:customStyle="1" w:styleId="IntestazioneCarattere">
    <w:name w:val="Intestazione Carattere"/>
    <w:basedOn w:val="Carpredefinitoparagrafo"/>
    <w:link w:val="Intestazione"/>
    <w:uiPriority w:val="99"/>
    <w:rsid w:val="00747675"/>
    <w:rPr>
      <w:rFonts w:ascii="Times New Roman" w:eastAsia="Times New Roman" w:hAnsi="Times New Roman" w:cs="Times New Roman"/>
      <w:sz w:val="20"/>
      <w:szCs w:val="20"/>
      <w:lang w:eastAsia="it-IT"/>
    </w:rPr>
  </w:style>
  <w:style w:type="table" w:styleId="Grigliatabella">
    <w:name w:val="Table Grid"/>
    <w:basedOn w:val="Tabellanormale"/>
    <w:rsid w:val="00B67E3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rpodeltesto22">
    <w:name w:val="Corpo del testo 22"/>
    <w:basedOn w:val="Normale"/>
    <w:rsid w:val="00087C8F"/>
    <w:pPr>
      <w:widowControl w:val="0"/>
      <w:pBdr>
        <w:bottom w:val="single" w:sz="12" w:space="23" w:color="auto"/>
      </w:pBdr>
      <w:jc w:val="both"/>
    </w:pPr>
  </w:style>
  <w:style w:type="paragraph" w:customStyle="1" w:styleId="Testo10modulistica">
    <w:name w:val="Testo 10 modulistica"/>
    <w:basedOn w:val="Normale"/>
    <w:uiPriority w:val="99"/>
    <w:rsid w:val="00087C8F"/>
    <w:pPr>
      <w:autoSpaceDE w:val="0"/>
      <w:autoSpaceDN w:val="0"/>
      <w:adjustRightInd w:val="0"/>
      <w:spacing w:line="288" w:lineRule="atLeast"/>
      <w:ind w:firstLine="360"/>
      <w:jc w:val="both"/>
    </w:pPr>
    <w:rPr>
      <w:rFonts w:ascii="NewAster" w:hAnsi="NewAster" w:cs="NewAster"/>
      <w:color w:val="000000"/>
    </w:rPr>
  </w:style>
  <w:style w:type="paragraph" w:customStyle="1" w:styleId="parar1">
    <w:name w:val="parar1"/>
    <w:basedOn w:val="Normale"/>
    <w:rsid w:val="00087C8F"/>
    <w:pPr>
      <w:spacing w:line="270" w:lineRule="atLeast"/>
    </w:pPr>
    <w:rPr>
      <w:color w:val="272B33"/>
      <w:sz w:val="18"/>
      <w:szCs w:val="18"/>
    </w:rPr>
  </w:style>
  <w:style w:type="paragraph" w:customStyle="1" w:styleId="Numerazioneperbuste">
    <w:name w:val="Numerazione per buste"/>
    <w:basedOn w:val="Normale"/>
    <w:rsid w:val="00087C8F"/>
    <w:pPr>
      <w:numPr>
        <w:numId w:val="24"/>
      </w:numPr>
      <w:spacing w:before="120" w:after="120" w:line="360" w:lineRule="auto"/>
      <w:jc w:val="both"/>
    </w:pPr>
    <w:rPr>
      <w:sz w:val="24"/>
      <w:szCs w:val="24"/>
    </w:rPr>
  </w:style>
  <w:style w:type="character" w:customStyle="1" w:styleId="Titolo1Carattere">
    <w:name w:val="Titolo 1 Carattere"/>
    <w:basedOn w:val="Carpredefinitoparagrafo"/>
    <w:link w:val="Titolo1"/>
    <w:uiPriority w:val="9"/>
    <w:rsid w:val="00087C8F"/>
    <w:rPr>
      <w:rFonts w:ascii="Arial" w:eastAsia="Times New Roman" w:hAnsi="Arial" w:cs="Arial"/>
      <w:b/>
      <w:bCs/>
      <w:kern w:val="32"/>
      <w:sz w:val="32"/>
      <w:szCs w:val="32"/>
      <w:lang w:eastAsia="it-IT"/>
    </w:rPr>
  </w:style>
  <w:style w:type="paragraph" w:customStyle="1" w:styleId="CarattereCarattereCarattere">
    <w:name w:val="Carattere Carattere Carattere"/>
    <w:basedOn w:val="Normale"/>
    <w:rsid w:val="00113C2C"/>
    <w:pPr>
      <w:spacing w:after="160" w:line="240" w:lineRule="exact"/>
    </w:pPr>
    <w:rPr>
      <w:rFonts w:ascii="Arial" w:hAnsi="Arial"/>
      <w:sz w:val="18"/>
      <w:lang w:val="en-US" w:eastAsia="en-US"/>
    </w:rPr>
  </w:style>
  <w:style w:type="paragraph" w:customStyle="1" w:styleId="p9">
    <w:name w:val="p9"/>
    <w:basedOn w:val="Normale"/>
    <w:rsid w:val="00203B02"/>
    <w:pPr>
      <w:widowControl w:val="0"/>
      <w:tabs>
        <w:tab w:val="left" w:pos="1220"/>
        <w:tab w:val="left" w:pos="1760"/>
      </w:tabs>
      <w:spacing w:line="240" w:lineRule="atLeast"/>
      <w:ind w:left="288" w:hanging="576"/>
      <w:jc w:val="both"/>
    </w:pPr>
    <w:rPr>
      <w:rFonts w:eastAsia="Arial Unicode MS"/>
      <w:sz w:val="24"/>
      <w:lang w:val="en-US"/>
    </w:rPr>
  </w:style>
  <w:style w:type="character" w:customStyle="1" w:styleId="Titolo3Carattere">
    <w:name w:val="Titolo 3 Carattere"/>
    <w:basedOn w:val="Carpredefinitoparagrafo"/>
    <w:link w:val="Titolo3"/>
    <w:rsid w:val="00463D1D"/>
    <w:rPr>
      <w:rFonts w:asciiTheme="majorHAnsi" w:eastAsiaTheme="majorEastAsia" w:hAnsiTheme="majorHAnsi" w:cstheme="majorBidi"/>
      <w:b/>
      <w:bCs/>
      <w:color w:val="4F81BD" w:themeColor="accent1"/>
      <w:sz w:val="20"/>
      <w:szCs w:val="20"/>
      <w:lang w:eastAsia="it-IT"/>
    </w:rPr>
  </w:style>
  <w:style w:type="paragraph" w:customStyle="1" w:styleId="Corpodeltesto24">
    <w:name w:val="Corpo del testo 24"/>
    <w:basedOn w:val="Normale"/>
    <w:rsid w:val="00463D1D"/>
    <w:pPr>
      <w:widowControl w:val="0"/>
      <w:pBdr>
        <w:bottom w:val="single" w:sz="12" w:space="23" w:color="auto"/>
      </w:pBdr>
      <w:jc w:val="both"/>
    </w:pPr>
  </w:style>
  <w:style w:type="paragraph" w:customStyle="1" w:styleId="Dash2">
    <w:name w:val="Dash 2"/>
    <w:basedOn w:val="Normale"/>
    <w:rsid w:val="001A5DC9"/>
    <w:pPr>
      <w:spacing w:after="240"/>
      <w:ind w:left="1315" w:hanging="238"/>
      <w:jc w:val="both"/>
    </w:pPr>
    <w:rPr>
      <w:sz w:val="24"/>
    </w:rPr>
  </w:style>
  <w:style w:type="character" w:customStyle="1" w:styleId="Titolo2Carattere">
    <w:name w:val="Titolo 2 Carattere"/>
    <w:basedOn w:val="Carpredefinitoparagrafo"/>
    <w:link w:val="Titolo2"/>
    <w:rsid w:val="003A4447"/>
    <w:rPr>
      <w:rFonts w:asciiTheme="majorHAnsi" w:eastAsiaTheme="majorEastAsia" w:hAnsiTheme="majorHAnsi" w:cstheme="majorBidi"/>
      <w:b/>
      <w:bCs/>
      <w:color w:val="4F81BD" w:themeColor="accent1"/>
      <w:sz w:val="26"/>
      <w:szCs w:val="26"/>
      <w:lang w:eastAsia="it-IT"/>
    </w:rPr>
  </w:style>
  <w:style w:type="paragraph" w:styleId="Corpodeltesto">
    <w:name w:val="Body Text"/>
    <w:basedOn w:val="Normale"/>
    <w:link w:val="CorpodeltestoCarattere"/>
    <w:unhideWhenUsed/>
    <w:rsid w:val="003A4447"/>
    <w:pPr>
      <w:spacing w:after="120"/>
    </w:pPr>
  </w:style>
  <w:style w:type="character" w:customStyle="1" w:styleId="CorpodeltestoCarattere">
    <w:name w:val="Corpo del testo Carattere"/>
    <w:basedOn w:val="Carpredefinitoparagrafo"/>
    <w:link w:val="Corpodeltesto"/>
    <w:rsid w:val="003A4447"/>
    <w:rPr>
      <w:rFonts w:ascii="Times New Roman" w:eastAsia="Times New Roman" w:hAnsi="Times New Roman" w:cs="Times New Roman"/>
      <w:sz w:val="20"/>
      <w:szCs w:val="20"/>
      <w:lang w:eastAsia="it-IT"/>
    </w:rPr>
  </w:style>
  <w:style w:type="character" w:customStyle="1" w:styleId="Titolo4Carattere">
    <w:name w:val="Titolo 4 Carattere"/>
    <w:basedOn w:val="Carpredefinitoparagrafo"/>
    <w:link w:val="Titolo4"/>
    <w:rsid w:val="003A4447"/>
    <w:rPr>
      <w:rFonts w:ascii="Arial" w:eastAsia="Times New Roman" w:hAnsi="Arial" w:cs="Times New Roman"/>
      <w:b/>
      <w:sz w:val="24"/>
      <w:szCs w:val="20"/>
    </w:rPr>
  </w:style>
  <w:style w:type="character" w:customStyle="1" w:styleId="Titolo5Carattere">
    <w:name w:val="Titolo 5 Carattere"/>
    <w:basedOn w:val="Carpredefinitoparagrafo"/>
    <w:link w:val="Titolo5"/>
    <w:rsid w:val="003A4447"/>
    <w:rPr>
      <w:rFonts w:ascii="Times New Roman" w:eastAsia="Times New Roman" w:hAnsi="Times New Roman" w:cs="Times New Roman"/>
      <w:szCs w:val="20"/>
      <w:lang w:eastAsia="it-IT"/>
    </w:rPr>
  </w:style>
  <w:style w:type="character" w:customStyle="1" w:styleId="Titolo6Carattere">
    <w:name w:val="Titolo 6 Carattere"/>
    <w:basedOn w:val="Carpredefinitoparagrafo"/>
    <w:link w:val="Titolo6"/>
    <w:rsid w:val="003A4447"/>
    <w:rPr>
      <w:rFonts w:ascii="Arial" w:eastAsia="Times New Roman" w:hAnsi="Arial" w:cs="Times New Roman"/>
      <w:sz w:val="24"/>
      <w:szCs w:val="20"/>
      <w:lang w:eastAsia="it-IT"/>
    </w:rPr>
  </w:style>
  <w:style w:type="character" w:customStyle="1" w:styleId="Titolo7Carattere">
    <w:name w:val="Titolo 7 Carattere"/>
    <w:basedOn w:val="Carpredefinitoparagrafo"/>
    <w:link w:val="Titolo7"/>
    <w:rsid w:val="003A4447"/>
    <w:rPr>
      <w:rFonts w:ascii="Arial" w:eastAsia="Times New Roman" w:hAnsi="Arial" w:cs="Times New Roman"/>
      <w:sz w:val="20"/>
      <w:szCs w:val="20"/>
      <w:lang w:eastAsia="it-IT"/>
    </w:rPr>
  </w:style>
  <w:style w:type="character" w:customStyle="1" w:styleId="Titolo8Carattere">
    <w:name w:val="Titolo 8 Carattere"/>
    <w:basedOn w:val="Carpredefinitoparagrafo"/>
    <w:link w:val="Titolo8"/>
    <w:rsid w:val="003A4447"/>
    <w:rPr>
      <w:rFonts w:ascii="Arial" w:eastAsia="Times New Roman" w:hAnsi="Arial" w:cs="Times New Roman"/>
      <w:i/>
      <w:sz w:val="20"/>
      <w:szCs w:val="20"/>
      <w:lang w:eastAsia="it-IT"/>
    </w:rPr>
  </w:style>
  <w:style w:type="character" w:customStyle="1" w:styleId="Titolo9Carattere">
    <w:name w:val="Titolo 9 Carattere"/>
    <w:basedOn w:val="Carpredefinitoparagrafo"/>
    <w:link w:val="Titolo9"/>
    <w:rsid w:val="003A4447"/>
    <w:rPr>
      <w:rFonts w:ascii="Arial" w:eastAsia="Times New Roman" w:hAnsi="Arial" w:cs="Times New Roman"/>
      <w:b/>
      <w:i/>
      <w:sz w:val="18"/>
      <w:szCs w:val="20"/>
      <w:lang w:eastAsia="it-IT"/>
    </w:rPr>
  </w:style>
  <w:style w:type="paragraph" w:customStyle="1" w:styleId="Text1">
    <w:name w:val="Text 1"/>
    <w:basedOn w:val="Normale"/>
    <w:rsid w:val="003A4447"/>
    <w:pPr>
      <w:spacing w:after="240"/>
      <w:ind w:left="483"/>
      <w:jc w:val="both"/>
    </w:pPr>
    <w:rPr>
      <w:sz w:val="24"/>
    </w:rPr>
  </w:style>
  <w:style w:type="paragraph" w:customStyle="1" w:styleId="Text2">
    <w:name w:val="Text 2"/>
    <w:basedOn w:val="Normale"/>
    <w:rsid w:val="003A4447"/>
    <w:pPr>
      <w:tabs>
        <w:tab w:val="left" w:pos="2161"/>
      </w:tabs>
      <w:spacing w:after="240"/>
      <w:ind w:left="1077"/>
      <w:jc w:val="both"/>
    </w:pPr>
    <w:rPr>
      <w:sz w:val="24"/>
    </w:rPr>
  </w:style>
  <w:style w:type="paragraph" w:customStyle="1" w:styleId="Text3">
    <w:name w:val="Text 3"/>
    <w:basedOn w:val="Normale"/>
    <w:rsid w:val="003A4447"/>
    <w:pPr>
      <w:tabs>
        <w:tab w:val="left" w:pos="2302"/>
      </w:tabs>
      <w:spacing w:after="240"/>
      <w:ind w:left="1917"/>
      <w:jc w:val="both"/>
    </w:pPr>
    <w:rPr>
      <w:sz w:val="24"/>
    </w:rPr>
  </w:style>
  <w:style w:type="paragraph" w:styleId="Rientrocorpodeltesto3">
    <w:name w:val="Body Text Indent 3"/>
    <w:basedOn w:val="Normale"/>
    <w:link w:val="Rientrocorpodeltesto3Carattere"/>
    <w:rsid w:val="003A4447"/>
    <w:pPr>
      <w:overflowPunct w:val="0"/>
      <w:autoSpaceDE w:val="0"/>
      <w:autoSpaceDN w:val="0"/>
      <w:adjustRightInd w:val="0"/>
      <w:ind w:left="360"/>
      <w:jc w:val="both"/>
      <w:textAlignment w:val="baseline"/>
    </w:pPr>
    <w:rPr>
      <w:rFonts w:ascii="Arial" w:hAnsi="Arial" w:cs="Arial"/>
      <w:sz w:val="24"/>
    </w:rPr>
  </w:style>
  <w:style w:type="character" w:customStyle="1" w:styleId="Rientrocorpodeltesto3Carattere">
    <w:name w:val="Rientro corpo del testo 3 Carattere"/>
    <w:basedOn w:val="Carpredefinitoparagrafo"/>
    <w:link w:val="Rientrocorpodeltesto3"/>
    <w:rsid w:val="003A4447"/>
    <w:rPr>
      <w:rFonts w:ascii="Arial" w:eastAsia="Times New Roman" w:hAnsi="Arial" w:cs="Arial"/>
      <w:sz w:val="24"/>
      <w:szCs w:val="20"/>
      <w:lang w:eastAsia="it-IT"/>
    </w:rPr>
  </w:style>
  <w:style w:type="character" w:styleId="Numeroriga">
    <w:name w:val="line number"/>
    <w:basedOn w:val="Carpredefinitoparagrafo"/>
    <w:rsid w:val="003A4447"/>
    <w:rPr>
      <w:sz w:val="20"/>
    </w:rPr>
  </w:style>
  <w:style w:type="paragraph" w:styleId="Rientronormale">
    <w:name w:val="Normal Indent"/>
    <w:basedOn w:val="Normale"/>
    <w:rsid w:val="003A4447"/>
    <w:pPr>
      <w:spacing w:after="240"/>
      <w:ind w:left="1304"/>
      <w:jc w:val="both"/>
    </w:pPr>
    <w:rPr>
      <w:sz w:val="24"/>
    </w:rPr>
  </w:style>
  <w:style w:type="paragraph" w:customStyle="1" w:styleId="Data1">
    <w:name w:val="Data1"/>
    <w:basedOn w:val="Normale"/>
    <w:next w:val="References"/>
    <w:rsid w:val="003A4447"/>
    <w:pPr>
      <w:ind w:left="5103"/>
    </w:pPr>
    <w:rPr>
      <w:sz w:val="24"/>
    </w:rPr>
  </w:style>
  <w:style w:type="paragraph" w:customStyle="1" w:styleId="References">
    <w:name w:val="References"/>
    <w:basedOn w:val="Normale"/>
    <w:next w:val="AddressTR"/>
    <w:rsid w:val="003A4447"/>
    <w:pPr>
      <w:spacing w:after="240"/>
      <w:ind w:left="5103"/>
    </w:pPr>
  </w:style>
  <w:style w:type="paragraph" w:customStyle="1" w:styleId="AddressTR">
    <w:name w:val="AddressTR"/>
    <w:basedOn w:val="Normale"/>
    <w:next w:val="Normale"/>
    <w:rsid w:val="003A4447"/>
    <w:pPr>
      <w:spacing w:after="720"/>
      <w:ind w:left="5103"/>
    </w:pPr>
    <w:rPr>
      <w:sz w:val="24"/>
    </w:rPr>
  </w:style>
  <w:style w:type="paragraph" w:customStyle="1" w:styleId="Address">
    <w:name w:val="Address"/>
    <w:basedOn w:val="Normale"/>
    <w:rsid w:val="003A4447"/>
    <w:rPr>
      <w:sz w:val="24"/>
    </w:rPr>
  </w:style>
  <w:style w:type="paragraph" w:customStyle="1" w:styleId="NoteHead">
    <w:name w:val="NoteHead"/>
    <w:basedOn w:val="Normale"/>
    <w:next w:val="Subject"/>
    <w:rsid w:val="003A4447"/>
    <w:pPr>
      <w:spacing w:before="720" w:after="720"/>
      <w:jc w:val="center"/>
    </w:pPr>
    <w:rPr>
      <w:b/>
      <w:smallCaps/>
      <w:sz w:val="24"/>
    </w:rPr>
  </w:style>
  <w:style w:type="paragraph" w:customStyle="1" w:styleId="Subject">
    <w:name w:val="Subject"/>
    <w:basedOn w:val="Normale"/>
    <w:next w:val="Normale"/>
    <w:rsid w:val="003A4447"/>
    <w:pPr>
      <w:spacing w:after="480"/>
      <w:ind w:left="1191" w:hanging="1191"/>
    </w:pPr>
    <w:rPr>
      <w:b/>
      <w:sz w:val="24"/>
    </w:rPr>
  </w:style>
  <w:style w:type="paragraph" w:customStyle="1" w:styleId="NumPar1">
    <w:name w:val="NumPar 1"/>
    <w:basedOn w:val="Normale"/>
    <w:next w:val="Text1"/>
    <w:rsid w:val="003A4447"/>
    <w:pPr>
      <w:spacing w:after="240"/>
      <w:ind w:left="483" w:hanging="483"/>
      <w:jc w:val="both"/>
    </w:pPr>
    <w:rPr>
      <w:sz w:val="24"/>
    </w:rPr>
  </w:style>
  <w:style w:type="paragraph" w:customStyle="1" w:styleId="NoteList">
    <w:name w:val="NoteList"/>
    <w:basedOn w:val="Normale"/>
    <w:next w:val="Subject"/>
    <w:rsid w:val="003A4447"/>
    <w:pPr>
      <w:tabs>
        <w:tab w:val="left" w:pos="5954"/>
      </w:tabs>
      <w:spacing w:before="720" w:after="720"/>
      <w:ind w:left="5245" w:hanging="3261"/>
    </w:pPr>
    <w:rPr>
      <w:b/>
      <w:smallCaps/>
      <w:sz w:val="24"/>
    </w:rPr>
  </w:style>
  <w:style w:type="paragraph" w:customStyle="1" w:styleId="NumPar2">
    <w:name w:val="NumPar 2"/>
    <w:basedOn w:val="Normale"/>
    <w:next w:val="Text2"/>
    <w:rsid w:val="003A4447"/>
    <w:pPr>
      <w:spacing w:after="240"/>
      <w:ind w:left="1077" w:hanging="601"/>
      <w:jc w:val="both"/>
    </w:pPr>
    <w:rPr>
      <w:sz w:val="24"/>
    </w:rPr>
  </w:style>
  <w:style w:type="paragraph" w:customStyle="1" w:styleId="NumPar3">
    <w:name w:val="NumPar 3"/>
    <w:basedOn w:val="Normale"/>
    <w:next w:val="Text3"/>
    <w:rsid w:val="003A4447"/>
    <w:pPr>
      <w:spacing w:after="240"/>
      <w:ind w:left="1917" w:hanging="840"/>
      <w:jc w:val="both"/>
    </w:pPr>
    <w:rPr>
      <w:sz w:val="24"/>
    </w:rPr>
  </w:style>
  <w:style w:type="paragraph" w:customStyle="1" w:styleId="Dash1">
    <w:name w:val="Dash 1"/>
    <w:basedOn w:val="Normale"/>
    <w:rsid w:val="003A4447"/>
    <w:pPr>
      <w:spacing w:after="240"/>
      <w:ind w:left="720" w:hanging="238"/>
      <w:jc w:val="both"/>
    </w:pPr>
    <w:rPr>
      <w:sz w:val="24"/>
    </w:rPr>
  </w:style>
  <w:style w:type="paragraph" w:customStyle="1" w:styleId="Dash3">
    <w:name w:val="Dash 3"/>
    <w:basedOn w:val="Normale"/>
    <w:rsid w:val="003A4447"/>
    <w:pPr>
      <w:spacing w:after="240"/>
      <w:ind w:left="2161" w:hanging="238"/>
      <w:jc w:val="both"/>
    </w:pPr>
    <w:rPr>
      <w:sz w:val="24"/>
    </w:rPr>
  </w:style>
  <w:style w:type="paragraph" w:customStyle="1" w:styleId="Alpha1">
    <w:name w:val="Alpha 1"/>
    <w:basedOn w:val="Normale"/>
    <w:rsid w:val="003A4447"/>
    <w:pPr>
      <w:spacing w:after="240"/>
      <w:ind w:left="840" w:hanging="357"/>
      <w:jc w:val="both"/>
    </w:pPr>
    <w:rPr>
      <w:sz w:val="24"/>
    </w:rPr>
  </w:style>
  <w:style w:type="paragraph" w:customStyle="1" w:styleId="Alpha2">
    <w:name w:val="Alpha 2"/>
    <w:basedOn w:val="Normale"/>
    <w:rsid w:val="003A4447"/>
    <w:pPr>
      <w:spacing w:after="240"/>
      <w:ind w:left="1435" w:hanging="357"/>
      <w:jc w:val="both"/>
    </w:pPr>
    <w:rPr>
      <w:sz w:val="24"/>
    </w:rPr>
  </w:style>
  <w:style w:type="paragraph" w:customStyle="1" w:styleId="Alpha3">
    <w:name w:val="Alpha 3"/>
    <w:basedOn w:val="Normale"/>
    <w:rsid w:val="003A4447"/>
    <w:pPr>
      <w:spacing w:after="240"/>
      <w:ind w:left="2279" w:hanging="357"/>
      <w:jc w:val="both"/>
    </w:pPr>
    <w:rPr>
      <w:sz w:val="24"/>
    </w:rPr>
  </w:style>
  <w:style w:type="paragraph" w:customStyle="1" w:styleId="FirstDash">
    <w:name w:val="FirstDash"/>
    <w:basedOn w:val="Normale"/>
    <w:rsid w:val="003A4447"/>
    <w:pPr>
      <w:spacing w:after="240"/>
      <w:ind w:left="238" w:hanging="238"/>
      <w:jc w:val="both"/>
    </w:pPr>
    <w:rPr>
      <w:sz w:val="24"/>
    </w:rPr>
  </w:style>
  <w:style w:type="paragraph" w:styleId="Formuladichiusura">
    <w:name w:val="Closing"/>
    <w:basedOn w:val="Normale"/>
    <w:next w:val="Firma"/>
    <w:link w:val="FormuladichiusuraCarattere"/>
    <w:rsid w:val="003A4447"/>
    <w:pPr>
      <w:tabs>
        <w:tab w:val="left" w:pos="5103"/>
      </w:tabs>
      <w:spacing w:before="240" w:after="240"/>
      <w:ind w:left="5103"/>
    </w:pPr>
    <w:rPr>
      <w:sz w:val="24"/>
    </w:rPr>
  </w:style>
  <w:style w:type="character" w:customStyle="1" w:styleId="FormuladichiusuraCarattere">
    <w:name w:val="Formula di chiusura Carattere"/>
    <w:basedOn w:val="Carpredefinitoparagrafo"/>
    <w:link w:val="Formuladichiusura"/>
    <w:rsid w:val="003A4447"/>
    <w:rPr>
      <w:rFonts w:ascii="Times New Roman" w:eastAsia="Times New Roman" w:hAnsi="Times New Roman" w:cs="Times New Roman"/>
      <w:sz w:val="24"/>
      <w:szCs w:val="20"/>
      <w:lang w:eastAsia="it-IT"/>
    </w:rPr>
  </w:style>
  <w:style w:type="paragraph" w:styleId="Firma">
    <w:name w:val="Signature"/>
    <w:basedOn w:val="Normale"/>
    <w:next w:val="Enclosures"/>
    <w:link w:val="FirmaCarattere"/>
    <w:rsid w:val="003A4447"/>
    <w:pPr>
      <w:tabs>
        <w:tab w:val="left" w:pos="5103"/>
      </w:tabs>
      <w:spacing w:before="1200"/>
      <w:ind w:left="5103"/>
    </w:pPr>
    <w:rPr>
      <w:sz w:val="24"/>
    </w:rPr>
  </w:style>
  <w:style w:type="character" w:customStyle="1" w:styleId="FirmaCarattere">
    <w:name w:val="Firma Carattere"/>
    <w:basedOn w:val="Carpredefinitoparagrafo"/>
    <w:link w:val="Firma"/>
    <w:rsid w:val="003A4447"/>
    <w:rPr>
      <w:rFonts w:ascii="Times New Roman" w:eastAsia="Times New Roman" w:hAnsi="Times New Roman" w:cs="Times New Roman"/>
      <w:sz w:val="24"/>
      <w:szCs w:val="20"/>
      <w:lang w:eastAsia="it-IT"/>
    </w:rPr>
  </w:style>
  <w:style w:type="paragraph" w:customStyle="1" w:styleId="Enclosures">
    <w:name w:val="Enclosures"/>
    <w:basedOn w:val="Normale"/>
    <w:next w:val="Copies"/>
    <w:rsid w:val="003A4447"/>
    <w:pPr>
      <w:keepNext/>
      <w:keepLines/>
      <w:spacing w:before="480"/>
      <w:ind w:left="1191" w:hanging="1191"/>
    </w:pPr>
    <w:rPr>
      <w:sz w:val="24"/>
    </w:rPr>
  </w:style>
  <w:style w:type="paragraph" w:customStyle="1" w:styleId="Copies">
    <w:name w:val="Copies"/>
    <w:basedOn w:val="Normale"/>
    <w:rsid w:val="003A4447"/>
    <w:pPr>
      <w:tabs>
        <w:tab w:val="left" w:pos="1678"/>
        <w:tab w:val="left" w:pos="2398"/>
        <w:tab w:val="left" w:pos="5398"/>
        <w:tab w:val="left" w:pos="6361"/>
      </w:tabs>
      <w:spacing w:before="480"/>
      <w:ind w:left="1191" w:hanging="1191"/>
    </w:pPr>
    <w:rPr>
      <w:sz w:val="24"/>
    </w:rPr>
  </w:style>
  <w:style w:type="paragraph" w:customStyle="1" w:styleId="DoubSign">
    <w:name w:val="DoubSign"/>
    <w:basedOn w:val="Normale"/>
    <w:next w:val="Enclosures"/>
    <w:rsid w:val="003A4447"/>
    <w:pPr>
      <w:tabs>
        <w:tab w:val="left" w:pos="5103"/>
      </w:tabs>
      <w:spacing w:before="1200"/>
    </w:pPr>
    <w:rPr>
      <w:sz w:val="24"/>
    </w:rPr>
  </w:style>
  <w:style w:type="paragraph" w:customStyle="1" w:styleId="Participants">
    <w:name w:val="Participants"/>
    <w:basedOn w:val="Normale"/>
    <w:next w:val="Copies"/>
    <w:rsid w:val="003A4447"/>
    <w:pPr>
      <w:tabs>
        <w:tab w:val="left" w:pos="2161"/>
        <w:tab w:val="left" w:pos="2762"/>
        <w:tab w:val="left" w:pos="5642"/>
        <w:tab w:val="left" w:pos="6720"/>
      </w:tabs>
      <w:spacing w:before="480"/>
      <w:ind w:left="1792" w:hanging="1792"/>
    </w:pPr>
    <w:rPr>
      <w:sz w:val="24"/>
    </w:rPr>
  </w:style>
  <w:style w:type="paragraph" w:customStyle="1" w:styleId="Logo">
    <w:name w:val="Logo"/>
    <w:basedOn w:val="Normale"/>
    <w:rsid w:val="003A4447"/>
    <w:rPr>
      <w:sz w:val="24"/>
    </w:rPr>
  </w:style>
  <w:style w:type="paragraph" w:customStyle="1" w:styleId="ZDG">
    <w:name w:val="Z_DG"/>
    <w:basedOn w:val="Logo"/>
    <w:rsid w:val="003A4447"/>
  </w:style>
  <w:style w:type="paragraph" w:customStyle="1" w:styleId="ZD">
    <w:name w:val="Z_D"/>
    <w:basedOn w:val="Logo"/>
    <w:rsid w:val="003A4447"/>
  </w:style>
  <w:style w:type="paragraph" w:customStyle="1" w:styleId="ZU">
    <w:name w:val="Z_U"/>
    <w:basedOn w:val="Logo"/>
    <w:rsid w:val="003A4447"/>
  </w:style>
  <w:style w:type="paragraph" w:customStyle="1" w:styleId="AddressTL">
    <w:name w:val="AddressTL"/>
    <w:basedOn w:val="Normale"/>
    <w:next w:val="Normale"/>
    <w:rsid w:val="003A4447"/>
    <w:pPr>
      <w:spacing w:after="720"/>
    </w:pPr>
    <w:rPr>
      <w:sz w:val="24"/>
    </w:rPr>
  </w:style>
  <w:style w:type="paragraph" w:customStyle="1" w:styleId="YReferences">
    <w:name w:val="YReferences"/>
    <w:basedOn w:val="Normale"/>
    <w:next w:val="Normale"/>
    <w:rsid w:val="003A4447"/>
    <w:pPr>
      <w:spacing w:after="480"/>
      <w:ind w:left="1191" w:hanging="1191"/>
      <w:jc w:val="both"/>
    </w:pPr>
    <w:rPr>
      <w:sz w:val="24"/>
    </w:rPr>
  </w:style>
  <w:style w:type="character" w:styleId="Numeropagina">
    <w:name w:val="page number"/>
    <w:basedOn w:val="Carpredefinitoparagrafo"/>
    <w:rsid w:val="003A4447"/>
  </w:style>
  <w:style w:type="paragraph" w:customStyle="1" w:styleId="Rub1">
    <w:name w:val="Rub1"/>
    <w:basedOn w:val="Normale"/>
    <w:rsid w:val="003A4447"/>
    <w:pPr>
      <w:tabs>
        <w:tab w:val="left" w:pos="1276"/>
      </w:tabs>
      <w:jc w:val="both"/>
    </w:pPr>
    <w:rPr>
      <w:b/>
      <w:smallCaps/>
    </w:rPr>
  </w:style>
  <w:style w:type="paragraph" w:customStyle="1" w:styleId="Rub2">
    <w:name w:val="Rub2"/>
    <w:basedOn w:val="Normale"/>
    <w:next w:val="Normale"/>
    <w:rsid w:val="003A4447"/>
    <w:pPr>
      <w:tabs>
        <w:tab w:val="left" w:pos="709"/>
        <w:tab w:val="left" w:pos="5670"/>
        <w:tab w:val="left" w:pos="6663"/>
        <w:tab w:val="left" w:pos="7088"/>
      </w:tabs>
      <w:ind w:right="-596"/>
    </w:pPr>
    <w:rPr>
      <w:smallCaps/>
    </w:rPr>
  </w:style>
  <w:style w:type="paragraph" w:customStyle="1" w:styleId="Rub3">
    <w:name w:val="Rub3"/>
    <w:basedOn w:val="Normale"/>
    <w:next w:val="Normale"/>
    <w:rsid w:val="003A4447"/>
    <w:pPr>
      <w:tabs>
        <w:tab w:val="left" w:pos="709"/>
      </w:tabs>
      <w:jc w:val="both"/>
    </w:pPr>
    <w:rPr>
      <w:b/>
      <w:i/>
    </w:rPr>
  </w:style>
  <w:style w:type="paragraph" w:customStyle="1" w:styleId="Rub4">
    <w:name w:val="Rub4"/>
    <w:basedOn w:val="Normale"/>
    <w:next w:val="Normale"/>
    <w:rsid w:val="003A4447"/>
    <w:pPr>
      <w:tabs>
        <w:tab w:val="left" w:pos="709"/>
      </w:tabs>
      <w:jc w:val="both"/>
    </w:pPr>
    <w:rPr>
      <w:i/>
    </w:rPr>
  </w:style>
  <w:style w:type="paragraph" w:customStyle="1" w:styleId="indr-1">
    <w:name w:val="indr-1"/>
    <w:basedOn w:val="Normale"/>
    <w:rsid w:val="003A4447"/>
    <w:pPr>
      <w:tabs>
        <w:tab w:val="left" w:pos="284"/>
      </w:tabs>
      <w:ind w:left="340" w:right="-113" w:hanging="340"/>
    </w:pPr>
    <w:rPr>
      <w:spacing w:val="-2"/>
      <w:sz w:val="22"/>
      <w:lang w:val="sv-SE"/>
    </w:rPr>
  </w:style>
  <w:style w:type="paragraph" w:styleId="Testodelblocco">
    <w:name w:val="Block Text"/>
    <w:basedOn w:val="Normale"/>
    <w:rsid w:val="003A4447"/>
    <w:pPr>
      <w:spacing w:after="120"/>
      <w:ind w:left="1440" w:right="1440"/>
      <w:jc w:val="both"/>
    </w:pPr>
    <w:rPr>
      <w:sz w:val="24"/>
    </w:rPr>
  </w:style>
  <w:style w:type="paragraph" w:styleId="Primorientrocorpodeltesto">
    <w:name w:val="Body Text First Indent"/>
    <w:basedOn w:val="Corpodeltesto"/>
    <w:link w:val="PrimorientrocorpodeltestoCarattere"/>
    <w:rsid w:val="003A4447"/>
    <w:pPr>
      <w:ind w:firstLine="210"/>
      <w:jc w:val="both"/>
    </w:pPr>
    <w:rPr>
      <w:sz w:val="24"/>
    </w:rPr>
  </w:style>
  <w:style w:type="character" w:customStyle="1" w:styleId="PrimorientrocorpodeltestoCarattere">
    <w:name w:val="Primo rientro corpo del testo Carattere"/>
    <w:basedOn w:val="CorpodeltestoCarattere"/>
    <w:link w:val="Primorientrocorpodeltesto"/>
    <w:rsid w:val="003A4447"/>
    <w:rPr>
      <w:rFonts w:ascii="Times New Roman" w:eastAsia="Times New Roman" w:hAnsi="Times New Roman" w:cs="Times New Roman"/>
      <w:sz w:val="24"/>
      <w:szCs w:val="20"/>
      <w:lang w:eastAsia="it-IT"/>
    </w:rPr>
  </w:style>
  <w:style w:type="paragraph" w:styleId="Primorientrocorpodeltesto2">
    <w:name w:val="Body Text First Indent 2"/>
    <w:basedOn w:val="Rientrocorpodeltesto"/>
    <w:link w:val="Primorientrocorpodeltesto2Carattere"/>
    <w:rsid w:val="003A4447"/>
    <w:pPr>
      <w:ind w:firstLine="210"/>
      <w:jc w:val="both"/>
    </w:pPr>
    <w:rPr>
      <w:sz w:val="24"/>
    </w:rPr>
  </w:style>
  <w:style w:type="character" w:customStyle="1" w:styleId="Primorientrocorpodeltesto2Carattere">
    <w:name w:val="Primo rientro corpo del testo 2 Carattere"/>
    <w:basedOn w:val="RientrocorpodeltestoCarattere"/>
    <w:link w:val="Primorientrocorpodeltesto2"/>
    <w:rsid w:val="003A4447"/>
    <w:rPr>
      <w:rFonts w:ascii="Times New Roman" w:eastAsia="Times New Roman" w:hAnsi="Times New Roman" w:cs="Times New Roman"/>
      <w:sz w:val="24"/>
      <w:szCs w:val="20"/>
      <w:lang w:eastAsia="it-IT"/>
    </w:rPr>
  </w:style>
  <w:style w:type="paragraph" w:styleId="Rientrocorpodeltesto2">
    <w:name w:val="Body Text Indent 2"/>
    <w:basedOn w:val="Normale"/>
    <w:link w:val="Rientrocorpodeltesto2Carattere"/>
    <w:rsid w:val="003A4447"/>
    <w:pPr>
      <w:spacing w:after="120" w:line="480" w:lineRule="auto"/>
      <w:ind w:left="283"/>
      <w:jc w:val="both"/>
    </w:pPr>
    <w:rPr>
      <w:sz w:val="24"/>
    </w:rPr>
  </w:style>
  <w:style w:type="character" w:customStyle="1" w:styleId="Rientrocorpodeltesto2Carattere">
    <w:name w:val="Rientro corpo del testo 2 Carattere"/>
    <w:basedOn w:val="Carpredefinitoparagrafo"/>
    <w:link w:val="Rientrocorpodeltesto2"/>
    <w:rsid w:val="003A4447"/>
    <w:rPr>
      <w:rFonts w:ascii="Times New Roman" w:eastAsia="Times New Roman" w:hAnsi="Times New Roman" w:cs="Times New Roman"/>
      <w:sz w:val="24"/>
      <w:szCs w:val="20"/>
      <w:lang w:eastAsia="it-IT"/>
    </w:rPr>
  </w:style>
  <w:style w:type="paragraph" w:styleId="Data">
    <w:name w:val="Date"/>
    <w:basedOn w:val="Normale"/>
    <w:next w:val="Normale"/>
    <w:link w:val="DataCarattere"/>
    <w:rsid w:val="003A4447"/>
    <w:pPr>
      <w:spacing w:after="240"/>
      <w:jc w:val="both"/>
    </w:pPr>
    <w:rPr>
      <w:sz w:val="24"/>
    </w:rPr>
  </w:style>
  <w:style w:type="character" w:customStyle="1" w:styleId="DataCarattere">
    <w:name w:val="Data Carattere"/>
    <w:basedOn w:val="Carpredefinitoparagrafo"/>
    <w:link w:val="Data"/>
    <w:rsid w:val="003A4447"/>
    <w:rPr>
      <w:rFonts w:ascii="Times New Roman" w:eastAsia="Times New Roman" w:hAnsi="Times New Roman" w:cs="Times New Roman"/>
      <w:sz w:val="24"/>
      <w:szCs w:val="20"/>
      <w:lang w:eastAsia="it-IT"/>
    </w:rPr>
  </w:style>
  <w:style w:type="paragraph" w:styleId="Indirizzodestinatario">
    <w:name w:val="envelope address"/>
    <w:basedOn w:val="Normale"/>
    <w:rsid w:val="003A4447"/>
    <w:pPr>
      <w:framePr w:w="7920" w:h="1980" w:hRule="exact" w:hSpace="180" w:wrap="auto" w:hAnchor="page" w:xAlign="center" w:yAlign="bottom"/>
      <w:spacing w:after="240"/>
      <w:ind w:left="2880"/>
      <w:jc w:val="both"/>
    </w:pPr>
    <w:rPr>
      <w:rFonts w:ascii="Arial" w:hAnsi="Arial"/>
      <w:sz w:val="24"/>
    </w:rPr>
  </w:style>
  <w:style w:type="paragraph" w:styleId="Indirizzomittente">
    <w:name w:val="envelope return"/>
    <w:basedOn w:val="Normale"/>
    <w:rsid w:val="003A4447"/>
    <w:pPr>
      <w:spacing w:after="240"/>
      <w:jc w:val="both"/>
    </w:pPr>
    <w:rPr>
      <w:rFonts w:ascii="Arial" w:hAnsi="Arial"/>
    </w:rPr>
  </w:style>
  <w:style w:type="paragraph" w:styleId="Elenco">
    <w:name w:val="List"/>
    <w:basedOn w:val="Normale"/>
    <w:rsid w:val="003A4447"/>
    <w:pPr>
      <w:spacing w:after="240"/>
      <w:ind w:left="283" w:hanging="283"/>
      <w:jc w:val="both"/>
    </w:pPr>
    <w:rPr>
      <w:sz w:val="24"/>
    </w:rPr>
  </w:style>
  <w:style w:type="paragraph" w:styleId="Elenco2">
    <w:name w:val="List 2"/>
    <w:basedOn w:val="Normale"/>
    <w:rsid w:val="003A4447"/>
    <w:pPr>
      <w:spacing w:after="240"/>
      <w:ind w:left="566" w:hanging="283"/>
      <w:jc w:val="both"/>
    </w:pPr>
    <w:rPr>
      <w:sz w:val="24"/>
    </w:rPr>
  </w:style>
  <w:style w:type="paragraph" w:styleId="Elenco3">
    <w:name w:val="List 3"/>
    <w:basedOn w:val="Normale"/>
    <w:rsid w:val="003A4447"/>
    <w:pPr>
      <w:spacing w:after="240"/>
      <w:ind w:left="849" w:hanging="283"/>
      <w:jc w:val="both"/>
    </w:pPr>
    <w:rPr>
      <w:sz w:val="24"/>
    </w:rPr>
  </w:style>
  <w:style w:type="paragraph" w:styleId="Elenco4">
    <w:name w:val="List 4"/>
    <w:basedOn w:val="Normale"/>
    <w:rsid w:val="003A4447"/>
    <w:pPr>
      <w:spacing w:after="240"/>
      <w:ind w:left="1132" w:hanging="283"/>
      <w:jc w:val="both"/>
    </w:pPr>
    <w:rPr>
      <w:sz w:val="24"/>
    </w:rPr>
  </w:style>
  <w:style w:type="paragraph" w:styleId="Elenco5">
    <w:name w:val="List 5"/>
    <w:basedOn w:val="Normale"/>
    <w:rsid w:val="003A4447"/>
    <w:pPr>
      <w:spacing w:after="240"/>
      <w:ind w:left="1415" w:hanging="283"/>
      <w:jc w:val="both"/>
    </w:pPr>
    <w:rPr>
      <w:sz w:val="24"/>
    </w:rPr>
  </w:style>
  <w:style w:type="paragraph" w:styleId="Puntoelenco">
    <w:name w:val="List Bullet"/>
    <w:basedOn w:val="Normale"/>
    <w:autoRedefine/>
    <w:rsid w:val="003A4447"/>
    <w:pPr>
      <w:numPr>
        <w:numId w:val="1"/>
      </w:numPr>
      <w:spacing w:after="240"/>
      <w:jc w:val="both"/>
    </w:pPr>
    <w:rPr>
      <w:sz w:val="24"/>
    </w:rPr>
  </w:style>
  <w:style w:type="paragraph" w:styleId="Puntoelenco2">
    <w:name w:val="List Bullet 2"/>
    <w:basedOn w:val="Normale"/>
    <w:autoRedefine/>
    <w:rsid w:val="003A4447"/>
    <w:pPr>
      <w:numPr>
        <w:numId w:val="2"/>
      </w:numPr>
      <w:spacing w:after="240"/>
      <w:jc w:val="both"/>
    </w:pPr>
    <w:rPr>
      <w:sz w:val="24"/>
    </w:rPr>
  </w:style>
  <w:style w:type="paragraph" w:styleId="Puntoelenco3">
    <w:name w:val="List Bullet 3"/>
    <w:basedOn w:val="Normale"/>
    <w:autoRedefine/>
    <w:rsid w:val="003A4447"/>
    <w:pPr>
      <w:numPr>
        <w:numId w:val="3"/>
      </w:numPr>
      <w:tabs>
        <w:tab w:val="num" w:pos="926"/>
      </w:tabs>
      <w:spacing w:after="240"/>
      <w:ind w:left="926"/>
      <w:jc w:val="both"/>
    </w:pPr>
    <w:rPr>
      <w:sz w:val="24"/>
    </w:rPr>
  </w:style>
  <w:style w:type="paragraph" w:styleId="Puntoelenco4">
    <w:name w:val="List Bullet 4"/>
    <w:basedOn w:val="Normale"/>
    <w:autoRedefine/>
    <w:rsid w:val="003A4447"/>
    <w:pPr>
      <w:numPr>
        <w:numId w:val="4"/>
      </w:numPr>
      <w:tabs>
        <w:tab w:val="num" w:pos="1209"/>
      </w:tabs>
      <w:spacing w:after="240"/>
      <w:ind w:left="1209"/>
      <w:jc w:val="both"/>
    </w:pPr>
    <w:rPr>
      <w:sz w:val="24"/>
    </w:rPr>
  </w:style>
  <w:style w:type="paragraph" w:styleId="Puntoelenco5">
    <w:name w:val="List Bullet 5"/>
    <w:basedOn w:val="Normale"/>
    <w:autoRedefine/>
    <w:rsid w:val="003A4447"/>
    <w:pPr>
      <w:numPr>
        <w:numId w:val="5"/>
      </w:numPr>
      <w:tabs>
        <w:tab w:val="num" w:pos="1492"/>
      </w:tabs>
      <w:spacing w:after="240"/>
      <w:ind w:left="1492"/>
      <w:jc w:val="both"/>
    </w:pPr>
    <w:rPr>
      <w:sz w:val="24"/>
    </w:rPr>
  </w:style>
  <w:style w:type="paragraph" w:styleId="Elencocontinua">
    <w:name w:val="List Continue"/>
    <w:basedOn w:val="Normale"/>
    <w:rsid w:val="003A4447"/>
    <w:pPr>
      <w:numPr>
        <w:numId w:val="6"/>
      </w:numPr>
      <w:spacing w:after="120"/>
      <w:ind w:left="283" w:firstLine="0"/>
      <w:jc w:val="both"/>
    </w:pPr>
    <w:rPr>
      <w:sz w:val="24"/>
    </w:rPr>
  </w:style>
  <w:style w:type="paragraph" w:styleId="Elencocontinua2">
    <w:name w:val="List Continue 2"/>
    <w:basedOn w:val="Normale"/>
    <w:rsid w:val="003A4447"/>
    <w:pPr>
      <w:numPr>
        <w:numId w:val="7"/>
      </w:numPr>
      <w:spacing w:after="120"/>
      <w:ind w:left="566" w:firstLine="0"/>
      <w:jc w:val="both"/>
    </w:pPr>
    <w:rPr>
      <w:sz w:val="24"/>
    </w:rPr>
  </w:style>
  <w:style w:type="paragraph" w:styleId="Elencocontinua3">
    <w:name w:val="List Continue 3"/>
    <w:basedOn w:val="Normale"/>
    <w:rsid w:val="003A4447"/>
    <w:pPr>
      <w:spacing w:after="120"/>
      <w:ind w:left="849"/>
      <w:jc w:val="both"/>
    </w:pPr>
    <w:rPr>
      <w:sz w:val="24"/>
    </w:rPr>
  </w:style>
  <w:style w:type="paragraph" w:styleId="Elencocontinua4">
    <w:name w:val="List Continue 4"/>
    <w:basedOn w:val="Normale"/>
    <w:rsid w:val="003A4447"/>
    <w:pPr>
      <w:spacing w:after="120"/>
      <w:ind w:left="1132"/>
      <w:jc w:val="both"/>
    </w:pPr>
    <w:rPr>
      <w:sz w:val="24"/>
    </w:rPr>
  </w:style>
  <w:style w:type="paragraph" w:styleId="Elencocontinua5">
    <w:name w:val="List Continue 5"/>
    <w:basedOn w:val="Normale"/>
    <w:rsid w:val="003A4447"/>
    <w:pPr>
      <w:spacing w:after="120"/>
      <w:ind w:left="1415"/>
      <w:jc w:val="both"/>
    </w:pPr>
    <w:rPr>
      <w:sz w:val="24"/>
    </w:rPr>
  </w:style>
  <w:style w:type="paragraph" w:styleId="Numeroelenco">
    <w:name w:val="List Number"/>
    <w:basedOn w:val="Normale"/>
    <w:rsid w:val="003A4447"/>
    <w:pPr>
      <w:spacing w:after="240"/>
      <w:ind w:left="720" w:hanging="360"/>
      <w:jc w:val="both"/>
    </w:pPr>
    <w:rPr>
      <w:sz w:val="24"/>
    </w:rPr>
  </w:style>
  <w:style w:type="paragraph" w:styleId="Numeroelenco2">
    <w:name w:val="List Number 2"/>
    <w:basedOn w:val="Normale"/>
    <w:rsid w:val="003A4447"/>
    <w:pPr>
      <w:spacing w:after="240"/>
      <w:ind w:left="720" w:hanging="360"/>
      <w:jc w:val="both"/>
    </w:pPr>
    <w:rPr>
      <w:sz w:val="24"/>
    </w:rPr>
  </w:style>
  <w:style w:type="paragraph" w:styleId="Numeroelenco3">
    <w:name w:val="List Number 3"/>
    <w:basedOn w:val="Normale"/>
    <w:rsid w:val="003A4447"/>
    <w:pPr>
      <w:numPr>
        <w:numId w:val="8"/>
      </w:numPr>
      <w:tabs>
        <w:tab w:val="num" w:pos="926"/>
      </w:tabs>
      <w:spacing w:after="240"/>
      <w:ind w:left="926"/>
      <w:jc w:val="both"/>
    </w:pPr>
    <w:rPr>
      <w:sz w:val="24"/>
    </w:rPr>
  </w:style>
  <w:style w:type="paragraph" w:styleId="Numeroelenco4">
    <w:name w:val="List Number 4"/>
    <w:basedOn w:val="Normale"/>
    <w:rsid w:val="003A4447"/>
    <w:pPr>
      <w:numPr>
        <w:numId w:val="9"/>
      </w:numPr>
      <w:tabs>
        <w:tab w:val="num" w:pos="1209"/>
      </w:tabs>
      <w:spacing w:after="240"/>
      <w:ind w:left="1209"/>
      <w:jc w:val="both"/>
    </w:pPr>
    <w:rPr>
      <w:sz w:val="24"/>
    </w:rPr>
  </w:style>
  <w:style w:type="paragraph" w:styleId="Numeroelenco5">
    <w:name w:val="List Number 5"/>
    <w:basedOn w:val="Normale"/>
    <w:rsid w:val="003A4447"/>
    <w:pPr>
      <w:numPr>
        <w:numId w:val="10"/>
      </w:numPr>
      <w:tabs>
        <w:tab w:val="num" w:pos="1492"/>
      </w:tabs>
      <w:spacing w:after="240"/>
      <w:ind w:left="1492"/>
      <w:jc w:val="both"/>
    </w:pPr>
    <w:rPr>
      <w:sz w:val="24"/>
    </w:rPr>
  </w:style>
  <w:style w:type="paragraph" w:styleId="Testomacro">
    <w:name w:val="macro"/>
    <w:link w:val="TestomacroCarattere"/>
    <w:semiHidden/>
    <w:rsid w:val="003A4447"/>
    <w:pPr>
      <w:numPr>
        <w:numId w:val="11"/>
      </w:numPr>
      <w:tabs>
        <w:tab w:val="left" w:pos="480"/>
        <w:tab w:val="left" w:pos="960"/>
        <w:tab w:val="left" w:pos="1440"/>
        <w:tab w:val="left" w:pos="1920"/>
        <w:tab w:val="left" w:pos="2400"/>
        <w:tab w:val="left" w:pos="2880"/>
        <w:tab w:val="left" w:pos="3360"/>
        <w:tab w:val="left" w:pos="3840"/>
        <w:tab w:val="left" w:pos="4320"/>
      </w:tabs>
      <w:spacing w:after="240" w:line="240" w:lineRule="auto"/>
      <w:ind w:left="0" w:firstLine="0"/>
      <w:jc w:val="both"/>
    </w:pPr>
    <w:rPr>
      <w:rFonts w:ascii="Courier New" w:eastAsia="Times New Roman" w:hAnsi="Courier New" w:cs="Times New Roman"/>
      <w:sz w:val="20"/>
      <w:szCs w:val="20"/>
      <w:lang w:eastAsia="it-IT"/>
    </w:rPr>
  </w:style>
  <w:style w:type="character" w:customStyle="1" w:styleId="TestomacroCarattere">
    <w:name w:val="Testo macro Carattere"/>
    <w:basedOn w:val="Carpredefinitoparagrafo"/>
    <w:link w:val="Testomacro"/>
    <w:semiHidden/>
    <w:rsid w:val="003A4447"/>
    <w:rPr>
      <w:rFonts w:ascii="Courier New" w:eastAsia="Times New Roman" w:hAnsi="Courier New" w:cs="Times New Roman"/>
      <w:sz w:val="20"/>
      <w:szCs w:val="20"/>
      <w:lang w:eastAsia="it-IT"/>
    </w:rPr>
  </w:style>
  <w:style w:type="paragraph" w:styleId="Intestazionemessaggio">
    <w:name w:val="Message Header"/>
    <w:basedOn w:val="Normale"/>
    <w:link w:val="IntestazionemessaggioCarattere"/>
    <w:rsid w:val="003A4447"/>
    <w:pPr>
      <w:numPr>
        <w:numId w:val="12"/>
      </w:num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 w:val="24"/>
    </w:rPr>
  </w:style>
  <w:style w:type="character" w:customStyle="1" w:styleId="IntestazionemessaggioCarattere">
    <w:name w:val="Intestazione messaggio Carattere"/>
    <w:basedOn w:val="Carpredefinitoparagrafo"/>
    <w:link w:val="Intestazionemessaggio"/>
    <w:rsid w:val="003A4447"/>
    <w:rPr>
      <w:rFonts w:ascii="Arial" w:eastAsia="Times New Roman" w:hAnsi="Arial" w:cs="Times New Roman"/>
      <w:sz w:val="24"/>
      <w:szCs w:val="20"/>
      <w:shd w:val="pct20" w:color="auto" w:fill="auto"/>
      <w:lang w:eastAsia="it-IT"/>
    </w:rPr>
  </w:style>
  <w:style w:type="paragraph" w:styleId="Intestazionenota">
    <w:name w:val="Note Heading"/>
    <w:basedOn w:val="Normale"/>
    <w:next w:val="Normale"/>
    <w:link w:val="IntestazionenotaCarattere"/>
    <w:rsid w:val="003A4447"/>
    <w:pPr>
      <w:spacing w:after="240"/>
      <w:jc w:val="both"/>
    </w:pPr>
    <w:rPr>
      <w:sz w:val="24"/>
    </w:rPr>
  </w:style>
  <w:style w:type="character" w:customStyle="1" w:styleId="IntestazionenotaCarattere">
    <w:name w:val="Intestazione nota Carattere"/>
    <w:basedOn w:val="Carpredefinitoparagrafo"/>
    <w:link w:val="Intestazionenota"/>
    <w:rsid w:val="003A4447"/>
    <w:rPr>
      <w:rFonts w:ascii="Times New Roman" w:eastAsia="Times New Roman" w:hAnsi="Times New Roman" w:cs="Times New Roman"/>
      <w:sz w:val="24"/>
      <w:szCs w:val="20"/>
      <w:lang w:eastAsia="it-IT"/>
    </w:rPr>
  </w:style>
  <w:style w:type="paragraph" w:styleId="Formuladiapertura">
    <w:name w:val="Salutation"/>
    <w:basedOn w:val="Normale"/>
    <w:next w:val="Normale"/>
    <w:link w:val="FormuladiaperturaCarattere"/>
    <w:rsid w:val="003A4447"/>
    <w:pPr>
      <w:spacing w:after="240"/>
      <w:jc w:val="both"/>
    </w:pPr>
    <w:rPr>
      <w:sz w:val="24"/>
    </w:rPr>
  </w:style>
  <w:style w:type="character" w:customStyle="1" w:styleId="FormuladiaperturaCarattere">
    <w:name w:val="Formula di apertura Carattere"/>
    <w:basedOn w:val="Carpredefinitoparagrafo"/>
    <w:link w:val="Formuladiapertura"/>
    <w:rsid w:val="003A4447"/>
    <w:rPr>
      <w:rFonts w:ascii="Times New Roman" w:eastAsia="Times New Roman" w:hAnsi="Times New Roman" w:cs="Times New Roman"/>
      <w:sz w:val="24"/>
      <w:szCs w:val="20"/>
      <w:lang w:eastAsia="it-IT"/>
    </w:rPr>
  </w:style>
  <w:style w:type="paragraph" w:styleId="Sottotitolo">
    <w:name w:val="Subtitle"/>
    <w:basedOn w:val="Normale"/>
    <w:link w:val="SottotitoloCarattere"/>
    <w:qFormat/>
    <w:rsid w:val="003A4447"/>
    <w:pPr>
      <w:spacing w:after="60"/>
      <w:jc w:val="center"/>
      <w:outlineLvl w:val="1"/>
    </w:pPr>
    <w:rPr>
      <w:rFonts w:ascii="Arial" w:hAnsi="Arial"/>
      <w:sz w:val="24"/>
    </w:rPr>
  </w:style>
  <w:style w:type="character" w:customStyle="1" w:styleId="SottotitoloCarattere">
    <w:name w:val="Sottotitolo Carattere"/>
    <w:basedOn w:val="Carpredefinitoparagrafo"/>
    <w:link w:val="Sottotitolo"/>
    <w:rsid w:val="003A4447"/>
    <w:rPr>
      <w:rFonts w:ascii="Arial" w:eastAsia="Times New Roman" w:hAnsi="Arial" w:cs="Times New Roman"/>
      <w:sz w:val="24"/>
      <w:szCs w:val="20"/>
      <w:lang w:eastAsia="it-IT"/>
    </w:rPr>
  </w:style>
  <w:style w:type="paragraph" w:styleId="Titolo">
    <w:name w:val="Title"/>
    <w:basedOn w:val="Normale"/>
    <w:link w:val="TitoloCarattere"/>
    <w:qFormat/>
    <w:rsid w:val="003A4447"/>
    <w:pPr>
      <w:spacing w:before="240" w:after="60"/>
      <w:jc w:val="center"/>
      <w:outlineLvl w:val="0"/>
    </w:pPr>
    <w:rPr>
      <w:rFonts w:ascii="Arial" w:hAnsi="Arial"/>
      <w:b/>
      <w:kern w:val="28"/>
      <w:sz w:val="32"/>
    </w:rPr>
  </w:style>
  <w:style w:type="character" w:customStyle="1" w:styleId="TitoloCarattere">
    <w:name w:val="Titolo Carattere"/>
    <w:basedOn w:val="Carpredefinitoparagrafo"/>
    <w:link w:val="Titolo"/>
    <w:rsid w:val="003A4447"/>
    <w:rPr>
      <w:rFonts w:ascii="Arial" w:eastAsia="Times New Roman" w:hAnsi="Arial" w:cs="Times New Roman"/>
      <w:b/>
      <w:kern w:val="28"/>
      <w:sz w:val="32"/>
      <w:szCs w:val="20"/>
      <w:lang w:eastAsia="it-IT"/>
    </w:rPr>
  </w:style>
  <w:style w:type="paragraph" w:customStyle="1" w:styleId="Corpodeltesto25">
    <w:name w:val="Corpo del testo 25"/>
    <w:basedOn w:val="Normale"/>
    <w:rsid w:val="003A4447"/>
    <w:pPr>
      <w:widowControl w:val="0"/>
      <w:numPr>
        <w:numId w:val="34"/>
      </w:numPr>
      <w:pBdr>
        <w:bottom w:val="single" w:sz="12" w:space="23" w:color="auto"/>
      </w:pBdr>
      <w:tabs>
        <w:tab w:val="clear" w:pos="643"/>
      </w:tabs>
      <w:ind w:left="0" w:firstLine="0"/>
      <w:jc w:val="both"/>
    </w:pPr>
  </w:style>
  <w:style w:type="paragraph" w:customStyle="1" w:styleId="Testodelblocco1">
    <w:name w:val="Testo del blocco1"/>
    <w:basedOn w:val="Normale"/>
    <w:rsid w:val="003A4447"/>
    <w:pPr>
      <w:numPr>
        <w:numId w:val="35"/>
      </w:numPr>
      <w:tabs>
        <w:tab w:val="clear" w:pos="926"/>
      </w:tabs>
      <w:ind w:left="1134" w:right="1133" w:firstLine="0"/>
    </w:pPr>
    <w:rPr>
      <w:sz w:val="24"/>
    </w:rPr>
  </w:style>
  <w:style w:type="character" w:styleId="Collegamentovisitato">
    <w:name w:val="FollowedHyperlink"/>
    <w:basedOn w:val="Carpredefinitoparagrafo"/>
    <w:uiPriority w:val="99"/>
    <w:rsid w:val="003A4447"/>
    <w:rPr>
      <w:color w:val="800080"/>
      <w:u w:val="single"/>
    </w:rPr>
  </w:style>
  <w:style w:type="paragraph" w:customStyle="1" w:styleId="Rientrocorpodeltesto21">
    <w:name w:val="Rientro corpo del testo 21"/>
    <w:basedOn w:val="Normale"/>
    <w:rsid w:val="003A4447"/>
    <w:pPr>
      <w:widowControl w:val="0"/>
      <w:suppressAutoHyphens/>
      <w:spacing w:after="120" w:line="480" w:lineRule="auto"/>
      <w:ind w:left="283"/>
    </w:pPr>
    <w:rPr>
      <w:rFonts w:eastAsia="Arial Unicode MS"/>
      <w:lang w:val="en-US"/>
    </w:rPr>
  </w:style>
  <w:style w:type="paragraph" w:customStyle="1" w:styleId="p12">
    <w:name w:val="p12"/>
    <w:basedOn w:val="Normale"/>
    <w:rsid w:val="003A4447"/>
    <w:pPr>
      <w:widowControl w:val="0"/>
      <w:tabs>
        <w:tab w:val="left" w:pos="720"/>
      </w:tabs>
      <w:spacing w:line="240" w:lineRule="atLeast"/>
      <w:jc w:val="both"/>
    </w:pPr>
    <w:rPr>
      <w:rFonts w:eastAsia="Arial Unicode MS"/>
      <w:sz w:val="24"/>
      <w:lang w:val="en-US"/>
    </w:rPr>
  </w:style>
  <w:style w:type="paragraph" w:customStyle="1" w:styleId="Testodelblocco10">
    <w:name w:val="Testo del blocco1"/>
    <w:basedOn w:val="Normale"/>
    <w:rsid w:val="003A4447"/>
    <w:pPr>
      <w:widowControl w:val="0"/>
      <w:numPr>
        <w:numId w:val="36"/>
      </w:numPr>
      <w:shd w:val="clear" w:color="auto" w:fill="FFFFFF"/>
      <w:tabs>
        <w:tab w:val="clear" w:pos="360"/>
      </w:tabs>
      <w:suppressAutoHyphens/>
      <w:spacing w:line="360" w:lineRule="auto"/>
      <w:ind w:left="75" w:right="15" w:firstLine="0"/>
      <w:jc w:val="both"/>
    </w:pPr>
    <w:rPr>
      <w:rFonts w:ascii="Arial" w:eastAsia="Arial Unicode MS" w:hAnsi="Arial" w:cs="Arial"/>
      <w:color w:val="000000"/>
      <w:spacing w:val="-2"/>
      <w:sz w:val="22"/>
      <w:szCs w:val="22"/>
      <w:lang w:val="en-US"/>
    </w:rPr>
  </w:style>
  <w:style w:type="paragraph" w:customStyle="1" w:styleId="NormaleTahoma">
    <w:name w:val="Normale + Tahoma"/>
    <w:aliases w:val="11 pt"/>
    <w:basedOn w:val="Normale"/>
    <w:rsid w:val="003A4447"/>
    <w:pPr>
      <w:numPr>
        <w:numId w:val="37"/>
      </w:numPr>
      <w:tabs>
        <w:tab w:val="clear" w:pos="643"/>
      </w:tabs>
      <w:ind w:left="0" w:firstLine="0"/>
    </w:pPr>
    <w:rPr>
      <w:rFonts w:ascii="Tahoma" w:hAnsi="Tahoma" w:cs="Tahoma"/>
      <w:b/>
      <w:sz w:val="22"/>
      <w:szCs w:val="22"/>
    </w:rPr>
  </w:style>
  <w:style w:type="character" w:styleId="Enfasigrassetto">
    <w:name w:val="Strong"/>
    <w:basedOn w:val="Carpredefinitoparagrafo"/>
    <w:uiPriority w:val="22"/>
    <w:qFormat/>
    <w:rsid w:val="003A4447"/>
    <w:rPr>
      <w:b/>
      <w:bCs/>
    </w:rPr>
  </w:style>
  <w:style w:type="character" w:customStyle="1" w:styleId="Rub3Carattere">
    <w:name w:val="Rub3 Carattere"/>
    <w:basedOn w:val="Carpredefinitoparagrafo"/>
    <w:rsid w:val="003A4447"/>
    <w:rPr>
      <w:b/>
      <w:i/>
      <w:lang w:val="it-IT" w:eastAsia="it-IT" w:bidi="ar-SA"/>
    </w:rPr>
  </w:style>
  <w:style w:type="paragraph" w:customStyle="1" w:styleId="Carattere">
    <w:name w:val="Carattere"/>
    <w:basedOn w:val="Normale"/>
    <w:rsid w:val="003A4447"/>
    <w:pPr>
      <w:tabs>
        <w:tab w:val="left" w:pos="1134"/>
      </w:tabs>
      <w:spacing w:after="160" w:line="240" w:lineRule="exact"/>
    </w:pPr>
    <w:rPr>
      <w:rFonts w:ascii="Arial" w:hAnsi="Arial"/>
      <w:sz w:val="18"/>
      <w:lang w:val="en-US" w:eastAsia="en-US"/>
    </w:rPr>
  </w:style>
  <w:style w:type="paragraph" w:customStyle="1" w:styleId="r-02-ultimo">
    <w:name w:val="r-02-ultimo"/>
    <w:basedOn w:val="Normale"/>
    <w:rsid w:val="003A4447"/>
    <w:pPr>
      <w:numPr>
        <w:numId w:val="38"/>
      </w:numPr>
      <w:spacing w:after="290" w:line="290" w:lineRule="exact"/>
      <w:jc w:val="both"/>
    </w:pPr>
    <w:rPr>
      <w:rFonts w:ascii="BentonSans-Book" w:hAnsi="BentonSans-Book"/>
      <w:szCs w:val="24"/>
    </w:rPr>
  </w:style>
  <w:style w:type="paragraph" w:customStyle="1" w:styleId="testoCarattere">
    <w:name w:val="testo Carattere"/>
    <w:basedOn w:val="Normale"/>
    <w:link w:val="testoCarattereCarattere"/>
    <w:rsid w:val="003A4447"/>
    <w:pPr>
      <w:spacing w:after="290" w:line="290" w:lineRule="exact"/>
      <w:jc w:val="both"/>
    </w:pPr>
    <w:rPr>
      <w:rFonts w:ascii="BentonSans-Book" w:hAnsi="BentonSans-Book"/>
      <w:szCs w:val="24"/>
    </w:rPr>
  </w:style>
  <w:style w:type="character" w:customStyle="1" w:styleId="testoCarattereCarattere">
    <w:name w:val="testo Carattere Carattere"/>
    <w:basedOn w:val="Carpredefinitoparagrafo"/>
    <w:link w:val="testoCarattere"/>
    <w:rsid w:val="003A4447"/>
    <w:rPr>
      <w:rFonts w:ascii="BentonSans-Book" w:eastAsia="Times New Roman" w:hAnsi="BentonSans-Book" w:cs="Times New Roman"/>
      <w:sz w:val="20"/>
      <w:szCs w:val="24"/>
      <w:lang w:eastAsia="it-IT"/>
    </w:rPr>
  </w:style>
  <w:style w:type="paragraph" w:customStyle="1" w:styleId="CarattereCarattereCarattere0">
    <w:name w:val="Carattere Carattere Carattere"/>
    <w:basedOn w:val="Normale"/>
    <w:rsid w:val="003A4447"/>
    <w:pPr>
      <w:spacing w:after="160" w:line="240" w:lineRule="exact"/>
    </w:pPr>
    <w:rPr>
      <w:rFonts w:ascii="Arial" w:hAnsi="Arial"/>
      <w:sz w:val="18"/>
      <w:lang w:val="en-US" w:eastAsia="en-US"/>
    </w:rPr>
  </w:style>
  <w:style w:type="paragraph" w:styleId="NormaleWeb">
    <w:name w:val="Normal (Web)"/>
    <w:basedOn w:val="Normale"/>
    <w:rsid w:val="003A4447"/>
    <w:pPr>
      <w:spacing w:before="100" w:beforeAutospacing="1" w:after="100" w:afterAutospacing="1"/>
    </w:pPr>
    <w:rPr>
      <w:sz w:val="24"/>
      <w:szCs w:val="24"/>
    </w:rPr>
  </w:style>
  <w:style w:type="character" w:styleId="Enfasicorsivo">
    <w:name w:val="Emphasis"/>
    <w:basedOn w:val="Carpredefinitoparagrafo"/>
    <w:uiPriority w:val="20"/>
    <w:qFormat/>
    <w:rsid w:val="003A4447"/>
    <w:rPr>
      <w:i/>
      <w:iCs/>
    </w:rPr>
  </w:style>
  <w:style w:type="paragraph" w:customStyle="1" w:styleId="Corpodeltesto31">
    <w:name w:val="Corpo del testo 31"/>
    <w:basedOn w:val="Normale"/>
    <w:rsid w:val="003A4447"/>
    <w:pPr>
      <w:widowControl w:val="0"/>
      <w:overflowPunct w:val="0"/>
      <w:autoSpaceDE w:val="0"/>
      <w:autoSpaceDN w:val="0"/>
      <w:adjustRightInd w:val="0"/>
      <w:textAlignment w:val="baseline"/>
    </w:pPr>
    <w:rPr>
      <w:rFonts w:ascii="Comic Sans MS" w:hAnsi="Comic Sans MS"/>
      <w:b/>
      <w:sz w:val="22"/>
    </w:rPr>
  </w:style>
  <w:style w:type="character" w:customStyle="1" w:styleId="cadt">
    <w:name w:val="cadt"/>
    <w:basedOn w:val="Carpredefinitoparagrafo"/>
    <w:rsid w:val="003A4447"/>
  </w:style>
  <w:style w:type="paragraph" w:styleId="Didascalia">
    <w:name w:val="caption"/>
    <w:basedOn w:val="Normale"/>
    <w:next w:val="Normale"/>
    <w:qFormat/>
    <w:rsid w:val="003A4447"/>
    <w:pPr>
      <w:spacing w:line="480" w:lineRule="auto"/>
      <w:jc w:val="center"/>
    </w:pPr>
    <w:rPr>
      <w:b/>
      <w:bCs/>
      <w:sz w:val="24"/>
      <w:szCs w:val="24"/>
      <w:u w:val="single"/>
    </w:rPr>
  </w:style>
  <w:style w:type="paragraph" w:styleId="Soggettocommento">
    <w:name w:val="annotation subject"/>
    <w:basedOn w:val="Testocommento"/>
    <w:next w:val="Testocommento"/>
    <w:link w:val="SoggettocommentoCarattere"/>
    <w:rsid w:val="003A4447"/>
    <w:rPr>
      <w:b/>
      <w:bCs/>
    </w:rPr>
  </w:style>
  <w:style w:type="character" w:customStyle="1" w:styleId="SoggettocommentoCarattere">
    <w:name w:val="Soggetto commento Carattere"/>
    <w:basedOn w:val="TestocommentoCarattere"/>
    <w:link w:val="Soggettocommento"/>
    <w:rsid w:val="003A4447"/>
    <w:rPr>
      <w:rFonts w:ascii="Times New Roman" w:eastAsia="Times New Roman" w:hAnsi="Times New Roman" w:cs="Times New Roman"/>
      <w:b/>
      <w:bCs/>
      <w:sz w:val="20"/>
      <w:szCs w:val="20"/>
      <w:lang w:eastAsia="it-IT"/>
    </w:rPr>
  </w:style>
  <w:style w:type="paragraph" w:customStyle="1" w:styleId="Paragrafoelenco1">
    <w:name w:val="Paragrafo elenco1"/>
    <w:basedOn w:val="Normale"/>
    <w:qFormat/>
    <w:rsid w:val="003A4447"/>
    <w:pPr>
      <w:spacing w:after="60" w:line="276" w:lineRule="auto"/>
      <w:ind w:left="720" w:firstLine="360"/>
      <w:contextualSpacing/>
      <w:jc w:val="both"/>
    </w:pPr>
    <w:rPr>
      <w:rFonts w:ascii="Liberation Serif" w:eastAsia="Calibri" w:hAnsi="Liberation Serif" w:cs="Arial"/>
      <w:sz w:val="22"/>
      <w:szCs w:val="22"/>
      <w:lang w:eastAsia="en-US"/>
    </w:rPr>
  </w:style>
  <w:style w:type="character" w:customStyle="1" w:styleId="st">
    <w:name w:val="st"/>
    <w:rsid w:val="003A4447"/>
  </w:style>
  <w:style w:type="paragraph" w:customStyle="1" w:styleId="paragrafo">
    <w:name w:val="paragrafo"/>
    <w:basedOn w:val="Normale"/>
    <w:rsid w:val="003A4447"/>
    <w:pPr>
      <w:ind w:firstLine="360"/>
      <w:jc w:val="both"/>
    </w:pPr>
    <w:rPr>
      <w:rFonts w:ascii="Century Schoolbook" w:eastAsia="Cambria" w:hAnsi="Century Schoolbook"/>
      <w:sz w:val="22"/>
      <w:szCs w:val="22"/>
      <w:lang w:eastAsia="en-US"/>
    </w:rPr>
  </w:style>
  <w:style w:type="paragraph" w:styleId="Testonotaapidipagina">
    <w:name w:val="footnote text"/>
    <w:basedOn w:val="Normale"/>
    <w:link w:val="TestonotaapidipaginaCarattere"/>
    <w:unhideWhenUsed/>
    <w:rsid w:val="003A4447"/>
    <w:pPr>
      <w:ind w:firstLine="360"/>
      <w:jc w:val="both"/>
    </w:pPr>
    <w:rPr>
      <w:rFonts w:ascii="Liberation Serif" w:eastAsia="Calibri" w:hAnsi="Liberation Serif" w:cs="Arial"/>
      <w:lang w:eastAsia="en-US"/>
    </w:rPr>
  </w:style>
  <w:style w:type="character" w:customStyle="1" w:styleId="TestonotaapidipaginaCarattere">
    <w:name w:val="Testo nota a piè di pagina Carattere"/>
    <w:basedOn w:val="Carpredefinitoparagrafo"/>
    <w:link w:val="Testonotaapidipagina"/>
    <w:rsid w:val="003A4447"/>
    <w:rPr>
      <w:rFonts w:ascii="Liberation Serif" w:eastAsia="Calibri" w:hAnsi="Liberation Serif" w:cs="Arial"/>
      <w:sz w:val="20"/>
      <w:szCs w:val="20"/>
    </w:rPr>
  </w:style>
  <w:style w:type="character" w:styleId="Rimandonotaapidipagina">
    <w:name w:val="footnote reference"/>
    <w:unhideWhenUsed/>
    <w:rsid w:val="003A4447"/>
    <w:rPr>
      <w:vertAlign w:val="superscript"/>
    </w:rPr>
  </w:style>
  <w:style w:type="paragraph" w:customStyle="1" w:styleId="Corpodeltesto26">
    <w:name w:val="Corpo del testo 26"/>
    <w:basedOn w:val="Normale"/>
    <w:rsid w:val="006D69BE"/>
    <w:pPr>
      <w:widowControl w:val="0"/>
      <w:pBdr>
        <w:bottom w:val="single" w:sz="12" w:space="23" w:color="auto"/>
      </w:pBdr>
      <w:jc w:val="both"/>
    </w:pPr>
  </w:style>
  <w:style w:type="paragraph" w:customStyle="1" w:styleId="CarattereCarattereCarattere1">
    <w:name w:val="Carattere Carattere Carattere"/>
    <w:basedOn w:val="Normale"/>
    <w:rsid w:val="006D69BE"/>
    <w:pPr>
      <w:spacing w:after="160" w:line="240" w:lineRule="exact"/>
    </w:pPr>
    <w:rPr>
      <w:rFonts w:ascii="Arial" w:hAnsi="Arial"/>
      <w:sz w:val="18"/>
      <w:lang w:val="en-US" w:eastAsia="en-US"/>
    </w:rPr>
  </w:style>
  <w:style w:type="paragraph" w:customStyle="1" w:styleId="Carattere1">
    <w:name w:val="Carattere1"/>
    <w:basedOn w:val="Normale"/>
    <w:rsid w:val="00B108C4"/>
    <w:pPr>
      <w:tabs>
        <w:tab w:val="left" w:pos="1134"/>
      </w:tabs>
      <w:spacing w:after="160" w:line="240" w:lineRule="exact"/>
    </w:pPr>
    <w:rPr>
      <w:rFonts w:ascii="Arial" w:hAnsi="Arial"/>
      <w:sz w:val="18"/>
      <w:lang w:val="en-US" w:eastAsia="en-US"/>
    </w:rPr>
  </w:style>
  <w:style w:type="paragraph" w:customStyle="1" w:styleId="Default">
    <w:name w:val="Default"/>
    <w:rsid w:val="00B108C4"/>
    <w:pPr>
      <w:autoSpaceDE w:val="0"/>
      <w:autoSpaceDN w:val="0"/>
      <w:adjustRightInd w:val="0"/>
      <w:spacing w:after="0" w:line="240" w:lineRule="auto"/>
    </w:pPr>
    <w:rPr>
      <w:rFonts w:ascii="TimesNewRoman" w:eastAsia="Times New Roman" w:hAnsi="TimesNewRoman" w:cs="Times New Roman"/>
      <w:sz w:val="20"/>
      <w:szCs w:val="20"/>
      <w:lang w:eastAsia="it-IT"/>
    </w:rPr>
  </w:style>
  <w:style w:type="paragraph" w:customStyle="1" w:styleId="CM19">
    <w:name w:val="CM19"/>
    <w:basedOn w:val="Default"/>
    <w:next w:val="Default"/>
    <w:rsid w:val="00B108C4"/>
    <w:pPr>
      <w:widowControl w:val="0"/>
      <w:spacing w:after="380"/>
    </w:pPr>
    <w:rPr>
      <w:rFonts w:ascii="Times New Roman" w:hAnsi="Times New Roman"/>
      <w:sz w:val="24"/>
      <w:szCs w:val="24"/>
    </w:rPr>
  </w:style>
  <w:style w:type="paragraph" w:customStyle="1" w:styleId="CM1">
    <w:name w:val="CM1"/>
    <w:basedOn w:val="Default"/>
    <w:next w:val="Default"/>
    <w:rsid w:val="00B108C4"/>
    <w:pPr>
      <w:widowControl w:val="0"/>
    </w:pPr>
    <w:rPr>
      <w:rFonts w:ascii="Times New Roman" w:hAnsi="Times New Roman"/>
      <w:sz w:val="24"/>
      <w:szCs w:val="24"/>
    </w:rPr>
  </w:style>
  <w:style w:type="paragraph" w:customStyle="1" w:styleId="CM4">
    <w:name w:val="CM4"/>
    <w:basedOn w:val="Default"/>
    <w:next w:val="Default"/>
    <w:rsid w:val="00B108C4"/>
    <w:pPr>
      <w:widowControl w:val="0"/>
      <w:spacing w:line="416" w:lineRule="atLeast"/>
    </w:pPr>
    <w:rPr>
      <w:rFonts w:ascii="Times New Roman" w:hAnsi="Times New Roman"/>
      <w:sz w:val="24"/>
      <w:szCs w:val="24"/>
    </w:rPr>
  </w:style>
  <w:style w:type="paragraph" w:customStyle="1" w:styleId="CM5">
    <w:name w:val="CM5"/>
    <w:basedOn w:val="Default"/>
    <w:next w:val="Default"/>
    <w:rsid w:val="00B108C4"/>
    <w:pPr>
      <w:widowControl w:val="0"/>
      <w:spacing w:line="416" w:lineRule="atLeast"/>
    </w:pPr>
    <w:rPr>
      <w:rFonts w:ascii="Times New Roman" w:hAnsi="Times New Roman"/>
      <w:sz w:val="24"/>
      <w:szCs w:val="24"/>
    </w:rPr>
  </w:style>
  <w:style w:type="paragraph" w:customStyle="1" w:styleId="CM8">
    <w:name w:val="CM8"/>
    <w:basedOn w:val="Default"/>
    <w:next w:val="Default"/>
    <w:rsid w:val="00B108C4"/>
    <w:pPr>
      <w:widowControl w:val="0"/>
      <w:spacing w:line="416" w:lineRule="atLeast"/>
    </w:pPr>
    <w:rPr>
      <w:rFonts w:ascii="Times New Roman" w:hAnsi="Times New Roman"/>
      <w:sz w:val="24"/>
      <w:szCs w:val="24"/>
    </w:rPr>
  </w:style>
  <w:style w:type="paragraph" w:customStyle="1" w:styleId="CM10">
    <w:name w:val="CM10"/>
    <w:basedOn w:val="Default"/>
    <w:next w:val="Default"/>
    <w:rsid w:val="00B108C4"/>
    <w:pPr>
      <w:widowControl w:val="0"/>
      <w:spacing w:line="416" w:lineRule="atLeast"/>
    </w:pPr>
    <w:rPr>
      <w:rFonts w:ascii="Times New Roman" w:hAnsi="Times New Roman"/>
      <w:sz w:val="24"/>
      <w:szCs w:val="24"/>
    </w:rPr>
  </w:style>
  <w:style w:type="paragraph" w:customStyle="1" w:styleId="CM20">
    <w:name w:val="CM20"/>
    <w:basedOn w:val="Default"/>
    <w:next w:val="Default"/>
    <w:rsid w:val="00B108C4"/>
    <w:pPr>
      <w:widowControl w:val="0"/>
      <w:spacing w:after="788"/>
    </w:pPr>
    <w:rPr>
      <w:rFonts w:ascii="Times New Roman" w:hAnsi="Times New Roman"/>
      <w:sz w:val="24"/>
      <w:szCs w:val="24"/>
    </w:rPr>
  </w:style>
  <w:style w:type="paragraph" w:customStyle="1" w:styleId="CM21">
    <w:name w:val="CM21"/>
    <w:basedOn w:val="Default"/>
    <w:next w:val="Default"/>
    <w:rsid w:val="00B108C4"/>
    <w:pPr>
      <w:widowControl w:val="0"/>
      <w:spacing w:after="260"/>
    </w:pPr>
    <w:rPr>
      <w:rFonts w:ascii="Times New Roman" w:hAnsi="Times New Roman"/>
      <w:sz w:val="24"/>
      <w:szCs w:val="24"/>
    </w:rPr>
  </w:style>
  <w:style w:type="paragraph" w:customStyle="1" w:styleId="CM18">
    <w:name w:val="CM18"/>
    <w:basedOn w:val="Default"/>
    <w:next w:val="Default"/>
    <w:rsid w:val="00B108C4"/>
    <w:pPr>
      <w:widowControl w:val="0"/>
      <w:spacing w:after="155"/>
    </w:pPr>
    <w:rPr>
      <w:rFonts w:ascii="Times New Roman" w:hAnsi="Times New Roman"/>
      <w:sz w:val="24"/>
      <w:szCs w:val="24"/>
    </w:rPr>
  </w:style>
  <w:style w:type="paragraph" w:customStyle="1" w:styleId="CM7">
    <w:name w:val="CM7"/>
    <w:basedOn w:val="Default"/>
    <w:next w:val="Default"/>
    <w:rsid w:val="00B108C4"/>
    <w:pPr>
      <w:widowControl w:val="0"/>
      <w:spacing w:line="416" w:lineRule="atLeast"/>
    </w:pPr>
    <w:rPr>
      <w:rFonts w:ascii="Times New Roman" w:hAnsi="Times New Roman"/>
      <w:sz w:val="24"/>
      <w:szCs w:val="24"/>
    </w:rPr>
  </w:style>
  <w:style w:type="paragraph" w:customStyle="1" w:styleId="CM22">
    <w:name w:val="CM22"/>
    <w:basedOn w:val="Default"/>
    <w:next w:val="Default"/>
    <w:rsid w:val="00B108C4"/>
    <w:pPr>
      <w:widowControl w:val="0"/>
      <w:spacing w:after="245"/>
    </w:pPr>
    <w:rPr>
      <w:rFonts w:ascii="Times New Roman" w:hAnsi="Times New Roman"/>
      <w:sz w:val="24"/>
      <w:szCs w:val="24"/>
    </w:rPr>
  </w:style>
  <w:style w:type="paragraph" w:customStyle="1" w:styleId="Stile1">
    <w:name w:val="Stile1"/>
    <w:basedOn w:val="Normale"/>
    <w:next w:val="Rientrocorpodeltesto"/>
    <w:autoRedefine/>
    <w:rsid w:val="00B108C4"/>
    <w:pPr>
      <w:numPr>
        <w:numId w:val="39"/>
      </w:numPr>
      <w:spacing w:before="240"/>
      <w:ind w:left="357" w:hanging="357"/>
      <w:jc w:val="both"/>
    </w:pPr>
    <w:rPr>
      <w:rFonts w:ascii="Arial" w:hAnsi="Arial" w:cs="Arial"/>
      <w:b/>
      <w:smallCaps/>
      <w:sz w:val="28"/>
      <w:szCs w:val="28"/>
    </w:rPr>
  </w:style>
  <w:style w:type="character" w:customStyle="1" w:styleId="mw-headline">
    <w:name w:val="mw-headline"/>
    <w:basedOn w:val="Carpredefinitoparagrafo"/>
    <w:rsid w:val="00B108C4"/>
  </w:style>
  <w:style w:type="character" w:customStyle="1" w:styleId="apple-converted-space">
    <w:name w:val="apple-converted-space"/>
    <w:basedOn w:val="Carpredefinitoparagrafo"/>
    <w:rsid w:val="00B108C4"/>
  </w:style>
  <w:style w:type="numbering" w:customStyle="1" w:styleId="Nessunelenco1">
    <w:name w:val="Nessun elenco1"/>
    <w:next w:val="Nessunelenco"/>
    <w:uiPriority w:val="99"/>
    <w:semiHidden/>
    <w:unhideWhenUsed/>
    <w:rsid w:val="00A048CF"/>
  </w:style>
  <w:style w:type="paragraph" w:customStyle="1" w:styleId="Corpodeltesto27">
    <w:name w:val="Corpo del testo 27"/>
    <w:basedOn w:val="Normale"/>
    <w:rsid w:val="00307FF2"/>
    <w:pPr>
      <w:widowControl w:val="0"/>
      <w:pBdr>
        <w:bottom w:val="single" w:sz="12" w:space="23" w:color="auto"/>
      </w:pBdr>
      <w:jc w:val="both"/>
    </w:pPr>
  </w:style>
  <w:style w:type="character" w:customStyle="1" w:styleId="Carpredefinitoparagrafo1">
    <w:name w:val="Car. predefinito paragrafo1"/>
    <w:rsid w:val="00D9220D"/>
  </w:style>
  <w:style w:type="paragraph" w:customStyle="1" w:styleId="Testodelblocco2">
    <w:name w:val="Testo del blocco2"/>
    <w:basedOn w:val="Normale"/>
    <w:rsid w:val="00601D98"/>
    <w:pPr>
      <w:ind w:left="1134" w:right="1133"/>
    </w:pPr>
    <w:rPr>
      <w:sz w:val="24"/>
    </w:rPr>
  </w:style>
</w:styles>
</file>

<file path=word/webSettings.xml><?xml version="1.0" encoding="utf-8"?>
<w:webSettings xmlns:r="http://schemas.openxmlformats.org/officeDocument/2006/relationships" xmlns:w="http://schemas.openxmlformats.org/wordprocessingml/2006/main">
  <w:divs>
    <w:div w:id="122382559">
      <w:bodyDiv w:val="1"/>
      <w:marLeft w:val="0"/>
      <w:marRight w:val="0"/>
      <w:marTop w:val="0"/>
      <w:marBottom w:val="0"/>
      <w:divBdr>
        <w:top w:val="none" w:sz="0" w:space="0" w:color="auto"/>
        <w:left w:val="none" w:sz="0" w:space="0" w:color="auto"/>
        <w:bottom w:val="none" w:sz="0" w:space="0" w:color="auto"/>
        <w:right w:val="none" w:sz="0" w:space="0" w:color="auto"/>
      </w:divBdr>
    </w:div>
    <w:div w:id="341318438">
      <w:bodyDiv w:val="1"/>
      <w:marLeft w:val="0"/>
      <w:marRight w:val="0"/>
      <w:marTop w:val="0"/>
      <w:marBottom w:val="0"/>
      <w:divBdr>
        <w:top w:val="none" w:sz="0" w:space="0" w:color="auto"/>
        <w:left w:val="none" w:sz="0" w:space="0" w:color="auto"/>
        <w:bottom w:val="none" w:sz="0" w:space="0" w:color="auto"/>
        <w:right w:val="none" w:sz="0" w:space="0" w:color="auto"/>
      </w:divBdr>
    </w:div>
    <w:div w:id="398331598">
      <w:bodyDiv w:val="1"/>
      <w:marLeft w:val="0"/>
      <w:marRight w:val="0"/>
      <w:marTop w:val="0"/>
      <w:marBottom w:val="0"/>
      <w:divBdr>
        <w:top w:val="none" w:sz="0" w:space="0" w:color="auto"/>
        <w:left w:val="none" w:sz="0" w:space="0" w:color="auto"/>
        <w:bottom w:val="none" w:sz="0" w:space="0" w:color="auto"/>
        <w:right w:val="none" w:sz="0" w:space="0" w:color="auto"/>
      </w:divBdr>
    </w:div>
    <w:div w:id="522284823">
      <w:bodyDiv w:val="1"/>
      <w:marLeft w:val="0"/>
      <w:marRight w:val="0"/>
      <w:marTop w:val="0"/>
      <w:marBottom w:val="0"/>
      <w:divBdr>
        <w:top w:val="none" w:sz="0" w:space="0" w:color="auto"/>
        <w:left w:val="none" w:sz="0" w:space="0" w:color="auto"/>
        <w:bottom w:val="none" w:sz="0" w:space="0" w:color="auto"/>
        <w:right w:val="none" w:sz="0" w:space="0" w:color="auto"/>
      </w:divBdr>
    </w:div>
    <w:div w:id="531501631">
      <w:bodyDiv w:val="1"/>
      <w:marLeft w:val="0"/>
      <w:marRight w:val="0"/>
      <w:marTop w:val="0"/>
      <w:marBottom w:val="0"/>
      <w:divBdr>
        <w:top w:val="none" w:sz="0" w:space="0" w:color="auto"/>
        <w:left w:val="none" w:sz="0" w:space="0" w:color="auto"/>
        <w:bottom w:val="none" w:sz="0" w:space="0" w:color="auto"/>
        <w:right w:val="none" w:sz="0" w:space="0" w:color="auto"/>
      </w:divBdr>
    </w:div>
    <w:div w:id="535384708">
      <w:bodyDiv w:val="1"/>
      <w:marLeft w:val="0"/>
      <w:marRight w:val="0"/>
      <w:marTop w:val="0"/>
      <w:marBottom w:val="0"/>
      <w:divBdr>
        <w:top w:val="none" w:sz="0" w:space="0" w:color="auto"/>
        <w:left w:val="none" w:sz="0" w:space="0" w:color="auto"/>
        <w:bottom w:val="none" w:sz="0" w:space="0" w:color="auto"/>
        <w:right w:val="none" w:sz="0" w:space="0" w:color="auto"/>
      </w:divBdr>
    </w:div>
    <w:div w:id="573003951">
      <w:bodyDiv w:val="1"/>
      <w:marLeft w:val="0"/>
      <w:marRight w:val="0"/>
      <w:marTop w:val="0"/>
      <w:marBottom w:val="0"/>
      <w:divBdr>
        <w:top w:val="none" w:sz="0" w:space="0" w:color="auto"/>
        <w:left w:val="none" w:sz="0" w:space="0" w:color="auto"/>
        <w:bottom w:val="none" w:sz="0" w:space="0" w:color="auto"/>
        <w:right w:val="none" w:sz="0" w:space="0" w:color="auto"/>
      </w:divBdr>
    </w:div>
    <w:div w:id="691958173">
      <w:bodyDiv w:val="1"/>
      <w:marLeft w:val="0"/>
      <w:marRight w:val="0"/>
      <w:marTop w:val="0"/>
      <w:marBottom w:val="0"/>
      <w:divBdr>
        <w:top w:val="none" w:sz="0" w:space="0" w:color="auto"/>
        <w:left w:val="none" w:sz="0" w:space="0" w:color="auto"/>
        <w:bottom w:val="none" w:sz="0" w:space="0" w:color="auto"/>
        <w:right w:val="none" w:sz="0" w:space="0" w:color="auto"/>
      </w:divBdr>
    </w:div>
    <w:div w:id="839151918">
      <w:bodyDiv w:val="1"/>
      <w:marLeft w:val="0"/>
      <w:marRight w:val="0"/>
      <w:marTop w:val="0"/>
      <w:marBottom w:val="0"/>
      <w:divBdr>
        <w:top w:val="none" w:sz="0" w:space="0" w:color="auto"/>
        <w:left w:val="none" w:sz="0" w:space="0" w:color="auto"/>
        <w:bottom w:val="none" w:sz="0" w:space="0" w:color="auto"/>
        <w:right w:val="none" w:sz="0" w:space="0" w:color="auto"/>
      </w:divBdr>
    </w:div>
    <w:div w:id="1142775396">
      <w:bodyDiv w:val="1"/>
      <w:marLeft w:val="0"/>
      <w:marRight w:val="0"/>
      <w:marTop w:val="0"/>
      <w:marBottom w:val="0"/>
      <w:divBdr>
        <w:top w:val="none" w:sz="0" w:space="0" w:color="auto"/>
        <w:left w:val="none" w:sz="0" w:space="0" w:color="auto"/>
        <w:bottom w:val="none" w:sz="0" w:space="0" w:color="auto"/>
        <w:right w:val="none" w:sz="0" w:space="0" w:color="auto"/>
      </w:divBdr>
    </w:div>
    <w:div w:id="1213535940">
      <w:bodyDiv w:val="1"/>
      <w:marLeft w:val="0"/>
      <w:marRight w:val="0"/>
      <w:marTop w:val="0"/>
      <w:marBottom w:val="0"/>
      <w:divBdr>
        <w:top w:val="none" w:sz="0" w:space="0" w:color="auto"/>
        <w:left w:val="none" w:sz="0" w:space="0" w:color="auto"/>
        <w:bottom w:val="none" w:sz="0" w:space="0" w:color="auto"/>
        <w:right w:val="none" w:sz="0" w:space="0" w:color="auto"/>
      </w:divBdr>
    </w:div>
    <w:div w:id="1272593368">
      <w:bodyDiv w:val="1"/>
      <w:marLeft w:val="0"/>
      <w:marRight w:val="0"/>
      <w:marTop w:val="0"/>
      <w:marBottom w:val="0"/>
      <w:divBdr>
        <w:top w:val="none" w:sz="0" w:space="0" w:color="auto"/>
        <w:left w:val="none" w:sz="0" w:space="0" w:color="auto"/>
        <w:bottom w:val="none" w:sz="0" w:space="0" w:color="auto"/>
        <w:right w:val="none" w:sz="0" w:space="0" w:color="auto"/>
      </w:divBdr>
    </w:div>
    <w:div w:id="1341664471">
      <w:bodyDiv w:val="1"/>
      <w:marLeft w:val="0"/>
      <w:marRight w:val="0"/>
      <w:marTop w:val="0"/>
      <w:marBottom w:val="0"/>
      <w:divBdr>
        <w:top w:val="none" w:sz="0" w:space="0" w:color="auto"/>
        <w:left w:val="none" w:sz="0" w:space="0" w:color="auto"/>
        <w:bottom w:val="none" w:sz="0" w:space="0" w:color="auto"/>
        <w:right w:val="none" w:sz="0" w:space="0" w:color="auto"/>
      </w:divBdr>
    </w:div>
    <w:div w:id="1473208713">
      <w:bodyDiv w:val="1"/>
      <w:marLeft w:val="0"/>
      <w:marRight w:val="0"/>
      <w:marTop w:val="0"/>
      <w:marBottom w:val="0"/>
      <w:divBdr>
        <w:top w:val="none" w:sz="0" w:space="0" w:color="auto"/>
        <w:left w:val="none" w:sz="0" w:space="0" w:color="auto"/>
        <w:bottom w:val="none" w:sz="0" w:space="0" w:color="auto"/>
        <w:right w:val="none" w:sz="0" w:space="0" w:color="auto"/>
      </w:divBdr>
    </w:div>
    <w:div w:id="1552957509">
      <w:bodyDiv w:val="1"/>
      <w:marLeft w:val="0"/>
      <w:marRight w:val="0"/>
      <w:marTop w:val="0"/>
      <w:marBottom w:val="0"/>
      <w:divBdr>
        <w:top w:val="none" w:sz="0" w:space="0" w:color="auto"/>
        <w:left w:val="none" w:sz="0" w:space="0" w:color="auto"/>
        <w:bottom w:val="none" w:sz="0" w:space="0" w:color="auto"/>
        <w:right w:val="none" w:sz="0" w:space="0" w:color="auto"/>
      </w:divBdr>
    </w:div>
    <w:div w:id="1656756367">
      <w:bodyDiv w:val="1"/>
      <w:marLeft w:val="0"/>
      <w:marRight w:val="0"/>
      <w:marTop w:val="0"/>
      <w:marBottom w:val="0"/>
      <w:divBdr>
        <w:top w:val="none" w:sz="0" w:space="0" w:color="auto"/>
        <w:left w:val="none" w:sz="0" w:space="0" w:color="auto"/>
        <w:bottom w:val="none" w:sz="0" w:space="0" w:color="auto"/>
        <w:right w:val="none" w:sz="0" w:space="0" w:color="auto"/>
      </w:divBdr>
    </w:div>
    <w:div w:id="1666737977">
      <w:bodyDiv w:val="1"/>
      <w:marLeft w:val="0"/>
      <w:marRight w:val="0"/>
      <w:marTop w:val="0"/>
      <w:marBottom w:val="0"/>
      <w:divBdr>
        <w:top w:val="none" w:sz="0" w:space="0" w:color="auto"/>
        <w:left w:val="none" w:sz="0" w:space="0" w:color="auto"/>
        <w:bottom w:val="none" w:sz="0" w:space="0" w:color="auto"/>
        <w:right w:val="none" w:sz="0" w:space="0" w:color="auto"/>
      </w:divBdr>
    </w:div>
    <w:div w:id="1729647721">
      <w:bodyDiv w:val="1"/>
      <w:marLeft w:val="0"/>
      <w:marRight w:val="0"/>
      <w:marTop w:val="0"/>
      <w:marBottom w:val="0"/>
      <w:divBdr>
        <w:top w:val="none" w:sz="0" w:space="0" w:color="auto"/>
        <w:left w:val="none" w:sz="0" w:space="0" w:color="auto"/>
        <w:bottom w:val="none" w:sz="0" w:space="0" w:color="auto"/>
        <w:right w:val="none" w:sz="0" w:space="0" w:color="auto"/>
      </w:divBdr>
    </w:div>
    <w:div w:id="1767455992">
      <w:bodyDiv w:val="1"/>
      <w:marLeft w:val="0"/>
      <w:marRight w:val="0"/>
      <w:marTop w:val="0"/>
      <w:marBottom w:val="0"/>
      <w:divBdr>
        <w:top w:val="none" w:sz="0" w:space="0" w:color="auto"/>
        <w:left w:val="none" w:sz="0" w:space="0" w:color="auto"/>
        <w:bottom w:val="none" w:sz="0" w:space="0" w:color="auto"/>
        <w:right w:val="none" w:sz="0" w:space="0" w:color="auto"/>
      </w:divBdr>
    </w:div>
    <w:div w:id="2055540399">
      <w:bodyDiv w:val="1"/>
      <w:marLeft w:val="0"/>
      <w:marRight w:val="0"/>
      <w:marTop w:val="0"/>
      <w:marBottom w:val="0"/>
      <w:divBdr>
        <w:top w:val="none" w:sz="0" w:space="0" w:color="auto"/>
        <w:left w:val="none" w:sz="0" w:space="0" w:color="auto"/>
        <w:bottom w:val="none" w:sz="0" w:space="0" w:color="auto"/>
        <w:right w:val="none" w:sz="0" w:space="0" w:color="auto"/>
      </w:divBdr>
    </w:div>
    <w:div w:id="2097238964">
      <w:bodyDiv w:val="1"/>
      <w:marLeft w:val="0"/>
      <w:marRight w:val="0"/>
      <w:marTop w:val="0"/>
      <w:marBottom w:val="0"/>
      <w:divBdr>
        <w:top w:val="none" w:sz="0" w:space="0" w:color="auto"/>
        <w:left w:val="none" w:sz="0" w:space="0" w:color="auto"/>
        <w:bottom w:val="none" w:sz="0" w:space="0" w:color="auto"/>
        <w:right w:val="none" w:sz="0" w:space="0" w:color="auto"/>
      </w:divBdr>
    </w:div>
    <w:div w:id="2107653946">
      <w:bodyDiv w:val="1"/>
      <w:marLeft w:val="0"/>
      <w:marRight w:val="0"/>
      <w:marTop w:val="0"/>
      <w:marBottom w:val="0"/>
      <w:divBdr>
        <w:top w:val="none" w:sz="0" w:space="0" w:color="auto"/>
        <w:left w:val="none" w:sz="0" w:space="0" w:color="auto"/>
        <w:bottom w:val="none" w:sz="0" w:space="0" w:color="auto"/>
        <w:right w:val="none" w:sz="0" w:space="0" w:color="auto"/>
      </w:divBdr>
    </w:div>
    <w:div w:id="2124499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greteria@egas.sanita.fvg.it" TargetMode="External"/><Relationship Id="rId13" Type="http://schemas.openxmlformats.org/officeDocument/2006/relationships/hyperlink" Target="mailto:segreteria@egas.sanita.fvg.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greteria@egas.sanita.fvg.it"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iusexplorer.it/Dejure/ShowCurrentDocument?IdDocMaster=4977851&amp;IdUnitaDoc=29881167&amp;NVigUnitaDoc=1&amp;IdDatabanks=7&amp;Pagina=0" TargetMode="External"/><Relationship Id="rId4" Type="http://schemas.openxmlformats.org/officeDocument/2006/relationships/settings" Target="settings.xml"/><Relationship Id="rId9" Type="http://schemas.openxmlformats.org/officeDocument/2006/relationships/hyperlink" Target="https://www.iusexplorer.it/Dejure/ShowCurrentDocument?IdDocMaster=4977851&amp;IdUnitaDoc=29881170&amp;NVigUnitaDoc=1&amp;IdDatabanks=7&amp;Pagina=0" TargetMode="External"/><Relationship Id="rId14" Type="http://schemas.openxmlformats.org/officeDocument/2006/relationships/hyperlink" Target="mailto:segreteria@egas.sanita.fvg.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9105AF-3D50-4FCF-83A1-84E0B1123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540</TotalTime>
  <Pages>69</Pages>
  <Words>29461</Words>
  <Characters>167931</Characters>
  <Application>Microsoft Office Word</Application>
  <DocSecurity>0</DocSecurity>
  <Lines>1399</Lines>
  <Paragraphs>393</Paragraphs>
  <ScaleCrop>false</ScaleCrop>
  <HeadingPairs>
    <vt:vector size="2" baseType="variant">
      <vt:variant>
        <vt:lpstr>Titolo</vt:lpstr>
      </vt:variant>
      <vt:variant>
        <vt:i4>1</vt:i4>
      </vt:variant>
    </vt:vector>
  </HeadingPairs>
  <TitlesOfParts>
    <vt:vector size="1" baseType="lpstr">
      <vt:lpstr/>
    </vt:vector>
  </TitlesOfParts>
  <Company>Olidata</Company>
  <LinksUpToDate>false</LinksUpToDate>
  <CharactersWithSpaces>196999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 Professional Sp2b Italiano</dc:creator>
  <cp:lastModifiedBy>assunta.rivelli</cp:lastModifiedBy>
  <cp:revision>138</cp:revision>
  <cp:lastPrinted>2017-03-22T14:11:00Z</cp:lastPrinted>
  <dcterms:created xsi:type="dcterms:W3CDTF">2017-02-15T10:44:00Z</dcterms:created>
  <dcterms:modified xsi:type="dcterms:W3CDTF">2017-03-22T14:12:00Z</dcterms:modified>
</cp:coreProperties>
</file>